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2C0A3A" w:rsidRDefault="002C0A3A" w:rsidP="002C0A3A">
      <w:pPr>
        <w:tabs>
          <w:tab w:val="left" w:pos="7371"/>
        </w:tabs>
        <w:ind w:firstLine="9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55844" w:rsidRPr="002C0A3A">
        <w:rPr>
          <w:b/>
          <w:sz w:val="26"/>
          <w:szCs w:val="26"/>
        </w:rPr>
        <w:t xml:space="preserve">Załącznik nr </w:t>
      </w:r>
      <w:r>
        <w:rPr>
          <w:b/>
          <w:sz w:val="26"/>
          <w:szCs w:val="26"/>
        </w:rPr>
        <w:t>4</w:t>
      </w:r>
    </w:p>
    <w:p w:rsidR="00655844" w:rsidRPr="002C0A3A" w:rsidRDefault="002C0A3A" w:rsidP="002C0A3A">
      <w:pPr>
        <w:tabs>
          <w:tab w:val="left" w:pos="7371"/>
        </w:tabs>
        <w:ind w:firstLine="9"/>
        <w:rPr>
          <w:b/>
        </w:rPr>
      </w:pPr>
      <w:r>
        <w:rPr>
          <w:b/>
        </w:rPr>
        <w:tab/>
      </w:r>
      <w:r w:rsidR="00655844" w:rsidRPr="002C0A3A">
        <w:rPr>
          <w:b/>
        </w:rPr>
        <w:t xml:space="preserve">Formularz oferty </w:t>
      </w:r>
    </w:p>
    <w:p w:rsidR="00655844" w:rsidRDefault="000065D6">
      <w:pPr>
        <w:spacing w:line="276" w:lineRule="auto"/>
        <w:rPr>
          <w:sz w:val="20"/>
          <w:szCs w:val="20"/>
        </w:rPr>
      </w:pPr>
      <w:r w:rsidRPr="000065D6"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 w:rsidP="002C0A3A">
      <w:pPr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 w:rsidP="002C0A3A">
      <w:pPr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2C0A3A">
      <w:pPr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655844" w:rsidRDefault="00655844" w:rsidP="002C0A3A">
      <w:pPr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FF1F07" w:rsidRDefault="00FF1F07" w:rsidP="002C0A3A">
      <w:pPr>
        <w:pStyle w:val="Nagwek2"/>
        <w:spacing w:before="0" w:after="0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4C551C" w:rsidRPr="002C0A3A" w:rsidRDefault="00655844" w:rsidP="002C0A3A">
      <w:pPr>
        <w:pStyle w:val="Nagwek2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2C0A3A">
        <w:rPr>
          <w:rFonts w:ascii="Times New Roman" w:hAnsi="Times New Roman"/>
          <w:b w:val="0"/>
          <w:i w:val="0"/>
          <w:sz w:val="24"/>
          <w:szCs w:val="24"/>
        </w:rPr>
        <w:t xml:space="preserve">Odpowiadając na ogłoszenie o przetargu nieograniczonym zgodnie z przepisami ustawy z dnia 29 stycznia 2004 roku Prawo zamówień publicznych </w:t>
      </w:r>
      <w:r w:rsidRPr="002C0A3A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(Dz. U. z 2015 r. poz. 2164) </w:t>
      </w:r>
      <w:r w:rsidRPr="002C0A3A">
        <w:rPr>
          <w:rFonts w:ascii="Times New Roman" w:hAnsi="Times New Roman"/>
          <w:b w:val="0"/>
          <w:i w:val="0"/>
          <w:sz w:val="24"/>
          <w:szCs w:val="24"/>
        </w:rPr>
        <w:t xml:space="preserve">na zadanie pod nazwą: </w:t>
      </w:r>
    </w:p>
    <w:p w:rsidR="00AB2974" w:rsidRPr="002C0A3A" w:rsidRDefault="00AB2974" w:rsidP="002C0A3A">
      <w:pPr>
        <w:pStyle w:val="Podtytu"/>
        <w:spacing w:after="0"/>
        <w:jc w:val="both"/>
        <w:rPr>
          <w:rFonts w:ascii="Times New Roman" w:eastAsia="Arial" w:hAnsi="Times New Roman" w:cs="Times New Roman"/>
          <w:b/>
          <w:bCs/>
          <w:iCs/>
        </w:rPr>
      </w:pPr>
      <w:r w:rsidRPr="002C0A3A">
        <w:rPr>
          <w:rFonts w:ascii="Times New Roman" w:eastAsia="Arial" w:hAnsi="Times New Roman" w:cs="Times New Roman"/>
          <w:b/>
          <w:bCs/>
          <w:iCs/>
        </w:rPr>
        <w:t>Opracowanie dokumentacji projektowej dla przedsięwzięcia pod nazwą: „Budowa drogi gminnej do terenów inwestycyjnych w miejscowości Nowosielec”</w:t>
      </w:r>
      <w:r w:rsidR="0008259B">
        <w:rPr>
          <w:rFonts w:ascii="Times New Roman" w:eastAsia="Arial" w:hAnsi="Times New Roman" w:cs="Times New Roman"/>
          <w:b/>
          <w:bCs/>
          <w:iCs/>
        </w:rPr>
        <w:t>.</w:t>
      </w:r>
    </w:p>
    <w:p w:rsidR="00AB2974" w:rsidRPr="002C0A3A" w:rsidRDefault="00AB2974" w:rsidP="002C0A3A">
      <w:pPr>
        <w:pStyle w:val="Podtytu"/>
        <w:spacing w:after="0"/>
        <w:jc w:val="both"/>
        <w:rPr>
          <w:rFonts w:ascii="Times New Roman" w:eastAsia="Arial" w:hAnsi="Times New Roman" w:cs="Times New Roman"/>
          <w:b/>
          <w:bCs/>
          <w:iCs/>
        </w:rPr>
      </w:pPr>
    </w:p>
    <w:p w:rsidR="00655844" w:rsidRPr="002C0A3A" w:rsidRDefault="00655844" w:rsidP="002C0A3A">
      <w:pPr>
        <w:pStyle w:val="Podtytu"/>
        <w:spacing w:after="0"/>
        <w:jc w:val="both"/>
        <w:rPr>
          <w:rFonts w:ascii="Times New Roman" w:hAnsi="Times New Roman" w:cs="Times New Roman"/>
        </w:rPr>
      </w:pPr>
      <w:r w:rsidRPr="002C0A3A">
        <w:rPr>
          <w:rFonts w:ascii="Times New Roman" w:hAnsi="Times New Roman" w:cs="Times New Roman"/>
        </w:rPr>
        <w:t>przedstawiam następujące informacje:</w:t>
      </w:r>
    </w:p>
    <w:p w:rsidR="00E10D34" w:rsidRPr="002C0A3A" w:rsidRDefault="00E10D34" w:rsidP="002C0A3A">
      <w:pPr>
        <w:pStyle w:val="Tekstpodstawowy"/>
        <w:spacing w:after="0"/>
      </w:pPr>
    </w:p>
    <w:p w:rsidR="00655844" w:rsidRPr="002C0A3A" w:rsidRDefault="00655844" w:rsidP="002C0A3A">
      <w:pPr>
        <w:numPr>
          <w:ilvl w:val="0"/>
          <w:numId w:val="2"/>
        </w:numPr>
        <w:tabs>
          <w:tab w:val="left" w:pos="284"/>
        </w:tabs>
        <w:jc w:val="both"/>
      </w:pPr>
      <w:r w:rsidRPr="002C0A3A">
        <w:t>Ofertę przetargową składa:</w:t>
      </w:r>
    </w:p>
    <w:p w:rsidR="00655844" w:rsidRPr="002C0A3A" w:rsidRDefault="002E5D2C" w:rsidP="002C0A3A">
      <w:pPr>
        <w:ind w:left="284"/>
      </w:pPr>
      <w:r w:rsidRPr="002C0A3A">
        <w:t xml:space="preserve">Nazwa wykonawcy: </w:t>
      </w:r>
      <w:r w:rsidR="00655844" w:rsidRPr="002C0A3A">
        <w:t>…………………………………</w:t>
      </w:r>
      <w:r w:rsidR="00AB2974" w:rsidRPr="002C0A3A">
        <w:t>………………………………………………………………………….</w:t>
      </w:r>
    </w:p>
    <w:p w:rsidR="002E5D2C" w:rsidRPr="002C0A3A" w:rsidRDefault="002E5D2C" w:rsidP="002C0A3A">
      <w:pPr>
        <w:ind w:left="284"/>
        <w:jc w:val="both"/>
      </w:pPr>
      <w:r w:rsidRPr="002C0A3A">
        <w:t>…………………………………</w:t>
      </w:r>
      <w:r w:rsidR="002C0A3A">
        <w:t>………………………………………………………………………….</w:t>
      </w:r>
    </w:p>
    <w:p w:rsidR="002E5D2C" w:rsidRPr="002C0A3A" w:rsidRDefault="00655844" w:rsidP="002C0A3A">
      <w:pPr>
        <w:ind w:left="284"/>
        <w:jc w:val="both"/>
      </w:pPr>
      <w:r w:rsidRPr="002C0A3A">
        <w:t>telefon: ………………………</w:t>
      </w:r>
      <w:r w:rsidR="00AB2974" w:rsidRPr="002C0A3A">
        <w:t>……………………………………………………………………...</w:t>
      </w:r>
      <w:r w:rsidR="002E5D2C" w:rsidRPr="002C0A3A">
        <w:t>…</w:t>
      </w:r>
      <w:r w:rsidRPr="002C0A3A">
        <w:t xml:space="preserve"> </w:t>
      </w:r>
    </w:p>
    <w:p w:rsidR="002E5D2C" w:rsidRPr="002C0A3A" w:rsidRDefault="00655844" w:rsidP="002C0A3A">
      <w:pPr>
        <w:ind w:left="284"/>
        <w:jc w:val="both"/>
      </w:pPr>
      <w:proofErr w:type="spellStart"/>
      <w:r w:rsidRPr="002C0A3A">
        <w:t>fax</w:t>
      </w:r>
      <w:proofErr w:type="spellEnd"/>
      <w:r w:rsidRPr="002C0A3A">
        <w:t>: ………………</w:t>
      </w:r>
      <w:r w:rsidR="002E5D2C" w:rsidRPr="002C0A3A">
        <w:t>…………………………………………………………………………………</w:t>
      </w:r>
      <w:r w:rsidR="00AB2974" w:rsidRPr="002C0A3A">
        <w:t>.</w:t>
      </w:r>
      <w:r w:rsidR="002E5D2C" w:rsidRPr="002C0A3A">
        <w:t>…</w:t>
      </w:r>
      <w:r w:rsidRPr="002C0A3A">
        <w:t xml:space="preserve"> </w:t>
      </w:r>
    </w:p>
    <w:p w:rsidR="00655844" w:rsidRPr="002C0A3A" w:rsidRDefault="00655844" w:rsidP="002C0A3A">
      <w:pPr>
        <w:ind w:left="284"/>
        <w:jc w:val="both"/>
      </w:pPr>
      <w:r w:rsidRPr="002C0A3A">
        <w:t>e-mail: ………………</w:t>
      </w:r>
      <w:r w:rsidR="002E5D2C" w:rsidRPr="002C0A3A">
        <w:t>……………………………………………………………..</w:t>
      </w:r>
      <w:r w:rsidRPr="002C0A3A">
        <w:t>….……………</w:t>
      </w:r>
      <w:r w:rsidR="00AB2974" w:rsidRPr="002C0A3A">
        <w:t>..</w:t>
      </w:r>
      <w:r w:rsidRPr="002C0A3A">
        <w:t>…</w:t>
      </w:r>
    </w:p>
    <w:p w:rsidR="00655844" w:rsidRPr="002C0A3A" w:rsidRDefault="00655844" w:rsidP="002C0A3A">
      <w:pPr>
        <w:ind w:left="284"/>
        <w:jc w:val="both"/>
      </w:pPr>
      <w:r w:rsidRPr="002C0A3A">
        <w:t>NIP: …………………………..……  REGON: ………………………………………………………</w:t>
      </w:r>
    </w:p>
    <w:p w:rsidR="002E5D2C" w:rsidRDefault="002E5D2C" w:rsidP="002C0A3A">
      <w:pPr>
        <w:ind w:left="284"/>
        <w:jc w:val="both"/>
      </w:pPr>
      <w:r w:rsidRPr="002C0A3A">
        <w:t>Osoba  do kontakt</w:t>
      </w:r>
      <w:r w:rsidR="00AB2974" w:rsidRPr="002C0A3A">
        <w:t>u: ………………………………………………………………………</w:t>
      </w:r>
      <w:r w:rsidRPr="002C0A3A">
        <w:t>…………..,</w:t>
      </w:r>
    </w:p>
    <w:p w:rsidR="002C0A3A" w:rsidRPr="002C0A3A" w:rsidRDefault="002C0A3A" w:rsidP="002C0A3A">
      <w:pPr>
        <w:ind w:left="284"/>
        <w:jc w:val="both"/>
      </w:pPr>
    </w:p>
    <w:p w:rsidR="00C005CB" w:rsidRDefault="00655844" w:rsidP="002C0A3A">
      <w:pPr>
        <w:numPr>
          <w:ilvl w:val="1"/>
          <w:numId w:val="6"/>
        </w:numPr>
        <w:jc w:val="both"/>
        <w:rPr>
          <w:b/>
        </w:rPr>
      </w:pPr>
      <w:r w:rsidRPr="002C0A3A">
        <w:rPr>
          <w:b/>
        </w:rPr>
        <w:t>Oferuję wykonanie</w:t>
      </w:r>
      <w:r w:rsidR="002658B0" w:rsidRPr="002C0A3A">
        <w:rPr>
          <w:b/>
        </w:rPr>
        <w:t xml:space="preserve"> </w:t>
      </w:r>
      <w:r w:rsidR="004D3C58" w:rsidRPr="002C0A3A">
        <w:rPr>
          <w:b/>
        </w:rPr>
        <w:t xml:space="preserve">całości </w:t>
      </w:r>
      <w:r w:rsidRPr="002C0A3A">
        <w:rPr>
          <w:b/>
        </w:rPr>
        <w:t xml:space="preserve">przedmiotu zamówienia zgodnie z wymogami zawartymi w SIWZ za cenę </w:t>
      </w:r>
      <w:r w:rsidR="00CB79FC" w:rsidRPr="002C0A3A">
        <w:rPr>
          <w:b/>
        </w:rPr>
        <w:t>ryczałtową</w:t>
      </w:r>
      <w:r w:rsidRPr="002C0A3A">
        <w:rPr>
          <w:b/>
        </w:rPr>
        <w:t>:</w:t>
      </w:r>
    </w:p>
    <w:p w:rsidR="002C0A3A" w:rsidRPr="002C0A3A" w:rsidRDefault="002C0A3A" w:rsidP="002C0A3A">
      <w:pPr>
        <w:ind w:left="284"/>
        <w:jc w:val="both"/>
        <w:rPr>
          <w:b/>
        </w:rPr>
      </w:pPr>
    </w:p>
    <w:p w:rsidR="00AB2974" w:rsidRPr="002C0A3A" w:rsidRDefault="00C005CB" w:rsidP="002C0A3A">
      <w:pPr>
        <w:pStyle w:val="Akapitzlist"/>
        <w:ind w:left="284"/>
        <w:jc w:val="both"/>
        <w:rPr>
          <w:b/>
        </w:rPr>
      </w:pPr>
      <w:r w:rsidRPr="002C0A3A">
        <w:rPr>
          <w:b/>
        </w:rPr>
        <w:t xml:space="preserve">Cena netto: </w:t>
      </w:r>
      <w:r w:rsidR="00AB2974" w:rsidRPr="002C0A3A">
        <w:t>………………………………………………………………………………</w:t>
      </w:r>
      <w:r w:rsidRPr="002C0A3A">
        <w:t>……….……zł</w:t>
      </w:r>
    </w:p>
    <w:p w:rsidR="00C005CB" w:rsidRPr="002C0A3A" w:rsidRDefault="00C005CB" w:rsidP="002C0A3A">
      <w:pPr>
        <w:pStyle w:val="Akapitzlist"/>
        <w:ind w:left="284"/>
        <w:jc w:val="both"/>
      </w:pPr>
      <w:r w:rsidRPr="002C0A3A">
        <w:rPr>
          <w:b/>
        </w:rPr>
        <w:t xml:space="preserve">Słownie cena netto: </w:t>
      </w:r>
      <w:r w:rsidRPr="002C0A3A">
        <w:t>(….……….......................................................................................................</w:t>
      </w:r>
      <w:r w:rsidR="002C0A3A" w:rsidRPr="002C0A3A">
        <w:t>.</w:t>
      </w:r>
      <w:r w:rsidRPr="002C0A3A">
        <w:t>.</w:t>
      </w:r>
      <w:r w:rsidR="002C0A3A" w:rsidRPr="002C0A3A">
        <w:t>...</w:t>
      </w:r>
      <w:r w:rsidRPr="002C0A3A">
        <w:t xml:space="preserve">...) </w:t>
      </w:r>
    </w:p>
    <w:p w:rsidR="00AB2974" w:rsidRPr="002C0A3A" w:rsidRDefault="00AB2974" w:rsidP="002C0A3A">
      <w:pPr>
        <w:pStyle w:val="Akapitzlist"/>
        <w:ind w:left="284"/>
        <w:jc w:val="both"/>
        <w:rPr>
          <w:b/>
        </w:rPr>
      </w:pPr>
    </w:p>
    <w:p w:rsidR="00AB2974" w:rsidRPr="002C0A3A" w:rsidRDefault="00C005CB" w:rsidP="002C0A3A">
      <w:pPr>
        <w:pStyle w:val="Akapitzlist"/>
        <w:ind w:left="284"/>
        <w:jc w:val="both"/>
        <w:rPr>
          <w:b/>
        </w:rPr>
      </w:pPr>
      <w:r w:rsidRPr="002C0A3A">
        <w:rPr>
          <w:b/>
        </w:rPr>
        <w:t>P</w:t>
      </w:r>
      <w:r w:rsidR="00556C8A" w:rsidRPr="002C0A3A">
        <w:rPr>
          <w:b/>
        </w:rPr>
        <w:t xml:space="preserve">odatek VAT w wysokości </w:t>
      </w:r>
      <w:r w:rsidRPr="002C0A3A">
        <w:t>………</w:t>
      </w:r>
      <w:r w:rsidR="00556C8A" w:rsidRPr="002C0A3A">
        <w:t>….%</w:t>
      </w:r>
      <w:r w:rsidR="00556C8A" w:rsidRPr="002C0A3A">
        <w:rPr>
          <w:b/>
        </w:rPr>
        <w:t xml:space="preserve">, to jest w kwocie: </w:t>
      </w:r>
      <w:r w:rsidR="00556C8A" w:rsidRPr="002C0A3A">
        <w:t>………</w:t>
      </w:r>
      <w:r w:rsidRPr="002C0A3A">
        <w:t>…………………..</w:t>
      </w:r>
      <w:r w:rsidR="00556C8A" w:rsidRPr="002C0A3A">
        <w:t>…</w:t>
      </w:r>
      <w:r w:rsidR="00AB2974" w:rsidRPr="002C0A3A">
        <w:t>…</w:t>
      </w:r>
      <w:r w:rsidRPr="002C0A3A">
        <w:t>..</w:t>
      </w:r>
      <w:r w:rsidR="00556C8A" w:rsidRPr="002C0A3A">
        <w:t>.…</w:t>
      </w:r>
      <w:r w:rsidR="002C0A3A" w:rsidRPr="002C0A3A">
        <w:t>..</w:t>
      </w:r>
      <w:r w:rsidR="00556C8A" w:rsidRPr="002C0A3A">
        <w:t>…zł,</w:t>
      </w:r>
    </w:p>
    <w:p w:rsidR="00556C8A" w:rsidRPr="002C0A3A" w:rsidRDefault="00556C8A" w:rsidP="002C0A3A">
      <w:pPr>
        <w:pStyle w:val="Akapitzlist"/>
        <w:ind w:left="284"/>
        <w:jc w:val="both"/>
      </w:pPr>
      <w:r w:rsidRPr="002C0A3A">
        <w:rPr>
          <w:b/>
        </w:rPr>
        <w:t xml:space="preserve">Słownie </w:t>
      </w:r>
      <w:proofErr w:type="spellStart"/>
      <w:r w:rsidRPr="002C0A3A">
        <w:rPr>
          <w:b/>
        </w:rPr>
        <w:t>Vat</w:t>
      </w:r>
      <w:proofErr w:type="spellEnd"/>
      <w:r w:rsidRPr="002C0A3A">
        <w:rPr>
          <w:b/>
        </w:rPr>
        <w:t xml:space="preserve">: </w:t>
      </w:r>
      <w:r w:rsidRPr="002C0A3A">
        <w:t>(………………………………………………………</w:t>
      </w:r>
      <w:r w:rsidR="00AB2974" w:rsidRPr="002C0A3A">
        <w:t>……</w:t>
      </w:r>
      <w:r w:rsidR="00C005CB" w:rsidRPr="002C0A3A">
        <w:t>………………….</w:t>
      </w:r>
      <w:r w:rsidRPr="002C0A3A">
        <w:t>…</w:t>
      </w:r>
      <w:r w:rsidR="00C005CB" w:rsidRPr="002C0A3A">
        <w:t>..</w:t>
      </w:r>
      <w:r w:rsidRPr="002C0A3A">
        <w:t>…</w:t>
      </w:r>
      <w:r w:rsidR="002C0A3A" w:rsidRPr="002C0A3A">
        <w:t>..</w:t>
      </w:r>
      <w:r w:rsidRPr="002C0A3A">
        <w:t>….)</w:t>
      </w:r>
    </w:p>
    <w:p w:rsidR="00AB2974" w:rsidRPr="002C0A3A" w:rsidRDefault="00AB2974" w:rsidP="002C0A3A">
      <w:pPr>
        <w:pStyle w:val="Akapitzlist"/>
        <w:ind w:left="284"/>
        <w:jc w:val="both"/>
        <w:rPr>
          <w:b/>
        </w:rPr>
      </w:pPr>
    </w:p>
    <w:p w:rsidR="00AB2974" w:rsidRPr="002C0A3A" w:rsidRDefault="002658B0" w:rsidP="002C0A3A">
      <w:pPr>
        <w:ind w:left="284"/>
        <w:jc w:val="both"/>
      </w:pPr>
      <w:r w:rsidRPr="002C0A3A">
        <w:rPr>
          <w:b/>
          <w:bCs/>
          <w:u w:val="single"/>
        </w:rPr>
        <w:t xml:space="preserve">Cena </w:t>
      </w:r>
      <w:r w:rsidR="00655844" w:rsidRPr="002C0A3A">
        <w:rPr>
          <w:b/>
          <w:bCs/>
          <w:u w:val="single"/>
        </w:rPr>
        <w:t>brutto:</w:t>
      </w:r>
      <w:r w:rsidR="00655844" w:rsidRPr="002C0A3A">
        <w:rPr>
          <w:b/>
          <w:bCs/>
        </w:rPr>
        <w:t xml:space="preserve"> </w:t>
      </w:r>
      <w:r w:rsidR="00655844" w:rsidRPr="002C0A3A">
        <w:tab/>
      </w:r>
      <w:r w:rsidR="00655844" w:rsidRPr="002C0A3A">
        <w:rPr>
          <w:bCs/>
        </w:rPr>
        <w:t>……</w:t>
      </w:r>
      <w:r w:rsidR="00AB2974" w:rsidRPr="002C0A3A">
        <w:rPr>
          <w:bCs/>
        </w:rPr>
        <w:t>………………………………………………………</w:t>
      </w:r>
      <w:r w:rsidR="002E5D2C" w:rsidRPr="002C0A3A">
        <w:rPr>
          <w:bCs/>
        </w:rPr>
        <w:t>………….……..</w:t>
      </w:r>
      <w:r w:rsidR="00655844" w:rsidRPr="002C0A3A">
        <w:rPr>
          <w:bCs/>
        </w:rPr>
        <w:t>…</w:t>
      </w:r>
      <w:r w:rsidR="002C0A3A" w:rsidRPr="002C0A3A">
        <w:rPr>
          <w:bCs/>
        </w:rPr>
        <w:t>…</w:t>
      </w:r>
      <w:r w:rsidR="00655844" w:rsidRPr="002C0A3A">
        <w:rPr>
          <w:bCs/>
        </w:rPr>
        <w:t>.. zł,</w:t>
      </w:r>
      <w:r w:rsidR="00655844" w:rsidRPr="002C0A3A">
        <w:t xml:space="preserve"> </w:t>
      </w:r>
    </w:p>
    <w:p w:rsidR="00C005CB" w:rsidRPr="002C0A3A" w:rsidRDefault="00655844" w:rsidP="002C0A3A">
      <w:pPr>
        <w:ind w:left="284"/>
        <w:jc w:val="both"/>
      </w:pPr>
      <w:r w:rsidRPr="002C0A3A">
        <w:rPr>
          <w:b/>
          <w:u w:val="single"/>
        </w:rPr>
        <w:t>Słownie cena brutto</w:t>
      </w:r>
      <w:r w:rsidRPr="002C0A3A">
        <w:t>: ( …………………………………..…………………………</w:t>
      </w:r>
      <w:r w:rsidR="002A49CA" w:rsidRPr="002C0A3A">
        <w:t>………..</w:t>
      </w:r>
      <w:r w:rsidRPr="002C0A3A">
        <w:t>……</w:t>
      </w:r>
      <w:r w:rsidR="002E5D2C" w:rsidRPr="002C0A3A">
        <w:t>…</w:t>
      </w:r>
      <w:r w:rsidR="002C0A3A" w:rsidRPr="002C0A3A">
        <w:t>...</w:t>
      </w:r>
      <w:r w:rsidRPr="002C0A3A">
        <w:t>.)</w:t>
      </w:r>
    </w:p>
    <w:p w:rsidR="00AB2974" w:rsidRPr="002C0A3A" w:rsidRDefault="00AB2974" w:rsidP="002C0A3A">
      <w:pPr>
        <w:ind w:left="284"/>
        <w:jc w:val="both"/>
      </w:pPr>
    </w:p>
    <w:p w:rsidR="00AB2974" w:rsidRPr="002C0A3A" w:rsidRDefault="007320B6" w:rsidP="002C0A3A">
      <w:pPr>
        <w:ind w:left="284"/>
        <w:jc w:val="both"/>
      </w:pPr>
      <w:r w:rsidRPr="002C0A3A">
        <w:rPr>
          <w:b/>
          <w:bCs/>
          <w:u w:val="single"/>
        </w:rPr>
        <w:t>Termin płatności:*</w:t>
      </w:r>
      <w:r w:rsidR="00655844" w:rsidRPr="002C0A3A">
        <w:t xml:space="preserve"> ………</w:t>
      </w:r>
      <w:r w:rsidR="002E5D2C" w:rsidRPr="002C0A3A">
        <w:t>……………………</w:t>
      </w:r>
      <w:r w:rsidR="00FF5462" w:rsidRPr="002C0A3A">
        <w:t>………</w:t>
      </w:r>
      <w:r w:rsidR="002E5D2C" w:rsidRPr="002C0A3A">
        <w:t>.</w:t>
      </w:r>
      <w:r w:rsidR="00655844" w:rsidRPr="002C0A3A">
        <w:t>…</w:t>
      </w:r>
      <w:r w:rsidRPr="002C0A3A">
        <w:t>……………………………………</w:t>
      </w:r>
      <w:r w:rsidR="002C0A3A" w:rsidRPr="002C0A3A">
        <w:t>..</w:t>
      </w:r>
      <w:r w:rsidRPr="002C0A3A">
        <w:t>….</w:t>
      </w:r>
      <w:r w:rsidR="00655844" w:rsidRPr="002C0A3A">
        <w:t xml:space="preserve"> </w:t>
      </w:r>
      <w:r w:rsidRPr="002C0A3A">
        <w:t>dni</w:t>
      </w:r>
    </w:p>
    <w:p w:rsidR="00655844" w:rsidRPr="002C0A3A" w:rsidRDefault="00655844" w:rsidP="002C0A3A">
      <w:pPr>
        <w:ind w:left="284"/>
        <w:jc w:val="both"/>
      </w:pPr>
      <w:r w:rsidRPr="002C0A3A">
        <w:rPr>
          <w:b/>
          <w:u w:val="single"/>
        </w:rPr>
        <w:t xml:space="preserve">Słownie </w:t>
      </w:r>
      <w:r w:rsidR="007320B6" w:rsidRPr="002C0A3A">
        <w:rPr>
          <w:b/>
          <w:u w:val="single"/>
        </w:rPr>
        <w:t>termin płatności</w:t>
      </w:r>
      <w:r w:rsidRPr="002C0A3A">
        <w:rPr>
          <w:b/>
        </w:rPr>
        <w:t>:</w:t>
      </w:r>
      <w:r w:rsidRPr="002C0A3A">
        <w:t xml:space="preserve"> (…………………………………</w:t>
      </w:r>
      <w:r w:rsidR="007320B6" w:rsidRPr="002C0A3A">
        <w:t>………</w:t>
      </w:r>
      <w:r w:rsidR="00AB2974" w:rsidRPr="002C0A3A">
        <w:t>…………</w:t>
      </w:r>
      <w:r w:rsidRPr="002C0A3A">
        <w:t>……</w:t>
      </w:r>
      <w:r w:rsidR="00FF5462" w:rsidRPr="002C0A3A">
        <w:t>………..</w:t>
      </w:r>
      <w:r w:rsidRPr="002C0A3A">
        <w:t>….…….)</w:t>
      </w:r>
    </w:p>
    <w:p w:rsidR="00AB2974" w:rsidRPr="002C0A3A" w:rsidRDefault="00AB2974" w:rsidP="002C0A3A">
      <w:pPr>
        <w:ind w:left="284"/>
        <w:jc w:val="both"/>
        <w:rPr>
          <w:b/>
          <w:u w:val="single"/>
        </w:rPr>
      </w:pPr>
    </w:p>
    <w:p w:rsidR="002C0A3A" w:rsidRDefault="00655844" w:rsidP="002C0A3A">
      <w:pPr>
        <w:pStyle w:val="Stopka"/>
        <w:ind w:left="284"/>
        <w:rPr>
          <w:b/>
          <w:i/>
          <w:sz w:val="23"/>
          <w:szCs w:val="23"/>
          <w:u w:val="single"/>
        </w:rPr>
      </w:pPr>
      <w:r w:rsidRPr="002C0A3A">
        <w:rPr>
          <w:b/>
          <w:sz w:val="23"/>
          <w:szCs w:val="23"/>
          <w:u w:val="single"/>
        </w:rPr>
        <w:t xml:space="preserve">* </w:t>
      </w:r>
      <w:r w:rsidR="007320B6" w:rsidRPr="002C0A3A">
        <w:rPr>
          <w:b/>
          <w:i/>
          <w:sz w:val="23"/>
          <w:szCs w:val="23"/>
          <w:u w:val="single"/>
        </w:rPr>
        <w:t xml:space="preserve">termin płatności </w:t>
      </w:r>
      <w:r w:rsidR="004C551C" w:rsidRPr="002C0A3A">
        <w:rPr>
          <w:b/>
          <w:i/>
          <w:sz w:val="23"/>
          <w:szCs w:val="23"/>
          <w:u w:val="single"/>
        </w:rPr>
        <w:t>należy</w:t>
      </w:r>
      <w:r w:rsidR="007320B6" w:rsidRPr="002C0A3A">
        <w:rPr>
          <w:b/>
          <w:i/>
          <w:sz w:val="23"/>
          <w:szCs w:val="23"/>
          <w:u w:val="single"/>
        </w:rPr>
        <w:t xml:space="preserve"> </w:t>
      </w:r>
      <w:r w:rsidR="004C551C" w:rsidRPr="002C0A3A">
        <w:rPr>
          <w:b/>
          <w:i/>
          <w:sz w:val="23"/>
          <w:szCs w:val="23"/>
          <w:u w:val="single"/>
        </w:rPr>
        <w:t>podąć</w:t>
      </w:r>
      <w:r w:rsidR="007320B6" w:rsidRPr="002C0A3A">
        <w:rPr>
          <w:b/>
          <w:i/>
          <w:sz w:val="23"/>
          <w:szCs w:val="23"/>
          <w:u w:val="single"/>
        </w:rPr>
        <w:t xml:space="preserve"> w pełnych dniach nie krócej jak 14 dni nie dłużej jak 30 dni</w:t>
      </w:r>
    </w:p>
    <w:p w:rsidR="002C0A3A" w:rsidRPr="002C0A3A" w:rsidRDefault="002C0A3A" w:rsidP="002C0A3A">
      <w:pPr>
        <w:pStyle w:val="Stopka"/>
        <w:ind w:left="284"/>
        <w:rPr>
          <w:b/>
          <w:i/>
          <w:sz w:val="23"/>
          <w:szCs w:val="23"/>
          <w:u w:val="single"/>
        </w:rPr>
      </w:pPr>
    </w:p>
    <w:p w:rsidR="00FF1F07" w:rsidRPr="002C0A3A" w:rsidRDefault="002C0A3A" w:rsidP="002C0A3A">
      <w:pPr>
        <w:pStyle w:val="Stopka"/>
        <w:numPr>
          <w:ilvl w:val="1"/>
          <w:numId w:val="6"/>
        </w:numPr>
        <w:rPr>
          <w:i/>
          <w:sz w:val="23"/>
          <w:szCs w:val="23"/>
          <w:u w:val="single"/>
        </w:rPr>
      </w:pPr>
      <w:r w:rsidRPr="002C0A3A">
        <w:rPr>
          <w:u w:val="single"/>
        </w:rPr>
        <w:t>K</w:t>
      </w:r>
      <w:r w:rsidR="00AB2974" w:rsidRPr="002C0A3A">
        <w:rPr>
          <w:u w:val="single"/>
        </w:rPr>
        <w:t xml:space="preserve">wota </w:t>
      </w:r>
      <w:r w:rsidRPr="002C0A3A">
        <w:rPr>
          <w:u w:val="single"/>
        </w:rPr>
        <w:t xml:space="preserve">o której mowa w ust.2 </w:t>
      </w:r>
      <w:r w:rsidR="00AB2974" w:rsidRPr="002C0A3A">
        <w:rPr>
          <w:u w:val="single"/>
        </w:rPr>
        <w:t>z podziałem na odcinki kształtuje się następująco:</w:t>
      </w:r>
    </w:p>
    <w:p w:rsidR="002C0A3A" w:rsidRPr="002C0A3A" w:rsidRDefault="002C0A3A" w:rsidP="002C0A3A">
      <w:pPr>
        <w:pStyle w:val="Stopka"/>
        <w:ind w:left="284"/>
        <w:rPr>
          <w:i/>
          <w:sz w:val="23"/>
          <w:szCs w:val="23"/>
          <w:u w:val="single"/>
        </w:rPr>
      </w:pPr>
    </w:p>
    <w:p w:rsidR="002C0A3A" w:rsidRPr="002C0A3A" w:rsidRDefault="00AB2974" w:rsidP="002C0A3A">
      <w:pPr>
        <w:pStyle w:val="Stopka"/>
        <w:numPr>
          <w:ilvl w:val="2"/>
          <w:numId w:val="6"/>
        </w:numPr>
        <w:tabs>
          <w:tab w:val="clear" w:pos="2160"/>
          <w:tab w:val="clear" w:pos="4875"/>
          <w:tab w:val="clear" w:pos="9751"/>
        </w:tabs>
        <w:ind w:left="567" w:hanging="284"/>
        <w:rPr>
          <w:b/>
        </w:rPr>
      </w:pPr>
      <w:r w:rsidRPr="002C0A3A">
        <w:rPr>
          <w:b/>
        </w:rPr>
        <w:t>Odcinek nr 1 o przybliżonej długości 850 m:</w:t>
      </w:r>
    </w:p>
    <w:p w:rsidR="00AB2974" w:rsidRPr="002C0A3A" w:rsidRDefault="00AB2974" w:rsidP="002C0A3A">
      <w:pPr>
        <w:pStyle w:val="Stopka"/>
        <w:ind w:left="284"/>
      </w:pPr>
      <w:r w:rsidRPr="002C0A3A">
        <w:t>Cena netto: ……………………………………………………………………………………….……zł</w:t>
      </w:r>
    </w:p>
    <w:p w:rsidR="00AB2974" w:rsidRPr="002C0A3A" w:rsidRDefault="00AB2974" w:rsidP="002C0A3A">
      <w:pPr>
        <w:pStyle w:val="Stopka"/>
        <w:ind w:left="284"/>
      </w:pPr>
      <w:r w:rsidRPr="002C0A3A">
        <w:t>Słownie cena netto: (….………...................................................................................................</w:t>
      </w:r>
      <w:r w:rsidR="004E2FFE" w:rsidRPr="002C0A3A">
        <w:t>...</w:t>
      </w:r>
      <w:r w:rsidRPr="002C0A3A">
        <w:t xml:space="preserve">........) </w:t>
      </w:r>
    </w:p>
    <w:p w:rsidR="00AB2974" w:rsidRPr="002C0A3A" w:rsidRDefault="00AB2974" w:rsidP="002C0A3A">
      <w:pPr>
        <w:pStyle w:val="Stopka"/>
        <w:ind w:left="284"/>
      </w:pPr>
      <w:r w:rsidRPr="002C0A3A">
        <w:lastRenderedPageBreak/>
        <w:t>Podatek VAT w wysokości ………….%, to jest w kwocie: …………………………..……...</w:t>
      </w:r>
      <w:r w:rsidR="004E2FFE" w:rsidRPr="002C0A3A">
        <w:t>...</w:t>
      </w:r>
      <w:r w:rsidRPr="002C0A3A">
        <w:t>…</w:t>
      </w:r>
      <w:r w:rsidR="004E2FFE" w:rsidRPr="002C0A3A">
        <w:t>.</w:t>
      </w:r>
      <w:r w:rsidRPr="002C0A3A">
        <w:t>…zł,</w:t>
      </w:r>
    </w:p>
    <w:p w:rsidR="00AB2974" w:rsidRPr="002C0A3A" w:rsidRDefault="00AB2974" w:rsidP="002C0A3A">
      <w:pPr>
        <w:pStyle w:val="Stopka"/>
        <w:ind w:left="284"/>
      </w:pPr>
      <w:r w:rsidRPr="002C0A3A">
        <w:t xml:space="preserve">Słownie </w:t>
      </w:r>
      <w:proofErr w:type="spellStart"/>
      <w:r w:rsidRPr="002C0A3A">
        <w:t>Vat</w:t>
      </w:r>
      <w:proofErr w:type="spellEnd"/>
      <w:r w:rsidRPr="002C0A3A">
        <w:t>: (……………………………………………………………………………….…</w:t>
      </w:r>
      <w:r w:rsidR="004E2FFE" w:rsidRPr="002C0A3A">
        <w:t>….</w:t>
      </w:r>
      <w:r w:rsidRPr="002C0A3A">
        <w:t>…….)</w:t>
      </w:r>
    </w:p>
    <w:p w:rsidR="00AB2974" w:rsidRPr="002C0A3A" w:rsidRDefault="00AB2974" w:rsidP="002C0A3A">
      <w:pPr>
        <w:pStyle w:val="Stopka"/>
        <w:ind w:left="284"/>
      </w:pPr>
    </w:p>
    <w:p w:rsidR="00AB2974" w:rsidRPr="002C0A3A" w:rsidRDefault="00AB2974" w:rsidP="002C0A3A">
      <w:pPr>
        <w:pStyle w:val="Stopka"/>
        <w:ind w:left="284"/>
      </w:pPr>
      <w:r w:rsidRPr="002C0A3A">
        <w:t xml:space="preserve">Cena brutto: </w:t>
      </w:r>
      <w:r w:rsidRPr="002C0A3A">
        <w:tab/>
        <w:t>……………………………………………………………………….……</w:t>
      </w:r>
      <w:r w:rsidR="004E2FFE" w:rsidRPr="002C0A3A">
        <w:t>…………….. zł,</w:t>
      </w:r>
    </w:p>
    <w:p w:rsidR="00AB2974" w:rsidRPr="002C0A3A" w:rsidRDefault="00AB2974" w:rsidP="002C0A3A">
      <w:pPr>
        <w:pStyle w:val="Stopka"/>
        <w:ind w:left="284"/>
      </w:pPr>
      <w:r w:rsidRPr="002C0A3A">
        <w:t>Słownie cena brutto: ( …………………………………..…………………………………..………</w:t>
      </w:r>
      <w:r w:rsidR="004E2FFE" w:rsidRPr="002C0A3A">
        <w:t>.</w:t>
      </w:r>
      <w:r w:rsidRPr="002C0A3A">
        <w:t>….)</w:t>
      </w:r>
    </w:p>
    <w:p w:rsidR="00AB2974" w:rsidRPr="002C0A3A" w:rsidRDefault="00AB2974" w:rsidP="002C0A3A">
      <w:pPr>
        <w:pStyle w:val="Stopka"/>
        <w:ind w:left="284"/>
      </w:pPr>
    </w:p>
    <w:p w:rsidR="002C0A3A" w:rsidRPr="002C0A3A" w:rsidRDefault="00AB2974" w:rsidP="002C0A3A">
      <w:pPr>
        <w:pStyle w:val="Stopka"/>
        <w:numPr>
          <w:ilvl w:val="2"/>
          <w:numId w:val="6"/>
        </w:numPr>
        <w:tabs>
          <w:tab w:val="clear" w:pos="2160"/>
          <w:tab w:val="clear" w:pos="4875"/>
          <w:tab w:val="clear" w:pos="9751"/>
        </w:tabs>
        <w:ind w:left="567" w:hanging="284"/>
        <w:rPr>
          <w:b/>
        </w:rPr>
      </w:pPr>
      <w:r w:rsidRPr="002C0A3A">
        <w:rPr>
          <w:b/>
        </w:rPr>
        <w:t xml:space="preserve">Odcinek nr </w:t>
      </w:r>
      <w:r w:rsidR="00EB5C4F" w:rsidRPr="002C0A3A">
        <w:rPr>
          <w:b/>
        </w:rPr>
        <w:t>2</w:t>
      </w:r>
      <w:r w:rsidRPr="002C0A3A">
        <w:rPr>
          <w:b/>
        </w:rPr>
        <w:t xml:space="preserve"> o przybliżonej długości </w:t>
      </w:r>
      <w:r w:rsidR="0008259B">
        <w:rPr>
          <w:b/>
        </w:rPr>
        <w:t>320</w:t>
      </w:r>
      <w:r w:rsidRPr="002C0A3A">
        <w:rPr>
          <w:b/>
        </w:rPr>
        <w:t xml:space="preserve"> m:</w:t>
      </w:r>
    </w:p>
    <w:p w:rsidR="004E2FFE" w:rsidRPr="002C0A3A" w:rsidRDefault="004E2FFE" w:rsidP="002C0A3A">
      <w:pPr>
        <w:pStyle w:val="Stopka"/>
        <w:ind w:left="284"/>
      </w:pPr>
      <w:r w:rsidRPr="002C0A3A">
        <w:t>Cena netto: ……………………………………………………………………………………….……zł</w:t>
      </w:r>
    </w:p>
    <w:p w:rsidR="004E2FFE" w:rsidRPr="002C0A3A" w:rsidRDefault="004E2FFE" w:rsidP="002C0A3A">
      <w:pPr>
        <w:pStyle w:val="Stopka"/>
        <w:ind w:left="284"/>
      </w:pPr>
      <w:r w:rsidRPr="002C0A3A">
        <w:t>Słownie cena netto: (….………...............................................................................................................)</w:t>
      </w:r>
    </w:p>
    <w:p w:rsidR="004E2FFE" w:rsidRPr="002C0A3A" w:rsidRDefault="004E2FFE" w:rsidP="002C0A3A">
      <w:pPr>
        <w:pStyle w:val="Stopka"/>
        <w:ind w:left="284"/>
      </w:pPr>
    </w:p>
    <w:p w:rsidR="004E2FFE" w:rsidRPr="002C0A3A" w:rsidRDefault="004E2FFE" w:rsidP="002C0A3A">
      <w:pPr>
        <w:pStyle w:val="Stopka"/>
        <w:ind w:left="284"/>
      </w:pPr>
      <w:r w:rsidRPr="002C0A3A">
        <w:t>Podatek VAT w wysokości ………….%, to jest w kwocie: …………………………..……...………zł,</w:t>
      </w:r>
    </w:p>
    <w:p w:rsidR="004E2FFE" w:rsidRPr="002C0A3A" w:rsidRDefault="004E2FFE" w:rsidP="002C0A3A">
      <w:pPr>
        <w:pStyle w:val="Stopka"/>
        <w:ind w:left="284"/>
      </w:pPr>
      <w:r w:rsidRPr="002C0A3A">
        <w:t xml:space="preserve">Słownie </w:t>
      </w:r>
      <w:proofErr w:type="spellStart"/>
      <w:r w:rsidRPr="002C0A3A">
        <w:t>Vat</w:t>
      </w:r>
      <w:proofErr w:type="spellEnd"/>
      <w:r w:rsidRPr="002C0A3A">
        <w:t>: (……………………………………………………………………………….…..…..….)</w:t>
      </w:r>
    </w:p>
    <w:p w:rsidR="004E2FFE" w:rsidRPr="002C0A3A" w:rsidRDefault="004E2FFE" w:rsidP="002C0A3A">
      <w:pPr>
        <w:pStyle w:val="Stopka"/>
        <w:ind w:left="284"/>
      </w:pPr>
    </w:p>
    <w:p w:rsidR="004E2FFE" w:rsidRPr="002C0A3A" w:rsidRDefault="004E2FFE" w:rsidP="002C0A3A">
      <w:pPr>
        <w:pStyle w:val="Stopka"/>
        <w:ind w:left="284"/>
      </w:pPr>
      <w:r w:rsidRPr="002C0A3A">
        <w:t xml:space="preserve">Cena brutto: </w:t>
      </w:r>
      <w:r w:rsidRPr="002C0A3A">
        <w:tab/>
        <w:t xml:space="preserve">……………………………………………………………………….……………...….. zł, </w:t>
      </w:r>
    </w:p>
    <w:p w:rsidR="00EB5C4F" w:rsidRPr="002C0A3A" w:rsidRDefault="004E2FFE" w:rsidP="002C0A3A">
      <w:pPr>
        <w:pStyle w:val="Stopka"/>
        <w:tabs>
          <w:tab w:val="clear" w:pos="4875"/>
          <w:tab w:val="clear" w:pos="9751"/>
        </w:tabs>
        <w:ind w:left="284"/>
      </w:pPr>
      <w:r w:rsidRPr="002C0A3A">
        <w:t>Słownie cena brutto: ( …………………………………..…………………………………..………….)</w:t>
      </w:r>
    </w:p>
    <w:p w:rsidR="002C0A3A" w:rsidRPr="002C0A3A" w:rsidRDefault="002C0A3A" w:rsidP="002C0A3A">
      <w:pPr>
        <w:pStyle w:val="Stopka"/>
        <w:tabs>
          <w:tab w:val="clear" w:pos="4875"/>
          <w:tab w:val="clear" w:pos="9751"/>
        </w:tabs>
        <w:ind w:left="284"/>
        <w:rPr>
          <w:b/>
          <w:sz w:val="23"/>
          <w:szCs w:val="23"/>
        </w:rPr>
      </w:pPr>
    </w:p>
    <w:p w:rsidR="00655844" w:rsidRPr="002C0A3A" w:rsidRDefault="00655844" w:rsidP="002C0A3A">
      <w:pPr>
        <w:pStyle w:val="Akapitzlist"/>
        <w:numPr>
          <w:ilvl w:val="1"/>
          <w:numId w:val="6"/>
        </w:numPr>
        <w:jc w:val="both"/>
      </w:pPr>
      <w:r w:rsidRPr="002C0A3A">
        <w:t>Oświadczamy, że zamówienie zrealizujemy w terminie określonym w SIWZ</w:t>
      </w:r>
      <w:r w:rsidRPr="002C0A3A">
        <w:rPr>
          <w:b/>
        </w:rPr>
        <w:t>.</w:t>
      </w:r>
    </w:p>
    <w:p w:rsidR="00655844" w:rsidRPr="002C0A3A" w:rsidRDefault="00655844" w:rsidP="002C0A3A">
      <w:pPr>
        <w:numPr>
          <w:ilvl w:val="1"/>
          <w:numId w:val="6"/>
        </w:numPr>
        <w:jc w:val="both"/>
      </w:pPr>
      <w:r w:rsidRPr="002C0A3A">
        <w:t>Oświadczamy, że uważamy się za związanych ofertą na czas wskazany w SIWZ.</w:t>
      </w:r>
    </w:p>
    <w:p w:rsidR="00655844" w:rsidRPr="002C0A3A" w:rsidRDefault="00655844" w:rsidP="002C0A3A">
      <w:pPr>
        <w:numPr>
          <w:ilvl w:val="1"/>
          <w:numId w:val="6"/>
        </w:numPr>
        <w:jc w:val="both"/>
      </w:pPr>
      <w:r w:rsidRPr="002C0A3A"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Pr="002C0A3A" w:rsidRDefault="00655844" w:rsidP="002C0A3A">
      <w:pPr>
        <w:numPr>
          <w:ilvl w:val="1"/>
          <w:numId w:val="6"/>
        </w:numPr>
        <w:jc w:val="both"/>
      </w:pPr>
      <w:r w:rsidRPr="002C0A3A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2C0A3A" w:rsidRPr="002C0A3A" w:rsidRDefault="002C0A3A" w:rsidP="002C0A3A">
      <w:pPr>
        <w:numPr>
          <w:ilvl w:val="1"/>
          <w:numId w:val="6"/>
        </w:numPr>
        <w:jc w:val="both"/>
      </w:pPr>
      <w:r w:rsidRPr="0008259B">
        <w:rPr>
          <w:bCs/>
          <w:u w:val="single"/>
        </w:rPr>
        <w:t>Zwrot wadium</w:t>
      </w:r>
      <w:r w:rsidRPr="002C0A3A">
        <w:t xml:space="preserve"> wniesionemu w pieniądzu </w:t>
      </w:r>
      <w:r w:rsidRPr="002C0A3A">
        <w:rPr>
          <w:i/>
        </w:rPr>
        <w:t>(</w:t>
      </w:r>
      <w:r w:rsidRPr="002C0A3A">
        <w:rPr>
          <w:i/>
          <w:u w:val="single"/>
        </w:rPr>
        <w:t>jeżeli dotyczy</w:t>
      </w:r>
      <w:r w:rsidRPr="002C0A3A">
        <w:rPr>
          <w:i/>
        </w:rPr>
        <w:t>)</w:t>
      </w:r>
      <w:r>
        <w:t xml:space="preserve"> proszę dokonać na konto Nr: </w:t>
      </w:r>
      <w:r w:rsidRPr="002C0A3A">
        <w:t>...................................................................................................................................</w:t>
      </w:r>
      <w:r>
        <w:t>.............................</w:t>
      </w:r>
    </w:p>
    <w:p w:rsidR="004142E9" w:rsidRPr="002C0A3A" w:rsidRDefault="00655844" w:rsidP="002C0A3A">
      <w:pPr>
        <w:numPr>
          <w:ilvl w:val="1"/>
          <w:numId w:val="6"/>
        </w:numPr>
        <w:jc w:val="both"/>
      </w:pPr>
      <w:r w:rsidRPr="002C0A3A">
        <w:t xml:space="preserve">Część zamówienia, którą zamierzamy powierzyć podwykonawcom (w przypadku, gdy Wykonawca nie powierza żadnej części zamówienia podwykonawcom wpisać </w:t>
      </w:r>
      <w:r w:rsidRPr="002C0A3A">
        <w:rPr>
          <w:b/>
        </w:rPr>
        <w:t>„nie dotyczy”):</w:t>
      </w:r>
    </w:p>
    <w:p w:rsidR="00FF1F07" w:rsidRPr="002C0A3A" w:rsidRDefault="00FF1F07" w:rsidP="002C0A3A">
      <w:pPr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655844" w:rsidRPr="002C0A3A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Pr="002C0A3A" w:rsidRDefault="00655844" w:rsidP="002C0A3A">
            <w:pPr>
              <w:snapToGrid w:val="0"/>
              <w:jc w:val="center"/>
            </w:pPr>
            <w:r w:rsidRPr="002C0A3A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Pr="002C0A3A" w:rsidRDefault="00655844" w:rsidP="002C0A3A">
            <w:pPr>
              <w:snapToGrid w:val="0"/>
              <w:ind w:left="900" w:hanging="900"/>
              <w:jc w:val="center"/>
            </w:pPr>
            <w:r w:rsidRPr="002C0A3A"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RPr="002C0A3A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Pr="002C0A3A" w:rsidRDefault="00655844" w:rsidP="002C0A3A">
            <w:pPr>
              <w:snapToGrid w:val="0"/>
              <w:jc w:val="center"/>
            </w:pPr>
            <w:r w:rsidRPr="002C0A3A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Pr="002C0A3A" w:rsidRDefault="00655844" w:rsidP="002C0A3A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4D3C58" w:rsidRPr="002C0A3A" w:rsidRDefault="004D3C58" w:rsidP="002C0A3A">
      <w:pPr>
        <w:ind w:left="426"/>
        <w:jc w:val="both"/>
        <w:rPr>
          <w:b/>
          <w:sz w:val="23"/>
          <w:szCs w:val="23"/>
        </w:rPr>
      </w:pPr>
    </w:p>
    <w:p w:rsidR="00655844" w:rsidRPr="002C0A3A" w:rsidRDefault="00655844" w:rsidP="002C0A3A">
      <w:pPr>
        <w:numPr>
          <w:ilvl w:val="1"/>
          <w:numId w:val="6"/>
        </w:numPr>
        <w:jc w:val="both"/>
        <w:rPr>
          <w:b/>
        </w:rPr>
      </w:pPr>
      <w:r w:rsidRPr="002C0A3A">
        <w:t>Nazwa (firma) podwykonawców, na których zasoby Wykonawca</w:t>
      </w:r>
      <w:r w:rsidR="00E10D34" w:rsidRPr="002C0A3A">
        <w:t xml:space="preserve"> powołuje się w celu wykazania </w:t>
      </w:r>
      <w:r w:rsidRPr="002C0A3A">
        <w:t xml:space="preserve">spełniania warunków udziału w postępowaniu, o których mowa w art. 22 ust. 1 ustawy </w:t>
      </w:r>
      <w:proofErr w:type="spellStart"/>
      <w:r w:rsidRPr="002C0A3A">
        <w:t>Pzp</w:t>
      </w:r>
      <w:proofErr w:type="spellEnd"/>
      <w:r w:rsidRPr="002C0A3A">
        <w:t xml:space="preserve"> (w przypadku, gdy Wykonawca nie wykazuje spełnienia warunku w oparciu o zasoby podwykonawcy wpisać </w:t>
      </w:r>
      <w:r w:rsidRPr="002C0A3A">
        <w:rPr>
          <w:b/>
        </w:rPr>
        <w:t>„nie dotyczy”</w:t>
      </w:r>
      <w:r w:rsidRPr="002C0A3A">
        <w:t>):</w:t>
      </w:r>
    </w:p>
    <w:p w:rsidR="00FF1F07" w:rsidRPr="002C0A3A" w:rsidRDefault="00FF1F07" w:rsidP="002C0A3A">
      <w:pPr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RPr="002C0A3A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2C0A3A" w:rsidRDefault="00E10D34" w:rsidP="002C0A3A">
            <w:pPr>
              <w:snapToGrid w:val="0"/>
              <w:jc w:val="center"/>
            </w:pPr>
            <w:r w:rsidRPr="002C0A3A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2C0A3A" w:rsidRDefault="00E10D34" w:rsidP="002C0A3A">
            <w:pPr>
              <w:snapToGrid w:val="0"/>
              <w:ind w:left="900" w:hanging="900"/>
              <w:jc w:val="center"/>
            </w:pPr>
            <w:r w:rsidRPr="002C0A3A"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RPr="002C0A3A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2C0A3A" w:rsidRDefault="00E10D34" w:rsidP="002C0A3A">
            <w:pPr>
              <w:snapToGrid w:val="0"/>
              <w:jc w:val="center"/>
            </w:pPr>
            <w:r w:rsidRPr="002C0A3A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2C0A3A" w:rsidRDefault="00E10D34" w:rsidP="002C0A3A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Pr="002C0A3A" w:rsidRDefault="00FF1F07" w:rsidP="002C0A3A">
      <w:pPr>
        <w:ind w:left="360"/>
        <w:jc w:val="both"/>
        <w:rPr>
          <w:sz w:val="23"/>
          <w:szCs w:val="23"/>
        </w:rPr>
      </w:pPr>
    </w:p>
    <w:p w:rsidR="00D973B2" w:rsidRPr="002C0A3A" w:rsidRDefault="00655844" w:rsidP="002C0A3A">
      <w:pPr>
        <w:numPr>
          <w:ilvl w:val="0"/>
          <w:numId w:val="5"/>
        </w:numPr>
        <w:tabs>
          <w:tab w:val="clear" w:pos="0"/>
        </w:tabs>
        <w:ind w:left="426" w:hanging="426"/>
        <w:jc w:val="both"/>
      </w:pPr>
      <w:r w:rsidRPr="002C0A3A">
        <w:t>Oświadczamy, że nie uczestniczymy w jakiejkolwiek innej ofercie dotyczącej tego samego postępowania.</w:t>
      </w:r>
    </w:p>
    <w:p w:rsidR="00D973B2" w:rsidRPr="002C0A3A" w:rsidRDefault="00655844" w:rsidP="002C0A3A">
      <w:pPr>
        <w:numPr>
          <w:ilvl w:val="0"/>
          <w:numId w:val="5"/>
        </w:numPr>
        <w:jc w:val="both"/>
      </w:pPr>
      <w:r w:rsidRPr="002C0A3A">
        <w:t>Składamy ofertę przetargową w imieniu własnym/jako partner konsorcjum</w:t>
      </w:r>
      <w:r w:rsidR="00FF5462" w:rsidRPr="002C0A3A">
        <w:t>*</w:t>
      </w:r>
      <w:r w:rsidRPr="002C0A3A">
        <w:t xml:space="preserve"> zarządzanego przez ………………………………………………...………</w:t>
      </w:r>
      <w:r w:rsidR="004E2FFE" w:rsidRPr="002C0A3A">
        <w:t>………………</w:t>
      </w:r>
      <w:r w:rsidR="002658B0" w:rsidRPr="002C0A3A">
        <w:t xml:space="preserve">..…….. </w:t>
      </w:r>
      <w:r w:rsidR="00FF5462" w:rsidRPr="0008259B">
        <w:rPr>
          <w:i/>
        </w:rPr>
        <w:t>*</w:t>
      </w:r>
      <w:r w:rsidR="002658B0" w:rsidRPr="0008259B">
        <w:rPr>
          <w:i/>
        </w:rPr>
        <w:t xml:space="preserve">(niepotrzebne </w:t>
      </w:r>
      <w:r w:rsidRPr="0008259B">
        <w:rPr>
          <w:i/>
        </w:rPr>
        <w:t>skreślić).</w:t>
      </w:r>
    </w:p>
    <w:p w:rsidR="00655844" w:rsidRPr="002C0A3A" w:rsidRDefault="00655844" w:rsidP="002C0A3A">
      <w:pPr>
        <w:numPr>
          <w:ilvl w:val="0"/>
          <w:numId w:val="5"/>
        </w:numPr>
        <w:jc w:val="both"/>
      </w:pPr>
      <w:r w:rsidRPr="002C0A3A">
        <w:t>Dane pełnomocnika w przypadku składania oferty wspólnej:</w:t>
      </w:r>
    </w:p>
    <w:p w:rsidR="00D973B2" w:rsidRPr="002C0A3A" w:rsidRDefault="00D973B2" w:rsidP="002C0A3A">
      <w:pPr>
        <w:ind w:left="709" w:hanging="284"/>
        <w:jc w:val="both"/>
      </w:pPr>
      <w:r w:rsidRPr="002C0A3A">
        <w:t>…………………………………………………………………………..,</w:t>
      </w:r>
    </w:p>
    <w:p w:rsidR="00D973B2" w:rsidRPr="002C0A3A" w:rsidRDefault="00655844" w:rsidP="002C0A3A">
      <w:pPr>
        <w:ind w:left="709" w:hanging="284"/>
        <w:jc w:val="both"/>
      </w:pPr>
      <w:r w:rsidRPr="002C0A3A">
        <w:t>Telefon: ……………………</w:t>
      </w:r>
      <w:r w:rsidR="00D973B2" w:rsidRPr="002C0A3A">
        <w:t>…………………………………………..</w:t>
      </w:r>
      <w:r w:rsidRPr="002C0A3A">
        <w:t xml:space="preserve">.., </w:t>
      </w:r>
    </w:p>
    <w:p w:rsidR="00655844" w:rsidRDefault="00655844" w:rsidP="002C0A3A">
      <w:pPr>
        <w:ind w:left="709" w:hanging="284"/>
        <w:jc w:val="both"/>
      </w:pPr>
      <w:proofErr w:type="spellStart"/>
      <w:r w:rsidRPr="002C0A3A">
        <w:t>fax</w:t>
      </w:r>
      <w:proofErr w:type="spellEnd"/>
      <w:r w:rsidRPr="002C0A3A">
        <w:t>: …………………………………</w:t>
      </w:r>
      <w:r w:rsidR="00D973B2" w:rsidRPr="002C0A3A">
        <w:t>………………………………..</w:t>
      </w:r>
      <w:r w:rsidRPr="002C0A3A">
        <w:t>…..</w:t>
      </w:r>
      <w:r w:rsidR="00D973B2" w:rsidRPr="002C0A3A">
        <w:t>,</w:t>
      </w:r>
    </w:p>
    <w:p w:rsidR="0008259B" w:rsidRPr="002C0A3A" w:rsidRDefault="0008259B" w:rsidP="002C0A3A">
      <w:pPr>
        <w:ind w:left="709" w:hanging="284"/>
        <w:jc w:val="both"/>
      </w:pPr>
    </w:p>
    <w:p w:rsidR="00655844" w:rsidRPr="002C0A3A" w:rsidRDefault="00655844" w:rsidP="002C0A3A">
      <w:pPr>
        <w:numPr>
          <w:ilvl w:val="0"/>
          <w:numId w:val="5"/>
        </w:numPr>
        <w:ind w:left="426" w:hanging="426"/>
        <w:jc w:val="both"/>
      </w:pPr>
      <w:r w:rsidRPr="002C0A3A">
        <w:lastRenderedPageBreak/>
        <w:t>Załączniki do oferty:</w:t>
      </w:r>
    </w:p>
    <w:p w:rsidR="004C551C" w:rsidRPr="002C0A3A" w:rsidRDefault="00655844" w:rsidP="002C0A3A">
      <w:pPr>
        <w:ind w:left="426"/>
        <w:jc w:val="both"/>
      </w:pPr>
      <w:r w:rsidRPr="002C0A3A">
        <w:t>…………………………………………………….</w:t>
      </w:r>
    </w:p>
    <w:p w:rsidR="004C551C" w:rsidRPr="002C0A3A" w:rsidRDefault="004C551C" w:rsidP="002C0A3A">
      <w:pPr>
        <w:jc w:val="both"/>
        <w:rPr>
          <w:sz w:val="23"/>
          <w:szCs w:val="23"/>
        </w:rPr>
      </w:pPr>
    </w:p>
    <w:p w:rsidR="00FF1F07" w:rsidRPr="002C0A3A" w:rsidRDefault="00655844" w:rsidP="002C0A3A">
      <w:pPr>
        <w:jc w:val="both"/>
        <w:rPr>
          <w:sz w:val="20"/>
          <w:szCs w:val="20"/>
        </w:rPr>
      </w:pPr>
      <w:r w:rsidRPr="002C0A3A">
        <w:rPr>
          <w:sz w:val="20"/>
          <w:szCs w:val="20"/>
        </w:rPr>
        <w:t>………………………..…….. dnia …………………………</w:t>
      </w:r>
    </w:p>
    <w:p w:rsidR="00655844" w:rsidRPr="002C0A3A" w:rsidRDefault="00655844" w:rsidP="002C0A3A">
      <w:pPr>
        <w:ind w:left="5664" w:firstLine="708"/>
        <w:jc w:val="both"/>
        <w:rPr>
          <w:sz w:val="20"/>
          <w:szCs w:val="20"/>
        </w:rPr>
      </w:pPr>
      <w:r w:rsidRPr="002C0A3A">
        <w:rPr>
          <w:sz w:val="20"/>
          <w:szCs w:val="20"/>
        </w:rPr>
        <w:t>………………………………………………</w:t>
      </w:r>
    </w:p>
    <w:p w:rsidR="00655844" w:rsidRPr="002C0A3A" w:rsidRDefault="004E2FFE" w:rsidP="002C0A3A">
      <w:pPr>
        <w:tabs>
          <w:tab w:val="left" w:pos="6804"/>
        </w:tabs>
        <w:jc w:val="both"/>
        <w:rPr>
          <w:sz w:val="20"/>
          <w:szCs w:val="20"/>
        </w:rPr>
      </w:pPr>
      <w:r w:rsidRPr="002C0A3A">
        <w:rPr>
          <w:sz w:val="20"/>
          <w:szCs w:val="20"/>
        </w:rPr>
        <w:tab/>
        <w:t>(</w:t>
      </w:r>
      <w:r w:rsidR="00655844" w:rsidRPr="002C0A3A">
        <w:rPr>
          <w:sz w:val="20"/>
          <w:szCs w:val="20"/>
        </w:rPr>
        <w:t>pieczęć i podpis Wykonawcy</w:t>
      </w:r>
      <w:r w:rsidRPr="002C0A3A">
        <w:rPr>
          <w:sz w:val="20"/>
          <w:szCs w:val="20"/>
        </w:rPr>
        <w:t>)</w:t>
      </w:r>
    </w:p>
    <w:p w:rsidR="00AB2974" w:rsidRPr="002C0A3A" w:rsidRDefault="00AB2974" w:rsidP="002C0A3A">
      <w:pPr>
        <w:rPr>
          <w:sz w:val="18"/>
          <w:szCs w:val="18"/>
        </w:rPr>
      </w:pPr>
    </w:p>
    <w:sectPr w:rsidR="00AB2974" w:rsidRPr="002C0A3A" w:rsidSect="002C0A3A"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CAC" w:rsidRDefault="00CD4CAC" w:rsidP="004142E9">
      <w:r>
        <w:separator/>
      </w:r>
    </w:p>
  </w:endnote>
  <w:endnote w:type="continuationSeparator" w:id="0">
    <w:p w:rsidR="00CD4CAC" w:rsidRDefault="00CD4CAC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</w:pPr>
    <w:r>
      <w:t xml:space="preserve">Strona </w:t>
    </w:r>
    <w:r w:rsidR="000065D6">
      <w:rPr>
        <w:b/>
      </w:rPr>
      <w:fldChar w:fldCharType="begin"/>
    </w:r>
    <w:r>
      <w:rPr>
        <w:b/>
      </w:rPr>
      <w:instrText>PAGE</w:instrText>
    </w:r>
    <w:r w:rsidR="000065D6">
      <w:rPr>
        <w:b/>
      </w:rPr>
      <w:fldChar w:fldCharType="separate"/>
    </w:r>
    <w:r w:rsidR="00B15D5A">
      <w:rPr>
        <w:b/>
        <w:noProof/>
      </w:rPr>
      <w:t>2</w:t>
    </w:r>
    <w:r w:rsidR="000065D6">
      <w:rPr>
        <w:b/>
      </w:rPr>
      <w:fldChar w:fldCharType="end"/>
    </w:r>
    <w:r>
      <w:t xml:space="preserve"> z </w:t>
    </w:r>
    <w:r w:rsidR="000065D6">
      <w:rPr>
        <w:b/>
      </w:rPr>
      <w:fldChar w:fldCharType="begin"/>
    </w:r>
    <w:r>
      <w:rPr>
        <w:b/>
      </w:rPr>
      <w:instrText>NUMPAGES</w:instrText>
    </w:r>
    <w:r w:rsidR="000065D6">
      <w:rPr>
        <w:b/>
      </w:rPr>
      <w:fldChar w:fldCharType="separate"/>
    </w:r>
    <w:r w:rsidR="00B15D5A">
      <w:rPr>
        <w:b/>
        <w:noProof/>
      </w:rPr>
      <w:t>3</w:t>
    </w:r>
    <w:r w:rsidR="000065D6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CAC" w:rsidRDefault="00CD4CAC" w:rsidP="004142E9">
      <w:r>
        <w:separator/>
      </w:r>
    </w:p>
  </w:footnote>
  <w:footnote w:type="continuationSeparator" w:id="0">
    <w:p w:rsidR="00CD4CAC" w:rsidRDefault="00CD4CAC" w:rsidP="00414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DE88C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65D6"/>
    <w:rsid w:val="0008259B"/>
    <w:rsid w:val="000943C9"/>
    <w:rsid w:val="00095CB3"/>
    <w:rsid w:val="002658B0"/>
    <w:rsid w:val="002A0AA8"/>
    <w:rsid w:val="002A49CA"/>
    <w:rsid w:val="002C0A3A"/>
    <w:rsid w:val="002E5D2C"/>
    <w:rsid w:val="00325C56"/>
    <w:rsid w:val="003655A7"/>
    <w:rsid w:val="003A1134"/>
    <w:rsid w:val="004142E9"/>
    <w:rsid w:val="00476144"/>
    <w:rsid w:val="004A5BF0"/>
    <w:rsid w:val="004C551C"/>
    <w:rsid w:val="004D3C58"/>
    <w:rsid w:val="004E2FFE"/>
    <w:rsid w:val="005448D9"/>
    <w:rsid w:val="00556C8A"/>
    <w:rsid w:val="00655844"/>
    <w:rsid w:val="007320B6"/>
    <w:rsid w:val="007D65EF"/>
    <w:rsid w:val="008A57FA"/>
    <w:rsid w:val="00957193"/>
    <w:rsid w:val="00977855"/>
    <w:rsid w:val="009B115B"/>
    <w:rsid w:val="00A95707"/>
    <w:rsid w:val="00AB2974"/>
    <w:rsid w:val="00B15D5A"/>
    <w:rsid w:val="00BA159C"/>
    <w:rsid w:val="00C005CB"/>
    <w:rsid w:val="00CB79FC"/>
    <w:rsid w:val="00CD4CAC"/>
    <w:rsid w:val="00D973B2"/>
    <w:rsid w:val="00E10D34"/>
    <w:rsid w:val="00EA16A7"/>
    <w:rsid w:val="00EB5C4F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AEF08-CFE2-4990-AD9E-2EAEFB8F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4</cp:revision>
  <cp:lastPrinted>2017-02-21T07:59:00Z</cp:lastPrinted>
  <dcterms:created xsi:type="dcterms:W3CDTF">2017-02-20T13:05:00Z</dcterms:created>
  <dcterms:modified xsi:type="dcterms:W3CDTF">2017-02-21T07:59:00Z</dcterms:modified>
</cp:coreProperties>
</file>