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D922D" w14:textId="6C49E481" w:rsidR="00790AF7" w:rsidRDefault="00790AF7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highlight w:val="lightGray"/>
          <w:lang w:val="pl-PL"/>
        </w:rPr>
        <w:t xml:space="preserve">                                                                                                                                             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Załącznik nr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  <w:lang w:val="pl-PL"/>
        </w:rPr>
        <w:t>9</w:t>
      </w:r>
      <w:r w:rsidR="00C3212F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 </w:t>
      </w:r>
    </w:p>
    <w:p w14:paraId="69D0155B" w14:textId="77777777" w:rsidR="00C3212F" w:rsidRPr="00305045" w:rsidRDefault="00C3212F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bookmarkStart w:id="0" w:name="_GoBack"/>
      <w:bookmarkEnd w:id="0"/>
    </w:p>
    <w:p w14:paraId="6DE1F1B8" w14:textId="716AF695" w:rsidR="003B33B9" w:rsidRPr="00EA3FF5" w:rsidRDefault="00EA3FF5" w:rsidP="00EA3FF5">
      <w:pPr>
        <w:pStyle w:val="Nagwek2"/>
      </w:pPr>
      <w:bookmarkStart w:id="1" w:name="_3znysh7" w:colFirst="0" w:colLast="0"/>
      <w:bookmarkEnd w:id="1"/>
      <w:r>
        <w:t xml:space="preserve">                         </w:t>
      </w:r>
      <w:r w:rsidRPr="00EA3FF5">
        <w:t xml:space="preserve">1. </w:t>
      </w:r>
      <w:r w:rsidR="006B3007" w:rsidRPr="00EA3FF5">
        <w:t>Szczegółowy o</w:t>
      </w:r>
      <w:r w:rsidR="003B33B9" w:rsidRPr="00EA3FF5">
        <w:t>pis sposobu przygotowania ofert</w:t>
      </w:r>
      <w:r w:rsidR="006B3007" w:rsidRPr="00EA3FF5">
        <w:t>y i wy</w:t>
      </w:r>
      <w:r w:rsidR="003B33B9" w:rsidRPr="00EA3FF5">
        <w:t>maga</w:t>
      </w:r>
      <w:r w:rsidR="006B3007" w:rsidRPr="00EA3FF5">
        <w:t>ń technicznych.</w:t>
      </w:r>
    </w:p>
    <w:p w14:paraId="1002FEC8" w14:textId="28F08133" w:rsidR="003B33B9" w:rsidRPr="00305045" w:rsidRDefault="003B33B9" w:rsidP="00F40E91">
      <w:pPr>
        <w:numPr>
          <w:ilvl w:val="1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Oferta, wniosek oraz przedmiotowe środki dowodowe (jeżeli były wymagane) składane elektronicznie muszą zostać podpisane </w:t>
      </w:r>
      <w:r w:rsidRPr="00305045">
        <w:rPr>
          <w:rFonts w:ascii="Times New Roman" w:hAnsi="Times New Roman"/>
          <w:b/>
          <w:sz w:val="24"/>
          <w:szCs w:val="24"/>
        </w:rPr>
        <w:t>elektronicznym kwalifikowanym podpisem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zaufanym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osobistym</w:t>
      </w:r>
      <w:r w:rsidRPr="00305045">
        <w:rPr>
          <w:rFonts w:ascii="Times New Roman" w:hAnsi="Times New Roman"/>
          <w:sz w:val="24"/>
          <w:szCs w:val="24"/>
        </w:rPr>
        <w:t xml:space="preserve">. W procesie składania oferty, wniosku w tym przedmiotowych środków dowodowych na platformie, </w:t>
      </w:r>
      <w:r w:rsidRPr="00305045">
        <w:rPr>
          <w:rFonts w:ascii="Times New Roman" w:hAnsi="Times New Roman"/>
          <w:b/>
          <w:sz w:val="24"/>
          <w:szCs w:val="24"/>
        </w:rPr>
        <w:t>kwalifikowany podpis elektroniczny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zaufany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osobisty</w:t>
      </w:r>
      <w:r w:rsidRPr="00305045">
        <w:rPr>
          <w:rFonts w:ascii="Times New Roman" w:hAnsi="Times New Roman"/>
          <w:sz w:val="24"/>
          <w:szCs w:val="24"/>
        </w:rPr>
        <w:t xml:space="preserve"> Wykonawca składa bezpośrednio na dokumencie, który następnie przesyła do systemu.</w:t>
      </w:r>
    </w:p>
    <w:p w14:paraId="5DF4F78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C8CAB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Oferta powinna być:</w:t>
      </w:r>
    </w:p>
    <w:p w14:paraId="47158BB2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sporządzona na podstawie załączników niniejszej SWZ w języku polskim,</w:t>
      </w:r>
    </w:p>
    <w:p w14:paraId="209D14DE" w14:textId="029C0D52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platformy zakup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o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wej,</w:t>
      </w:r>
    </w:p>
    <w:p w14:paraId="45363D0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podpisana kwalifikowanym podpisem elektronicznym lub podpisem zaufanym lub podpisem osobistym przez osobę/osoby upoważnioną/upoważnione</w:t>
      </w:r>
    </w:p>
    <w:p w14:paraId="4CCFE7BF" w14:textId="34D24B35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Podpisy kwalifikowane wykorzystywane przez wykonawców do podpisywania wszelkich plików muszą spełniać 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 xml:space="preserve">wymogi zawarte w </w:t>
      </w:r>
      <w:r w:rsidRPr="00305045">
        <w:rPr>
          <w:rFonts w:ascii="Times New Roman" w:hAnsi="Times New Roman"/>
          <w:sz w:val="24"/>
          <w:szCs w:val="24"/>
        </w:rPr>
        <w:t>“Rozporządzeni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u</w:t>
      </w:r>
      <w:r w:rsidRPr="00305045">
        <w:rPr>
          <w:rFonts w:ascii="Times New Roman" w:hAnsi="Times New Roman"/>
          <w:sz w:val="24"/>
          <w:szCs w:val="24"/>
        </w:rPr>
        <w:t xml:space="preserve"> Parlamentu Europejskiego i Rady w sprawie identyfikacji elektronicznej i usług zaufania w odniesieniu do transakcji elektronicznych na rynku wewnętrznym (eIDAS) (UE) nr 910/2014 - od 1 lipca 2016 roku”.</w:t>
      </w:r>
    </w:p>
    <w:p w14:paraId="5EFA58A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przypadku wykorzystania formatu podpisu XAdES zewnętrzny. Zamawiający wymaga dołączenia odpowiedniej ilości plików tj. podpisywanych plików z danymi oraz plików podpisu w formacie XAdES.</w:t>
      </w:r>
    </w:p>
    <w:p w14:paraId="45292AA9" w14:textId="34BBF97B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przedsiębiorstwa, w rozumieniu przepisów o zwalczaniu nieuczciwej konkurencji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, j</w:t>
      </w:r>
      <w:r w:rsidRPr="00305045">
        <w:rPr>
          <w:rFonts w:ascii="Times New Roman" w:hAnsi="Times New Roman"/>
          <w:sz w:val="24"/>
          <w:szCs w:val="24"/>
        </w:rPr>
        <w:t>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565D40" w14:textId="226F17FA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 xml:space="preserve">Wykonawca,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/>
          <w:sz w:val="24"/>
          <w:szCs w:val="24"/>
        </w:rPr>
        <w:t>może przed upływem terminu do składania ofert zmienić lub wycofać ofertę. Sposób dokonywania zmiany lub wycofania oferty zamieszczono w instrukcji zamieszczonej na stronie internetowej pod adresem:</w:t>
      </w:r>
      <w:r w:rsidR="008960CA" w:rsidRPr="00305045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2744418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0091E93A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78AD17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235C5A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definicją dokumentu elektronicznego z art.3 ust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.</w:t>
      </w:r>
      <w:r w:rsidRPr="00305045">
        <w:rPr>
          <w:rFonts w:ascii="Times New Roman" w:hAnsi="Times New Roman"/>
          <w:sz w:val="24"/>
          <w:szCs w:val="24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8FA519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61A0BFE" w14:textId="77777777" w:rsidR="003B33B9" w:rsidRPr="00305045" w:rsidRDefault="003B33B9" w:rsidP="00A5217E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2" w:name="_2et92p0" w:colFirst="0" w:colLast="0"/>
      <w:bookmarkEnd w:id="2"/>
      <w:r w:rsidRPr="00305045">
        <w:rPr>
          <w:rFonts w:ascii="Times New Roman" w:eastAsia="Calibri" w:hAnsi="Times New Roman" w:cs="Times New Roman"/>
          <w:b/>
          <w:bCs/>
        </w:rPr>
        <w:t>Informacje o sposobie porozumiewania się zamawiającego z wykonawcami oraz przekazywania oświadczeń lub dokumentów</w:t>
      </w:r>
    </w:p>
    <w:p w14:paraId="613A791B" w14:textId="4FF5A9FD" w:rsidR="003B33B9" w:rsidRPr="00305045" w:rsidRDefault="003B33B9" w:rsidP="00EB763D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Postępowanie prowadzone jest w języku polskim w formie elektronicznej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</w:p>
    <w:p w14:paraId="1B44F91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skrócenia czasu udzielenia odpowiedzi na pytania komunikacja między zamawiającym a wykonawcami w zakresie:</w:t>
      </w:r>
    </w:p>
    <w:p w14:paraId="4013EF7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Zamawiającemu pytań do treści SWZ;</w:t>
      </w:r>
    </w:p>
    <w:p w14:paraId="57D6B6D1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podmiotowych środków dowodowych;</w:t>
      </w:r>
    </w:p>
    <w:p w14:paraId="633063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52592A0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41AE64B3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dot. treści przedmiotowych środków dowodowych;</w:t>
      </w:r>
    </w:p>
    <w:p w14:paraId="5A5A01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przesłania odpowiedzi na inne wezwania Zamawiającego wynikające z ustawy - Prawo zamówień publicznych;</w:t>
      </w:r>
    </w:p>
    <w:p w14:paraId="49EB95C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wniosków, informacji, oświadczeń Wykonawcy;</w:t>
      </w:r>
    </w:p>
    <w:p w14:paraId="6DDEC8B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odwołania/inne</w:t>
      </w:r>
    </w:p>
    <w:p w14:paraId="16C7F0C0" w14:textId="1762C225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odbywa się za pośrednictwem </w:t>
      </w:r>
      <w:r w:rsidR="00EB763D">
        <w:rPr>
          <w:rFonts w:ascii="Times New Roman" w:hAnsi="Times New Roman"/>
          <w:sz w:val="24"/>
          <w:szCs w:val="24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 w:cs="Times New Roman"/>
          <w:sz w:val="24"/>
          <w:szCs w:val="24"/>
        </w:rPr>
        <w:t xml:space="preserve">i formularza „Wyślij wiadomość do zamawiającego”. </w:t>
      </w:r>
    </w:p>
    <w:p w14:paraId="0F6BB36B" w14:textId="6BD52540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r w:rsidR="00EB763D">
        <w:rPr>
          <w:rFonts w:ascii="Times New Roman" w:hAnsi="Times New Roman"/>
          <w:sz w:val="24"/>
          <w:szCs w:val="24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 w:cs="Times New Roman"/>
          <w:sz w:val="24"/>
          <w:szCs w:val="24"/>
        </w:rPr>
        <w:t>poprzez kliknięcie przycisku  „Wyślij wiadomość do zamawiającego” po których pojawi się komunikat, że wiadomość została wysłana do zamawiającego.</w:t>
      </w:r>
    </w:p>
    <w:p w14:paraId="31CED628" w14:textId="7F5186C3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będzie przekazywał wykonawcom informacje w formie elektronicznej za pośrednictwem</w:t>
      </w:r>
      <w:r w:rsidR="00EB763D">
        <w:rPr>
          <w:rFonts w:ascii="Times New Roman" w:hAnsi="Times New Roman"/>
          <w:sz w:val="24"/>
          <w:szCs w:val="24"/>
          <w:lang w:val="pl-PL"/>
        </w:rPr>
        <w:t xml:space="preserve"> 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 do konkretnego wykonawcy.</w:t>
      </w:r>
    </w:p>
    <w:p w14:paraId="66FA7E8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2D5754F" w14:textId="51F351A3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Zamawiający, zgodnie z Rozporządzeniem </w:t>
      </w:r>
      <w:r w:rsidRPr="00305045">
        <w:rPr>
          <w:rFonts w:ascii="Times New Roman" w:eastAsia="Roboto" w:hAnsi="Times New Roman"/>
          <w:color w:val="202124"/>
          <w:sz w:val="24"/>
          <w:szCs w:val="24"/>
          <w:shd w:val="clear" w:color="auto" w:fill="F8F9FA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05045">
        <w:rPr>
          <w:rFonts w:ascii="Times New Roman" w:hAnsi="Times New Roman"/>
          <w:sz w:val="24"/>
          <w:szCs w:val="24"/>
        </w:rPr>
        <w:t xml:space="preserve">, określa niezbędne wymagania sprzętowo - aplikacyjne umożliwiające pracę na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/>
          <w:sz w:val="24"/>
          <w:szCs w:val="24"/>
        </w:rPr>
        <w:t>tj.:</w:t>
      </w:r>
    </w:p>
    <w:p w14:paraId="4202373C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14:paraId="6A0DC2F9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CFDC3E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zainstalowana dowolna przeglądarka internetowa, w przypadku Internet Explorer minimalnie wersja 10.0,</w:t>
      </w:r>
    </w:p>
    <w:p w14:paraId="1E51D2B5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włączona obsługa JavaScript,</w:t>
      </w:r>
    </w:p>
    <w:p w14:paraId="440D366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14:paraId="49ED06A7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14:paraId="25250A7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190F29E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Wykonawca, przystępując do niniejszego postępowania o udzielenie zamówienia publicznego:</w:t>
      </w:r>
    </w:p>
    <w:p w14:paraId="75C694D8" w14:textId="7EE1129B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akceptuje warunki korzystania z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 określone w Regulaminie zamieszczonym na stronie internetowej </w:t>
      </w:r>
      <w:hyperlink r:id="rId8">
        <w:r w:rsidRPr="00305045">
          <w:rPr>
            <w:rFonts w:ascii="Times New Roman" w:hAnsi="Times New Roman"/>
            <w:sz w:val="24"/>
            <w:szCs w:val="24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  w zakładce „Regulamin" oraz uznaje go za wiążący,</w:t>
      </w:r>
    </w:p>
    <w:p w14:paraId="5E492930" w14:textId="2A8934CA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zapoznał i stosuje się do Instrukcji składania ofert/wniosków dostępnej. </w:t>
      </w:r>
    </w:p>
    <w:p w14:paraId="37BE070E" w14:textId="678C8D88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b/>
          <w:sz w:val="24"/>
          <w:szCs w:val="24"/>
        </w:rPr>
        <w:t>Zamawiający nie ponosi odpowiedzialności za złożenie oferty w sposób niezgodny z Instrukcją korzystania z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="00EB763D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305045">
        <w:rPr>
          <w:rFonts w:ascii="Times New Roman" w:hAnsi="Times New Roman"/>
          <w:sz w:val="24"/>
          <w:szCs w:val="24"/>
        </w:rPr>
        <w:t xml:space="preserve">szczególności za sytuację, gdy zamawiający zapozna się z treścią oferty przed upływem terminu składania ofert (np. złożenie oferty w zakładce „Wyślij wiadomość do zamawiającego”). </w:t>
      </w:r>
      <w:r w:rsidRPr="00305045">
        <w:rPr>
          <w:rFonts w:ascii="Times New Roman" w:hAnsi="Times New Roman"/>
          <w:sz w:val="24"/>
          <w:szCs w:val="24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6FF15E61" w14:textId="5C7B3F50" w:rsidR="003B33B9" w:rsidRPr="00EB763D" w:rsidRDefault="003B33B9" w:rsidP="00511238">
      <w:pPr>
        <w:numPr>
          <w:ilvl w:val="0"/>
          <w:numId w:val="6"/>
        </w:numPr>
        <w:spacing w:after="0" w:line="320" w:lineRule="auto"/>
        <w:jc w:val="both"/>
        <w:rPr>
          <w:rFonts w:ascii="Times New Roman" w:hAnsi="Times New Roman"/>
          <w:b/>
          <w:bCs/>
        </w:rPr>
      </w:pPr>
      <w:r w:rsidRPr="00EB763D">
        <w:rPr>
          <w:rFonts w:ascii="Times New Roman" w:hAnsi="Times New Roman"/>
          <w:sz w:val="24"/>
          <w:szCs w:val="24"/>
        </w:rPr>
        <w:t xml:space="preserve">Zamawiający informuje, że instrukcje korzystania z 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EB763D">
        <w:rPr>
          <w:rFonts w:ascii="Times New Roman" w:hAnsi="Times New Roman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 xml:space="preserve"> znajdują się na stronie: platformy: https://</w:t>
      </w:r>
      <w:r w:rsidR="00EB763D">
        <w:rPr>
          <w:sz w:val="24"/>
        </w:rPr>
        <w:t>ezamowienia.gov.pl</w:t>
      </w:r>
      <w:bookmarkStart w:id="3" w:name="_wp2umuqo1p7z" w:colFirst="0" w:colLast="0"/>
      <w:bookmarkEnd w:id="3"/>
    </w:p>
    <w:p w14:paraId="19BEA2A1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Formaty plików wykorzystywanych przez wykonawców powinny być zgodne z</w:t>
      </w:r>
      <w:r w:rsidRPr="00305045">
        <w:rPr>
          <w:rFonts w:ascii="Times New Roman" w:hAnsi="Times New Roman" w:cs="Times New Roman"/>
          <w:sz w:val="24"/>
          <w:szCs w:val="24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171C9D6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Poniżej przedstawiamy listę sugerowanych zapisów do specyfikacji:</w:t>
      </w:r>
    </w:p>
    <w:p w14:paraId="4558FE4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rekomenduje wykorzystanie formatów: .pdf .doc .xls .jpg (.jpeg) </w:t>
      </w:r>
      <w:r w:rsidRPr="00305045">
        <w:rPr>
          <w:rFonts w:ascii="Times New Roman" w:hAnsi="Times New Roman"/>
          <w:b/>
          <w:sz w:val="24"/>
          <w:szCs w:val="24"/>
        </w:rPr>
        <w:t>ze szczególnym wskazaniem na .pdf</w:t>
      </w:r>
    </w:p>
    <w:p w14:paraId="02205E23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ewentualnej kompresji danych Zamawiający rekomenduje wykorzystanie jednego z formatów:</w:t>
      </w:r>
    </w:p>
    <w:p w14:paraId="2EC824D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.zip </w:t>
      </w:r>
    </w:p>
    <w:p w14:paraId="4F3AAB9E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.7Z</w:t>
      </w:r>
    </w:p>
    <w:p w14:paraId="18D6B6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Wśród formatów powszechnych a </w:t>
      </w:r>
      <w:r w:rsidRPr="00305045">
        <w:rPr>
          <w:rFonts w:ascii="Times New Roman" w:hAnsi="Times New Roman"/>
          <w:b/>
          <w:sz w:val="24"/>
          <w:szCs w:val="24"/>
        </w:rPr>
        <w:t>NIE występujących</w:t>
      </w:r>
      <w:r w:rsidRPr="00305045">
        <w:rPr>
          <w:rFonts w:ascii="Times New Roman" w:hAnsi="Times New Roman"/>
          <w:sz w:val="24"/>
          <w:szCs w:val="24"/>
        </w:rPr>
        <w:t xml:space="preserve"> w rozporządzeniu występują: .rar .gif .bmp .numbers .pages. </w:t>
      </w:r>
      <w:r w:rsidRPr="00305045">
        <w:rPr>
          <w:rFonts w:ascii="Times New Roman" w:hAnsi="Times New Roman"/>
          <w:b/>
          <w:sz w:val="24"/>
          <w:szCs w:val="24"/>
        </w:rPr>
        <w:t>Dokumenty złożone w takich plikach zostaną uznane za złożone nieskutecznie.</w:t>
      </w:r>
    </w:p>
    <w:p w14:paraId="003267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28AAEF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40B2AFC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Pliki w innych formatach niż PDF zaleca się opatrzyć zewnętrznym podpisem XAdES. Wykonawca powinien pamiętać, aby plik z podpisem przekazywać łącznie z dokumentem podpisywanym.</w:t>
      </w:r>
    </w:p>
    <w:p w14:paraId="220F63C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37493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A59E1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152CBF4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Osobą składającą ofertę powinna być osoba kontaktowa podawana w dokumentacji.</w:t>
      </w:r>
    </w:p>
    <w:p w14:paraId="70B296C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0E4E380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Podczas podpisywania plików zaleca się stosowanie algorytmu skrótu SHA2 zamiast SHA1.  </w:t>
      </w:r>
    </w:p>
    <w:p w14:paraId="69C8AD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52C346D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rekomenduje wykorzystanie podpisu z kwalifikowanym znacznikiem czasu.</w:t>
      </w:r>
    </w:p>
    <w:p w14:paraId="28815F21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</w:t>
      </w:r>
      <w:r w:rsidRPr="00305045">
        <w:rPr>
          <w:rFonts w:ascii="Times New Roman" w:hAnsi="Times New Roman"/>
          <w:sz w:val="24"/>
          <w:szCs w:val="24"/>
          <w:u w:val="single"/>
        </w:rPr>
        <w:t>nie</w:t>
      </w:r>
      <w:r w:rsidRPr="00305045">
        <w:rPr>
          <w:rFonts w:ascii="Times New Roman" w:hAnsi="Times New Roman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sectPr w:rsidR="003B33B9" w:rsidRPr="00305045" w:rsidSect="006F7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276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34CF" w14:textId="77777777" w:rsidR="002C29C3" w:rsidRDefault="002C29C3">
      <w:pPr>
        <w:spacing w:after="0" w:line="240" w:lineRule="auto"/>
      </w:pPr>
      <w:r>
        <w:separator/>
      </w:r>
    </w:p>
  </w:endnote>
  <w:endnote w:type="continuationSeparator" w:id="0">
    <w:p w14:paraId="1EB0240E" w14:textId="77777777" w:rsidR="002C29C3" w:rsidRDefault="002C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 Fallback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E8E78" w14:textId="77777777" w:rsidR="00DF75E4" w:rsidRDefault="00DF75E4" w:rsidP="00922EC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01C7433" w14:textId="77777777" w:rsidR="00DF75E4" w:rsidRDefault="00DF75E4" w:rsidP="00DB66C2">
    <w:pPr>
      <w:pStyle w:val="Stopka"/>
      <w:ind w:right="360"/>
    </w:pPr>
  </w:p>
  <w:p w14:paraId="4EA2A3DD" w14:textId="77777777" w:rsidR="00DF75E4" w:rsidRDefault="00DF75E4"/>
  <w:p w14:paraId="50753F3C" w14:textId="77777777" w:rsidR="00DF75E4" w:rsidRDefault="00DF75E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364256"/>
      <w:docPartObj>
        <w:docPartGallery w:val="Page Numbers (Bottom of Page)"/>
        <w:docPartUnique/>
      </w:docPartObj>
    </w:sdtPr>
    <w:sdtEndPr/>
    <w:sdtContent>
      <w:p w14:paraId="6BA41B7D" w14:textId="6E33EFC4" w:rsidR="00DF75E4" w:rsidRDefault="00DF75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12F" w:rsidRPr="00C3212F">
          <w:rPr>
            <w:noProof/>
            <w:lang w:val="pl-PL"/>
          </w:rPr>
          <w:t>2</w:t>
        </w:r>
        <w:r>
          <w:rPr>
            <w:noProof/>
            <w:lang w:val="pl-PL"/>
          </w:rPr>
          <w:fldChar w:fldCharType="end"/>
        </w:r>
      </w:p>
    </w:sdtContent>
  </w:sdt>
  <w:p w14:paraId="11BF82D3" w14:textId="77777777" w:rsidR="00DF75E4" w:rsidRDefault="00DF75E4" w:rsidP="00C454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DFEA2" w14:textId="77777777" w:rsidR="00DF75E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noProof/>
        <w:sz w:val="16"/>
        <w:szCs w:val="16"/>
        <w:lang w:val="en-US"/>
      </w:rPr>
    </w:pPr>
  </w:p>
  <w:p w14:paraId="08FE6FFC" w14:textId="77777777" w:rsidR="00DF75E4" w:rsidRPr="007D481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sz w:val="18"/>
        <w:szCs w:val="18"/>
        <w:lang w:val="en-US"/>
      </w:rPr>
    </w:pPr>
    <w:r>
      <w:rPr>
        <w:rFonts w:ascii="Open Sans" w:hAnsi="Open Sans"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01A46" w14:textId="77777777" w:rsidR="002C29C3" w:rsidRDefault="002C29C3">
      <w:pPr>
        <w:spacing w:after="0" w:line="240" w:lineRule="auto"/>
      </w:pPr>
      <w:r>
        <w:separator/>
      </w:r>
    </w:p>
  </w:footnote>
  <w:footnote w:type="continuationSeparator" w:id="0">
    <w:p w14:paraId="573D81B6" w14:textId="77777777" w:rsidR="002C29C3" w:rsidRDefault="002C2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A14EB" w14:textId="77777777" w:rsidR="00D13567" w:rsidRDefault="00D13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29EA" w14:textId="458D9EFE" w:rsidR="00252848" w:rsidRDefault="004303A2" w:rsidP="00252848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637608EC" wp14:editId="42413CDF">
          <wp:extent cx="3146425" cy="117986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0181" cy="1188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2B1B9" w14:textId="5F2AA749" w:rsidR="00DF75E4" w:rsidRPr="003479CD" w:rsidRDefault="00A26FC1" w:rsidP="00A26FC1">
    <w:pPr>
      <w:pStyle w:val="Nagwek"/>
      <w:jc w:val="center"/>
      <w:rPr>
        <w:lang w:val="en-US"/>
      </w:rPr>
    </w:pPr>
    <w:r>
      <w:rPr>
        <w:noProof/>
        <w:lang w:val="pl-PL" w:eastAsia="pl-PL"/>
      </w:rPr>
      <w:drawing>
        <wp:inline distT="0" distB="0" distL="0" distR="0" wp14:anchorId="02607B0F" wp14:editId="19AA2AF1">
          <wp:extent cx="3146425" cy="11798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0181" cy="1188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" w15:restartNumberingAfterBreak="0">
    <w:nsid w:val="00000004"/>
    <w:multiLevelType w:val="multilevel"/>
    <w:tmpl w:val="EE3E48A0"/>
    <w:name w:val="WW8Num4"/>
    <w:lvl w:ilvl="0">
      <w:start w:val="2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8"/>
        </w:tabs>
        <w:ind w:left="500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60"/>
        </w:tabs>
        <w:ind w:left="7660" w:hanging="180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61766E8E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Cs/>
        <w:sz w:val="24"/>
        <w:szCs w:val="24"/>
      </w:rPr>
    </w:lvl>
  </w:abstractNum>
  <w:abstractNum w:abstractNumId="8" w15:restartNumberingAfterBreak="0">
    <w:nsid w:val="00000009"/>
    <w:multiLevelType w:val="multilevel"/>
    <w:tmpl w:val="C4DA62F8"/>
    <w:name w:val="WW8Num10"/>
    <w:lvl w:ilvl="0">
      <w:start w:val="39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FF0E67F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Arial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5" w15:restartNumberingAfterBreak="0">
    <w:nsid w:val="00000010"/>
    <w:multiLevelType w:val="singleLevel"/>
    <w:tmpl w:val="128E442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16" w15:restartNumberingAfterBreak="0">
    <w:nsid w:val="00000011"/>
    <w:multiLevelType w:val="multilevel"/>
    <w:tmpl w:val="42F4F2B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Helv" w:hAnsi="Helv" w:cs="Arial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00000012"/>
    <w:multiLevelType w:val="multilevel"/>
    <w:tmpl w:val="BC5805C4"/>
    <w:name w:val="WW8Num20"/>
    <w:lvl w:ilvl="0">
      <w:start w:val="1"/>
      <w:numFmt w:val="decimal"/>
      <w:lvlText w:val="%1."/>
      <w:lvlJc w:val="left"/>
      <w:pPr>
        <w:tabs>
          <w:tab w:val="num" w:pos="706"/>
        </w:tabs>
        <w:ind w:left="1776" w:hanging="360"/>
      </w:pPr>
      <w:rPr>
        <w:rFonts w:ascii="Open Sans" w:hAnsi="Open Sans" w:cs="Open Sans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1776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06"/>
        </w:tabs>
        <w:ind w:left="3216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bCs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8"/>
        </w:tabs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52"/>
        </w:tabs>
        <w:ind w:left="6952" w:hanging="180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</w:abstractNum>
  <w:abstractNum w:abstractNumId="25" w15:restartNumberingAfterBreak="0">
    <w:nsid w:val="0000001B"/>
    <w:multiLevelType w:val="singleLevel"/>
    <w:tmpl w:val="1C3EE81A"/>
    <w:name w:val="WW8Num29"/>
    <w:lvl w:ilvl="0">
      <w:start w:val="1"/>
      <w:numFmt w:val="upperRoman"/>
      <w:lvlText w:val="%1."/>
      <w:lvlJc w:val="right"/>
      <w:pPr>
        <w:tabs>
          <w:tab w:val="num" w:pos="-436"/>
        </w:tabs>
        <w:ind w:left="644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0"/>
        <w:szCs w:val="24"/>
        <w:lang w:val="en-GB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0" w15:restartNumberingAfterBreak="0">
    <w:nsid w:val="00000020"/>
    <w:multiLevelType w:val="singleLevel"/>
    <w:tmpl w:val="774614CC"/>
    <w:name w:val="WW8Num3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38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Arial" w:hAnsi="Arial" w:cs="Arial" w:hint="default"/>
        <w:b/>
        <w:sz w:val="24"/>
        <w:szCs w:val="24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09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32" w15:restartNumberingAfterBreak="0">
    <w:nsid w:val="00000022"/>
    <w:multiLevelType w:val="singleLevel"/>
    <w:tmpl w:val="04B6088C"/>
    <w:name w:val="WW8Num3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</w:rPr>
    </w:lvl>
  </w:abstractNum>
  <w:abstractNum w:abstractNumId="33" w15:restartNumberingAfterBreak="0">
    <w:nsid w:val="00000023"/>
    <w:multiLevelType w:val="singleLevel"/>
    <w:tmpl w:val="5E60E914"/>
    <w:name w:val="WW8Num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Arial"/>
        <w:b w:val="0"/>
        <w:sz w:val="24"/>
      </w:r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bCs/>
        <w:i w:val="0"/>
        <w:strike w:val="0"/>
        <w:dstrike w:val="0"/>
        <w:color w:val="auto"/>
        <w:spacing w:val="-3"/>
        <w:sz w:val="24"/>
        <w:szCs w:val="24"/>
        <w:lang w:eastAsia="en-US" w:bidi="he-I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pacing w:val="-3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0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7"/>
    <w:multiLevelType w:val="singleLevel"/>
    <w:tmpl w:val="E33C106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</w:rPr>
    </w:lvl>
  </w:abstractNum>
  <w:abstractNum w:abstractNumId="38" w15:restartNumberingAfterBreak="0">
    <w:nsid w:val="00000028"/>
    <w:multiLevelType w:val="singleLevel"/>
    <w:tmpl w:val="A29A596E"/>
    <w:name w:val="WW8Num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Open Sans" w:hAnsi="Open Sans" w:cs="Arial" w:hint="default"/>
        <w:b w:val="0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Cs/>
        <w:sz w:val="24"/>
        <w:szCs w:val="24"/>
      </w:rPr>
    </w:lvl>
  </w:abstractNum>
  <w:abstractNum w:abstractNumId="41" w15:restartNumberingAfterBreak="0">
    <w:nsid w:val="0000002B"/>
    <w:multiLevelType w:val="single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42" w15:restartNumberingAfterBreak="0">
    <w:nsid w:val="0000002C"/>
    <w:multiLevelType w:val="multilevel"/>
    <w:tmpl w:val="03CCE9F6"/>
    <w:name w:val="WW8Num51"/>
    <w:lvl w:ilvl="0">
      <w:start w:val="38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 Sans" w:hAnsi="Open Sans" w:cs="Open Sans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abstractNum w:abstractNumId="43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44" w15:restartNumberingAfterBreak="0">
    <w:nsid w:val="0000002E"/>
    <w:multiLevelType w:val="singleLevel"/>
    <w:tmpl w:val="4330E8D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bCs/>
        <w:sz w:val="24"/>
        <w:szCs w:val="24"/>
      </w:rPr>
    </w:lvl>
  </w:abstractNum>
  <w:abstractNum w:abstractNumId="45" w15:restartNumberingAfterBreak="0">
    <w:nsid w:val="0000002F"/>
    <w:multiLevelType w:val="multilevel"/>
    <w:tmpl w:val="0000002F"/>
    <w:name w:val="WW8Num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46" w15:restartNumberingAfterBreak="0">
    <w:nsid w:val="00000030"/>
    <w:multiLevelType w:val="singleLevel"/>
    <w:tmpl w:val="00000030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hAnsi="Arial" w:cs="Arial"/>
        <w:sz w:val="24"/>
        <w:szCs w:val="24"/>
      </w:rPr>
    </w:lvl>
  </w:abstractNum>
  <w:abstractNum w:abstractNumId="47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/>
        <w:bCs/>
        <w:i w:val="0"/>
        <w:sz w:val="24"/>
        <w:szCs w:val="24"/>
      </w:rPr>
    </w:lvl>
  </w:abstractNum>
  <w:abstractNum w:abstractNumId="48" w15:restartNumberingAfterBreak="0">
    <w:nsid w:val="00000032"/>
    <w:multiLevelType w:val="singleLevel"/>
    <w:tmpl w:val="00000032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49" w15:restartNumberingAfterBreak="0">
    <w:nsid w:val="00000036"/>
    <w:multiLevelType w:val="multilevel"/>
    <w:tmpl w:val="00000036"/>
    <w:name w:val="Numeracja 123"/>
    <w:lvl w:ilvl="0">
      <w:start w:val="1"/>
      <w:numFmt w:val="decimal"/>
      <w:lvlText w:val="%1)"/>
      <w:lvlJc w:val="left"/>
      <w:pPr>
        <w:tabs>
          <w:tab w:val="num" w:pos="757"/>
        </w:tabs>
        <w:ind w:left="1114" w:hanging="397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511" w:hanging="397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551"/>
        </w:tabs>
        <w:ind w:left="1908" w:hanging="397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948"/>
        </w:tabs>
        <w:ind w:left="2305" w:hanging="397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345"/>
        </w:tabs>
        <w:ind w:left="2702" w:hanging="397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741"/>
        </w:tabs>
        <w:ind w:left="3098" w:hanging="397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3138"/>
        </w:tabs>
        <w:ind w:left="3495" w:hanging="397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535"/>
        </w:tabs>
        <w:ind w:left="3892" w:hanging="397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932"/>
        </w:tabs>
        <w:ind w:left="4289" w:hanging="397"/>
      </w:pPr>
      <w:rPr>
        <w:rFonts w:ascii="Arial" w:hAnsi="Arial"/>
      </w:rPr>
    </w:lvl>
  </w:abstractNum>
  <w:abstractNum w:abstractNumId="50" w15:restartNumberingAfterBreak="0">
    <w:nsid w:val="08AC5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B586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0845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B87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2E5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EF41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21445C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35E7548"/>
    <w:multiLevelType w:val="multilevel"/>
    <w:tmpl w:val="15E662D0"/>
    <w:lvl w:ilvl="0">
      <w:start w:val="1"/>
      <w:numFmt w:val="decimal"/>
      <w:lvlText w:val="%1."/>
      <w:lvlJc w:val="left"/>
      <w:pPr>
        <w:ind w:left="1072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18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509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36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563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09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1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144" w:hanging="363"/>
      </w:pPr>
      <w:rPr>
        <w:rFonts w:hint="default"/>
      </w:rPr>
    </w:lvl>
  </w:abstractNum>
  <w:abstractNum w:abstractNumId="58" w15:restartNumberingAfterBreak="0">
    <w:nsid w:val="26A30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B867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5C90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3B22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050E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1A31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20197"/>
    <w:multiLevelType w:val="hybridMultilevel"/>
    <w:tmpl w:val="294E1F50"/>
    <w:name w:val="WW8Num19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D31C64"/>
    <w:multiLevelType w:val="singleLevel"/>
    <w:tmpl w:val="0000001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b w:val="0"/>
        <w:sz w:val="24"/>
      </w:rPr>
    </w:lvl>
  </w:abstractNum>
  <w:abstractNum w:abstractNumId="66" w15:restartNumberingAfterBreak="0">
    <w:nsid w:val="544C40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8061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A7515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BA34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45B3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854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99123BC"/>
    <w:multiLevelType w:val="hybridMultilevel"/>
    <w:tmpl w:val="45BCB77C"/>
    <w:name w:val="WW8Num192"/>
    <w:lvl w:ilvl="0" w:tplc="A2C864D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163DF3"/>
    <w:multiLevelType w:val="multilevel"/>
    <w:tmpl w:val="AB02FA28"/>
    <w:lvl w:ilvl="0">
      <w:start w:val="5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2160"/>
      </w:pPr>
      <w:rPr>
        <w:rFonts w:hint="default"/>
      </w:rPr>
    </w:lvl>
  </w:abstractNum>
  <w:abstractNum w:abstractNumId="74" w15:restartNumberingAfterBreak="0">
    <w:nsid w:val="75BA3E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9335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7"/>
  </w:num>
  <w:num w:numId="3">
    <w:abstractNumId w:val="74"/>
  </w:num>
  <w:num w:numId="4">
    <w:abstractNumId w:val="73"/>
  </w:num>
  <w:num w:numId="5">
    <w:abstractNumId w:val="56"/>
  </w:num>
  <w:num w:numId="6">
    <w:abstractNumId w:val="71"/>
  </w:num>
  <w:num w:numId="7">
    <w:abstractNumId w:val="62"/>
  </w:num>
  <w:num w:numId="8">
    <w:abstractNumId w:val="59"/>
  </w:num>
  <w:num w:numId="9">
    <w:abstractNumId w:val="63"/>
  </w:num>
  <w:num w:numId="10">
    <w:abstractNumId w:val="75"/>
  </w:num>
  <w:num w:numId="11">
    <w:abstractNumId w:val="52"/>
  </w:num>
  <w:num w:numId="12">
    <w:abstractNumId w:val="70"/>
  </w:num>
  <w:num w:numId="13">
    <w:abstractNumId w:val="67"/>
  </w:num>
  <w:num w:numId="14">
    <w:abstractNumId w:val="60"/>
  </w:num>
  <w:num w:numId="15">
    <w:abstractNumId w:val="68"/>
  </w:num>
  <w:num w:numId="16">
    <w:abstractNumId w:val="58"/>
  </w:num>
  <w:num w:numId="17">
    <w:abstractNumId w:val="61"/>
  </w:num>
  <w:num w:numId="18">
    <w:abstractNumId w:val="55"/>
  </w:num>
  <w:num w:numId="19">
    <w:abstractNumId w:val="51"/>
  </w:num>
  <w:num w:numId="20">
    <w:abstractNumId w:val="54"/>
  </w:num>
  <w:num w:numId="21">
    <w:abstractNumId w:val="66"/>
  </w:num>
  <w:num w:numId="22">
    <w:abstractNumId w:val="64"/>
  </w:num>
  <w:num w:numId="23">
    <w:abstractNumId w:val="50"/>
  </w:num>
  <w:num w:numId="24">
    <w:abstractNumId w:val="69"/>
  </w:num>
  <w:num w:numId="25">
    <w:abstractNumId w:val="5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951"/>
    <w:rsid w:val="00013575"/>
    <w:rsid w:val="00015EAB"/>
    <w:rsid w:val="00024BD3"/>
    <w:rsid w:val="00026868"/>
    <w:rsid w:val="0003454D"/>
    <w:rsid w:val="00037C5D"/>
    <w:rsid w:val="00041733"/>
    <w:rsid w:val="000447CE"/>
    <w:rsid w:val="00054BBB"/>
    <w:rsid w:val="000615A9"/>
    <w:rsid w:val="00061E66"/>
    <w:rsid w:val="00065768"/>
    <w:rsid w:val="0007032B"/>
    <w:rsid w:val="00073E15"/>
    <w:rsid w:val="000776D0"/>
    <w:rsid w:val="00080737"/>
    <w:rsid w:val="0008674F"/>
    <w:rsid w:val="00091578"/>
    <w:rsid w:val="0009211A"/>
    <w:rsid w:val="000931F9"/>
    <w:rsid w:val="00096145"/>
    <w:rsid w:val="000A3EAC"/>
    <w:rsid w:val="000A6594"/>
    <w:rsid w:val="000A7C35"/>
    <w:rsid w:val="000A7EB1"/>
    <w:rsid w:val="000B4BD1"/>
    <w:rsid w:val="000D04FA"/>
    <w:rsid w:val="000D1442"/>
    <w:rsid w:val="000D5923"/>
    <w:rsid w:val="000E4796"/>
    <w:rsid w:val="000F0146"/>
    <w:rsid w:val="000F1A79"/>
    <w:rsid w:val="000F204C"/>
    <w:rsid w:val="000F3806"/>
    <w:rsid w:val="00101F6D"/>
    <w:rsid w:val="00105CFE"/>
    <w:rsid w:val="00106BA0"/>
    <w:rsid w:val="00106EFC"/>
    <w:rsid w:val="00106FA2"/>
    <w:rsid w:val="00112092"/>
    <w:rsid w:val="00123F5A"/>
    <w:rsid w:val="00131A5A"/>
    <w:rsid w:val="0013390E"/>
    <w:rsid w:val="001372CD"/>
    <w:rsid w:val="00143A96"/>
    <w:rsid w:val="00145644"/>
    <w:rsid w:val="0014570A"/>
    <w:rsid w:val="0014633B"/>
    <w:rsid w:val="00161530"/>
    <w:rsid w:val="001624A2"/>
    <w:rsid w:val="00163113"/>
    <w:rsid w:val="001644E5"/>
    <w:rsid w:val="00167D79"/>
    <w:rsid w:val="001770A2"/>
    <w:rsid w:val="00177CAA"/>
    <w:rsid w:val="00177E91"/>
    <w:rsid w:val="001800D4"/>
    <w:rsid w:val="0018219B"/>
    <w:rsid w:val="001957C7"/>
    <w:rsid w:val="00196E47"/>
    <w:rsid w:val="00197AD5"/>
    <w:rsid w:val="001A3B51"/>
    <w:rsid w:val="001A5A82"/>
    <w:rsid w:val="001C338A"/>
    <w:rsid w:val="001C46BF"/>
    <w:rsid w:val="001C795E"/>
    <w:rsid w:val="001C7AA0"/>
    <w:rsid w:val="001D07B3"/>
    <w:rsid w:val="001D4090"/>
    <w:rsid w:val="001D43D8"/>
    <w:rsid w:val="001D5086"/>
    <w:rsid w:val="001E0A12"/>
    <w:rsid w:val="001F1726"/>
    <w:rsid w:val="001F5DDD"/>
    <w:rsid w:val="002012F1"/>
    <w:rsid w:val="00203B0B"/>
    <w:rsid w:val="002136F3"/>
    <w:rsid w:val="00215B10"/>
    <w:rsid w:val="002178E9"/>
    <w:rsid w:val="00217C24"/>
    <w:rsid w:val="00223E25"/>
    <w:rsid w:val="0023258A"/>
    <w:rsid w:val="00234BE3"/>
    <w:rsid w:val="00242A3D"/>
    <w:rsid w:val="002430EA"/>
    <w:rsid w:val="00244DA1"/>
    <w:rsid w:val="002464C0"/>
    <w:rsid w:val="00251C83"/>
    <w:rsid w:val="00252848"/>
    <w:rsid w:val="00254C1E"/>
    <w:rsid w:val="00255347"/>
    <w:rsid w:val="00255835"/>
    <w:rsid w:val="002654D2"/>
    <w:rsid w:val="00267255"/>
    <w:rsid w:val="002703D5"/>
    <w:rsid w:val="002722EB"/>
    <w:rsid w:val="00281B0A"/>
    <w:rsid w:val="002834CE"/>
    <w:rsid w:val="00285558"/>
    <w:rsid w:val="0029121D"/>
    <w:rsid w:val="0029195A"/>
    <w:rsid w:val="00292B82"/>
    <w:rsid w:val="002936FF"/>
    <w:rsid w:val="002952A8"/>
    <w:rsid w:val="0029636B"/>
    <w:rsid w:val="00296538"/>
    <w:rsid w:val="00297C94"/>
    <w:rsid w:val="00297CCD"/>
    <w:rsid w:val="002A3E05"/>
    <w:rsid w:val="002B1560"/>
    <w:rsid w:val="002B2ECD"/>
    <w:rsid w:val="002B7DC1"/>
    <w:rsid w:val="002C22FD"/>
    <w:rsid w:val="002C29C3"/>
    <w:rsid w:val="002D12CD"/>
    <w:rsid w:val="002D53DB"/>
    <w:rsid w:val="002E3D56"/>
    <w:rsid w:val="002E582A"/>
    <w:rsid w:val="002F16F2"/>
    <w:rsid w:val="002F2984"/>
    <w:rsid w:val="002F4D1D"/>
    <w:rsid w:val="00304BDB"/>
    <w:rsid w:val="00305045"/>
    <w:rsid w:val="0030639E"/>
    <w:rsid w:val="00312C2D"/>
    <w:rsid w:val="00316C96"/>
    <w:rsid w:val="003241E6"/>
    <w:rsid w:val="003327D1"/>
    <w:rsid w:val="00337A9A"/>
    <w:rsid w:val="00343EF6"/>
    <w:rsid w:val="003479CD"/>
    <w:rsid w:val="0036393C"/>
    <w:rsid w:val="00364749"/>
    <w:rsid w:val="0036703A"/>
    <w:rsid w:val="003701D1"/>
    <w:rsid w:val="00370AD1"/>
    <w:rsid w:val="00372C73"/>
    <w:rsid w:val="0037330B"/>
    <w:rsid w:val="00383625"/>
    <w:rsid w:val="00383B28"/>
    <w:rsid w:val="00386F3F"/>
    <w:rsid w:val="00391615"/>
    <w:rsid w:val="00391BF5"/>
    <w:rsid w:val="00397898"/>
    <w:rsid w:val="003A283A"/>
    <w:rsid w:val="003A44E7"/>
    <w:rsid w:val="003A75F9"/>
    <w:rsid w:val="003B33B9"/>
    <w:rsid w:val="003C0564"/>
    <w:rsid w:val="003C06FC"/>
    <w:rsid w:val="003C422C"/>
    <w:rsid w:val="003C6A7C"/>
    <w:rsid w:val="003D4C44"/>
    <w:rsid w:val="003D7319"/>
    <w:rsid w:val="003E32ED"/>
    <w:rsid w:val="003E50B4"/>
    <w:rsid w:val="003E5201"/>
    <w:rsid w:val="003E7033"/>
    <w:rsid w:val="003F130C"/>
    <w:rsid w:val="003F707F"/>
    <w:rsid w:val="004036BB"/>
    <w:rsid w:val="004036FE"/>
    <w:rsid w:val="00410B33"/>
    <w:rsid w:val="0041187C"/>
    <w:rsid w:val="00424C2A"/>
    <w:rsid w:val="00427702"/>
    <w:rsid w:val="004303A2"/>
    <w:rsid w:val="004351F0"/>
    <w:rsid w:val="00435EA0"/>
    <w:rsid w:val="004367B2"/>
    <w:rsid w:val="00450E55"/>
    <w:rsid w:val="00451374"/>
    <w:rsid w:val="00453535"/>
    <w:rsid w:val="004602A7"/>
    <w:rsid w:val="004622F0"/>
    <w:rsid w:val="00464D68"/>
    <w:rsid w:val="00465687"/>
    <w:rsid w:val="00466670"/>
    <w:rsid w:val="00467D52"/>
    <w:rsid w:val="00467FB5"/>
    <w:rsid w:val="004827AD"/>
    <w:rsid w:val="00490537"/>
    <w:rsid w:val="00490E82"/>
    <w:rsid w:val="00492052"/>
    <w:rsid w:val="00496166"/>
    <w:rsid w:val="004A08D9"/>
    <w:rsid w:val="004A459E"/>
    <w:rsid w:val="004A6B0C"/>
    <w:rsid w:val="004B10C8"/>
    <w:rsid w:val="004B358C"/>
    <w:rsid w:val="004B640B"/>
    <w:rsid w:val="004C0B09"/>
    <w:rsid w:val="004C43D2"/>
    <w:rsid w:val="004C7B62"/>
    <w:rsid w:val="004D4B81"/>
    <w:rsid w:val="004E00BC"/>
    <w:rsid w:val="004F0A1C"/>
    <w:rsid w:val="004F2FAC"/>
    <w:rsid w:val="004F5B96"/>
    <w:rsid w:val="00511218"/>
    <w:rsid w:val="005276EA"/>
    <w:rsid w:val="00543F86"/>
    <w:rsid w:val="005442ED"/>
    <w:rsid w:val="00546091"/>
    <w:rsid w:val="005462E2"/>
    <w:rsid w:val="00557C0B"/>
    <w:rsid w:val="005602AD"/>
    <w:rsid w:val="0056058D"/>
    <w:rsid w:val="005623C0"/>
    <w:rsid w:val="00563DA3"/>
    <w:rsid w:val="00566D4C"/>
    <w:rsid w:val="005678A7"/>
    <w:rsid w:val="00572508"/>
    <w:rsid w:val="00591218"/>
    <w:rsid w:val="00591B29"/>
    <w:rsid w:val="005935B6"/>
    <w:rsid w:val="0059598A"/>
    <w:rsid w:val="0059626F"/>
    <w:rsid w:val="005A2E0C"/>
    <w:rsid w:val="005B4D3F"/>
    <w:rsid w:val="005C2C6E"/>
    <w:rsid w:val="005C4CF7"/>
    <w:rsid w:val="005C5C81"/>
    <w:rsid w:val="005D7975"/>
    <w:rsid w:val="005E1081"/>
    <w:rsid w:val="005E675B"/>
    <w:rsid w:val="005F147B"/>
    <w:rsid w:val="005F49BC"/>
    <w:rsid w:val="005F68FF"/>
    <w:rsid w:val="00602E17"/>
    <w:rsid w:val="00611650"/>
    <w:rsid w:val="00612004"/>
    <w:rsid w:val="00614B5D"/>
    <w:rsid w:val="00616A88"/>
    <w:rsid w:val="00623733"/>
    <w:rsid w:val="006244E1"/>
    <w:rsid w:val="00625AE6"/>
    <w:rsid w:val="006266E4"/>
    <w:rsid w:val="00630BC7"/>
    <w:rsid w:val="00632C7D"/>
    <w:rsid w:val="006379F6"/>
    <w:rsid w:val="00650D1E"/>
    <w:rsid w:val="00652A33"/>
    <w:rsid w:val="00653CF6"/>
    <w:rsid w:val="00654160"/>
    <w:rsid w:val="0065477F"/>
    <w:rsid w:val="006554E5"/>
    <w:rsid w:val="0065558B"/>
    <w:rsid w:val="00680193"/>
    <w:rsid w:val="00681B5B"/>
    <w:rsid w:val="006856FE"/>
    <w:rsid w:val="00690BBA"/>
    <w:rsid w:val="00697C00"/>
    <w:rsid w:val="006A1945"/>
    <w:rsid w:val="006B3007"/>
    <w:rsid w:val="006B576E"/>
    <w:rsid w:val="006D1301"/>
    <w:rsid w:val="006D4E99"/>
    <w:rsid w:val="006D66B7"/>
    <w:rsid w:val="006E04C7"/>
    <w:rsid w:val="006E7E88"/>
    <w:rsid w:val="006F1126"/>
    <w:rsid w:val="006F5DC6"/>
    <w:rsid w:val="006F7535"/>
    <w:rsid w:val="006F7646"/>
    <w:rsid w:val="006F7B11"/>
    <w:rsid w:val="0070058D"/>
    <w:rsid w:val="00706617"/>
    <w:rsid w:val="00710943"/>
    <w:rsid w:val="00712B24"/>
    <w:rsid w:val="00717BCA"/>
    <w:rsid w:val="00731394"/>
    <w:rsid w:val="00736A55"/>
    <w:rsid w:val="00741EF9"/>
    <w:rsid w:val="00753573"/>
    <w:rsid w:val="00756BCC"/>
    <w:rsid w:val="007711A6"/>
    <w:rsid w:val="00771778"/>
    <w:rsid w:val="00773185"/>
    <w:rsid w:val="00780888"/>
    <w:rsid w:val="007836B6"/>
    <w:rsid w:val="00790AF7"/>
    <w:rsid w:val="007919E9"/>
    <w:rsid w:val="00793747"/>
    <w:rsid w:val="00797AD5"/>
    <w:rsid w:val="007A10CF"/>
    <w:rsid w:val="007A253F"/>
    <w:rsid w:val="007A2F6A"/>
    <w:rsid w:val="007A3BA2"/>
    <w:rsid w:val="007B1A7A"/>
    <w:rsid w:val="007B1B11"/>
    <w:rsid w:val="007B349D"/>
    <w:rsid w:val="007B396C"/>
    <w:rsid w:val="007C149A"/>
    <w:rsid w:val="007C4470"/>
    <w:rsid w:val="007C63D6"/>
    <w:rsid w:val="007D5596"/>
    <w:rsid w:val="007E0241"/>
    <w:rsid w:val="007E2E2E"/>
    <w:rsid w:val="007E43BF"/>
    <w:rsid w:val="007E53E7"/>
    <w:rsid w:val="007E59DE"/>
    <w:rsid w:val="007E661A"/>
    <w:rsid w:val="007E6FD0"/>
    <w:rsid w:val="007F56C7"/>
    <w:rsid w:val="0080395C"/>
    <w:rsid w:val="00804E0E"/>
    <w:rsid w:val="00805FCD"/>
    <w:rsid w:val="008125B6"/>
    <w:rsid w:val="00812D5B"/>
    <w:rsid w:val="00812D99"/>
    <w:rsid w:val="008141E4"/>
    <w:rsid w:val="00823A9D"/>
    <w:rsid w:val="00832B61"/>
    <w:rsid w:val="008361F3"/>
    <w:rsid w:val="0084078F"/>
    <w:rsid w:val="008426CE"/>
    <w:rsid w:val="008442B1"/>
    <w:rsid w:val="0084491F"/>
    <w:rsid w:val="00847FC1"/>
    <w:rsid w:val="00854461"/>
    <w:rsid w:val="008636FC"/>
    <w:rsid w:val="00864748"/>
    <w:rsid w:val="0087146C"/>
    <w:rsid w:val="008714AE"/>
    <w:rsid w:val="00874425"/>
    <w:rsid w:val="00882262"/>
    <w:rsid w:val="00884C56"/>
    <w:rsid w:val="008917C5"/>
    <w:rsid w:val="00892DB7"/>
    <w:rsid w:val="00895071"/>
    <w:rsid w:val="008960CA"/>
    <w:rsid w:val="008B0C58"/>
    <w:rsid w:val="008B771A"/>
    <w:rsid w:val="008C1118"/>
    <w:rsid w:val="008C38A2"/>
    <w:rsid w:val="008D08DD"/>
    <w:rsid w:val="008D3899"/>
    <w:rsid w:val="008D7F7B"/>
    <w:rsid w:val="008E022B"/>
    <w:rsid w:val="008E1E49"/>
    <w:rsid w:val="008E5697"/>
    <w:rsid w:val="008F08CE"/>
    <w:rsid w:val="0090353E"/>
    <w:rsid w:val="00904907"/>
    <w:rsid w:val="00904E65"/>
    <w:rsid w:val="009144A6"/>
    <w:rsid w:val="00914754"/>
    <w:rsid w:val="00917C83"/>
    <w:rsid w:val="00921E76"/>
    <w:rsid w:val="00922ECB"/>
    <w:rsid w:val="00932F5C"/>
    <w:rsid w:val="009416C9"/>
    <w:rsid w:val="00944020"/>
    <w:rsid w:val="0094597D"/>
    <w:rsid w:val="00950394"/>
    <w:rsid w:val="00951D37"/>
    <w:rsid w:val="009550B9"/>
    <w:rsid w:val="009569C6"/>
    <w:rsid w:val="00957907"/>
    <w:rsid w:val="00961CF6"/>
    <w:rsid w:val="00967C0D"/>
    <w:rsid w:val="00970F47"/>
    <w:rsid w:val="009713BF"/>
    <w:rsid w:val="009739B8"/>
    <w:rsid w:val="00991005"/>
    <w:rsid w:val="009917A4"/>
    <w:rsid w:val="009B0FEE"/>
    <w:rsid w:val="009B32A1"/>
    <w:rsid w:val="009B443F"/>
    <w:rsid w:val="009B5245"/>
    <w:rsid w:val="009B555A"/>
    <w:rsid w:val="009C276B"/>
    <w:rsid w:val="009D3D28"/>
    <w:rsid w:val="009D3F26"/>
    <w:rsid w:val="009E2A1A"/>
    <w:rsid w:val="009E2C58"/>
    <w:rsid w:val="009E5645"/>
    <w:rsid w:val="009E6A3B"/>
    <w:rsid w:val="009F7963"/>
    <w:rsid w:val="009F7A85"/>
    <w:rsid w:val="00A0061B"/>
    <w:rsid w:val="00A05D5B"/>
    <w:rsid w:val="00A06CCE"/>
    <w:rsid w:val="00A1072D"/>
    <w:rsid w:val="00A133D7"/>
    <w:rsid w:val="00A13494"/>
    <w:rsid w:val="00A1411E"/>
    <w:rsid w:val="00A16877"/>
    <w:rsid w:val="00A24194"/>
    <w:rsid w:val="00A26FC1"/>
    <w:rsid w:val="00A30897"/>
    <w:rsid w:val="00A30ADB"/>
    <w:rsid w:val="00A30B84"/>
    <w:rsid w:val="00A317F1"/>
    <w:rsid w:val="00A33470"/>
    <w:rsid w:val="00A36C58"/>
    <w:rsid w:val="00A37A88"/>
    <w:rsid w:val="00A40230"/>
    <w:rsid w:val="00A40BE5"/>
    <w:rsid w:val="00A415DA"/>
    <w:rsid w:val="00A44017"/>
    <w:rsid w:val="00A4646F"/>
    <w:rsid w:val="00A46C08"/>
    <w:rsid w:val="00A500F9"/>
    <w:rsid w:val="00A5217E"/>
    <w:rsid w:val="00A5318E"/>
    <w:rsid w:val="00A55991"/>
    <w:rsid w:val="00A56E88"/>
    <w:rsid w:val="00A61AAA"/>
    <w:rsid w:val="00A64C7B"/>
    <w:rsid w:val="00A6630A"/>
    <w:rsid w:val="00A71B0D"/>
    <w:rsid w:val="00A73E07"/>
    <w:rsid w:val="00A74456"/>
    <w:rsid w:val="00A76D99"/>
    <w:rsid w:val="00A800E8"/>
    <w:rsid w:val="00A81B68"/>
    <w:rsid w:val="00A85935"/>
    <w:rsid w:val="00A91936"/>
    <w:rsid w:val="00A92F94"/>
    <w:rsid w:val="00A962D8"/>
    <w:rsid w:val="00AA2391"/>
    <w:rsid w:val="00AA3480"/>
    <w:rsid w:val="00AB5E88"/>
    <w:rsid w:val="00AB72A3"/>
    <w:rsid w:val="00AC0730"/>
    <w:rsid w:val="00AC0C6E"/>
    <w:rsid w:val="00AC3EDE"/>
    <w:rsid w:val="00AC4CB0"/>
    <w:rsid w:val="00AD4D65"/>
    <w:rsid w:val="00AE1841"/>
    <w:rsid w:val="00AE402F"/>
    <w:rsid w:val="00AF01E0"/>
    <w:rsid w:val="00AF03CA"/>
    <w:rsid w:val="00AF3FD9"/>
    <w:rsid w:val="00AF4B37"/>
    <w:rsid w:val="00B03A06"/>
    <w:rsid w:val="00B11F6C"/>
    <w:rsid w:val="00B1523D"/>
    <w:rsid w:val="00B158F6"/>
    <w:rsid w:val="00B21A9F"/>
    <w:rsid w:val="00B27B8E"/>
    <w:rsid w:val="00B37287"/>
    <w:rsid w:val="00B43093"/>
    <w:rsid w:val="00B6116F"/>
    <w:rsid w:val="00B6625A"/>
    <w:rsid w:val="00B70B6D"/>
    <w:rsid w:val="00B744F7"/>
    <w:rsid w:val="00BA552C"/>
    <w:rsid w:val="00BA5BC3"/>
    <w:rsid w:val="00BA5F3D"/>
    <w:rsid w:val="00BB6D9F"/>
    <w:rsid w:val="00BB7925"/>
    <w:rsid w:val="00BC43A9"/>
    <w:rsid w:val="00BC71CC"/>
    <w:rsid w:val="00BD06B1"/>
    <w:rsid w:val="00BD3299"/>
    <w:rsid w:val="00BD7BBD"/>
    <w:rsid w:val="00BE20EA"/>
    <w:rsid w:val="00BE3F67"/>
    <w:rsid w:val="00BE43CB"/>
    <w:rsid w:val="00BF0210"/>
    <w:rsid w:val="00BF1AA1"/>
    <w:rsid w:val="00BF314D"/>
    <w:rsid w:val="00BF71CD"/>
    <w:rsid w:val="00BF7241"/>
    <w:rsid w:val="00BF7298"/>
    <w:rsid w:val="00C04333"/>
    <w:rsid w:val="00C07EFF"/>
    <w:rsid w:val="00C102C0"/>
    <w:rsid w:val="00C108CB"/>
    <w:rsid w:val="00C12247"/>
    <w:rsid w:val="00C13A39"/>
    <w:rsid w:val="00C143D2"/>
    <w:rsid w:val="00C16381"/>
    <w:rsid w:val="00C1675D"/>
    <w:rsid w:val="00C20FFF"/>
    <w:rsid w:val="00C25F9A"/>
    <w:rsid w:val="00C3212F"/>
    <w:rsid w:val="00C333AA"/>
    <w:rsid w:val="00C33F33"/>
    <w:rsid w:val="00C4543A"/>
    <w:rsid w:val="00C454C2"/>
    <w:rsid w:val="00C47DE7"/>
    <w:rsid w:val="00C51E54"/>
    <w:rsid w:val="00C51EC8"/>
    <w:rsid w:val="00C5245A"/>
    <w:rsid w:val="00C5299B"/>
    <w:rsid w:val="00C533F8"/>
    <w:rsid w:val="00C626B8"/>
    <w:rsid w:val="00C626C7"/>
    <w:rsid w:val="00C6280B"/>
    <w:rsid w:val="00C62F4C"/>
    <w:rsid w:val="00C76348"/>
    <w:rsid w:val="00C824CE"/>
    <w:rsid w:val="00C8648A"/>
    <w:rsid w:val="00C940BE"/>
    <w:rsid w:val="00CA12EF"/>
    <w:rsid w:val="00CA33FA"/>
    <w:rsid w:val="00CA34E3"/>
    <w:rsid w:val="00CA45D0"/>
    <w:rsid w:val="00CC1941"/>
    <w:rsid w:val="00CD0096"/>
    <w:rsid w:val="00CD5018"/>
    <w:rsid w:val="00CE590E"/>
    <w:rsid w:val="00CF0583"/>
    <w:rsid w:val="00CF7A68"/>
    <w:rsid w:val="00D01AC6"/>
    <w:rsid w:val="00D02E09"/>
    <w:rsid w:val="00D06684"/>
    <w:rsid w:val="00D10622"/>
    <w:rsid w:val="00D13567"/>
    <w:rsid w:val="00D173D4"/>
    <w:rsid w:val="00D20D01"/>
    <w:rsid w:val="00D21527"/>
    <w:rsid w:val="00D25347"/>
    <w:rsid w:val="00D330A4"/>
    <w:rsid w:val="00D44BDB"/>
    <w:rsid w:val="00D50B18"/>
    <w:rsid w:val="00D571DC"/>
    <w:rsid w:val="00D6076A"/>
    <w:rsid w:val="00D630F4"/>
    <w:rsid w:val="00D64FA3"/>
    <w:rsid w:val="00D72EA5"/>
    <w:rsid w:val="00D738CB"/>
    <w:rsid w:val="00D7458B"/>
    <w:rsid w:val="00D7565F"/>
    <w:rsid w:val="00D813E0"/>
    <w:rsid w:val="00D92951"/>
    <w:rsid w:val="00D9674F"/>
    <w:rsid w:val="00DA19C8"/>
    <w:rsid w:val="00DA6DF7"/>
    <w:rsid w:val="00DB1650"/>
    <w:rsid w:val="00DB278D"/>
    <w:rsid w:val="00DB66C2"/>
    <w:rsid w:val="00DC1C28"/>
    <w:rsid w:val="00DC5F8F"/>
    <w:rsid w:val="00DD1448"/>
    <w:rsid w:val="00DD2B91"/>
    <w:rsid w:val="00DD62D2"/>
    <w:rsid w:val="00DE330A"/>
    <w:rsid w:val="00DE3538"/>
    <w:rsid w:val="00DF012D"/>
    <w:rsid w:val="00DF75E4"/>
    <w:rsid w:val="00E03290"/>
    <w:rsid w:val="00E035C7"/>
    <w:rsid w:val="00E059AB"/>
    <w:rsid w:val="00E0735A"/>
    <w:rsid w:val="00E21353"/>
    <w:rsid w:val="00E226A2"/>
    <w:rsid w:val="00E2354C"/>
    <w:rsid w:val="00E24E66"/>
    <w:rsid w:val="00E25575"/>
    <w:rsid w:val="00E25F58"/>
    <w:rsid w:val="00E358AB"/>
    <w:rsid w:val="00E358C8"/>
    <w:rsid w:val="00E36423"/>
    <w:rsid w:val="00E36A85"/>
    <w:rsid w:val="00E4177C"/>
    <w:rsid w:val="00E41EB4"/>
    <w:rsid w:val="00E45B35"/>
    <w:rsid w:val="00E51145"/>
    <w:rsid w:val="00E52F05"/>
    <w:rsid w:val="00E6042B"/>
    <w:rsid w:val="00E6126A"/>
    <w:rsid w:val="00E62BDC"/>
    <w:rsid w:val="00E70359"/>
    <w:rsid w:val="00E74532"/>
    <w:rsid w:val="00E807B9"/>
    <w:rsid w:val="00E93AE3"/>
    <w:rsid w:val="00E94DFB"/>
    <w:rsid w:val="00E97418"/>
    <w:rsid w:val="00EA3FF5"/>
    <w:rsid w:val="00EA5E72"/>
    <w:rsid w:val="00EB3A8C"/>
    <w:rsid w:val="00EB6712"/>
    <w:rsid w:val="00EB763D"/>
    <w:rsid w:val="00EB7CB5"/>
    <w:rsid w:val="00EC0981"/>
    <w:rsid w:val="00EC132D"/>
    <w:rsid w:val="00EC16F2"/>
    <w:rsid w:val="00EC7038"/>
    <w:rsid w:val="00EE0515"/>
    <w:rsid w:val="00EE5D64"/>
    <w:rsid w:val="00EE7DAC"/>
    <w:rsid w:val="00EF2F8B"/>
    <w:rsid w:val="00EF4643"/>
    <w:rsid w:val="00EF6E9C"/>
    <w:rsid w:val="00EF7907"/>
    <w:rsid w:val="00F13AA0"/>
    <w:rsid w:val="00F16E5D"/>
    <w:rsid w:val="00F17C02"/>
    <w:rsid w:val="00F25EE9"/>
    <w:rsid w:val="00F26F1F"/>
    <w:rsid w:val="00F274C4"/>
    <w:rsid w:val="00F323C8"/>
    <w:rsid w:val="00F3405F"/>
    <w:rsid w:val="00F40E91"/>
    <w:rsid w:val="00F4205D"/>
    <w:rsid w:val="00F42AEA"/>
    <w:rsid w:val="00F43454"/>
    <w:rsid w:val="00F43951"/>
    <w:rsid w:val="00F44141"/>
    <w:rsid w:val="00F4733E"/>
    <w:rsid w:val="00F523E4"/>
    <w:rsid w:val="00F53667"/>
    <w:rsid w:val="00F53C27"/>
    <w:rsid w:val="00F733EC"/>
    <w:rsid w:val="00F8271B"/>
    <w:rsid w:val="00F90C67"/>
    <w:rsid w:val="00F91809"/>
    <w:rsid w:val="00F95137"/>
    <w:rsid w:val="00F977C8"/>
    <w:rsid w:val="00FA34E2"/>
    <w:rsid w:val="00FA6520"/>
    <w:rsid w:val="00FA7984"/>
    <w:rsid w:val="00FB045D"/>
    <w:rsid w:val="00FB24FA"/>
    <w:rsid w:val="00FB2ACD"/>
    <w:rsid w:val="00FB4843"/>
    <w:rsid w:val="00FB50F5"/>
    <w:rsid w:val="00FC0F0A"/>
    <w:rsid w:val="00FC1450"/>
    <w:rsid w:val="00FC4932"/>
    <w:rsid w:val="00FD34C8"/>
    <w:rsid w:val="00FE2046"/>
    <w:rsid w:val="00FE4780"/>
    <w:rsid w:val="00FE7668"/>
    <w:rsid w:val="00FF0CB1"/>
    <w:rsid w:val="00FF13C9"/>
    <w:rsid w:val="00FF1E04"/>
    <w:rsid w:val="00FF2C88"/>
    <w:rsid w:val="00FF552E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DFADF5"/>
  <w15:docId w15:val="{CC152819-D60A-4A06-AF0E-CA479AD8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643"/>
    <w:pPr>
      <w:spacing w:after="160" w:line="259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qFormat/>
    <w:rsid w:val="009E5645"/>
    <w:pPr>
      <w:keepNext/>
      <w:numPr>
        <w:numId w:val="1"/>
      </w:numPr>
      <w:suppressAutoHyphens/>
      <w:spacing w:line="240" w:lineRule="auto"/>
      <w:outlineLvl w:val="0"/>
    </w:pPr>
    <w:rPr>
      <w:rFonts w:ascii="Open Sans" w:eastAsia="Times New Roman" w:hAnsi="Open Sans"/>
      <w:b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A3FF5"/>
    <w:pPr>
      <w:keepNext/>
      <w:numPr>
        <w:ilvl w:val="1"/>
        <w:numId w:val="1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hAnsi="Times New Roman"/>
      <w:b/>
      <w:sz w:val="24"/>
      <w:szCs w:val="24"/>
      <w:lang w:val="pl-PL" w:eastAsia="zh-CN"/>
    </w:rPr>
  </w:style>
  <w:style w:type="paragraph" w:styleId="Nagwek3">
    <w:name w:val="heading 3"/>
    <w:basedOn w:val="Normalny"/>
    <w:next w:val="Normalny"/>
    <w:link w:val="Nagwek3Znak"/>
    <w:qFormat/>
    <w:rsid w:val="00922ECB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22EC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22EC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22ECB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22ECB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22ECB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22ECB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rsid w:val="0088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nhideWhenUsed/>
    <w:rsid w:val="00DB66C2"/>
  </w:style>
  <w:style w:type="character" w:customStyle="1" w:styleId="Nagwek1Znak">
    <w:name w:val="Nagłówek 1 Znak"/>
    <w:link w:val="Nagwek1"/>
    <w:rsid w:val="009E5645"/>
    <w:rPr>
      <w:rFonts w:ascii="Open Sans" w:eastAsia="Times New Roman" w:hAnsi="Open Sans"/>
      <w:b/>
      <w:sz w:val="28"/>
      <w:lang w:eastAsia="zh-CN"/>
    </w:rPr>
  </w:style>
  <w:style w:type="character" w:customStyle="1" w:styleId="Nagwek2Znak">
    <w:name w:val="Nagłówek 2 Znak"/>
    <w:link w:val="Nagwek2"/>
    <w:rsid w:val="00EA3FF5"/>
    <w:rPr>
      <w:rFonts w:ascii="Times New Roman" w:hAnsi="Times New Roman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922ECB"/>
    <w:rPr>
      <w:rFonts w:ascii="Times New Roman" w:eastAsia="Times New Roman" w:hAnsi="Times New Roman"/>
      <w:b/>
      <w:sz w:val="28"/>
      <w:lang w:eastAsia="zh-CN"/>
    </w:rPr>
  </w:style>
  <w:style w:type="character" w:customStyle="1" w:styleId="Nagwek4Znak">
    <w:name w:val="Nagłówek 4 Znak"/>
    <w:link w:val="Nagwek4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5Znak">
    <w:name w:val="Nagłówek 5 Znak"/>
    <w:link w:val="Nagwek5"/>
    <w:rsid w:val="00922ECB"/>
    <w:rPr>
      <w:rFonts w:ascii="Times New Roman" w:eastAsia="Times New Roman" w:hAnsi="Times New Roman"/>
      <w:sz w:val="28"/>
      <w:lang w:eastAsia="zh-CN"/>
    </w:rPr>
  </w:style>
  <w:style w:type="character" w:customStyle="1" w:styleId="Nagwek6Znak">
    <w:name w:val="Nagłówek 6 Znak"/>
    <w:link w:val="Nagwek6"/>
    <w:rsid w:val="00922EC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link w:val="Nagwek7"/>
    <w:rsid w:val="00922ECB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Nagwek8Znak">
    <w:name w:val="Nagłówek 8 Znak"/>
    <w:link w:val="Nagwek8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9Znak">
    <w:name w:val="Nagłówek 9 Znak"/>
    <w:link w:val="Nagwek9"/>
    <w:rsid w:val="00922ECB"/>
    <w:rPr>
      <w:rFonts w:ascii="Times New Roman" w:eastAsia="Times New Roman" w:hAnsi="Times New Roman"/>
      <w:b/>
      <w:sz w:val="3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22ECB"/>
  </w:style>
  <w:style w:type="character" w:customStyle="1" w:styleId="WW8Num1z0">
    <w:name w:val="WW8Num1z0"/>
    <w:rsid w:val="00922ECB"/>
  </w:style>
  <w:style w:type="character" w:customStyle="1" w:styleId="WW8Num1z1">
    <w:name w:val="WW8Num1z1"/>
    <w:rsid w:val="00922ECB"/>
  </w:style>
  <w:style w:type="character" w:customStyle="1" w:styleId="WW8Num1z2">
    <w:name w:val="WW8Num1z2"/>
    <w:rsid w:val="00922ECB"/>
  </w:style>
  <w:style w:type="character" w:customStyle="1" w:styleId="WW8Num1z3">
    <w:name w:val="WW8Num1z3"/>
    <w:rsid w:val="00922ECB"/>
  </w:style>
  <w:style w:type="character" w:customStyle="1" w:styleId="WW8Num1z4">
    <w:name w:val="WW8Num1z4"/>
    <w:rsid w:val="00922ECB"/>
  </w:style>
  <w:style w:type="character" w:customStyle="1" w:styleId="WW8Num1z5">
    <w:name w:val="WW8Num1z5"/>
    <w:rsid w:val="00922ECB"/>
  </w:style>
  <w:style w:type="character" w:customStyle="1" w:styleId="WW8Num1z6">
    <w:name w:val="WW8Num1z6"/>
    <w:rsid w:val="00922ECB"/>
  </w:style>
  <w:style w:type="character" w:customStyle="1" w:styleId="WW8Num1z7">
    <w:name w:val="WW8Num1z7"/>
    <w:rsid w:val="00922ECB"/>
  </w:style>
  <w:style w:type="character" w:customStyle="1" w:styleId="WW8Num1z8">
    <w:name w:val="WW8Num1z8"/>
    <w:rsid w:val="00922ECB"/>
  </w:style>
  <w:style w:type="character" w:customStyle="1" w:styleId="WW8Num2z0">
    <w:name w:val="WW8Num2z0"/>
    <w:rsid w:val="00922ECB"/>
    <w:rPr>
      <w:rFonts w:ascii="Arial" w:hAnsi="Arial" w:cs="Arial"/>
      <w:sz w:val="24"/>
      <w:szCs w:val="24"/>
    </w:rPr>
  </w:style>
  <w:style w:type="character" w:customStyle="1" w:styleId="WW8Num3z0">
    <w:name w:val="WW8Num3z0"/>
    <w:rsid w:val="00922ECB"/>
    <w:rPr>
      <w:rFonts w:ascii="Arial" w:hAnsi="Arial" w:cs="Arial"/>
      <w:sz w:val="24"/>
      <w:szCs w:val="24"/>
    </w:rPr>
  </w:style>
  <w:style w:type="character" w:customStyle="1" w:styleId="WW8Num4z0">
    <w:name w:val="WW8Num4z0"/>
    <w:rsid w:val="00922ECB"/>
    <w:rPr>
      <w:rFonts w:ascii="Arial" w:hAnsi="Arial" w:cs="Arial" w:hint="default"/>
      <w:b/>
      <w:i w:val="0"/>
      <w:sz w:val="24"/>
      <w:szCs w:val="24"/>
    </w:rPr>
  </w:style>
  <w:style w:type="character" w:customStyle="1" w:styleId="WW8Num4z1">
    <w:name w:val="WW8Num4z1"/>
    <w:rsid w:val="00922ECB"/>
    <w:rPr>
      <w:rFonts w:ascii="Arial" w:hAnsi="Arial" w:cs="Arial" w:hint="default"/>
      <w:b/>
      <w:color w:val="auto"/>
      <w:sz w:val="24"/>
      <w:szCs w:val="24"/>
    </w:rPr>
  </w:style>
  <w:style w:type="character" w:customStyle="1" w:styleId="WW8Num4z2">
    <w:name w:val="WW8Num4z2"/>
    <w:rsid w:val="00922ECB"/>
    <w:rPr>
      <w:rFonts w:hint="default"/>
      <w:b/>
    </w:rPr>
  </w:style>
  <w:style w:type="character" w:customStyle="1" w:styleId="WW8Num4z3">
    <w:name w:val="WW8Num4z3"/>
    <w:rsid w:val="00922ECB"/>
    <w:rPr>
      <w:rFonts w:hint="default"/>
    </w:rPr>
  </w:style>
  <w:style w:type="character" w:customStyle="1" w:styleId="WW8Num5z0">
    <w:name w:val="WW8Num5z0"/>
    <w:rsid w:val="00922ECB"/>
    <w:rPr>
      <w:rFonts w:ascii="Arial" w:hAnsi="Arial" w:cs="Arial"/>
      <w:i w:val="0"/>
      <w:color w:val="000000"/>
      <w:sz w:val="24"/>
      <w:szCs w:val="24"/>
    </w:rPr>
  </w:style>
  <w:style w:type="character" w:customStyle="1" w:styleId="WW8Num6z0">
    <w:name w:val="WW8Num6z0"/>
    <w:rsid w:val="00922ECB"/>
    <w:rPr>
      <w:rFonts w:hint="default"/>
      <w:sz w:val="24"/>
      <w:szCs w:val="24"/>
    </w:rPr>
  </w:style>
  <w:style w:type="character" w:customStyle="1" w:styleId="WW8Num7z0">
    <w:name w:val="WW8Num7z0"/>
    <w:rsid w:val="00922ECB"/>
    <w:rPr>
      <w:b w:val="0"/>
    </w:rPr>
  </w:style>
  <w:style w:type="character" w:customStyle="1" w:styleId="WW8Num8z0">
    <w:name w:val="WW8Num8z0"/>
    <w:rsid w:val="00922ECB"/>
    <w:rPr>
      <w:rFonts w:ascii="Arial" w:hAnsi="Arial" w:cs="Arial"/>
      <w:bCs/>
      <w:sz w:val="24"/>
      <w:szCs w:val="24"/>
    </w:rPr>
  </w:style>
  <w:style w:type="character" w:customStyle="1" w:styleId="WW8Num9z0">
    <w:name w:val="WW8Num9z0"/>
    <w:rsid w:val="00922ECB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10z1">
    <w:name w:val="WW8Num10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0z3">
    <w:name w:val="WW8Num10z3"/>
    <w:rsid w:val="00922ECB"/>
    <w:rPr>
      <w:rFonts w:hint="default"/>
    </w:rPr>
  </w:style>
  <w:style w:type="character" w:customStyle="1" w:styleId="WW8Num11z0">
    <w:name w:val="WW8Num1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12z0">
    <w:name w:val="WW8Num12z0"/>
    <w:rsid w:val="00922ECB"/>
    <w:rPr>
      <w:rFonts w:ascii="Arial" w:hAnsi="Arial" w:cs="Arial"/>
      <w:sz w:val="24"/>
      <w:szCs w:val="24"/>
    </w:rPr>
  </w:style>
  <w:style w:type="character" w:customStyle="1" w:styleId="WW8Num13z0">
    <w:name w:val="WW8Num13z0"/>
    <w:rsid w:val="00922ECB"/>
    <w:rPr>
      <w:rFonts w:cs="Arial"/>
    </w:rPr>
  </w:style>
  <w:style w:type="character" w:customStyle="1" w:styleId="WW8Num14z0">
    <w:name w:val="WW8Num14z0"/>
    <w:rsid w:val="00922ECB"/>
    <w:rPr>
      <w:rFonts w:cs="Arial" w:hint="default"/>
    </w:rPr>
  </w:style>
  <w:style w:type="character" w:customStyle="1" w:styleId="WW8Num15z0">
    <w:name w:val="WW8Num15z0"/>
    <w:rsid w:val="00922ECB"/>
    <w:rPr>
      <w:rFonts w:ascii="Arial" w:hAnsi="Arial" w:cs="Arial" w:hint="default"/>
      <w:sz w:val="24"/>
      <w:szCs w:val="24"/>
    </w:rPr>
  </w:style>
  <w:style w:type="character" w:customStyle="1" w:styleId="WW8Num16z0">
    <w:name w:val="WW8Num16z0"/>
    <w:rsid w:val="00922ECB"/>
    <w:rPr>
      <w:rFonts w:ascii="Arial" w:hAnsi="Arial" w:cs="Arial"/>
      <w:sz w:val="24"/>
      <w:szCs w:val="24"/>
    </w:rPr>
  </w:style>
  <w:style w:type="character" w:customStyle="1" w:styleId="WW8Num17z0">
    <w:name w:val="WW8Num17z0"/>
    <w:rsid w:val="00922ECB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8z0">
    <w:name w:val="WW8Num18z0"/>
    <w:rsid w:val="00922ECB"/>
    <w:rPr>
      <w:rFonts w:ascii="Arial" w:hAnsi="Arial" w:cs="Arial"/>
      <w:sz w:val="24"/>
      <w:szCs w:val="24"/>
    </w:rPr>
  </w:style>
  <w:style w:type="character" w:customStyle="1" w:styleId="WW8Num19z0">
    <w:name w:val="WW8Num19z0"/>
    <w:rsid w:val="00922ECB"/>
    <w:rPr>
      <w:rFonts w:hint="default"/>
      <w:b/>
    </w:rPr>
  </w:style>
  <w:style w:type="character" w:customStyle="1" w:styleId="WW8Num19z1">
    <w:name w:val="WW8Num19z1"/>
    <w:rsid w:val="00922ECB"/>
    <w:rPr>
      <w:rFonts w:ascii="Helv" w:hAnsi="Helv" w:cs="Arial" w:hint="default"/>
      <w:b/>
      <w:color w:val="000000"/>
      <w:sz w:val="24"/>
      <w:szCs w:val="24"/>
    </w:rPr>
  </w:style>
  <w:style w:type="character" w:customStyle="1" w:styleId="WW8Num20z0">
    <w:name w:val="WW8Num2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1z0">
    <w:name w:val="WW8Num21z0"/>
    <w:rsid w:val="00922ECB"/>
    <w:rPr>
      <w:rFonts w:ascii="Arial" w:hAnsi="Arial" w:cs="Arial"/>
      <w:sz w:val="24"/>
      <w:szCs w:val="24"/>
    </w:rPr>
  </w:style>
  <w:style w:type="character" w:customStyle="1" w:styleId="WW8Num22z0">
    <w:name w:val="WW8Num22z0"/>
    <w:rsid w:val="00922ECB"/>
    <w:rPr>
      <w:rFonts w:ascii="Arial" w:hAnsi="Arial" w:cs="Arial"/>
      <w:bCs/>
      <w:sz w:val="24"/>
      <w:szCs w:val="24"/>
    </w:rPr>
  </w:style>
  <w:style w:type="character" w:customStyle="1" w:styleId="WW8Num23z0">
    <w:name w:val="WW8Num23z0"/>
    <w:rsid w:val="00922ECB"/>
    <w:rPr>
      <w:rFonts w:ascii="Symbol" w:hAnsi="Symbol" w:cs="Symbol" w:hint="default"/>
      <w:sz w:val="20"/>
      <w:szCs w:val="24"/>
    </w:rPr>
  </w:style>
  <w:style w:type="character" w:customStyle="1" w:styleId="WW8Num23z1">
    <w:name w:val="WW8Num23z1"/>
    <w:rsid w:val="00922ECB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922ECB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922ECB"/>
    <w:rPr>
      <w:b w:val="0"/>
    </w:rPr>
  </w:style>
  <w:style w:type="character" w:customStyle="1" w:styleId="WW8Num25z0">
    <w:name w:val="WW8Num25z0"/>
    <w:rsid w:val="00922ECB"/>
    <w:rPr>
      <w:rFonts w:ascii="Symbol" w:hAnsi="Symbol" w:cs="Symbol" w:hint="default"/>
      <w:sz w:val="24"/>
      <w:szCs w:val="24"/>
    </w:rPr>
  </w:style>
  <w:style w:type="character" w:customStyle="1" w:styleId="WW8Num26z0">
    <w:name w:val="WW8Num26z0"/>
    <w:rsid w:val="00922ECB"/>
    <w:rPr>
      <w:rFonts w:hint="default"/>
      <w:i w:val="0"/>
    </w:rPr>
  </w:style>
  <w:style w:type="character" w:customStyle="1" w:styleId="WW8Num26z1">
    <w:name w:val="WW8Num26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6z2">
    <w:name w:val="WW8Num26z2"/>
    <w:rsid w:val="00922ECB"/>
    <w:rPr>
      <w:rFonts w:hint="default"/>
    </w:rPr>
  </w:style>
  <w:style w:type="character" w:customStyle="1" w:styleId="WW8Num27z0">
    <w:name w:val="WW8Num27z0"/>
    <w:rsid w:val="00922ECB"/>
    <w:rPr>
      <w:rFonts w:ascii="Times New Roman" w:hAnsi="Times New Roman" w:cs="Times New Roman" w:hint="default"/>
      <w:color w:val="auto"/>
    </w:rPr>
  </w:style>
  <w:style w:type="character" w:customStyle="1" w:styleId="WW8Num28z0">
    <w:name w:val="WW8Num28z0"/>
    <w:rsid w:val="00922ECB"/>
    <w:rPr>
      <w:rFonts w:hint="default"/>
      <w:color w:val="auto"/>
    </w:rPr>
  </w:style>
  <w:style w:type="character" w:customStyle="1" w:styleId="WW8Num29z0">
    <w:name w:val="WW8Num29z0"/>
    <w:rsid w:val="00922ECB"/>
    <w:rPr>
      <w:rFonts w:ascii="Arial" w:hAnsi="Arial" w:cs="Arial"/>
      <w:sz w:val="24"/>
      <w:szCs w:val="24"/>
    </w:rPr>
  </w:style>
  <w:style w:type="character" w:customStyle="1" w:styleId="WW8Num30z0">
    <w:name w:val="WW8Num30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1">
    <w:name w:val="WW8Num30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2">
    <w:name w:val="WW8Num30z2"/>
    <w:rsid w:val="00922ECB"/>
    <w:rPr>
      <w:rFonts w:hint="default"/>
    </w:rPr>
  </w:style>
  <w:style w:type="character" w:customStyle="1" w:styleId="WW8Num31z0">
    <w:name w:val="WW8Num31z0"/>
    <w:rsid w:val="00922ECB"/>
    <w:rPr>
      <w:b w:val="0"/>
    </w:rPr>
  </w:style>
  <w:style w:type="character" w:customStyle="1" w:styleId="WW8Num32z0">
    <w:name w:val="WW8Num32z0"/>
    <w:rsid w:val="00922ECB"/>
    <w:rPr>
      <w:rFonts w:ascii="Times New Roman" w:hAnsi="Times New Roman" w:cs="Times New Roman" w:hint="default"/>
    </w:rPr>
  </w:style>
  <w:style w:type="character" w:customStyle="1" w:styleId="WW8Num32z1">
    <w:name w:val="WW8Num3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32z2">
    <w:name w:val="WW8Num32z2"/>
    <w:rsid w:val="00922ECB"/>
    <w:rPr>
      <w:rFonts w:hint="default"/>
    </w:rPr>
  </w:style>
  <w:style w:type="character" w:customStyle="1" w:styleId="WW8Num33z0">
    <w:name w:val="WW8Num33z0"/>
    <w:rsid w:val="00922ECB"/>
    <w:rPr>
      <w:rFonts w:ascii="Symbol" w:hAnsi="Symbol" w:cs="Symbol" w:hint="default"/>
      <w:sz w:val="20"/>
      <w:szCs w:val="24"/>
      <w:lang w:val="en-GB"/>
    </w:rPr>
  </w:style>
  <w:style w:type="character" w:customStyle="1" w:styleId="WW8Num33z1">
    <w:name w:val="WW8Num33z1"/>
    <w:rsid w:val="00922ECB"/>
    <w:rPr>
      <w:rFonts w:ascii="Courier New" w:hAnsi="Courier New" w:cs="Courier New" w:hint="default"/>
      <w:sz w:val="20"/>
    </w:rPr>
  </w:style>
  <w:style w:type="character" w:customStyle="1" w:styleId="WW8Num33z2">
    <w:name w:val="WW8Num33z2"/>
    <w:rsid w:val="00922ECB"/>
    <w:rPr>
      <w:rFonts w:ascii="Wingdings" w:hAnsi="Wingdings" w:cs="Wingdings" w:hint="default"/>
      <w:sz w:val="20"/>
    </w:rPr>
  </w:style>
  <w:style w:type="character" w:customStyle="1" w:styleId="WW8Num34z0">
    <w:name w:val="WW8Num34z0"/>
    <w:rsid w:val="00922ECB"/>
    <w:rPr>
      <w:rFonts w:ascii="Arial" w:hAnsi="Arial" w:cs="Arial"/>
      <w:sz w:val="24"/>
      <w:szCs w:val="24"/>
    </w:rPr>
  </w:style>
  <w:style w:type="character" w:customStyle="1" w:styleId="WW8Num35z0">
    <w:name w:val="WW8Num35z0"/>
    <w:rsid w:val="00922ECB"/>
    <w:rPr>
      <w:rFonts w:ascii="Arial" w:hAnsi="Arial" w:cs="Arial"/>
      <w:sz w:val="24"/>
      <w:szCs w:val="24"/>
    </w:rPr>
  </w:style>
  <w:style w:type="character" w:customStyle="1" w:styleId="WW8Num36z0">
    <w:name w:val="WW8Num36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36z1">
    <w:name w:val="WW8Num36z1"/>
    <w:rsid w:val="00922ECB"/>
    <w:rPr>
      <w:rFonts w:hint="default"/>
      <w:b/>
    </w:rPr>
  </w:style>
  <w:style w:type="character" w:customStyle="1" w:styleId="WW8Num37z0">
    <w:name w:val="WW8Num37z0"/>
    <w:rsid w:val="00922ECB"/>
    <w:rPr>
      <w:b w:val="0"/>
    </w:rPr>
  </w:style>
  <w:style w:type="character" w:customStyle="1" w:styleId="WW8Num38z0">
    <w:name w:val="WW8Num38z0"/>
    <w:rsid w:val="00922ECB"/>
    <w:rPr>
      <w:rFonts w:cs="Arial"/>
      <w:b w:val="0"/>
    </w:rPr>
  </w:style>
  <w:style w:type="character" w:customStyle="1" w:styleId="WW8Num39z0">
    <w:name w:val="WW8Num39z0"/>
    <w:rsid w:val="00922ECB"/>
    <w:rPr>
      <w:rFonts w:ascii="Arial" w:hAnsi="Arial" w:cs="Arial" w:hint="default"/>
      <w:b/>
      <w:bCs/>
      <w:i w:val="0"/>
      <w:spacing w:val="-3"/>
      <w:sz w:val="24"/>
      <w:szCs w:val="24"/>
      <w:lang w:val="pl-PL"/>
    </w:rPr>
  </w:style>
  <w:style w:type="character" w:customStyle="1" w:styleId="WW8Num39z1">
    <w:name w:val="WW8Num39z1"/>
    <w:rsid w:val="00922ECB"/>
    <w:rPr>
      <w:rFonts w:ascii="Open Sans" w:eastAsia="Calibri" w:hAnsi="Open Sans" w:cs="Arial" w:hint="default"/>
      <w:b/>
      <w:bCs/>
      <w:i w:val="0"/>
      <w:strike w:val="0"/>
      <w:dstrike w:val="0"/>
      <w:color w:val="auto"/>
      <w:spacing w:val="-3"/>
      <w:sz w:val="24"/>
      <w:szCs w:val="24"/>
      <w:lang w:eastAsia="en-US" w:bidi="he-IL"/>
    </w:rPr>
  </w:style>
  <w:style w:type="character" w:customStyle="1" w:styleId="WW8Num39z2">
    <w:name w:val="WW8Num39z2"/>
    <w:rsid w:val="00922ECB"/>
    <w:rPr>
      <w:rFonts w:ascii="Arial" w:eastAsia="Calibri" w:hAnsi="Arial" w:cs="Arial" w:hint="default"/>
      <w:b/>
      <w:bCs/>
      <w:spacing w:val="-3"/>
      <w:sz w:val="24"/>
      <w:szCs w:val="24"/>
      <w:lang w:eastAsia="en-US"/>
    </w:rPr>
  </w:style>
  <w:style w:type="character" w:customStyle="1" w:styleId="WW8Num39z3">
    <w:name w:val="WW8Num39z3"/>
    <w:rsid w:val="00922ECB"/>
    <w:rPr>
      <w:rFonts w:hint="default"/>
      <w:b/>
    </w:rPr>
  </w:style>
  <w:style w:type="character" w:customStyle="1" w:styleId="WW8Num40z0">
    <w:name w:val="WW8Num40z0"/>
    <w:rsid w:val="00922ECB"/>
    <w:rPr>
      <w:rFonts w:ascii="Symbol" w:hAnsi="Symbol" w:cs="Symbol" w:hint="default"/>
      <w:sz w:val="24"/>
      <w:szCs w:val="24"/>
      <w:vertAlign w:val="superscript"/>
    </w:rPr>
  </w:style>
  <w:style w:type="character" w:customStyle="1" w:styleId="WW8Num41z0">
    <w:name w:val="WW8Num41z0"/>
    <w:rsid w:val="00922ECB"/>
    <w:rPr>
      <w:rFonts w:ascii="Arial" w:hAnsi="Arial" w:cs="Arial"/>
      <w:b w:val="0"/>
      <w:sz w:val="24"/>
      <w:szCs w:val="24"/>
    </w:rPr>
  </w:style>
  <w:style w:type="character" w:customStyle="1" w:styleId="WW8Num42z0">
    <w:name w:val="WW8Num42z0"/>
    <w:rsid w:val="00922ECB"/>
    <w:rPr>
      <w:rFonts w:cs="Arial"/>
    </w:rPr>
  </w:style>
  <w:style w:type="character" w:customStyle="1" w:styleId="WW8Num43z0">
    <w:name w:val="WW8Num43z0"/>
    <w:rsid w:val="00922ECB"/>
  </w:style>
  <w:style w:type="character" w:customStyle="1" w:styleId="WW8Num44z0">
    <w:name w:val="WW8Num44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45z0">
    <w:name w:val="WW8Num45z0"/>
    <w:rsid w:val="00922ECB"/>
    <w:rPr>
      <w:rFonts w:ascii="Times New Roman" w:hAnsi="Times New Roman" w:cs="Times New Roman" w:hint="default"/>
    </w:rPr>
  </w:style>
  <w:style w:type="character" w:customStyle="1" w:styleId="WW8Num45z1">
    <w:name w:val="WW8Num45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5z2">
    <w:name w:val="WW8Num45z2"/>
    <w:rsid w:val="00922ECB"/>
    <w:rPr>
      <w:rFonts w:hint="default"/>
    </w:rPr>
  </w:style>
  <w:style w:type="character" w:customStyle="1" w:styleId="WW8Num46z0">
    <w:name w:val="WW8Num46z0"/>
    <w:rsid w:val="00922ECB"/>
    <w:rPr>
      <w:rFonts w:hint="default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922ECB"/>
    <w:rPr>
      <w:rFonts w:ascii="Arial" w:hAnsi="Arial" w:cs="Arial"/>
      <w:bCs/>
      <w:sz w:val="24"/>
      <w:szCs w:val="24"/>
    </w:rPr>
  </w:style>
  <w:style w:type="character" w:customStyle="1" w:styleId="WW8Num48z0">
    <w:name w:val="WW8Num48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48z1">
    <w:name w:val="WW8Num48z1"/>
    <w:rsid w:val="00922ECB"/>
    <w:rPr>
      <w:rFonts w:ascii="Arial" w:hAnsi="Arial" w:cs="Arial" w:hint="default"/>
      <w:sz w:val="24"/>
      <w:szCs w:val="24"/>
    </w:rPr>
  </w:style>
  <w:style w:type="character" w:customStyle="1" w:styleId="WW8Num48z2">
    <w:name w:val="WW8Num48z2"/>
    <w:rsid w:val="00922ECB"/>
  </w:style>
  <w:style w:type="character" w:customStyle="1" w:styleId="WW8Num48z3">
    <w:name w:val="WW8Num48z3"/>
    <w:rsid w:val="00922ECB"/>
  </w:style>
  <w:style w:type="character" w:customStyle="1" w:styleId="WW8Num48z4">
    <w:name w:val="WW8Num48z4"/>
    <w:rsid w:val="00922ECB"/>
  </w:style>
  <w:style w:type="character" w:customStyle="1" w:styleId="WW8Num48z5">
    <w:name w:val="WW8Num48z5"/>
    <w:rsid w:val="00922ECB"/>
  </w:style>
  <w:style w:type="character" w:customStyle="1" w:styleId="WW8Num48z6">
    <w:name w:val="WW8Num48z6"/>
    <w:rsid w:val="00922ECB"/>
  </w:style>
  <w:style w:type="character" w:customStyle="1" w:styleId="WW8Num48z7">
    <w:name w:val="WW8Num48z7"/>
    <w:rsid w:val="00922ECB"/>
  </w:style>
  <w:style w:type="character" w:customStyle="1" w:styleId="WW8Num48z8">
    <w:name w:val="WW8Num48z8"/>
    <w:rsid w:val="00922ECB"/>
  </w:style>
  <w:style w:type="character" w:customStyle="1" w:styleId="WW8Num49z0">
    <w:name w:val="WW8Num49z0"/>
    <w:rsid w:val="00922ECB"/>
    <w:rPr>
      <w:rFonts w:ascii="Times New Roman" w:hAnsi="Times New Roman" w:cs="Times New Roman" w:hint="default"/>
    </w:rPr>
  </w:style>
  <w:style w:type="character" w:customStyle="1" w:styleId="WW8Num49z1">
    <w:name w:val="WW8Num49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9z2">
    <w:name w:val="WW8Num49z2"/>
    <w:rsid w:val="00922ECB"/>
    <w:rPr>
      <w:rFonts w:hint="default"/>
    </w:rPr>
  </w:style>
  <w:style w:type="character" w:customStyle="1" w:styleId="WW8Num50z0">
    <w:name w:val="WW8Num50z0"/>
    <w:rsid w:val="00922ECB"/>
    <w:rPr>
      <w:rFonts w:ascii="Arial" w:hAnsi="Arial" w:cs="Arial"/>
      <w:sz w:val="24"/>
      <w:szCs w:val="24"/>
    </w:rPr>
  </w:style>
  <w:style w:type="character" w:customStyle="1" w:styleId="WW8Num51z0">
    <w:name w:val="WW8Num51z0"/>
    <w:rsid w:val="00922ECB"/>
    <w:rPr>
      <w:rFonts w:hint="default"/>
    </w:rPr>
  </w:style>
  <w:style w:type="character" w:customStyle="1" w:styleId="WW8Num51z1">
    <w:name w:val="WW8Num51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2z0">
    <w:name w:val="WW8Num52z0"/>
    <w:rsid w:val="00922ECB"/>
    <w:rPr>
      <w:rFonts w:ascii="Arial" w:hAnsi="Arial" w:cs="Arial"/>
      <w:sz w:val="24"/>
      <w:szCs w:val="24"/>
    </w:rPr>
  </w:style>
  <w:style w:type="character" w:customStyle="1" w:styleId="WW8Num53z0">
    <w:name w:val="WW8Num53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54z0">
    <w:name w:val="WW8Num54z0"/>
    <w:rsid w:val="00922ECB"/>
    <w:rPr>
      <w:rFonts w:ascii="Arial" w:hAnsi="Arial" w:cs="Arial" w:hint="default"/>
      <w:sz w:val="24"/>
      <w:szCs w:val="24"/>
    </w:rPr>
  </w:style>
  <w:style w:type="character" w:customStyle="1" w:styleId="WW8Num55z0">
    <w:name w:val="WW8Num55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5z2">
    <w:name w:val="WW8Num55z2"/>
    <w:rsid w:val="00922ECB"/>
    <w:rPr>
      <w:rFonts w:hint="default"/>
    </w:rPr>
  </w:style>
  <w:style w:type="character" w:customStyle="1" w:styleId="WW8Num56z0">
    <w:name w:val="WW8Num56z0"/>
    <w:rsid w:val="00922ECB"/>
    <w:rPr>
      <w:rFonts w:ascii="Arial" w:hAnsi="Arial" w:cs="Arial"/>
      <w:sz w:val="24"/>
      <w:szCs w:val="24"/>
    </w:rPr>
  </w:style>
  <w:style w:type="character" w:customStyle="1" w:styleId="WW8Num57z0">
    <w:name w:val="WW8Num57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58z0">
    <w:name w:val="WW8Num58z0"/>
    <w:rsid w:val="00922ECB"/>
    <w:rPr>
      <w:rFonts w:ascii="Arial" w:hAnsi="Arial" w:cs="Arial"/>
      <w:bCs/>
      <w:i w:val="0"/>
      <w:sz w:val="24"/>
      <w:szCs w:val="24"/>
    </w:rPr>
  </w:style>
  <w:style w:type="character" w:customStyle="1" w:styleId="WW8Num59z0">
    <w:name w:val="WW8Num59z0"/>
    <w:rsid w:val="00922ECB"/>
    <w:rPr>
      <w:rFonts w:ascii="Symbol" w:hAnsi="Symbol" w:cs="Symbol" w:hint="default"/>
      <w:sz w:val="24"/>
      <w:szCs w:val="24"/>
    </w:rPr>
  </w:style>
  <w:style w:type="character" w:customStyle="1" w:styleId="WW8Num60z0">
    <w:name w:val="WW8Num60z0"/>
    <w:rsid w:val="00922ECB"/>
    <w:rPr>
      <w:rFonts w:ascii="Arial" w:hAnsi="Arial" w:cs="Arial"/>
      <w:b w:val="0"/>
      <w:sz w:val="24"/>
      <w:szCs w:val="24"/>
    </w:rPr>
  </w:style>
  <w:style w:type="character" w:customStyle="1" w:styleId="WW8Num2z1">
    <w:name w:val="WW8Num2z1"/>
    <w:rsid w:val="00922ECB"/>
  </w:style>
  <w:style w:type="character" w:customStyle="1" w:styleId="WW8Num2z2">
    <w:name w:val="WW8Num2z2"/>
    <w:rsid w:val="00922ECB"/>
  </w:style>
  <w:style w:type="character" w:customStyle="1" w:styleId="WW8Num2z3">
    <w:name w:val="WW8Num2z3"/>
    <w:rsid w:val="00922ECB"/>
  </w:style>
  <w:style w:type="character" w:customStyle="1" w:styleId="WW8Num2z4">
    <w:name w:val="WW8Num2z4"/>
    <w:rsid w:val="00922ECB"/>
  </w:style>
  <w:style w:type="character" w:customStyle="1" w:styleId="WW8Num2z5">
    <w:name w:val="WW8Num2z5"/>
    <w:rsid w:val="00922ECB"/>
  </w:style>
  <w:style w:type="character" w:customStyle="1" w:styleId="WW8Num2z6">
    <w:name w:val="WW8Num2z6"/>
    <w:rsid w:val="00922ECB"/>
  </w:style>
  <w:style w:type="character" w:customStyle="1" w:styleId="WW8Num2z7">
    <w:name w:val="WW8Num2z7"/>
    <w:rsid w:val="00922ECB"/>
  </w:style>
  <w:style w:type="character" w:customStyle="1" w:styleId="WW8Num2z8">
    <w:name w:val="WW8Num2z8"/>
    <w:rsid w:val="00922ECB"/>
  </w:style>
  <w:style w:type="character" w:customStyle="1" w:styleId="WW8Num7z1">
    <w:name w:val="WW8Num7z1"/>
    <w:rsid w:val="00922ECB"/>
    <w:rPr>
      <w:rFonts w:ascii="Times New Roman" w:hAnsi="Times New Roman" w:cs="Times New Roman"/>
    </w:rPr>
  </w:style>
  <w:style w:type="character" w:customStyle="1" w:styleId="WW8Num7z2">
    <w:name w:val="WW8Num7z2"/>
    <w:rsid w:val="00922ECB"/>
  </w:style>
  <w:style w:type="character" w:customStyle="1" w:styleId="WW8Num7z3">
    <w:name w:val="WW8Num7z3"/>
    <w:rsid w:val="00922ECB"/>
  </w:style>
  <w:style w:type="character" w:customStyle="1" w:styleId="WW8Num7z4">
    <w:name w:val="WW8Num7z4"/>
    <w:rsid w:val="00922ECB"/>
  </w:style>
  <w:style w:type="character" w:customStyle="1" w:styleId="WW8Num7z5">
    <w:name w:val="WW8Num7z5"/>
    <w:rsid w:val="00922ECB"/>
  </w:style>
  <w:style w:type="character" w:customStyle="1" w:styleId="WW8Num7z6">
    <w:name w:val="WW8Num7z6"/>
    <w:rsid w:val="00922ECB"/>
  </w:style>
  <w:style w:type="character" w:customStyle="1" w:styleId="WW8Num7z7">
    <w:name w:val="WW8Num7z7"/>
    <w:rsid w:val="00922ECB"/>
  </w:style>
  <w:style w:type="character" w:customStyle="1" w:styleId="WW8Num7z8">
    <w:name w:val="WW8Num7z8"/>
    <w:rsid w:val="00922ECB"/>
  </w:style>
  <w:style w:type="character" w:customStyle="1" w:styleId="WW8Num8z1">
    <w:name w:val="WW8Num8z1"/>
    <w:rsid w:val="00922ECB"/>
  </w:style>
  <w:style w:type="character" w:customStyle="1" w:styleId="WW8Num8z2">
    <w:name w:val="WW8Num8z2"/>
    <w:rsid w:val="00922ECB"/>
  </w:style>
  <w:style w:type="character" w:customStyle="1" w:styleId="WW8Num8z3">
    <w:name w:val="WW8Num8z3"/>
    <w:rsid w:val="00922ECB"/>
  </w:style>
  <w:style w:type="character" w:customStyle="1" w:styleId="WW8Num8z4">
    <w:name w:val="WW8Num8z4"/>
    <w:rsid w:val="00922ECB"/>
  </w:style>
  <w:style w:type="character" w:customStyle="1" w:styleId="WW8Num8z5">
    <w:name w:val="WW8Num8z5"/>
    <w:rsid w:val="00922ECB"/>
  </w:style>
  <w:style w:type="character" w:customStyle="1" w:styleId="WW8Num8z6">
    <w:name w:val="WW8Num8z6"/>
    <w:rsid w:val="00922ECB"/>
  </w:style>
  <w:style w:type="character" w:customStyle="1" w:styleId="WW8Num8z7">
    <w:name w:val="WW8Num8z7"/>
    <w:rsid w:val="00922ECB"/>
  </w:style>
  <w:style w:type="character" w:customStyle="1" w:styleId="WW8Num8z8">
    <w:name w:val="WW8Num8z8"/>
    <w:rsid w:val="00922ECB"/>
  </w:style>
  <w:style w:type="character" w:customStyle="1" w:styleId="WW8Num9z1">
    <w:name w:val="WW8Num9z1"/>
    <w:rsid w:val="00922ECB"/>
  </w:style>
  <w:style w:type="character" w:customStyle="1" w:styleId="WW8Num9z2">
    <w:name w:val="WW8Num9z2"/>
    <w:rsid w:val="00922ECB"/>
  </w:style>
  <w:style w:type="character" w:customStyle="1" w:styleId="WW8Num9z3">
    <w:name w:val="WW8Num9z3"/>
    <w:rsid w:val="00922ECB"/>
  </w:style>
  <w:style w:type="character" w:customStyle="1" w:styleId="WW8Num9z4">
    <w:name w:val="WW8Num9z4"/>
    <w:rsid w:val="00922ECB"/>
  </w:style>
  <w:style w:type="character" w:customStyle="1" w:styleId="WW8Num9z5">
    <w:name w:val="WW8Num9z5"/>
    <w:rsid w:val="00922ECB"/>
  </w:style>
  <w:style w:type="character" w:customStyle="1" w:styleId="WW8Num9z6">
    <w:name w:val="WW8Num9z6"/>
    <w:rsid w:val="00922ECB"/>
  </w:style>
  <w:style w:type="character" w:customStyle="1" w:styleId="WW8Num9z7">
    <w:name w:val="WW8Num9z7"/>
    <w:rsid w:val="00922ECB"/>
  </w:style>
  <w:style w:type="character" w:customStyle="1" w:styleId="WW8Num9z8">
    <w:name w:val="WW8Num9z8"/>
    <w:rsid w:val="00922ECB"/>
  </w:style>
  <w:style w:type="character" w:customStyle="1" w:styleId="WW8Num10z2">
    <w:name w:val="WW8Num10z2"/>
    <w:rsid w:val="00922ECB"/>
    <w:rPr>
      <w:rFonts w:hint="default"/>
      <w:b/>
    </w:rPr>
  </w:style>
  <w:style w:type="character" w:customStyle="1" w:styleId="WW8Num11z1">
    <w:name w:val="WW8Num11z1"/>
    <w:rsid w:val="00922ECB"/>
  </w:style>
  <w:style w:type="character" w:customStyle="1" w:styleId="WW8Num11z2">
    <w:name w:val="WW8Num11z2"/>
    <w:rsid w:val="00922ECB"/>
  </w:style>
  <w:style w:type="character" w:customStyle="1" w:styleId="WW8Num11z3">
    <w:name w:val="WW8Num11z3"/>
    <w:rsid w:val="00922ECB"/>
  </w:style>
  <w:style w:type="character" w:customStyle="1" w:styleId="WW8Num11z4">
    <w:name w:val="WW8Num11z4"/>
    <w:rsid w:val="00922ECB"/>
  </w:style>
  <w:style w:type="character" w:customStyle="1" w:styleId="WW8Num11z5">
    <w:name w:val="WW8Num11z5"/>
    <w:rsid w:val="00922ECB"/>
  </w:style>
  <w:style w:type="character" w:customStyle="1" w:styleId="WW8Num11z6">
    <w:name w:val="WW8Num11z6"/>
    <w:rsid w:val="00922ECB"/>
  </w:style>
  <w:style w:type="character" w:customStyle="1" w:styleId="WW8Num11z7">
    <w:name w:val="WW8Num11z7"/>
    <w:rsid w:val="00922ECB"/>
  </w:style>
  <w:style w:type="character" w:customStyle="1" w:styleId="WW8Num11z8">
    <w:name w:val="WW8Num11z8"/>
    <w:rsid w:val="00922ECB"/>
  </w:style>
  <w:style w:type="character" w:customStyle="1" w:styleId="WW8Num12z1">
    <w:name w:val="WW8Num12z1"/>
    <w:rsid w:val="00922ECB"/>
  </w:style>
  <w:style w:type="character" w:customStyle="1" w:styleId="WW8Num12z2">
    <w:name w:val="WW8Num12z2"/>
    <w:rsid w:val="00922ECB"/>
  </w:style>
  <w:style w:type="character" w:customStyle="1" w:styleId="WW8Num12z3">
    <w:name w:val="WW8Num12z3"/>
    <w:rsid w:val="00922ECB"/>
  </w:style>
  <w:style w:type="character" w:customStyle="1" w:styleId="WW8Num12z4">
    <w:name w:val="WW8Num12z4"/>
    <w:rsid w:val="00922ECB"/>
  </w:style>
  <w:style w:type="character" w:customStyle="1" w:styleId="WW8Num12z5">
    <w:name w:val="WW8Num12z5"/>
    <w:rsid w:val="00922ECB"/>
  </w:style>
  <w:style w:type="character" w:customStyle="1" w:styleId="WW8Num12z6">
    <w:name w:val="WW8Num12z6"/>
    <w:rsid w:val="00922ECB"/>
  </w:style>
  <w:style w:type="character" w:customStyle="1" w:styleId="WW8Num12z7">
    <w:name w:val="WW8Num12z7"/>
    <w:rsid w:val="00922ECB"/>
  </w:style>
  <w:style w:type="character" w:customStyle="1" w:styleId="WW8Num12z8">
    <w:name w:val="WW8Num12z8"/>
    <w:rsid w:val="00922ECB"/>
  </w:style>
  <w:style w:type="character" w:customStyle="1" w:styleId="WW8Num13z1">
    <w:name w:val="WW8Num13z1"/>
    <w:rsid w:val="00922ECB"/>
  </w:style>
  <w:style w:type="character" w:customStyle="1" w:styleId="WW8Num13z2">
    <w:name w:val="WW8Num13z2"/>
    <w:rsid w:val="00922ECB"/>
  </w:style>
  <w:style w:type="character" w:customStyle="1" w:styleId="WW8Num13z3">
    <w:name w:val="WW8Num13z3"/>
    <w:rsid w:val="00922ECB"/>
  </w:style>
  <w:style w:type="character" w:customStyle="1" w:styleId="WW8Num13z4">
    <w:name w:val="WW8Num13z4"/>
    <w:rsid w:val="00922ECB"/>
  </w:style>
  <w:style w:type="character" w:customStyle="1" w:styleId="WW8Num13z5">
    <w:name w:val="WW8Num13z5"/>
    <w:rsid w:val="00922ECB"/>
  </w:style>
  <w:style w:type="character" w:customStyle="1" w:styleId="WW8Num13z6">
    <w:name w:val="WW8Num13z6"/>
    <w:rsid w:val="00922ECB"/>
  </w:style>
  <w:style w:type="character" w:customStyle="1" w:styleId="WW8Num13z7">
    <w:name w:val="WW8Num13z7"/>
    <w:rsid w:val="00922ECB"/>
  </w:style>
  <w:style w:type="character" w:customStyle="1" w:styleId="WW8Num13z8">
    <w:name w:val="WW8Num13z8"/>
    <w:rsid w:val="00922ECB"/>
  </w:style>
  <w:style w:type="character" w:customStyle="1" w:styleId="WW8Num14z1">
    <w:name w:val="WW8Num14z1"/>
    <w:rsid w:val="00922ECB"/>
  </w:style>
  <w:style w:type="character" w:customStyle="1" w:styleId="WW8Num14z2">
    <w:name w:val="WW8Num14z2"/>
    <w:rsid w:val="00922ECB"/>
  </w:style>
  <w:style w:type="character" w:customStyle="1" w:styleId="WW8Num14z3">
    <w:name w:val="WW8Num14z3"/>
    <w:rsid w:val="00922ECB"/>
  </w:style>
  <w:style w:type="character" w:customStyle="1" w:styleId="WW8Num14z4">
    <w:name w:val="WW8Num14z4"/>
    <w:rsid w:val="00922ECB"/>
  </w:style>
  <w:style w:type="character" w:customStyle="1" w:styleId="WW8Num14z5">
    <w:name w:val="WW8Num14z5"/>
    <w:rsid w:val="00922ECB"/>
  </w:style>
  <w:style w:type="character" w:customStyle="1" w:styleId="WW8Num14z6">
    <w:name w:val="WW8Num14z6"/>
    <w:rsid w:val="00922ECB"/>
  </w:style>
  <w:style w:type="character" w:customStyle="1" w:styleId="WW8Num14z7">
    <w:name w:val="WW8Num14z7"/>
    <w:rsid w:val="00922ECB"/>
  </w:style>
  <w:style w:type="character" w:customStyle="1" w:styleId="WW8Num14z8">
    <w:name w:val="WW8Num14z8"/>
    <w:rsid w:val="00922ECB"/>
  </w:style>
  <w:style w:type="character" w:customStyle="1" w:styleId="WW8Num15z1">
    <w:name w:val="WW8Num15z1"/>
    <w:rsid w:val="00922ECB"/>
  </w:style>
  <w:style w:type="character" w:customStyle="1" w:styleId="WW8Num15z2">
    <w:name w:val="WW8Num15z2"/>
    <w:rsid w:val="00922ECB"/>
  </w:style>
  <w:style w:type="character" w:customStyle="1" w:styleId="WW8Num15z3">
    <w:name w:val="WW8Num15z3"/>
    <w:rsid w:val="00922ECB"/>
  </w:style>
  <w:style w:type="character" w:customStyle="1" w:styleId="WW8Num15z4">
    <w:name w:val="WW8Num15z4"/>
    <w:rsid w:val="00922ECB"/>
  </w:style>
  <w:style w:type="character" w:customStyle="1" w:styleId="WW8Num15z5">
    <w:name w:val="WW8Num15z5"/>
    <w:rsid w:val="00922ECB"/>
  </w:style>
  <w:style w:type="character" w:customStyle="1" w:styleId="WW8Num15z6">
    <w:name w:val="WW8Num15z6"/>
    <w:rsid w:val="00922ECB"/>
  </w:style>
  <w:style w:type="character" w:customStyle="1" w:styleId="WW8Num15z7">
    <w:name w:val="WW8Num15z7"/>
    <w:rsid w:val="00922ECB"/>
  </w:style>
  <w:style w:type="character" w:customStyle="1" w:styleId="WW8Num15z8">
    <w:name w:val="WW8Num15z8"/>
    <w:rsid w:val="00922ECB"/>
  </w:style>
  <w:style w:type="character" w:customStyle="1" w:styleId="WW8Num16z1">
    <w:name w:val="WW8Num16z1"/>
    <w:rsid w:val="00922ECB"/>
  </w:style>
  <w:style w:type="character" w:customStyle="1" w:styleId="WW8Num16z2">
    <w:name w:val="WW8Num16z2"/>
    <w:rsid w:val="00922ECB"/>
  </w:style>
  <w:style w:type="character" w:customStyle="1" w:styleId="WW8Num16z3">
    <w:name w:val="WW8Num16z3"/>
    <w:rsid w:val="00922ECB"/>
  </w:style>
  <w:style w:type="character" w:customStyle="1" w:styleId="WW8Num16z4">
    <w:name w:val="WW8Num16z4"/>
    <w:rsid w:val="00922ECB"/>
  </w:style>
  <w:style w:type="character" w:customStyle="1" w:styleId="WW8Num16z5">
    <w:name w:val="WW8Num16z5"/>
    <w:rsid w:val="00922ECB"/>
  </w:style>
  <w:style w:type="character" w:customStyle="1" w:styleId="WW8Num16z6">
    <w:name w:val="WW8Num16z6"/>
    <w:rsid w:val="00922ECB"/>
  </w:style>
  <w:style w:type="character" w:customStyle="1" w:styleId="WW8Num16z7">
    <w:name w:val="WW8Num16z7"/>
    <w:rsid w:val="00922ECB"/>
  </w:style>
  <w:style w:type="character" w:customStyle="1" w:styleId="WW8Num16z8">
    <w:name w:val="WW8Num16z8"/>
    <w:rsid w:val="00922ECB"/>
  </w:style>
  <w:style w:type="character" w:customStyle="1" w:styleId="WW8Num17z1">
    <w:name w:val="WW8Num17z1"/>
    <w:rsid w:val="00922ECB"/>
    <w:rPr>
      <w:rFonts w:ascii="Courier New" w:hAnsi="Courier New" w:cs="Courier New" w:hint="default"/>
    </w:rPr>
  </w:style>
  <w:style w:type="character" w:customStyle="1" w:styleId="WW8Num17z2">
    <w:name w:val="WW8Num17z2"/>
    <w:rsid w:val="00922ECB"/>
    <w:rPr>
      <w:rFonts w:ascii="Wingdings" w:hAnsi="Wingdings" w:cs="Wingdings" w:hint="default"/>
    </w:rPr>
  </w:style>
  <w:style w:type="character" w:customStyle="1" w:styleId="WW8Num18z1">
    <w:name w:val="WW8Num18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8z3">
    <w:name w:val="WW8Num18z3"/>
    <w:rsid w:val="00922ECB"/>
    <w:rPr>
      <w:rFonts w:hint="default"/>
    </w:rPr>
  </w:style>
  <w:style w:type="character" w:customStyle="1" w:styleId="WW8Num19z2">
    <w:name w:val="WW8Num19z2"/>
    <w:rsid w:val="00922ECB"/>
  </w:style>
  <w:style w:type="character" w:customStyle="1" w:styleId="WW8Num19z3">
    <w:name w:val="WW8Num19z3"/>
    <w:rsid w:val="00922ECB"/>
  </w:style>
  <w:style w:type="character" w:customStyle="1" w:styleId="WW8Num19z4">
    <w:name w:val="WW8Num19z4"/>
    <w:rsid w:val="00922ECB"/>
  </w:style>
  <w:style w:type="character" w:customStyle="1" w:styleId="WW8Num19z5">
    <w:name w:val="WW8Num19z5"/>
    <w:rsid w:val="00922ECB"/>
  </w:style>
  <w:style w:type="character" w:customStyle="1" w:styleId="WW8Num19z6">
    <w:name w:val="WW8Num19z6"/>
    <w:rsid w:val="00922ECB"/>
  </w:style>
  <w:style w:type="character" w:customStyle="1" w:styleId="WW8Num19z7">
    <w:name w:val="WW8Num19z7"/>
    <w:rsid w:val="00922ECB"/>
  </w:style>
  <w:style w:type="character" w:customStyle="1" w:styleId="WW8Num19z8">
    <w:name w:val="WW8Num19z8"/>
    <w:rsid w:val="00922ECB"/>
  </w:style>
  <w:style w:type="character" w:customStyle="1" w:styleId="WW8Num20z1">
    <w:name w:val="WW8Num20z1"/>
    <w:rsid w:val="00922ECB"/>
  </w:style>
  <w:style w:type="character" w:customStyle="1" w:styleId="WW8Num20z2">
    <w:name w:val="WW8Num20z2"/>
    <w:rsid w:val="00922ECB"/>
  </w:style>
  <w:style w:type="character" w:customStyle="1" w:styleId="WW8Num20z3">
    <w:name w:val="WW8Num20z3"/>
    <w:rsid w:val="00922ECB"/>
  </w:style>
  <w:style w:type="character" w:customStyle="1" w:styleId="WW8Num20z4">
    <w:name w:val="WW8Num20z4"/>
    <w:rsid w:val="00922ECB"/>
  </w:style>
  <w:style w:type="character" w:customStyle="1" w:styleId="WW8Num20z5">
    <w:name w:val="WW8Num20z5"/>
    <w:rsid w:val="00922ECB"/>
  </w:style>
  <w:style w:type="character" w:customStyle="1" w:styleId="WW8Num20z6">
    <w:name w:val="WW8Num20z6"/>
    <w:rsid w:val="00922ECB"/>
  </w:style>
  <w:style w:type="character" w:customStyle="1" w:styleId="WW8Num20z7">
    <w:name w:val="WW8Num20z7"/>
    <w:rsid w:val="00922ECB"/>
  </w:style>
  <w:style w:type="character" w:customStyle="1" w:styleId="WW8Num20z8">
    <w:name w:val="WW8Num20z8"/>
    <w:rsid w:val="00922ECB"/>
  </w:style>
  <w:style w:type="character" w:customStyle="1" w:styleId="WW8Num21z1">
    <w:name w:val="WW8Num21z1"/>
    <w:rsid w:val="00922ECB"/>
  </w:style>
  <w:style w:type="character" w:customStyle="1" w:styleId="WW8Num21z2">
    <w:name w:val="WW8Num21z2"/>
    <w:rsid w:val="00922ECB"/>
  </w:style>
  <w:style w:type="character" w:customStyle="1" w:styleId="WW8Num21z3">
    <w:name w:val="WW8Num21z3"/>
    <w:rsid w:val="00922ECB"/>
  </w:style>
  <w:style w:type="character" w:customStyle="1" w:styleId="WW8Num21z4">
    <w:name w:val="WW8Num21z4"/>
    <w:rsid w:val="00922ECB"/>
  </w:style>
  <w:style w:type="character" w:customStyle="1" w:styleId="WW8Num21z5">
    <w:name w:val="WW8Num21z5"/>
    <w:rsid w:val="00922ECB"/>
  </w:style>
  <w:style w:type="character" w:customStyle="1" w:styleId="WW8Num21z6">
    <w:name w:val="WW8Num21z6"/>
    <w:rsid w:val="00922ECB"/>
  </w:style>
  <w:style w:type="character" w:customStyle="1" w:styleId="WW8Num21z7">
    <w:name w:val="WW8Num21z7"/>
    <w:rsid w:val="00922ECB"/>
  </w:style>
  <w:style w:type="character" w:customStyle="1" w:styleId="WW8Num21z8">
    <w:name w:val="WW8Num21z8"/>
    <w:rsid w:val="00922ECB"/>
  </w:style>
  <w:style w:type="character" w:customStyle="1" w:styleId="WW8Num22z1">
    <w:name w:val="WW8Num22z1"/>
    <w:rsid w:val="00922ECB"/>
  </w:style>
  <w:style w:type="character" w:customStyle="1" w:styleId="WW8Num22z2">
    <w:name w:val="WW8Num22z2"/>
    <w:rsid w:val="00922ECB"/>
  </w:style>
  <w:style w:type="character" w:customStyle="1" w:styleId="WW8Num22z3">
    <w:name w:val="WW8Num22z3"/>
    <w:rsid w:val="00922ECB"/>
  </w:style>
  <w:style w:type="character" w:customStyle="1" w:styleId="WW8Num22z4">
    <w:name w:val="WW8Num22z4"/>
    <w:rsid w:val="00922ECB"/>
  </w:style>
  <w:style w:type="character" w:customStyle="1" w:styleId="WW8Num22z5">
    <w:name w:val="WW8Num22z5"/>
    <w:rsid w:val="00922ECB"/>
  </w:style>
  <w:style w:type="character" w:customStyle="1" w:styleId="WW8Num22z6">
    <w:name w:val="WW8Num22z6"/>
    <w:rsid w:val="00922ECB"/>
  </w:style>
  <w:style w:type="character" w:customStyle="1" w:styleId="WW8Num22z7">
    <w:name w:val="WW8Num22z7"/>
    <w:rsid w:val="00922ECB"/>
  </w:style>
  <w:style w:type="character" w:customStyle="1" w:styleId="WW8Num22z8">
    <w:name w:val="WW8Num22z8"/>
    <w:rsid w:val="00922ECB"/>
  </w:style>
  <w:style w:type="character" w:customStyle="1" w:styleId="WW8Num23z3">
    <w:name w:val="WW8Num23z3"/>
    <w:rsid w:val="00922ECB"/>
  </w:style>
  <w:style w:type="character" w:customStyle="1" w:styleId="WW8Num23z4">
    <w:name w:val="WW8Num23z4"/>
    <w:rsid w:val="00922ECB"/>
  </w:style>
  <w:style w:type="character" w:customStyle="1" w:styleId="WW8Num23z5">
    <w:name w:val="WW8Num23z5"/>
    <w:rsid w:val="00922ECB"/>
  </w:style>
  <w:style w:type="character" w:customStyle="1" w:styleId="WW8Num23z6">
    <w:name w:val="WW8Num23z6"/>
    <w:rsid w:val="00922ECB"/>
  </w:style>
  <w:style w:type="character" w:customStyle="1" w:styleId="WW8Num23z7">
    <w:name w:val="WW8Num23z7"/>
    <w:rsid w:val="00922ECB"/>
  </w:style>
  <w:style w:type="character" w:customStyle="1" w:styleId="WW8Num23z8">
    <w:name w:val="WW8Num23z8"/>
    <w:rsid w:val="00922ECB"/>
  </w:style>
  <w:style w:type="character" w:customStyle="1" w:styleId="WW8Num24z1">
    <w:name w:val="WW8Num24z1"/>
    <w:rsid w:val="00922ECB"/>
    <w:rPr>
      <w:rFonts w:ascii="Courier New" w:hAnsi="Courier New" w:cs="Courier New" w:hint="default"/>
    </w:rPr>
  </w:style>
  <w:style w:type="character" w:customStyle="1" w:styleId="WW8Num24z2">
    <w:name w:val="WW8Num24z2"/>
    <w:rsid w:val="00922ECB"/>
    <w:rPr>
      <w:rFonts w:ascii="Wingdings" w:hAnsi="Wingdings" w:cs="Wingdings" w:hint="default"/>
    </w:rPr>
  </w:style>
  <w:style w:type="character" w:customStyle="1" w:styleId="WW8Num24z3">
    <w:name w:val="WW8Num24z3"/>
    <w:rsid w:val="00922ECB"/>
    <w:rPr>
      <w:rFonts w:ascii="Symbol" w:hAnsi="Symbol" w:cs="Symbol" w:hint="default"/>
    </w:rPr>
  </w:style>
  <w:style w:type="character" w:customStyle="1" w:styleId="WW8Num25z1">
    <w:name w:val="WW8Num25z1"/>
    <w:rsid w:val="00922ECB"/>
  </w:style>
  <w:style w:type="character" w:customStyle="1" w:styleId="WW8Num25z2">
    <w:name w:val="WW8Num25z2"/>
    <w:rsid w:val="00922ECB"/>
  </w:style>
  <w:style w:type="character" w:customStyle="1" w:styleId="WW8Num25z3">
    <w:name w:val="WW8Num25z3"/>
    <w:rsid w:val="00922ECB"/>
  </w:style>
  <w:style w:type="character" w:customStyle="1" w:styleId="WW8Num25z4">
    <w:name w:val="WW8Num25z4"/>
    <w:rsid w:val="00922ECB"/>
  </w:style>
  <w:style w:type="character" w:customStyle="1" w:styleId="WW8Num25z5">
    <w:name w:val="WW8Num25z5"/>
    <w:rsid w:val="00922ECB"/>
  </w:style>
  <w:style w:type="character" w:customStyle="1" w:styleId="WW8Num25z6">
    <w:name w:val="WW8Num25z6"/>
    <w:rsid w:val="00922ECB"/>
  </w:style>
  <w:style w:type="character" w:customStyle="1" w:styleId="WW8Num25z7">
    <w:name w:val="WW8Num25z7"/>
    <w:rsid w:val="00922ECB"/>
  </w:style>
  <w:style w:type="character" w:customStyle="1" w:styleId="WW8Num25z8">
    <w:name w:val="WW8Num25z8"/>
    <w:rsid w:val="00922ECB"/>
  </w:style>
  <w:style w:type="character" w:customStyle="1" w:styleId="WW8Num26z3">
    <w:name w:val="WW8Num26z3"/>
    <w:rsid w:val="00922ECB"/>
  </w:style>
  <w:style w:type="character" w:customStyle="1" w:styleId="WW8Num26z4">
    <w:name w:val="WW8Num26z4"/>
    <w:rsid w:val="00922ECB"/>
  </w:style>
  <w:style w:type="character" w:customStyle="1" w:styleId="WW8Num26z5">
    <w:name w:val="WW8Num26z5"/>
    <w:rsid w:val="00922ECB"/>
  </w:style>
  <w:style w:type="character" w:customStyle="1" w:styleId="WW8Num26z6">
    <w:name w:val="WW8Num26z6"/>
    <w:rsid w:val="00922ECB"/>
  </w:style>
  <w:style w:type="character" w:customStyle="1" w:styleId="WW8Num26z7">
    <w:name w:val="WW8Num26z7"/>
    <w:rsid w:val="00922ECB"/>
  </w:style>
  <w:style w:type="character" w:customStyle="1" w:styleId="WW8Num26z8">
    <w:name w:val="WW8Num26z8"/>
    <w:rsid w:val="00922ECB"/>
  </w:style>
  <w:style w:type="character" w:customStyle="1" w:styleId="WW8Num27z1">
    <w:name w:val="WW8Num27z1"/>
    <w:rsid w:val="00922ECB"/>
    <w:rPr>
      <w:rFonts w:ascii="Courier New" w:hAnsi="Courier New" w:cs="Courier New" w:hint="default"/>
    </w:rPr>
  </w:style>
  <w:style w:type="character" w:customStyle="1" w:styleId="WW8Num27z2">
    <w:name w:val="WW8Num27z2"/>
    <w:rsid w:val="00922ECB"/>
    <w:rPr>
      <w:rFonts w:ascii="Wingdings" w:hAnsi="Wingdings" w:cs="Wingdings" w:hint="default"/>
    </w:rPr>
  </w:style>
  <w:style w:type="character" w:customStyle="1" w:styleId="WW8Num27z3">
    <w:name w:val="WW8Num27z3"/>
    <w:rsid w:val="00922ECB"/>
    <w:rPr>
      <w:rFonts w:ascii="Symbol" w:hAnsi="Symbol" w:cs="Symbol" w:hint="default"/>
    </w:rPr>
  </w:style>
  <w:style w:type="character" w:customStyle="1" w:styleId="WW8Num28z1">
    <w:name w:val="WW8Num28z1"/>
    <w:rsid w:val="00922ECB"/>
  </w:style>
  <w:style w:type="character" w:customStyle="1" w:styleId="WW8Num28z2">
    <w:name w:val="WW8Num28z2"/>
    <w:rsid w:val="00922ECB"/>
  </w:style>
  <w:style w:type="character" w:customStyle="1" w:styleId="WW8Num28z3">
    <w:name w:val="WW8Num28z3"/>
    <w:rsid w:val="00922ECB"/>
  </w:style>
  <w:style w:type="character" w:customStyle="1" w:styleId="WW8Num28z4">
    <w:name w:val="WW8Num28z4"/>
    <w:rsid w:val="00922ECB"/>
  </w:style>
  <w:style w:type="character" w:customStyle="1" w:styleId="WW8Num28z5">
    <w:name w:val="WW8Num28z5"/>
    <w:rsid w:val="00922ECB"/>
  </w:style>
  <w:style w:type="character" w:customStyle="1" w:styleId="WW8Num28z6">
    <w:name w:val="WW8Num28z6"/>
    <w:rsid w:val="00922ECB"/>
  </w:style>
  <w:style w:type="character" w:customStyle="1" w:styleId="WW8Num28z7">
    <w:name w:val="WW8Num28z7"/>
    <w:rsid w:val="00922ECB"/>
  </w:style>
  <w:style w:type="character" w:customStyle="1" w:styleId="WW8Num28z8">
    <w:name w:val="WW8Num28z8"/>
    <w:rsid w:val="00922ECB"/>
  </w:style>
  <w:style w:type="character" w:customStyle="1" w:styleId="WW8Num29z1">
    <w:name w:val="WW8Num29z1"/>
    <w:rsid w:val="00922ECB"/>
    <w:rPr>
      <w:rFonts w:cs="Arial" w:hint="default"/>
      <w:b/>
      <w:color w:val="000000"/>
    </w:rPr>
  </w:style>
  <w:style w:type="character" w:customStyle="1" w:styleId="WW8Num31z1">
    <w:name w:val="WW8Num31z1"/>
    <w:rsid w:val="00922ECB"/>
  </w:style>
  <w:style w:type="character" w:customStyle="1" w:styleId="WW8Num31z2">
    <w:name w:val="WW8Num31z2"/>
    <w:rsid w:val="00922ECB"/>
  </w:style>
  <w:style w:type="character" w:customStyle="1" w:styleId="WW8Num31z3">
    <w:name w:val="WW8Num31z3"/>
    <w:rsid w:val="00922ECB"/>
  </w:style>
  <w:style w:type="character" w:customStyle="1" w:styleId="WW8Num31z4">
    <w:name w:val="WW8Num31z4"/>
    <w:rsid w:val="00922ECB"/>
  </w:style>
  <w:style w:type="character" w:customStyle="1" w:styleId="WW8Num31z5">
    <w:name w:val="WW8Num31z5"/>
    <w:rsid w:val="00922ECB"/>
  </w:style>
  <w:style w:type="character" w:customStyle="1" w:styleId="WW8Num31z6">
    <w:name w:val="WW8Num31z6"/>
    <w:rsid w:val="00922ECB"/>
  </w:style>
  <w:style w:type="character" w:customStyle="1" w:styleId="WW8Num31z7">
    <w:name w:val="WW8Num31z7"/>
    <w:rsid w:val="00922ECB"/>
  </w:style>
  <w:style w:type="character" w:customStyle="1" w:styleId="WW8Num31z8">
    <w:name w:val="WW8Num31z8"/>
    <w:rsid w:val="00922ECB"/>
  </w:style>
  <w:style w:type="character" w:customStyle="1" w:styleId="WW8Num32z3">
    <w:name w:val="WW8Num32z3"/>
    <w:rsid w:val="00922ECB"/>
  </w:style>
  <w:style w:type="character" w:customStyle="1" w:styleId="WW8Num32z4">
    <w:name w:val="WW8Num32z4"/>
    <w:rsid w:val="00922ECB"/>
  </w:style>
  <w:style w:type="character" w:customStyle="1" w:styleId="WW8Num32z5">
    <w:name w:val="WW8Num32z5"/>
    <w:rsid w:val="00922ECB"/>
  </w:style>
  <w:style w:type="character" w:customStyle="1" w:styleId="WW8Num32z6">
    <w:name w:val="WW8Num32z6"/>
    <w:rsid w:val="00922ECB"/>
  </w:style>
  <w:style w:type="character" w:customStyle="1" w:styleId="WW8Num32z7">
    <w:name w:val="WW8Num32z7"/>
    <w:rsid w:val="00922ECB"/>
  </w:style>
  <w:style w:type="character" w:customStyle="1" w:styleId="WW8Num32z8">
    <w:name w:val="WW8Num32z8"/>
    <w:rsid w:val="00922ECB"/>
  </w:style>
  <w:style w:type="character" w:customStyle="1" w:styleId="WW8Num34z1">
    <w:name w:val="WW8Num34z1"/>
    <w:rsid w:val="00922ECB"/>
  </w:style>
  <w:style w:type="character" w:customStyle="1" w:styleId="WW8Num34z2">
    <w:name w:val="WW8Num34z2"/>
    <w:rsid w:val="00922ECB"/>
  </w:style>
  <w:style w:type="character" w:customStyle="1" w:styleId="WW8Num34z3">
    <w:name w:val="WW8Num34z3"/>
    <w:rsid w:val="00922ECB"/>
  </w:style>
  <w:style w:type="character" w:customStyle="1" w:styleId="WW8Num34z4">
    <w:name w:val="WW8Num34z4"/>
    <w:rsid w:val="00922ECB"/>
  </w:style>
  <w:style w:type="character" w:customStyle="1" w:styleId="WW8Num34z5">
    <w:name w:val="WW8Num34z5"/>
    <w:rsid w:val="00922ECB"/>
  </w:style>
  <w:style w:type="character" w:customStyle="1" w:styleId="WW8Num34z6">
    <w:name w:val="WW8Num34z6"/>
    <w:rsid w:val="00922ECB"/>
  </w:style>
  <w:style w:type="character" w:customStyle="1" w:styleId="WW8Num34z7">
    <w:name w:val="WW8Num34z7"/>
    <w:rsid w:val="00922ECB"/>
  </w:style>
  <w:style w:type="character" w:customStyle="1" w:styleId="WW8Num34z8">
    <w:name w:val="WW8Num34z8"/>
    <w:rsid w:val="00922ECB"/>
  </w:style>
  <w:style w:type="character" w:customStyle="1" w:styleId="WW8Num35z1">
    <w:name w:val="WW8Num35z1"/>
    <w:rsid w:val="00922ECB"/>
    <w:rPr>
      <w:rFonts w:ascii="Courier New" w:hAnsi="Courier New" w:cs="Courier New" w:hint="default"/>
    </w:rPr>
  </w:style>
  <w:style w:type="character" w:customStyle="1" w:styleId="WW8Num35z2">
    <w:name w:val="WW8Num35z2"/>
    <w:rsid w:val="00922ECB"/>
    <w:rPr>
      <w:rFonts w:ascii="Wingdings" w:hAnsi="Wingdings" w:cs="Wingdings" w:hint="default"/>
    </w:rPr>
  </w:style>
  <w:style w:type="character" w:customStyle="1" w:styleId="WW8Num36z2">
    <w:name w:val="WW8Num36z2"/>
    <w:rsid w:val="00922ECB"/>
    <w:rPr>
      <w:rFonts w:hint="default"/>
    </w:rPr>
  </w:style>
  <w:style w:type="character" w:customStyle="1" w:styleId="WW8Num37z1">
    <w:name w:val="WW8Num37z1"/>
    <w:rsid w:val="00922ECB"/>
    <w:rPr>
      <w:rFonts w:ascii="Courier New" w:hAnsi="Courier New" w:cs="Courier New" w:hint="default"/>
    </w:rPr>
  </w:style>
  <w:style w:type="character" w:customStyle="1" w:styleId="WW8Num37z2">
    <w:name w:val="WW8Num37z2"/>
    <w:rsid w:val="00922ECB"/>
    <w:rPr>
      <w:rFonts w:ascii="Wingdings" w:hAnsi="Wingdings" w:cs="Wingdings" w:hint="default"/>
    </w:rPr>
  </w:style>
  <w:style w:type="character" w:customStyle="1" w:styleId="WW8Num37z3">
    <w:name w:val="WW8Num37z3"/>
    <w:rsid w:val="00922ECB"/>
    <w:rPr>
      <w:rFonts w:ascii="Symbol" w:hAnsi="Symbol" w:cs="Symbol" w:hint="default"/>
    </w:rPr>
  </w:style>
  <w:style w:type="character" w:customStyle="1" w:styleId="WW8Num38z1">
    <w:name w:val="WW8Num38z1"/>
    <w:rsid w:val="00922ECB"/>
    <w:rPr>
      <w:rFonts w:hint="default"/>
      <w:b/>
    </w:rPr>
  </w:style>
  <w:style w:type="character" w:customStyle="1" w:styleId="WW8Num39z4">
    <w:name w:val="WW8Num39z4"/>
    <w:rsid w:val="00922ECB"/>
  </w:style>
  <w:style w:type="character" w:customStyle="1" w:styleId="WW8Num39z5">
    <w:name w:val="WW8Num39z5"/>
    <w:rsid w:val="00922ECB"/>
  </w:style>
  <w:style w:type="character" w:customStyle="1" w:styleId="WW8Num39z6">
    <w:name w:val="WW8Num39z6"/>
    <w:rsid w:val="00922ECB"/>
  </w:style>
  <w:style w:type="character" w:customStyle="1" w:styleId="WW8Num39z7">
    <w:name w:val="WW8Num39z7"/>
    <w:rsid w:val="00922ECB"/>
  </w:style>
  <w:style w:type="character" w:customStyle="1" w:styleId="WW8Num39z8">
    <w:name w:val="WW8Num39z8"/>
    <w:rsid w:val="00922ECB"/>
  </w:style>
  <w:style w:type="character" w:customStyle="1" w:styleId="WW8Num40z1">
    <w:name w:val="WW8Num40z1"/>
    <w:rsid w:val="00922ECB"/>
  </w:style>
  <w:style w:type="character" w:customStyle="1" w:styleId="WW8Num40z2">
    <w:name w:val="WW8Num40z2"/>
    <w:rsid w:val="00922ECB"/>
  </w:style>
  <w:style w:type="character" w:customStyle="1" w:styleId="WW8Num40z3">
    <w:name w:val="WW8Num40z3"/>
    <w:rsid w:val="00922ECB"/>
  </w:style>
  <w:style w:type="character" w:customStyle="1" w:styleId="WW8Num40z4">
    <w:name w:val="WW8Num40z4"/>
    <w:rsid w:val="00922ECB"/>
  </w:style>
  <w:style w:type="character" w:customStyle="1" w:styleId="WW8Num40z5">
    <w:name w:val="WW8Num40z5"/>
    <w:rsid w:val="00922ECB"/>
  </w:style>
  <w:style w:type="character" w:customStyle="1" w:styleId="WW8Num40z6">
    <w:name w:val="WW8Num40z6"/>
    <w:rsid w:val="00922ECB"/>
  </w:style>
  <w:style w:type="character" w:customStyle="1" w:styleId="WW8Num40z7">
    <w:name w:val="WW8Num40z7"/>
    <w:rsid w:val="00922ECB"/>
  </w:style>
  <w:style w:type="character" w:customStyle="1" w:styleId="WW8Num40z8">
    <w:name w:val="WW8Num40z8"/>
    <w:rsid w:val="00922ECB"/>
  </w:style>
  <w:style w:type="character" w:customStyle="1" w:styleId="WW8Num41z1">
    <w:name w:val="WW8Num41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41z2">
    <w:name w:val="WW8Num41z2"/>
    <w:rsid w:val="00922ECB"/>
    <w:rPr>
      <w:rFonts w:hint="default"/>
    </w:rPr>
  </w:style>
  <w:style w:type="character" w:customStyle="1" w:styleId="WW8Num42z1">
    <w:name w:val="WW8Num42z1"/>
    <w:rsid w:val="00922ECB"/>
  </w:style>
  <w:style w:type="character" w:customStyle="1" w:styleId="WW8Num42z2">
    <w:name w:val="WW8Num42z2"/>
    <w:rsid w:val="00922ECB"/>
  </w:style>
  <w:style w:type="character" w:customStyle="1" w:styleId="WW8Num42z3">
    <w:name w:val="WW8Num42z3"/>
    <w:rsid w:val="00922ECB"/>
  </w:style>
  <w:style w:type="character" w:customStyle="1" w:styleId="WW8Num42z4">
    <w:name w:val="WW8Num42z4"/>
    <w:rsid w:val="00922ECB"/>
  </w:style>
  <w:style w:type="character" w:customStyle="1" w:styleId="WW8Num42z5">
    <w:name w:val="WW8Num42z5"/>
    <w:rsid w:val="00922ECB"/>
  </w:style>
  <w:style w:type="character" w:customStyle="1" w:styleId="WW8Num42z6">
    <w:name w:val="WW8Num42z6"/>
    <w:rsid w:val="00922ECB"/>
  </w:style>
  <w:style w:type="character" w:customStyle="1" w:styleId="WW8Num42z7">
    <w:name w:val="WW8Num42z7"/>
    <w:rsid w:val="00922ECB"/>
  </w:style>
  <w:style w:type="character" w:customStyle="1" w:styleId="WW8Num42z8">
    <w:name w:val="WW8Num42z8"/>
    <w:rsid w:val="00922ECB"/>
  </w:style>
  <w:style w:type="character" w:customStyle="1" w:styleId="WW8Num43z1">
    <w:name w:val="WW8Num43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3z2">
    <w:name w:val="WW8Num43z2"/>
    <w:rsid w:val="00922ECB"/>
    <w:rPr>
      <w:rFonts w:hint="default"/>
    </w:rPr>
  </w:style>
  <w:style w:type="character" w:customStyle="1" w:styleId="WW8Num44z1">
    <w:name w:val="WW8Num44z1"/>
    <w:rsid w:val="00922ECB"/>
    <w:rPr>
      <w:rFonts w:ascii="Courier New" w:hAnsi="Courier New" w:cs="Courier New" w:hint="default"/>
      <w:sz w:val="20"/>
    </w:rPr>
  </w:style>
  <w:style w:type="character" w:customStyle="1" w:styleId="WW8Num44z2">
    <w:name w:val="WW8Num44z2"/>
    <w:rsid w:val="00922ECB"/>
    <w:rPr>
      <w:rFonts w:ascii="Wingdings" w:hAnsi="Wingdings" w:cs="Wingdings" w:hint="default"/>
      <w:sz w:val="20"/>
    </w:rPr>
  </w:style>
  <w:style w:type="character" w:customStyle="1" w:styleId="WW8Num45z3">
    <w:name w:val="WW8Num45z3"/>
    <w:rsid w:val="00922ECB"/>
  </w:style>
  <w:style w:type="character" w:customStyle="1" w:styleId="WW8Num45z4">
    <w:name w:val="WW8Num45z4"/>
    <w:rsid w:val="00922ECB"/>
  </w:style>
  <w:style w:type="character" w:customStyle="1" w:styleId="WW8Num45z5">
    <w:name w:val="WW8Num45z5"/>
    <w:rsid w:val="00922ECB"/>
  </w:style>
  <w:style w:type="character" w:customStyle="1" w:styleId="WW8Num45z6">
    <w:name w:val="WW8Num45z6"/>
    <w:rsid w:val="00922ECB"/>
  </w:style>
  <w:style w:type="character" w:customStyle="1" w:styleId="WW8Num45z7">
    <w:name w:val="WW8Num45z7"/>
    <w:rsid w:val="00922ECB"/>
  </w:style>
  <w:style w:type="character" w:customStyle="1" w:styleId="WW8Num45z8">
    <w:name w:val="WW8Num45z8"/>
    <w:rsid w:val="00922ECB"/>
  </w:style>
  <w:style w:type="character" w:customStyle="1" w:styleId="WW8Num46z1">
    <w:name w:val="WW8Num46z1"/>
    <w:rsid w:val="00922ECB"/>
  </w:style>
  <w:style w:type="character" w:customStyle="1" w:styleId="WW8Num46z2">
    <w:name w:val="WW8Num46z2"/>
    <w:rsid w:val="00922ECB"/>
  </w:style>
  <w:style w:type="character" w:customStyle="1" w:styleId="WW8Num46z3">
    <w:name w:val="WW8Num46z3"/>
    <w:rsid w:val="00922ECB"/>
  </w:style>
  <w:style w:type="character" w:customStyle="1" w:styleId="WW8Num46z4">
    <w:name w:val="WW8Num46z4"/>
    <w:rsid w:val="00922ECB"/>
  </w:style>
  <w:style w:type="character" w:customStyle="1" w:styleId="WW8Num46z5">
    <w:name w:val="WW8Num46z5"/>
    <w:rsid w:val="00922ECB"/>
  </w:style>
  <w:style w:type="character" w:customStyle="1" w:styleId="WW8Num46z6">
    <w:name w:val="WW8Num46z6"/>
    <w:rsid w:val="00922ECB"/>
  </w:style>
  <w:style w:type="character" w:customStyle="1" w:styleId="WW8Num46z7">
    <w:name w:val="WW8Num46z7"/>
    <w:rsid w:val="00922ECB"/>
  </w:style>
  <w:style w:type="character" w:customStyle="1" w:styleId="WW8Num46z8">
    <w:name w:val="WW8Num46z8"/>
    <w:rsid w:val="00922ECB"/>
  </w:style>
  <w:style w:type="character" w:customStyle="1" w:styleId="WW8Num47z1">
    <w:name w:val="WW8Num47z1"/>
    <w:rsid w:val="00922ECB"/>
  </w:style>
  <w:style w:type="character" w:customStyle="1" w:styleId="WW8Num47z2">
    <w:name w:val="WW8Num47z2"/>
    <w:rsid w:val="00922ECB"/>
  </w:style>
  <w:style w:type="character" w:customStyle="1" w:styleId="WW8Num47z3">
    <w:name w:val="WW8Num47z3"/>
    <w:rsid w:val="00922ECB"/>
  </w:style>
  <w:style w:type="character" w:customStyle="1" w:styleId="WW8Num47z4">
    <w:name w:val="WW8Num47z4"/>
    <w:rsid w:val="00922ECB"/>
  </w:style>
  <w:style w:type="character" w:customStyle="1" w:styleId="WW8Num47z5">
    <w:name w:val="WW8Num47z5"/>
    <w:rsid w:val="00922ECB"/>
  </w:style>
  <w:style w:type="character" w:customStyle="1" w:styleId="WW8Num47z6">
    <w:name w:val="WW8Num47z6"/>
    <w:rsid w:val="00922ECB"/>
  </w:style>
  <w:style w:type="character" w:customStyle="1" w:styleId="WW8Num47z7">
    <w:name w:val="WW8Num47z7"/>
    <w:rsid w:val="00922ECB"/>
  </w:style>
  <w:style w:type="character" w:customStyle="1" w:styleId="WW8Num47z8">
    <w:name w:val="WW8Num47z8"/>
    <w:rsid w:val="00922ECB"/>
  </w:style>
  <w:style w:type="character" w:customStyle="1" w:styleId="WW8Num49z3">
    <w:name w:val="WW8Num49z3"/>
    <w:rsid w:val="00922ECB"/>
  </w:style>
  <w:style w:type="character" w:customStyle="1" w:styleId="WW8Num49z4">
    <w:name w:val="WW8Num49z4"/>
    <w:rsid w:val="00922ECB"/>
  </w:style>
  <w:style w:type="character" w:customStyle="1" w:styleId="WW8Num49z5">
    <w:name w:val="WW8Num49z5"/>
    <w:rsid w:val="00922ECB"/>
  </w:style>
  <w:style w:type="character" w:customStyle="1" w:styleId="WW8Num49z6">
    <w:name w:val="WW8Num49z6"/>
    <w:rsid w:val="00922ECB"/>
  </w:style>
  <w:style w:type="character" w:customStyle="1" w:styleId="WW8Num49z7">
    <w:name w:val="WW8Num49z7"/>
    <w:rsid w:val="00922ECB"/>
  </w:style>
  <w:style w:type="character" w:customStyle="1" w:styleId="WW8Num49z8">
    <w:name w:val="WW8Num49z8"/>
    <w:rsid w:val="00922ECB"/>
  </w:style>
  <w:style w:type="character" w:customStyle="1" w:styleId="WW8Num50z1">
    <w:name w:val="WW8Num50z1"/>
    <w:rsid w:val="00922ECB"/>
  </w:style>
  <w:style w:type="character" w:customStyle="1" w:styleId="WW8Num50z2">
    <w:name w:val="WW8Num50z2"/>
    <w:rsid w:val="00922ECB"/>
  </w:style>
  <w:style w:type="character" w:customStyle="1" w:styleId="WW8Num50z3">
    <w:name w:val="WW8Num50z3"/>
    <w:rsid w:val="00922ECB"/>
  </w:style>
  <w:style w:type="character" w:customStyle="1" w:styleId="WW8Num50z4">
    <w:name w:val="WW8Num50z4"/>
    <w:rsid w:val="00922ECB"/>
  </w:style>
  <w:style w:type="character" w:customStyle="1" w:styleId="WW8Num50z5">
    <w:name w:val="WW8Num50z5"/>
    <w:rsid w:val="00922ECB"/>
  </w:style>
  <w:style w:type="character" w:customStyle="1" w:styleId="WW8Num50z6">
    <w:name w:val="WW8Num50z6"/>
    <w:rsid w:val="00922ECB"/>
  </w:style>
  <w:style w:type="character" w:customStyle="1" w:styleId="WW8Num50z7">
    <w:name w:val="WW8Num50z7"/>
    <w:rsid w:val="00922ECB"/>
  </w:style>
  <w:style w:type="character" w:customStyle="1" w:styleId="WW8Num50z8">
    <w:name w:val="WW8Num50z8"/>
    <w:rsid w:val="00922ECB"/>
  </w:style>
  <w:style w:type="character" w:customStyle="1" w:styleId="WW8Num51z2">
    <w:name w:val="WW8Num51z2"/>
    <w:rsid w:val="00922EC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51z3">
    <w:name w:val="WW8Num51z3"/>
    <w:rsid w:val="00922ECB"/>
    <w:rPr>
      <w:rFonts w:hint="default"/>
      <w:b/>
    </w:rPr>
  </w:style>
  <w:style w:type="character" w:customStyle="1" w:styleId="WW8Num52z1">
    <w:name w:val="WW8Num52z1"/>
    <w:rsid w:val="00922ECB"/>
    <w:rPr>
      <w:rFonts w:ascii="Courier New" w:hAnsi="Courier New" w:cs="Courier New" w:hint="default"/>
    </w:rPr>
  </w:style>
  <w:style w:type="character" w:customStyle="1" w:styleId="WW8Num52z2">
    <w:name w:val="WW8Num52z2"/>
    <w:rsid w:val="00922ECB"/>
    <w:rPr>
      <w:rFonts w:ascii="Wingdings" w:hAnsi="Wingdings" w:cs="Wingdings" w:hint="default"/>
    </w:rPr>
  </w:style>
  <w:style w:type="character" w:customStyle="1" w:styleId="WW8Num53z1">
    <w:name w:val="WW8Num53z1"/>
    <w:rsid w:val="00922ECB"/>
  </w:style>
  <w:style w:type="character" w:customStyle="1" w:styleId="WW8Num53z2">
    <w:name w:val="WW8Num53z2"/>
    <w:rsid w:val="00922ECB"/>
  </w:style>
  <w:style w:type="character" w:customStyle="1" w:styleId="WW8Num53z3">
    <w:name w:val="WW8Num53z3"/>
    <w:rsid w:val="00922ECB"/>
  </w:style>
  <w:style w:type="character" w:customStyle="1" w:styleId="WW8Num53z4">
    <w:name w:val="WW8Num53z4"/>
    <w:rsid w:val="00922ECB"/>
  </w:style>
  <w:style w:type="character" w:customStyle="1" w:styleId="WW8Num53z5">
    <w:name w:val="WW8Num53z5"/>
    <w:rsid w:val="00922ECB"/>
  </w:style>
  <w:style w:type="character" w:customStyle="1" w:styleId="WW8Num53z6">
    <w:name w:val="WW8Num53z6"/>
    <w:rsid w:val="00922ECB"/>
  </w:style>
  <w:style w:type="character" w:customStyle="1" w:styleId="WW8Num53z7">
    <w:name w:val="WW8Num53z7"/>
    <w:rsid w:val="00922ECB"/>
  </w:style>
  <w:style w:type="character" w:customStyle="1" w:styleId="WW8Num53z8">
    <w:name w:val="WW8Num53z8"/>
    <w:rsid w:val="00922ECB"/>
  </w:style>
  <w:style w:type="character" w:customStyle="1" w:styleId="WW8Num54z1">
    <w:name w:val="WW8Num54z1"/>
    <w:rsid w:val="00922ECB"/>
  </w:style>
  <w:style w:type="character" w:customStyle="1" w:styleId="WW8Num54z2">
    <w:name w:val="WW8Num54z2"/>
    <w:rsid w:val="00922ECB"/>
  </w:style>
  <w:style w:type="character" w:customStyle="1" w:styleId="WW8Num54z3">
    <w:name w:val="WW8Num54z3"/>
    <w:rsid w:val="00922ECB"/>
  </w:style>
  <w:style w:type="character" w:customStyle="1" w:styleId="WW8Num54z4">
    <w:name w:val="WW8Num54z4"/>
    <w:rsid w:val="00922ECB"/>
  </w:style>
  <w:style w:type="character" w:customStyle="1" w:styleId="WW8Num54z5">
    <w:name w:val="WW8Num54z5"/>
    <w:rsid w:val="00922ECB"/>
  </w:style>
  <w:style w:type="character" w:customStyle="1" w:styleId="WW8Num54z6">
    <w:name w:val="WW8Num54z6"/>
    <w:rsid w:val="00922ECB"/>
  </w:style>
  <w:style w:type="character" w:customStyle="1" w:styleId="WW8Num54z7">
    <w:name w:val="WW8Num54z7"/>
    <w:rsid w:val="00922ECB"/>
  </w:style>
  <w:style w:type="character" w:customStyle="1" w:styleId="WW8Num54z8">
    <w:name w:val="WW8Num54z8"/>
    <w:rsid w:val="00922ECB"/>
  </w:style>
  <w:style w:type="character" w:customStyle="1" w:styleId="WW8Num55z1">
    <w:name w:val="WW8Num55z1"/>
    <w:rsid w:val="00922ECB"/>
  </w:style>
  <w:style w:type="character" w:customStyle="1" w:styleId="WW8Num55z3">
    <w:name w:val="WW8Num55z3"/>
    <w:rsid w:val="00922ECB"/>
  </w:style>
  <w:style w:type="character" w:customStyle="1" w:styleId="WW8Num55z4">
    <w:name w:val="WW8Num55z4"/>
    <w:rsid w:val="00922ECB"/>
  </w:style>
  <w:style w:type="character" w:customStyle="1" w:styleId="WW8Num55z5">
    <w:name w:val="WW8Num55z5"/>
    <w:rsid w:val="00922ECB"/>
  </w:style>
  <w:style w:type="character" w:customStyle="1" w:styleId="WW8Num55z6">
    <w:name w:val="WW8Num55z6"/>
    <w:rsid w:val="00922ECB"/>
  </w:style>
  <w:style w:type="character" w:customStyle="1" w:styleId="WW8Num55z7">
    <w:name w:val="WW8Num55z7"/>
    <w:rsid w:val="00922ECB"/>
  </w:style>
  <w:style w:type="character" w:customStyle="1" w:styleId="WW8Num55z8">
    <w:name w:val="WW8Num55z8"/>
    <w:rsid w:val="00922ECB"/>
  </w:style>
  <w:style w:type="character" w:customStyle="1" w:styleId="WW8Num56z2">
    <w:name w:val="WW8Num56z2"/>
    <w:rsid w:val="00922ECB"/>
  </w:style>
  <w:style w:type="character" w:customStyle="1" w:styleId="WW8Num56z3">
    <w:name w:val="WW8Num56z3"/>
    <w:rsid w:val="00922ECB"/>
  </w:style>
  <w:style w:type="character" w:customStyle="1" w:styleId="WW8Num56z4">
    <w:name w:val="WW8Num56z4"/>
    <w:rsid w:val="00922ECB"/>
  </w:style>
  <w:style w:type="character" w:customStyle="1" w:styleId="WW8Num56z5">
    <w:name w:val="WW8Num56z5"/>
    <w:rsid w:val="00922ECB"/>
  </w:style>
  <w:style w:type="character" w:customStyle="1" w:styleId="WW8Num56z6">
    <w:name w:val="WW8Num56z6"/>
    <w:rsid w:val="00922ECB"/>
  </w:style>
  <w:style w:type="character" w:customStyle="1" w:styleId="WW8Num56z7">
    <w:name w:val="WW8Num56z7"/>
    <w:rsid w:val="00922ECB"/>
  </w:style>
  <w:style w:type="character" w:customStyle="1" w:styleId="WW8Num56z8">
    <w:name w:val="WW8Num56z8"/>
    <w:rsid w:val="00922ECB"/>
  </w:style>
  <w:style w:type="character" w:customStyle="1" w:styleId="WW8Num57z1">
    <w:name w:val="WW8Num57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57z2">
    <w:name w:val="WW8Num57z2"/>
    <w:rsid w:val="00922ECB"/>
    <w:rPr>
      <w:rFonts w:hint="default"/>
    </w:rPr>
  </w:style>
  <w:style w:type="character" w:customStyle="1" w:styleId="WW8Num58z1">
    <w:name w:val="WW8Num58z1"/>
    <w:rsid w:val="00922ECB"/>
  </w:style>
  <w:style w:type="character" w:customStyle="1" w:styleId="WW8Num58z2">
    <w:name w:val="WW8Num58z2"/>
    <w:rsid w:val="00922ECB"/>
  </w:style>
  <w:style w:type="character" w:customStyle="1" w:styleId="WW8Num58z3">
    <w:name w:val="WW8Num58z3"/>
    <w:rsid w:val="00922ECB"/>
  </w:style>
  <w:style w:type="character" w:customStyle="1" w:styleId="WW8Num58z4">
    <w:name w:val="WW8Num58z4"/>
    <w:rsid w:val="00922ECB"/>
  </w:style>
  <w:style w:type="character" w:customStyle="1" w:styleId="WW8Num58z5">
    <w:name w:val="WW8Num58z5"/>
    <w:rsid w:val="00922ECB"/>
  </w:style>
  <w:style w:type="character" w:customStyle="1" w:styleId="WW8Num58z6">
    <w:name w:val="WW8Num58z6"/>
    <w:rsid w:val="00922ECB"/>
  </w:style>
  <w:style w:type="character" w:customStyle="1" w:styleId="WW8Num58z7">
    <w:name w:val="WW8Num58z7"/>
    <w:rsid w:val="00922ECB"/>
  </w:style>
  <w:style w:type="character" w:customStyle="1" w:styleId="WW8Num58z8">
    <w:name w:val="WW8Num58z8"/>
    <w:rsid w:val="00922ECB"/>
  </w:style>
  <w:style w:type="character" w:customStyle="1" w:styleId="WW8Num59z1">
    <w:name w:val="WW8Num59z1"/>
    <w:rsid w:val="00922ECB"/>
  </w:style>
  <w:style w:type="character" w:customStyle="1" w:styleId="WW8Num59z2">
    <w:name w:val="WW8Num59z2"/>
    <w:rsid w:val="00922ECB"/>
  </w:style>
  <w:style w:type="character" w:customStyle="1" w:styleId="WW8Num59z3">
    <w:name w:val="WW8Num59z3"/>
    <w:rsid w:val="00922ECB"/>
  </w:style>
  <w:style w:type="character" w:customStyle="1" w:styleId="WW8Num59z4">
    <w:name w:val="WW8Num59z4"/>
    <w:rsid w:val="00922ECB"/>
  </w:style>
  <w:style w:type="character" w:customStyle="1" w:styleId="WW8Num59z5">
    <w:name w:val="WW8Num59z5"/>
    <w:rsid w:val="00922ECB"/>
  </w:style>
  <w:style w:type="character" w:customStyle="1" w:styleId="WW8Num59z6">
    <w:name w:val="WW8Num59z6"/>
    <w:rsid w:val="00922ECB"/>
  </w:style>
  <w:style w:type="character" w:customStyle="1" w:styleId="WW8Num59z7">
    <w:name w:val="WW8Num59z7"/>
    <w:rsid w:val="00922ECB"/>
  </w:style>
  <w:style w:type="character" w:customStyle="1" w:styleId="WW8Num59z8">
    <w:name w:val="WW8Num59z8"/>
    <w:rsid w:val="00922ECB"/>
  </w:style>
  <w:style w:type="character" w:customStyle="1" w:styleId="WW8Num60z1">
    <w:name w:val="WW8Num60z1"/>
    <w:rsid w:val="00922ECB"/>
  </w:style>
  <w:style w:type="character" w:customStyle="1" w:styleId="WW8Num60z2">
    <w:name w:val="WW8Num60z2"/>
    <w:rsid w:val="00922ECB"/>
  </w:style>
  <w:style w:type="character" w:customStyle="1" w:styleId="WW8Num60z3">
    <w:name w:val="WW8Num60z3"/>
    <w:rsid w:val="00922ECB"/>
  </w:style>
  <w:style w:type="character" w:customStyle="1" w:styleId="WW8Num60z4">
    <w:name w:val="WW8Num60z4"/>
    <w:rsid w:val="00922ECB"/>
  </w:style>
  <w:style w:type="character" w:customStyle="1" w:styleId="WW8Num60z5">
    <w:name w:val="WW8Num60z5"/>
    <w:rsid w:val="00922ECB"/>
  </w:style>
  <w:style w:type="character" w:customStyle="1" w:styleId="WW8Num60z6">
    <w:name w:val="WW8Num60z6"/>
    <w:rsid w:val="00922ECB"/>
  </w:style>
  <w:style w:type="character" w:customStyle="1" w:styleId="WW8Num60z7">
    <w:name w:val="WW8Num60z7"/>
    <w:rsid w:val="00922ECB"/>
  </w:style>
  <w:style w:type="character" w:customStyle="1" w:styleId="WW8Num60z8">
    <w:name w:val="WW8Num60z8"/>
    <w:rsid w:val="00922ECB"/>
  </w:style>
  <w:style w:type="character" w:customStyle="1" w:styleId="WW8Num61z0">
    <w:name w:val="WW8Num61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61z1">
    <w:name w:val="WW8Num61z1"/>
    <w:rsid w:val="00922ECB"/>
    <w:rPr>
      <w:rFonts w:ascii="Arial" w:hAnsi="Arial" w:cs="Arial" w:hint="default"/>
      <w:sz w:val="24"/>
      <w:szCs w:val="24"/>
    </w:rPr>
  </w:style>
  <w:style w:type="character" w:customStyle="1" w:styleId="WW8Num61z2">
    <w:name w:val="WW8Num61z2"/>
    <w:rsid w:val="00922ECB"/>
  </w:style>
  <w:style w:type="character" w:customStyle="1" w:styleId="WW8Num61z3">
    <w:name w:val="WW8Num61z3"/>
    <w:rsid w:val="00922ECB"/>
  </w:style>
  <w:style w:type="character" w:customStyle="1" w:styleId="WW8Num61z4">
    <w:name w:val="WW8Num61z4"/>
    <w:rsid w:val="00922ECB"/>
  </w:style>
  <w:style w:type="character" w:customStyle="1" w:styleId="WW8Num61z5">
    <w:name w:val="WW8Num61z5"/>
    <w:rsid w:val="00922ECB"/>
  </w:style>
  <w:style w:type="character" w:customStyle="1" w:styleId="WW8Num61z6">
    <w:name w:val="WW8Num61z6"/>
    <w:rsid w:val="00922ECB"/>
  </w:style>
  <w:style w:type="character" w:customStyle="1" w:styleId="WW8Num61z7">
    <w:name w:val="WW8Num61z7"/>
    <w:rsid w:val="00922ECB"/>
  </w:style>
  <w:style w:type="character" w:customStyle="1" w:styleId="WW8Num61z8">
    <w:name w:val="WW8Num61z8"/>
    <w:rsid w:val="00922ECB"/>
  </w:style>
  <w:style w:type="character" w:customStyle="1" w:styleId="WW8Num62z0">
    <w:name w:val="WW8Num62z0"/>
    <w:rsid w:val="00922ECB"/>
    <w:rPr>
      <w:rFonts w:ascii="Times New Roman" w:hAnsi="Times New Roman" w:cs="Times New Roman" w:hint="default"/>
    </w:rPr>
  </w:style>
  <w:style w:type="character" w:customStyle="1" w:styleId="WW8Num62z1">
    <w:name w:val="WW8Num6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62z2">
    <w:name w:val="WW8Num62z2"/>
    <w:rsid w:val="00922ECB"/>
    <w:rPr>
      <w:rFonts w:hint="default"/>
    </w:rPr>
  </w:style>
  <w:style w:type="character" w:customStyle="1" w:styleId="WW8Num63z0">
    <w:name w:val="WW8Num63z0"/>
    <w:rsid w:val="00922ECB"/>
    <w:rPr>
      <w:rFonts w:ascii="Arial" w:hAnsi="Arial" w:cs="Arial"/>
      <w:sz w:val="24"/>
      <w:szCs w:val="24"/>
    </w:rPr>
  </w:style>
  <w:style w:type="character" w:customStyle="1" w:styleId="WW8Num63z1">
    <w:name w:val="WW8Num63z1"/>
    <w:rsid w:val="00922ECB"/>
  </w:style>
  <w:style w:type="character" w:customStyle="1" w:styleId="WW8Num63z2">
    <w:name w:val="WW8Num63z2"/>
    <w:rsid w:val="00922ECB"/>
  </w:style>
  <w:style w:type="character" w:customStyle="1" w:styleId="WW8Num63z3">
    <w:name w:val="WW8Num63z3"/>
    <w:rsid w:val="00922ECB"/>
  </w:style>
  <w:style w:type="character" w:customStyle="1" w:styleId="WW8Num63z4">
    <w:name w:val="WW8Num63z4"/>
    <w:rsid w:val="00922ECB"/>
  </w:style>
  <w:style w:type="character" w:customStyle="1" w:styleId="WW8Num63z5">
    <w:name w:val="WW8Num63z5"/>
    <w:rsid w:val="00922ECB"/>
  </w:style>
  <w:style w:type="character" w:customStyle="1" w:styleId="WW8Num63z6">
    <w:name w:val="WW8Num63z6"/>
    <w:rsid w:val="00922ECB"/>
  </w:style>
  <w:style w:type="character" w:customStyle="1" w:styleId="WW8Num63z7">
    <w:name w:val="WW8Num63z7"/>
    <w:rsid w:val="00922ECB"/>
  </w:style>
  <w:style w:type="character" w:customStyle="1" w:styleId="WW8Num63z8">
    <w:name w:val="WW8Num63z8"/>
    <w:rsid w:val="00922ECB"/>
  </w:style>
  <w:style w:type="character" w:customStyle="1" w:styleId="WW8Num64z0">
    <w:name w:val="WW8Num64z0"/>
    <w:rsid w:val="00922ECB"/>
    <w:rPr>
      <w:rFonts w:ascii="Times New Roman" w:hAnsi="Times New Roman" w:cs="Times New Roman" w:hint="default"/>
      <w:b w:val="0"/>
      <w:color w:val="000000"/>
    </w:rPr>
  </w:style>
  <w:style w:type="character" w:customStyle="1" w:styleId="WW8Num64z1">
    <w:name w:val="WW8Num64z1"/>
    <w:rsid w:val="00922ECB"/>
  </w:style>
  <w:style w:type="character" w:customStyle="1" w:styleId="WW8Num64z2">
    <w:name w:val="WW8Num64z2"/>
    <w:rsid w:val="00922ECB"/>
  </w:style>
  <w:style w:type="character" w:customStyle="1" w:styleId="WW8Num64z3">
    <w:name w:val="WW8Num64z3"/>
    <w:rsid w:val="00922ECB"/>
  </w:style>
  <w:style w:type="character" w:customStyle="1" w:styleId="WW8Num64z4">
    <w:name w:val="WW8Num64z4"/>
    <w:rsid w:val="00922ECB"/>
  </w:style>
  <w:style w:type="character" w:customStyle="1" w:styleId="WW8Num64z5">
    <w:name w:val="WW8Num64z5"/>
    <w:rsid w:val="00922ECB"/>
  </w:style>
  <w:style w:type="character" w:customStyle="1" w:styleId="WW8Num64z6">
    <w:name w:val="WW8Num64z6"/>
    <w:rsid w:val="00922ECB"/>
  </w:style>
  <w:style w:type="character" w:customStyle="1" w:styleId="WW8Num64z7">
    <w:name w:val="WW8Num64z7"/>
    <w:rsid w:val="00922ECB"/>
  </w:style>
  <w:style w:type="character" w:customStyle="1" w:styleId="WW8Num64z8">
    <w:name w:val="WW8Num64z8"/>
    <w:rsid w:val="00922ECB"/>
  </w:style>
  <w:style w:type="character" w:customStyle="1" w:styleId="WW8Num65z0">
    <w:name w:val="WW8Num65z0"/>
    <w:rsid w:val="00922ECB"/>
    <w:rPr>
      <w:rFonts w:hint="default"/>
    </w:rPr>
  </w:style>
  <w:style w:type="character" w:customStyle="1" w:styleId="WW8Num65z1">
    <w:name w:val="WW8Num65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6z0">
    <w:name w:val="WW8Num66z0"/>
    <w:rsid w:val="00922ECB"/>
    <w:rPr>
      <w:rFonts w:ascii="Arial" w:hAnsi="Arial" w:cs="Arial"/>
      <w:sz w:val="24"/>
      <w:szCs w:val="24"/>
    </w:rPr>
  </w:style>
  <w:style w:type="character" w:customStyle="1" w:styleId="WW8Num66z1">
    <w:name w:val="WW8Num66z1"/>
    <w:rsid w:val="00922ECB"/>
  </w:style>
  <w:style w:type="character" w:customStyle="1" w:styleId="WW8Num66z2">
    <w:name w:val="WW8Num66z2"/>
    <w:rsid w:val="00922ECB"/>
  </w:style>
  <w:style w:type="character" w:customStyle="1" w:styleId="WW8Num66z3">
    <w:name w:val="WW8Num66z3"/>
    <w:rsid w:val="00922ECB"/>
  </w:style>
  <w:style w:type="character" w:customStyle="1" w:styleId="WW8Num66z4">
    <w:name w:val="WW8Num66z4"/>
    <w:rsid w:val="00922ECB"/>
  </w:style>
  <w:style w:type="character" w:customStyle="1" w:styleId="WW8Num66z5">
    <w:name w:val="WW8Num66z5"/>
    <w:rsid w:val="00922ECB"/>
  </w:style>
  <w:style w:type="character" w:customStyle="1" w:styleId="WW8Num66z6">
    <w:name w:val="WW8Num66z6"/>
    <w:rsid w:val="00922ECB"/>
  </w:style>
  <w:style w:type="character" w:customStyle="1" w:styleId="WW8Num66z7">
    <w:name w:val="WW8Num66z7"/>
    <w:rsid w:val="00922ECB"/>
  </w:style>
  <w:style w:type="character" w:customStyle="1" w:styleId="WW8Num66z8">
    <w:name w:val="WW8Num66z8"/>
    <w:rsid w:val="00922ECB"/>
  </w:style>
  <w:style w:type="character" w:customStyle="1" w:styleId="WW8Num67z0">
    <w:name w:val="WW8Num67z0"/>
    <w:rsid w:val="00922ECB"/>
    <w:rPr>
      <w:rFonts w:cs="Arial" w:hint="default"/>
      <w:b/>
    </w:rPr>
  </w:style>
  <w:style w:type="character" w:customStyle="1" w:styleId="WW8Num67z1">
    <w:name w:val="WW8Num67z1"/>
    <w:rsid w:val="00922ECB"/>
  </w:style>
  <w:style w:type="character" w:customStyle="1" w:styleId="WW8Num67z2">
    <w:name w:val="WW8Num67z2"/>
    <w:rsid w:val="00922ECB"/>
  </w:style>
  <w:style w:type="character" w:customStyle="1" w:styleId="WW8Num67z3">
    <w:name w:val="WW8Num67z3"/>
    <w:rsid w:val="00922ECB"/>
  </w:style>
  <w:style w:type="character" w:customStyle="1" w:styleId="WW8Num67z4">
    <w:name w:val="WW8Num67z4"/>
    <w:rsid w:val="00922ECB"/>
  </w:style>
  <w:style w:type="character" w:customStyle="1" w:styleId="WW8Num67z5">
    <w:name w:val="WW8Num67z5"/>
    <w:rsid w:val="00922ECB"/>
  </w:style>
  <w:style w:type="character" w:customStyle="1" w:styleId="WW8Num67z6">
    <w:name w:val="WW8Num67z6"/>
    <w:rsid w:val="00922ECB"/>
  </w:style>
  <w:style w:type="character" w:customStyle="1" w:styleId="WW8Num67z7">
    <w:name w:val="WW8Num67z7"/>
    <w:rsid w:val="00922ECB"/>
  </w:style>
  <w:style w:type="character" w:customStyle="1" w:styleId="WW8Num67z8">
    <w:name w:val="WW8Num67z8"/>
    <w:rsid w:val="00922ECB"/>
  </w:style>
  <w:style w:type="character" w:customStyle="1" w:styleId="WW8Num68z0">
    <w:name w:val="WW8Num68z0"/>
    <w:rsid w:val="00922ECB"/>
    <w:rPr>
      <w:rFonts w:ascii="Arial" w:hAnsi="Arial" w:cs="Arial" w:hint="default"/>
      <w:sz w:val="24"/>
      <w:szCs w:val="24"/>
    </w:rPr>
  </w:style>
  <w:style w:type="character" w:customStyle="1" w:styleId="WW8Num68z1">
    <w:name w:val="WW8Num68z1"/>
    <w:rsid w:val="00922ECB"/>
  </w:style>
  <w:style w:type="character" w:customStyle="1" w:styleId="WW8Num68z2">
    <w:name w:val="WW8Num68z2"/>
    <w:rsid w:val="00922ECB"/>
  </w:style>
  <w:style w:type="character" w:customStyle="1" w:styleId="WW8Num68z3">
    <w:name w:val="WW8Num68z3"/>
    <w:rsid w:val="00922ECB"/>
  </w:style>
  <w:style w:type="character" w:customStyle="1" w:styleId="WW8Num68z4">
    <w:name w:val="WW8Num68z4"/>
    <w:rsid w:val="00922ECB"/>
  </w:style>
  <w:style w:type="character" w:customStyle="1" w:styleId="WW8Num68z5">
    <w:name w:val="WW8Num68z5"/>
    <w:rsid w:val="00922ECB"/>
  </w:style>
  <w:style w:type="character" w:customStyle="1" w:styleId="WW8Num68z6">
    <w:name w:val="WW8Num68z6"/>
    <w:rsid w:val="00922ECB"/>
  </w:style>
  <w:style w:type="character" w:customStyle="1" w:styleId="WW8Num68z7">
    <w:name w:val="WW8Num68z7"/>
    <w:rsid w:val="00922ECB"/>
  </w:style>
  <w:style w:type="character" w:customStyle="1" w:styleId="WW8Num68z8">
    <w:name w:val="WW8Num68z8"/>
    <w:rsid w:val="00922ECB"/>
  </w:style>
  <w:style w:type="character" w:customStyle="1" w:styleId="WW8Num69z0">
    <w:name w:val="WW8Num69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1">
    <w:name w:val="WW8Num69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2">
    <w:name w:val="WW8Num69z2"/>
    <w:rsid w:val="00922ECB"/>
    <w:rPr>
      <w:rFonts w:hint="default"/>
    </w:rPr>
  </w:style>
  <w:style w:type="character" w:customStyle="1" w:styleId="WW8Num70z0">
    <w:name w:val="WW8Num70z0"/>
    <w:rsid w:val="00922ECB"/>
    <w:rPr>
      <w:rFonts w:ascii="Arial" w:hAnsi="Arial" w:cs="Arial"/>
      <w:sz w:val="24"/>
      <w:szCs w:val="24"/>
    </w:rPr>
  </w:style>
  <w:style w:type="character" w:customStyle="1" w:styleId="WW8Num70z1">
    <w:name w:val="WW8Num70z1"/>
    <w:rsid w:val="00922ECB"/>
  </w:style>
  <w:style w:type="character" w:customStyle="1" w:styleId="WW8Num70z2">
    <w:name w:val="WW8Num70z2"/>
    <w:rsid w:val="00922ECB"/>
  </w:style>
  <w:style w:type="character" w:customStyle="1" w:styleId="WW8Num70z3">
    <w:name w:val="WW8Num70z3"/>
    <w:rsid w:val="00922ECB"/>
  </w:style>
  <w:style w:type="character" w:customStyle="1" w:styleId="WW8Num70z4">
    <w:name w:val="WW8Num70z4"/>
    <w:rsid w:val="00922ECB"/>
  </w:style>
  <w:style w:type="character" w:customStyle="1" w:styleId="WW8Num70z5">
    <w:name w:val="WW8Num70z5"/>
    <w:rsid w:val="00922ECB"/>
  </w:style>
  <w:style w:type="character" w:customStyle="1" w:styleId="WW8Num70z6">
    <w:name w:val="WW8Num70z6"/>
    <w:rsid w:val="00922ECB"/>
  </w:style>
  <w:style w:type="character" w:customStyle="1" w:styleId="WW8Num70z7">
    <w:name w:val="WW8Num70z7"/>
    <w:rsid w:val="00922ECB"/>
  </w:style>
  <w:style w:type="character" w:customStyle="1" w:styleId="WW8Num70z8">
    <w:name w:val="WW8Num70z8"/>
    <w:rsid w:val="00922ECB"/>
  </w:style>
  <w:style w:type="character" w:customStyle="1" w:styleId="WW8Num71z0">
    <w:name w:val="WW8Num7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71z1">
    <w:name w:val="WW8Num71z1"/>
    <w:rsid w:val="00922ECB"/>
  </w:style>
  <w:style w:type="character" w:customStyle="1" w:styleId="WW8Num71z2">
    <w:name w:val="WW8Num71z2"/>
    <w:rsid w:val="00922ECB"/>
  </w:style>
  <w:style w:type="character" w:customStyle="1" w:styleId="WW8Num71z3">
    <w:name w:val="WW8Num71z3"/>
    <w:rsid w:val="00922ECB"/>
  </w:style>
  <w:style w:type="character" w:customStyle="1" w:styleId="WW8Num71z4">
    <w:name w:val="WW8Num71z4"/>
    <w:rsid w:val="00922ECB"/>
  </w:style>
  <w:style w:type="character" w:customStyle="1" w:styleId="WW8Num71z5">
    <w:name w:val="WW8Num71z5"/>
    <w:rsid w:val="00922ECB"/>
  </w:style>
  <w:style w:type="character" w:customStyle="1" w:styleId="WW8Num71z6">
    <w:name w:val="WW8Num71z6"/>
    <w:rsid w:val="00922ECB"/>
  </w:style>
  <w:style w:type="character" w:customStyle="1" w:styleId="WW8Num71z7">
    <w:name w:val="WW8Num71z7"/>
    <w:rsid w:val="00922ECB"/>
  </w:style>
  <w:style w:type="character" w:customStyle="1" w:styleId="WW8Num71z8">
    <w:name w:val="WW8Num71z8"/>
    <w:rsid w:val="00922ECB"/>
  </w:style>
  <w:style w:type="character" w:customStyle="1" w:styleId="WW8Num72z0">
    <w:name w:val="WW8Num72z0"/>
    <w:rsid w:val="00922ECB"/>
    <w:rPr>
      <w:rFonts w:cs="Arial"/>
      <w:i w:val="0"/>
    </w:rPr>
  </w:style>
  <w:style w:type="character" w:customStyle="1" w:styleId="WW8Num72z1">
    <w:name w:val="WW8Num72z1"/>
    <w:rsid w:val="00922ECB"/>
  </w:style>
  <w:style w:type="character" w:customStyle="1" w:styleId="WW8Num72z2">
    <w:name w:val="WW8Num72z2"/>
    <w:rsid w:val="00922ECB"/>
  </w:style>
  <w:style w:type="character" w:customStyle="1" w:styleId="WW8Num72z3">
    <w:name w:val="WW8Num72z3"/>
    <w:rsid w:val="00922ECB"/>
  </w:style>
  <w:style w:type="character" w:customStyle="1" w:styleId="WW8Num72z4">
    <w:name w:val="WW8Num72z4"/>
    <w:rsid w:val="00922ECB"/>
  </w:style>
  <w:style w:type="character" w:customStyle="1" w:styleId="WW8Num72z5">
    <w:name w:val="WW8Num72z5"/>
    <w:rsid w:val="00922ECB"/>
  </w:style>
  <w:style w:type="character" w:customStyle="1" w:styleId="WW8Num72z6">
    <w:name w:val="WW8Num72z6"/>
    <w:rsid w:val="00922ECB"/>
  </w:style>
  <w:style w:type="character" w:customStyle="1" w:styleId="WW8Num72z7">
    <w:name w:val="WW8Num72z7"/>
    <w:rsid w:val="00922ECB"/>
  </w:style>
  <w:style w:type="character" w:customStyle="1" w:styleId="WW8Num72z8">
    <w:name w:val="WW8Num72z8"/>
    <w:rsid w:val="00922ECB"/>
  </w:style>
  <w:style w:type="character" w:customStyle="1" w:styleId="WW8Num73z0">
    <w:name w:val="WW8Num73z0"/>
    <w:rsid w:val="00922ECB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922ECB"/>
    <w:rPr>
      <w:rFonts w:ascii="Courier New" w:hAnsi="Courier New" w:cs="Courier New" w:hint="default"/>
    </w:rPr>
  </w:style>
  <w:style w:type="character" w:customStyle="1" w:styleId="WW8Num73z2">
    <w:name w:val="WW8Num73z2"/>
    <w:rsid w:val="00922ECB"/>
    <w:rPr>
      <w:rFonts w:ascii="Wingdings" w:hAnsi="Wingdings" w:cs="Wingdings" w:hint="default"/>
    </w:rPr>
  </w:style>
  <w:style w:type="character" w:customStyle="1" w:styleId="WW8Num74z0">
    <w:name w:val="WW8Num74z0"/>
    <w:rsid w:val="00922ECB"/>
    <w:rPr>
      <w:rFonts w:ascii="Arial" w:hAnsi="Arial" w:cs="Arial"/>
      <w:b w:val="0"/>
      <w:sz w:val="24"/>
      <w:szCs w:val="24"/>
    </w:rPr>
  </w:style>
  <w:style w:type="character" w:customStyle="1" w:styleId="WW8Num74z1">
    <w:name w:val="WW8Num74z1"/>
    <w:rsid w:val="00922ECB"/>
  </w:style>
  <w:style w:type="character" w:customStyle="1" w:styleId="WW8Num74z2">
    <w:name w:val="WW8Num74z2"/>
    <w:rsid w:val="00922ECB"/>
  </w:style>
  <w:style w:type="character" w:customStyle="1" w:styleId="WW8Num74z3">
    <w:name w:val="WW8Num74z3"/>
    <w:rsid w:val="00922ECB"/>
  </w:style>
  <w:style w:type="character" w:customStyle="1" w:styleId="WW8Num74z4">
    <w:name w:val="WW8Num74z4"/>
    <w:rsid w:val="00922ECB"/>
  </w:style>
  <w:style w:type="character" w:customStyle="1" w:styleId="WW8Num74z5">
    <w:name w:val="WW8Num74z5"/>
    <w:rsid w:val="00922ECB"/>
  </w:style>
  <w:style w:type="character" w:customStyle="1" w:styleId="WW8Num74z6">
    <w:name w:val="WW8Num74z6"/>
    <w:rsid w:val="00922ECB"/>
  </w:style>
  <w:style w:type="character" w:customStyle="1" w:styleId="WW8Num74z7">
    <w:name w:val="WW8Num74z7"/>
    <w:rsid w:val="00922ECB"/>
  </w:style>
  <w:style w:type="character" w:customStyle="1" w:styleId="WW8Num74z8">
    <w:name w:val="WW8Num74z8"/>
    <w:rsid w:val="00922ECB"/>
  </w:style>
  <w:style w:type="character" w:customStyle="1" w:styleId="Domylnaczcionkaakapitu1">
    <w:name w:val="Domyślna czcionka akapitu1"/>
    <w:rsid w:val="00922ECB"/>
  </w:style>
  <w:style w:type="character" w:styleId="Hipercze">
    <w:name w:val="Hyperlink"/>
    <w:uiPriority w:val="99"/>
    <w:rsid w:val="00922ECB"/>
    <w:rPr>
      <w:color w:val="0000FF"/>
      <w:u w:val="single"/>
    </w:rPr>
  </w:style>
  <w:style w:type="character" w:customStyle="1" w:styleId="akapitlewyblock">
    <w:name w:val="akapitlewyblock"/>
    <w:rsid w:val="00922ECB"/>
  </w:style>
  <w:style w:type="character" w:customStyle="1" w:styleId="Odwoaniedokomentarza1">
    <w:name w:val="Odwołanie do komentarza1"/>
    <w:rsid w:val="00922ECB"/>
    <w:rPr>
      <w:sz w:val="16"/>
      <w:szCs w:val="16"/>
    </w:rPr>
  </w:style>
  <w:style w:type="character" w:customStyle="1" w:styleId="TekstpodstawowywcityZnak">
    <w:name w:val="Tekst podstawowy wcięty Znak"/>
    <w:rsid w:val="00922ECB"/>
    <w:rPr>
      <w:b/>
      <w:sz w:val="24"/>
    </w:rPr>
  </w:style>
  <w:style w:type="character" w:customStyle="1" w:styleId="TekstpodstawowyZnak">
    <w:name w:val="Tekst podstawowy Znak"/>
    <w:rsid w:val="00922ECB"/>
    <w:rPr>
      <w:b/>
      <w:sz w:val="24"/>
    </w:rPr>
  </w:style>
  <w:style w:type="character" w:customStyle="1" w:styleId="TytuZnak">
    <w:name w:val="Tytuł Znak"/>
    <w:link w:val="Tytu"/>
    <w:rsid w:val="00922ECB"/>
    <w:rPr>
      <w:rFonts w:ascii="Arial" w:hAnsi="Arial" w:cs="Arial"/>
      <w:b/>
      <w:sz w:val="40"/>
    </w:rPr>
  </w:style>
  <w:style w:type="character" w:customStyle="1" w:styleId="Tekstpodstawowy3Znak">
    <w:name w:val="Tekst podstawowy 3 Znak"/>
    <w:link w:val="Tekstpodstawowy3"/>
    <w:rsid w:val="00922ECB"/>
    <w:rPr>
      <w:sz w:val="24"/>
    </w:rPr>
  </w:style>
  <w:style w:type="character" w:customStyle="1" w:styleId="TekstkomentarzaZnak">
    <w:name w:val="Tekst komentarza Znak"/>
    <w:uiPriority w:val="99"/>
    <w:rsid w:val="00922ECB"/>
  </w:style>
  <w:style w:type="character" w:styleId="UyteHipercze">
    <w:name w:val="FollowedHyperlink"/>
    <w:rsid w:val="00922ECB"/>
    <w:rPr>
      <w:color w:val="800080"/>
      <w:u w:val="single"/>
    </w:rPr>
  </w:style>
  <w:style w:type="character" w:customStyle="1" w:styleId="Tekstpodstawowy2Znak">
    <w:name w:val="Tekst podstawowy 2 Znak"/>
    <w:link w:val="Tekstpodstawowy2"/>
    <w:rsid w:val="00922ECB"/>
    <w:rPr>
      <w:sz w:val="32"/>
    </w:rPr>
  </w:style>
  <w:style w:type="character" w:customStyle="1" w:styleId="Tekstpodstawowywcity2Znak">
    <w:name w:val="Tekst podstawowy wcięty 2 Znak"/>
    <w:link w:val="Tekstpodstawowywcity2"/>
    <w:rsid w:val="00922ECB"/>
    <w:rPr>
      <w:sz w:val="24"/>
    </w:rPr>
  </w:style>
  <w:style w:type="character" w:customStyle="1" w:styleId="Tekstpodstawowywcity3Znak">
    <w:name w:val="Tekst podstawowy wcięty 3 Znak"/>
    <w:link w:val="Tekstpodstawowywcity3"/>
    <w:rsid w:val="00922ECB"/>
    <w:rPr>
      <w:rFonts w:ascii="Arial" w:hAnsi="Arial" w:cs="Arial"/>
      <w:sz w:val="24"/>
    </w:rPr>
  </w:style>
  <w:style w:type="character" w:customStyle="1" w:styleId="Znakiprzypiswdolnych">
    <w:name w:val="Znaki przypisów dolnych"/>
    <w:rsid w:val="00922ECB"/>
    <w:rPr>
      <w:vertAlign w:val="superscript"/>
    </w:rPr>
  </w:style>
  <w:style w:type="character" w:customStyle="1" w:styleId="ZwrotgrzecznociowyZnak">
    <w:name w:val="Zwrot grzecznościowy Znak"/>
    <w:rsid w:val="00922ECB"/>
    <w:rPr>
      <w:sz w:val="24"/>
      <w:szCs w:val="24"/>
    </w:rPr>
  </w:style>
  <w:style w:type="character" w:customStyle="1" w:styleId="TematkomentarzaZnak">
    <w:name w:val="Temat komentarza Znak"/>
    <w:uiPriority w:val="99"/>
    <w:rsid w:val="00922ECB"/>
    <w:rPr>
      <w:b/>
      <w:bCs/>
    </w:rPr>
  </w:style>
  <w:style w:type="character" w:customStyle="1" w:styleId="BezodstpwZnak">
    <w:name w:val="Bez odstępów Znak"/>
    <w:uiPriority w:val="1"/>
    <w:rsid w:val="00922ECB"/>
    <w:rPr>
      <w:rFonts w:ascii="Calibri" w:hAnsi="Calibri" w:cs="Calibri"/>
      <w:sz w:val="22"/>
      <w:szCs w:val="22"/>
      <w:lang w:val="pl-PL" w:bidi="ar-SA"/>
    </w:rPr>
  </w:style>
  <w:style w:type="character" w:customStyle="1" w:styleId="TekstprzypisukocowegoZnak">
    <w:name w:val="Tekst przypisu końcowego Znak"/>
    <w:uiPriority w:val="99"/>
    <w:rsid w:val="00922ECB"/>
  </w:style>
  <w:style w:type="character" w:customStyle="1" w:styleId="Znakiprzypiswkocowych">
    <w:name w:val="Znaki przypisów końcowych"/>
    <w:rsid w:val="00922ECB"/>
    <w:rPr>
      <w:vertAlign w:val="superscript"/>
    </w:rPr>
  </w:style>
  <w:style w:type="character" w:customStyle="1" w:styleId="AkapitzlistZnak">
    <w:name w:val="Akapit z listą Znak"/>
    <w:aliases w:val="L1 Znak,Numerowanie Znak,Akapit z listą5 Znak,Akapit normalny Znak,List Paragraph Znak,CW_Lista Znak"/>
    <w:uiPriority w:val="34"/>
    <w:rsid w:val="00922ECB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922ECB"/>
    <w:rPr>
      <w:rFonts w:ascii="Calibri" w:eastAsia="Calibri" w:hAnsi="Calibri" w:cs="Calibri"/>
    </w:rPr>
  </w:style>
  <w:style w:type="character" w:customStyle="1" w:styleId="width100prc">
    <w:name w:val="width100prc"/>
    <w:rsid w:val="00922ECB"/>
  </w:style>
  <w:style w:type="character" w:styleId="Wyrnieniedelikatne">
    <w:name w:val="Subtle Emphasis"/>
    <w:uiPriority w:val="19"/>
    <w:qFormat/>
    <w:rsid w:val="00922ECB"/>
    <w:rPr>
      <w:i/>
      <w:iCs/>
      <w:color w:val="404040"/>
    </w:rPr>
  </w:style>
  <w:style w:type="character" w:customStyle="1" w:styleId="ListLabel47">
    <w:name w:val="ListLabel 47"/>
    <w:rsid w:val="00922ECB"/>
    <w:rPr>
      <w:rFonts w:eastAsia="Calibri" w:cs="Times New Roman"/>
    </w:rPr>
  </w:style>
  <w:style w:type="character" w:customStyle="1" w:styleId="ListLabel16">
    <w:name w:val="ListLabel 16"/>
    <w:rsid w:val="00922ECB"/>
    <w:rPr>
      <w:b/>
    </w:rPr>
  </w:style>
  <w:style w:type="character" w:customStyle="1" w:styleId="ListLabel17">
    <w:name w:val="ListLabel 17"/>
    <w:rsid w:val="00922ECB"/>
    <w:rPr>
      <w:b/>
    </w:rPr>
  </w:style>
  <w:style w:type="character" w:customStyle="1" w:styleId="ListLabel48">
    <w:name w:val="ListLabel 48"/>
    <w:rsid w:val="00922ECB"/>
    <w:rPr>
      <w:sz w:val="24"/>
      <w:szCs w:val="24"/>
    </w:rPr>
  </w:style>
  <w:style w:type="character" w:customStyle="1" w:styleId="Znakinumeracji">
    <w:name w:val="Znaki numeracji"/>
    <w:rsid w:val="00922ECB"/>
    <w:rPr>
      <w:rFonts w:ascii="Open Sans" w:hAnsi="Open Sans"/>
      <w:b/>
      <w:bCs/>
      <w:sz w:val="24"/>
      <w:szCs w:val="24"/>
    </w:rPr>
  </w:style>
  <w:style w:type="character" w:customStyle="1" w:styleId="Znakiwypunktowania">
    <w:name w:val="Znaki wypunktowania"/>
    <w:rsid w:val="00922ECB"/>
    <w:rPr>
      <w:rFonts w:ascii="OpenSymbol" w:eastAsia="OpenSymbol" w:hAnsi="OpenSymbol" w:cs="OpenSymbol"/>
    </w:rPr>
  </w:style>
  <w:style w:type="character" w:customStyle="1" w:styleId="ListLabel49">
    <w:name w:val="ListLabel 49"/>
    <w:rsid w:val="00922ECB"/>
    <w:rPr>
      <w:rFonts w:cs="Courier New"/>
    </w:rPr>
  </w:style>
  <w:style w:type="character" w:customStyle="1" w:styleId="ListLabel50">
    <w:name w:val="ListLabel 50"/>
    <w:rsid w:val="00922ECB"/>
    <w:rPr>
      <w:rFonts w:cs="Courier New"/>
    </w:rPr>
  </w:style>
  <w:style w:type="character" w:customStyle="1" w:styleId="ListLabel51">
    <w:name w:val="ListLabel 51"/>
    <w:rsid w:val="00922ECB"/>
    <w:rPr>
      <w:rFonts w:cs="Courier New"/>
    </w:rPr>
  </w:style>
  <w:style w:type="paragraph" w:customStyle="1" w:styleId="Nagwek10">
    <w:name w:val="Nagłówek1"/>
    <w:basedOn w:val="Normalny"/>
    <w:next w:val="Tekstpodstawowy"/>
    <w:rsid w:val="00922ECB"/>
    <w:pPr>
      <w:suppressAutoHyphens/>
      <w:spacing w:after="120" w:line="240" w:lineRule="auto"/>
      <w:jc w:val="center"/>
    </w:pPr>
    <w:rPr>
      <w:rFonts w:ascii="Arial" w:eastAsia="Times New Roman" w:hAnsi="Arial" w:cs="Arial"/>
      <w:b/>
      <w:sz w:val="40"/>
      <w:szCs w:val="20"/>
      <w:lang w:eastAsia="zh-CN"/>
    </w:rPr>
  </w:style>
  <w:style w:type="paragraph" w:styleId="Tekstpodstawowy">
    <w:name w:val="Body Text"/>
    <w:aliases w:val="Regulacje,definicje,moj body text"/>
    <w:basedOn w:val="Normalny"/>
    <w:link w:val="Tekstpodstaw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Znak1">
    <w:name w:val="Tekst podstawowy Znak1"/>
    <w:aliases w:val="Regulacje Znak,definicje Znak,moj body text Znak"/>
    <w:link w:val="Tekstpodstawowy"/>
    <w:rsid w:val="00922ECB"/>
    <w:rPr>
      <w:rFonts w:ascii="Times New Roman" w:eastAsia="Times New Roman" w:hAnsi="Times New Roman"/>
      <w:b/>
      <w:sz w:val="24"/>
      <w:lang w:eastAsia="zh-CN"/>
    </w:rPr>
  </w:style>
  <w:style w:type="paragraph" w:styleId="Lista">
    <w:name w:val="List"/>
    <w:basedOn w:val="Normalny"/>
    <w:rsid w:val="00922ECB"/>
    <w:pPr>
      <w:suppressAutoHyphens/>
      <w:spacing w:after="120" w:line="240" w:lineRule="auto"/>
      <w:ind w:left="2835" w:hanging="1417"/>
      <w:jc w:val="both"/>
    </w:pPr>
    <w:rPr>
      <w:rFonts w:ascii="Arial" w:eastAsia="Times New Roman" w:hAnsi="Arial" w:cs="Arial"/>
      <w:szCs w:val="20"/>
      <w:lang w:val="pl-PL" w:eastAsia="zh-CN"/>
    </w:rPr>
  </w:style>
  <w:style w:type="paragraph" w:styleId="Legenda">
    <w:name w:val="caption"/>
    <w:basedOn w:val="Normalny"/>
    <w:qFormat/>
    <w:rsid w:val="00922E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pl-PL" w:eastAsia="zh-CN"/>
    </w:rPr>
  </w:style>
  <w:style w:type="paragraph" w:customStyle="1" w:styleId="Indeks">
    <w:name w:val="Indeks"/>
    <w:basedOn w:val="Normalny"/>
    <w:rsid w:val="00922ECB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pl-PL" w:eastAsia="zh-CN"/>
    </w:rPr>
  </w:style>
  <w:style w:type="paragraph" w:customStyle="1" w:styleId="Tekstpodstawowy31">
    <w:name w:val="Tekst podstawowy 3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922EC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922ECB"/>
    <w:rPr>
      <w:rFonts w:ascii="Times New Roman" w:eastAsia="Times New Roman" w:hAnsi="Times New Roman"/>
      <w:b/>
      <w:sz w:val="24"/>
      <w:lang w:eastAsia="zh-CN"/>
    </w:rPr>
  </w:style>
  <w:style w:type="paragraph" w:customStyle="1" w:styleId="Tekstkomentarza1">
    <w:name w:val="Tekst komentarza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Tekstpodstawowywcity21">
    <w:name w:val="Tekst podstawowy wcięty 21"/>
    <w:basedOn w:val="Normalny"/>
    <w:rsid w:val="00922ECB"/>
    <w:pPr>
      <w:suppressAutoHyphens/>
      <w:spacing w:after="0" w:line="240" w:lineRule="auto"/>
      <w:ind w:left="75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22ECB"/>
    <w:pPr>
      <w:suppressAutoHyphens/>
      <w:spacing w:after="0" w:line="240" w:lineRule="auto"/>
      <w:ind w:left="885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32"/>
      <w:szCs w:val="20"/>
      <w:lang w:eastAsia="zh-CN"/>
    </w:rPr>
  </w:style>
  <w:style w:type="paragraph" w:styleId="Adreszwrotnynakopercie">
    <w:name w:val="envelope return"/>
    <w:basedOn w:val="Normalny"/>
    <w:rsid w:val="00922EC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pl-PL" w:eastAsia="zh-CN"/>
    </w:rPr>
  </w:style>
  <w:style w:type="paragraph" w:customStyle="1" w:styleId="Gwkaistopka">
    <w:name w:val="Główka i stopka"/>
    <w:basedOn w:val="Normalny"/>
    <w:rsid w:val="00922E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Standard">
    <w:name w:val="Standard"/>
    <w:rsid w:val="00922ECB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22EC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22ECB"/>
    <w:rPr>
      <w:lang w:val="ru-RU" w:eastAsia="en-US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22ECB"/>
    <w:rPr>
      <w:b/>
      <w:bCs/>
    </w:rPr>
  </w:style>
  <w:style w:type="character" w:customStyle="1" w:styleId="TematkomentarzaZnak1">
    <w:name w:val="Temat komentarza Znak1"/>
    <w:link w:val="Tematkomentarza"/>
    <w:rsid w:val="00922ECB"/>
    <w:rPr>
      <w:rFonts w:ascii="Times New Roman" w:eastAsia="Times New Roman" w:hAnsi="Times New Roman"/>
      <w:b/>
      <w:bCs/>
      <w:lang w:eastAsia="zh-CN"/>
    </w:rPr>
  </w:style>
  <w:style w:type="paragraph" w:customStyle="1" w:styleId="Tekstpodstawowy1">
    <w:name w:val="Tekst podstawowy1"/>
    <w:basedOn w:val="Normalny"/>
    <w:rsid w:val="00922ECB"/>
    <w:pPr>
      <w:keepLines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text-3mezera">
    <w:name w:val="text - 3 mezera"/>
    <w:basedOn w:val="Normalny"/>
    <w:rsid w:val="00922ECB"/>
    <w:pPr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Cs w:val="20"/>
      <w:lang w:val="pl-PL" w:eastAsia="zh-CN"/>
    </w:rPr>
  </w:style>
  <w:style w:type="paragraph" w:styleId="Zwrotgrzecznociowy">
    <w:name w:val="Salutation"/>
    <w:basedOn w:val="Normalny"/>
    <w:next w:val="Normalny"/>
    <w:link w:val="Zwrotgrzecznoci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wrotgrzecznociowyZnak1">
    <w:name w:val="Zwrot grzecznościowy Znak1"/>
    <w:link w:val="Zwrotgrzecznociowy"/>
    <w:rsid w:val="00922ECB"/>
    <w:rPr>
      <w:rFonts w:ascii="Times New Roman" w:eastAsia="Times New Roman" w:hAnsi="Times New Roman"/>
      <w:sz w:val="24"/>
      <w:szCs w:val="24"/>
      <w:lang w:eastAsia="zh-CN"/>
    </w:rPr>
  </w:style>
  <w:style w:type="paragraph" w:styleId="Listapunktowana3">
    <w:name w:val="List Bullet 3"/>
    <w:basedOn w:val="Normalny"/>
    <w:rsid w:val="00922ECB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styleId="Listapunktowana4">
    <w:name w:val="List Bullet 4"/>
    <w:basedOn w:val="Normalny"/>
    <w:rsid w:val="00922ECB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Wcicienormalne1">
    <w:name w:val="Wcięcie normalne1"/>
    <w:basedOn w:val="Normalny"/>
    <w:rsid w:val="00922ECB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zh-CN"/>
    </w:rPr>
  </w:style>
  <w:style w:type="paragraph" w:customStyle="1" w:styleId="Skrconyadreszwrotny">
    <w:name w:val="Skrócony adres zwrotny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text">
    <w:name w:val="text"/>
    <w:rsid w:val="00922ECB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Arial"/>
      <w:sz w:val="24"/>
      <w:lang w:val="cs-CZ" w:eastAsia="zh-CN"/>
    </w:rPr>
  </w:style>
  <w:style w:type="paragraph" w:customStyle="1" w:styleId="TEKST-nag2">
    <w:name w:val="TEKST-nag2"/>
    <w:basedOn w:val="Normalny"/>
    <w:rsid w:val="00922ECB"/>
    <w:pPr>
      <w:suppressAutoHyphens/>
      <w:spacing w:after="120" w:line="240" w:lineRule="auto"/>
      <w:ind w:left="1418" w:hanging="283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customStyle="1" w:styleId="Stan-TEKST">
    <w:name w:val="Stan-TEKST"/>
    <w:basedOn w:val="Normalny"/>
    <w:rsid w:val="00922ECB"/>
    <w:pPr>
      <w:suppressAutoHyphens/>
      <w:spacing w:after="120"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Listapunktowana2">
    <w:name w:val="List Bullet 2"/>
    <w:basedOn w:val="Normalny"/>
    <w:rsid w:val="00922ECB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punktowana31">
    <w:name w:val="Lista punktowana 31"/>
    <w:basedOn w:val="Normalny"/>
    <w:rsid w:val="00922ECB"/>
    <w:pPr>
      <w:suppressAutoHyphens/>
      <w:spacing w:after="120" w:line="276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FR1">
    <w:name w:val="FR1"/>
    <w:rsid w:val="00922ECB"/>
    <w:pPr>
      <w:widowControl w:val="0"/>
      <w:suppressAutoHyphens/>
      <w:autoSpaceDE w:val="0"/>
      <w:spacing w:before="200"/>
      <w:ind w:left="320"/>
      <w:jc w:val="both"/>
    </w:pPr>
    <w:rPr>
      <w:rFonts w:ascii="Arial" w:eastAsia="Times New Roman" w:hAnsi="Arial" w:cs="Arial"/>
      <w:lang w:eastAsia="zh-CN"/>
    </w:rPr>
  </w:style>
  <w:style w:type="paragraph" w:customStyle="1" w:styleId="Legenda1">
    <w:name w:val="Legenda1"/>
    <w:basedOn w:val="Normalny"/>
    <w:next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Akapitzlist">
    <w:name w:val="List Paragraph"/>
    <w:aliases w:val="L1,Numerowanie,Akapit z listą5,Akapit normalny,List Paragraph,CW_Lista"/>
    <w:basedOn w:val="Normalny"/>
    <w:uiPriority w:val="34"/>
    <w:qFormat/>
    <w:rsid w:val="00922ECB"/>
    <w:pPr>
      <w:suppressAutoHyphens/>
      <w:spacing w:after="200" w:line="276" w:lineRule="auto"/>
      <w:ind w:left="720"/>
      <w:contextualSpacing/>
    </w:pPr>
    <w:rPr>
      <w:rFonts w:cs="Calibri"/>
      <w:lang w:val="pl-PL" w:eastAsia="zh-CN"/>
    </w:rPr>
  </w:style>
  <w:style w:type="paragraph" w:styleId="Bezodstpw">
    <w:name w:val="No Spacing"/>
    <w:uiPriority w:val="1"/>
    <w:qFormat/>
    <w:rsid w:val="00922EC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Default">
    <w:name w:val="Default"/>
    <w:qFormat/>
    <w:rsid w:val="00922ECB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22ECB"/>
    <w:pPr>
      <w:suppressAutoHyphens/>
      <w:spacing w:before="100" w:after="119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-kontynuacja1">
    <w:name w:val="Lista - kontynuacja1"/>
    <w:basedOn w:val="Normalny"/>
    <w:rsid w:val="00922ECB"/>
    <w:pPr>
      <w:suppressAutoHyphens/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TekstprzypisukocowegoZnak1">
    <w:name w:val="Tekst przypisu końcowego Znak1"/>
    <w:link w:val="Tekstprzypisukocowego"/>
    <w:rsid w:val="00922ECB"/>
    <w:rPr>
      <w:rFonts w:ascii="Times New Roman" w:eastAsia="Times New Roman" w:hAnsi="Times New Roman"/>
      <w:lang w:eastAsia="zh-CN"/>
    </w:rPr>
  </w:style>
  <w:style w:type="paragraph" w:customStyle="1" w:styleId="Tekst">
    <w:name w:val="Tekst"/>
    <w:basedOn w:val="Normalny"/>
    <w:qFormat/>
    <w:rsid w:val="00922ECB"/>
    <w:pPr>
      <w:widowControl w:val="0"/>
      <w:tabs>
        <w:tab w:val="left" w:pos="0"/>
        <w:tab w:val="left" w:pos="709"/>
      </w:tabs>
      <w:suppressAutoHyphens/>
      <w:spacing w:after="200" w:line="360" w:lineRule="auto"/>
      <w:jc w:val="both"/>
    </w:pPr>
    <w:rPr>
      <w:rFonts w:ascii="Times New Roman" w:eastAsia="Droid Sans Fallback" w:hAnsi="Times New Roman"/>
      <w:color w:val="00000A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922ECB"/>
    <w:pPr>
      <w:suppressAutoHyphens/>
      <w:spacing w:after="0" w:line="240" w:lineRule="auto"/>
    </w:pPr>
    <w:rPr>
      <w:sz w:val="20"/>
      <w:szCs w:val="20"/>
      <w:lang w:val="pl-PL" w:eastAsia="zh-CN"/>
    </w:rPr>
  </w:style>
  <w:style w:type="character" w:customStyle="1" w:styleId="TekstprzypisudolnegoZnak1">
    <w:name w:val="Tekst przypisu dolnego Znak1"/>
    <w:link w:val="Tekstprzypisudolnego"/>
    <w:rsid w:val="00922ECB"/>
    <w:rPr>
      <w:lang w:eastAsia="zh-CN"/>
    </w:rPr>
  </w:style>
  <w:style w:type="paragraph" w:customStyle="1" w:styleId="p">
    <w:name w:val="p"/>
    <w:rsid w:val="00922ECB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Styl">
    <w:name w:val="Styl"/>
    <w:rsid w:val="00922EC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22ECB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opensans">
    <w:name w:val="open_sans"/>
    <w:basedOn w:val="Normalny"/>
    <w:qFormat/>
    <w:rsid w:val="00922ECB"/>
    <w:pPr>
      <w:suppressAutoHyphens/>
      <w:spacing w:line="240" w:lineRule="auto"/>
      <w:ind w:left="850" w:hanging="425"/>
    </w:pPr>
    <w:rPr>
      <w:rFonts w:ascii="Open Sans" w:eastAsia="Times New Roman" w:hAnsi="Open Sans" w:cs="Open Sans"/>
      <w:sz w:val="24"/>
      <w:szCs w:val="24"/>
      <w:lang w:val="pl-PL" w:eastAsia="zh-CN"/>
    </w:rPr>
  </w:style>
  <w:style w:type="character" w:styleId="Odwoaniedokomentarza">
    <w:name w:val="annotation reference"/>
    <w:uiPriority w:val="99"/>
    <w:semiHidden/>
    <w:unhideWhenUsed/>
    <w:rsid w:val="00654160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12D99"/>
    <w:pPr>
      <w:spacing w:after="0" w:line="240" w:lineRule="auto"/>
    </w:pPr>
    <w:rPr>
      <w:sz w:val="24"/>
      <w:szCs w:val="20"/>
      <w:lang w:val="pl-PL"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wcity2">
    <w:name w:val="Body Text Indent 2"/>
    <w:basedOn w:val="Normalny"/>
    <w:link w:val="Tekstpodstawowywcity2Znak"/>
    <w:rsid w:val="00812D99"/>
    <w:pPr>
      <w:spacing w:after="0" w:line="240" w:lineRule="auto"/>
      <w:ind w:left="75"/>
    </w:pPr>
    <w:rPr>
      <w:sz w:val="24"/>
      <w:szCs w:val="20"/>
      <w:lang w:val="pl-PL"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paragraph" w:styleId="Tekstpodstawowywcity3">
    <w:name w:val="Body Text Indent 3"/>
    <w:basedOn w:val="Normalny"/>
    <w:link w:val="Tekstpodstawowywcity3Znak"/>
    <w:rsid w:val="00812D99"/>
    <w:pPr>
      <w:spacing w:after="0" w:line="240" w:lineRule="auto"/>
      <w:ind w:left="885"/>
    </w:pPr>
    <w:rPr>
      <w:rFonts w:ascii="Arial" w:hAnsi="Arial" w:cs="Arial"/>
      <w:sz w:val="24"/>
      <w:szCs w:val="20"/>
      <w:lang w:val="pl-PL"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2">
    <w:name w:val="Body Text 2"/>
    <w:basedOn w:val="Normalny"/>
    <w:link w:val="Tekstpodstawowy2Znak"/>
    <w:rsid w:val="00812D99"/>
    <w:pPr>
      <w:spacing w:after="0" w:line="240" w:lineRule="auto"/>
    </w:pPr>
    <w:rPr>
      <w:sz w:val="32"/>
      <w:szCs w:val="20"/>
      <w:lang w:val="pl-PL"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table" w:styleId="Tabela-Siatka1">
    <w:name w:val="Table Grid 1"/>
    <w:basedOn w:val="Standardowy"/>
    <w:rsid w:val="00812D99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link w:val="TytuZnak"/>
    <w:qFormat/>
    <w:rsid w:val="00812D99"/>
    <w:pPr>
      <w:spacing w:after="120" w:line="240" w:lineRule="auto"/>
      <w:jc w:val="center"/>
    </w:pPr>
    <w:rPr>
      <w:rFonts w:ascii="Arial" w:hAnsi="Arial" w:cs="Arial"/>
      <w:b/>
      <w:sz w:val="40"/>
      <w:szCs w:val="20"/>
      <w:lang w:val="pl-PL" w:eastAsia="pl-PL"/>
    </w:rPr>
  </w:style>
  <w:style w:type="character" w:customStyle="1" w:styleId="TytuZnak1">
    <w:name w:val="Tytuł Znak1"/>
    <w:basedOn w:val="Domylnaczcionkaakapitu"/>
    <w:uiPriority w:val="10"/>
    <w:rsid w:val="00812D9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styleId="Odwoanieprzypisudolnego">
    <w:name w:val="footnote reference"/>
    <w:uiPriority w:val="99"/>
    <w:semiHidden/>
    <w:rsid w:val="00812D99"/>
    <w:rPr>
      <w:vertAlign w:val="superscript"/>
    </w:rPr>
  </w:style>
  <w:style w:type="paragraph" w:customStyle="1" w:styleId="Tekstpodstawowy20">
    <w:name w:val="Tekst podstawowy2"/>
    <w:basedOn w:val="Normalny"/>
    <w:rsid w:val="00812D99"/>
    <w:pPr>
      <w:keepLines/>
      <w:spacing w:after="120" w:line="240" w:lineRule="auto"/>
      <w:jc w:val="both"/>
    </w:pPr>
    <w:rPr>
      <w:rFonts w:ascii="Arial" w:eastAsia="Times New Roman" w:hAnsi="Arial"/>
      <w:sz w:val="20"/>
      <w:szCs w:val="20"/>
      <w:lang w:val="pl-PL"/>
    </w:rPr>
  </w:style>
  <w:style w:type="paragraph" w:styleId="Lista3">
    <w:name w:val="List 3"/>
    <w:basedOn w:val="Normalny"/>
    <w:rsid w:val="00812D99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4">
    <w:name w:val="List 4"/>
    <w:basedOn w:val="Normalny"/>
    <w:rsid w:val="00812D99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Wcicienormalne">
    <w:name w:val="Normal Indent"/>
    <w:basedOn w:val="Normalny"/>
    <w:rsid w:val="00812D99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Lista2">
    <w:name w:val="List 2"/>
    <w:basedOn w:val="Normalny"/>
    <w:rsid w:val="00812D9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-kontynuacja">
    <w:name w:val="List Continue"/>
    <w:basedOn w:val="Normalny"/>
    <w:uiPriority w:val="99"/>
    <w:semiHidden/>
    <w:unhideWhenUsed/>
    <w:rsid w:val="00812D99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812D99"/>
    <w:rPr>
      <w:vertAlign w:val="superscript"/>
    </w:rPr>
  </w:style>
  <w:style w:type="paragraph" w:customStyle="1" w:styleId="pkt">
    <w:name w:val="pkt"/>
    <w:basedOn w:val="Normalny"/>
    <w:link w:val="pktZnak"/>
    <w:rsid w:val="00812D9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pktZnak">
    <w:name w:val="pkt Znak"/>
    <w:link w:val="pkt"/>
    <w:locked/>
    <w:rsid w:val="00812D99"/>
    <w:rPr>
      <w:rFonts w:ascii="Times New Roman" w:eastAsia="Times New Roman" w:hAnsi="Times New Roman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5B10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08DD"/>
    <w:pPr>
      <w:spacing w:after="100"/>
    </w:pPr>
    <w:rPr>
      <w:rFonts w:ascii="Open Sans" w:hAnsi="Open Sans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2262"/>
    <w:pPr>
      <w:tabs>
        <w:tab w:val="left" w:pos="1276"/>
        <w:tab w:val="right" w:leader="dot" w:pos="9769"/>
      </w:tabs>
      <w:spacing w:after="100"/>
      <w:ind w:left="1276" w:hanging="1056"/>
    </w:pPr>
  </w:style>
  <w:style w:type="character" w:customStyle="1" w:styleId="alb">
    <w:name w:val="a_lb"/>
    <w:basedOn w:val="Domylnaczcionkaakapitu"/>
    <w:rsid w:val="00717B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FB104-4A71-48F8-95FD-3F0EBB2B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6</Pages>
  <Words>1767</Words>
  <Characters>10608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Budowa zewnętrznej instalacji kanalizacji sanitarnej z podczyszczaniem dla schroniska dla bezdomnych zwierząt przy ul. Gajowej 7 A w Koninie </vt:lpstr>
      <vt:lpstr/>
    </vt:vector>
  </TitlesOfParts>
  <Company/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SWZ</dc:subject>
  <dc:creator>User;Joanna Romaniszyn</dc:creator>
  <cp:keywords>SWZ</cp:keywords>
  <cp:lastModifiedBy>Jarosław Goiński</cp:lastModifiedBy>
  <cp:revision>129</cp:revision>
  <cp:lastPrinted>2021-04-29T07:48:00Z</cp:lastPrinted>
  <dcterms:created xsi:type="dcterms:W3CDTF">2021-03-26T13:40:00Z</dcterms:created>
  <dcterms:modified xsi:type="dcterms:W3CDTF">2024-07-22T09:59:00Z</dcterms:modified>
</cp:coreProperties>
</file>