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D922D" w14:textId="09B3C32F" w:rsidR="00790AF7" w:rsidRPr="00305045" w:rsidRDefault="00790AF7" w:rsidP="00790AF7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 w:themeColor="text1"/>
          <w:sz w:val="24"/>
          <w:szCs w:val="24"/>
          <w:lang w:val="pl-PL" w:eastAsia="pl-PL"/>
        </w:rPr>
      </w:pPr>
      <w:r>
        <w:rPr>
          <w:b/>
          <w:bCs/>
          <w:color w:val="000000" w:themeColor="text1"/>
          <w:highlight w:val="lightGray"/>
          <w:lang w:val="pl-PL"/>
        </w:rPr>
        <w:t xml:space="preserve">                                                                                                                                              </w:t>
      </w:r>
      <w:r w:rsidRPr="00305045">
        <w:rPr>
          <w:rFonts w:ascii="Times New Roman" w:hAnsi="Times New Roman"/>
          <w:b/>
          <w:bCs/>
          <w:color w:val="000000" w:themeColor="text1"/>
          <w:sz w:val="24"/>
          <w:szCs w:val="24"/>
          <w:highlight w:val="lightGray"/>
        </w:rPr>
        <w:t xml:space="preserve">Załącznik nr </w:t>
      </w:r>
      <w:r w:rsidRPr="00305045">
        <w:rPr>
          <w:rFonts w:ascii="Times New Roman" w:hAnsi="Times New Roman"/>
          <w:b/>
          <w:bCs/>
          <w:color w:val="000000" w:themeColor="text1"/>
          <w:sz w:val="24"/>
          <w:szCs w:val="24"/>
          <w:highlight w:val="lightGray"/>
          <w:lang w:val="pl-PL"/>
        </w:rPr>
        <w:t>9</w:t>
      </w:r>
      <w:r w:rsidRPr="00305045">
        <w:rPr>
          <w:rFonts w:ascii="Times New Roman" w:hAnsi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6DE1F1B8" w14:textId="716AF695" w:rsidR="003B33B9" w:rsidRPr="00EA3FF5" w:rsidRDefault="00EA3FF5" w:rsidP="00EA3FF5">
      <w:pPr>
        <w:pStyle w:val="Nagwek2"/>
      </w:pPr>
      <w:bookmarkStart w:id="0" w:name="_3znysh7" w:colFirst="0" w:colLast="0"/>
      <w:bookmarkEnd w:id="0"/>
      <w:r>
        <w:t xml:space="preserve">                         </w:t>
      </w:r>
      <w:r w:rsidRPr="00EA3FF5">
        <w:t xml:space="preserve">1. </w:t>
      </w:r>
      <w:r w:rsidR="006B3007" w:rsidRPr="00EA3FF5">
        <w:t>Szczegółowy o</w:t>
      </w:r>
      <w:r w:rsidR="003B33B9" w:rsidRPr="00EA3FF5">
        <w:t>pis sposobu przygotowania ofert</w:t>
      </w:r>
      <w:r w:rsidR="006B3007" w:rsidRPr="00EA3FF5">
        <w:t>y i wy</w:t>
      </w:r>
      <w:r w:rsidR="003B33B9" w:rsidRPr="00EA3FF5">
        <w:t>maga</w:t>
      </w:r>
      <w:r w:rsidR="006B3007" w:rsidRPr="00EA3FF5">
        <w:t>ń technicznych.</w:t>
      </w:r>
    </w:p>
    <w:p w14:paraId="1002FEC8" w14:textId="28F08133" w:rsidR="003B33B9" w:rsidRPr="00305045" w:rsidRDefault="003B33B9" w:rsidP="00F40E91">
      <w:pPr>
        <w:numPr>
          <w:ilvl w:val="1"/>
          <w:numId w:val="6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Oferta, wniosek oraz przedmiotowe </w:t>
      </w:r>
      <w:bookmarkStart w:id="1" w:name="_GoBack"/>
      <w:bookmarkEnd w:id="1"/>
      <w:r w:rsidRPr="00305045">
        <w:rPr>
          <w:rFonts w:ascii="Times New Roman" w:hAnsi="Times New Roman"/>
          <w:sz w:val="24"/>
          <w:szCs w:val="24"/>
        </w:rPr>
        <w:t xml:space="preserve">środki dowodowe (jeżeli były wymagane) składane elektronicznie muszą zostać podpisane </w:t>
      </w:r>
      <w:r w:rsidRPr="00305045">
        <w:rPr>
          <w:rFonts w:ascii="Times New Roman" w:hAnsi="Times New Roman"/>
          <w:b/>
          <w:sz w:val="24"/>
          <w:szCs w:val="24"/>
        </w:rPr>
        <w:t>elektronicznym kwalifikowanym podpisem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podpisem zaufanym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podpisem osobistym</w:t>
      </w:r>
      <w:r w:rsidRPr="00305045">
        <w:rPr>
          <w:rFonts w:ascii="Times New Roman" w:hAnsi="Times New Roman"/>
          <w:sz w:val="24"/>
          <w:szCs w:val="24"/>
        </w:rPr>
        <w:t xml:space="preserve">. W procesie składania oferty, wniosku w tym przedmiotowych środków dowodowych na platformie, </w:t>
      </w:r>
      <w:r w:rsidRPr="00305045">
        <w:rPr>
          <w:rFonts w:ascii="Times New Roman" w:hAnsi="Times New Roman"/>
          <w:b/>
          <w:sz w:val="24"/>
          <w:szCs w:val="24"/>
        </w:rPr>
        <w:t>kwalifikowany podpis elektroniczny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 zaufany</w:t>
      </w:r>
      <w:r w:rsidRPr="00305045">
        <w:rPr>
          <w:rFonts w:ascii="Times New Roman" w:hAnsi="Times New Roman"/>
          <w:sz w:val="24"/>
          <w:szCs w:val="24"/>
        </w:rPr>
        <w:t xml:space="preserve"> lub </w:t>
      </w:r>
      <w:r w:rsidRPr="00305045">
        <w:rPr>
          <w:rFonts w:ascii="Times New Roman" w:hAnsi="Times New Roman"/>
          <w:b/>
          <w:sz w:val="24"/>
          <w:szCs w:val="24"/>
        </w:rPr>
        <w:t>podpis osobisty</w:t>
      </w:r>
      <w:r w:rsidRPr="00305045">
        <w:rPr>
          <w:rFonts w:ascii="Times New Roman" w:hAnsi="Times New Roman"/>
          <w:sz w:val="24"/>
          <w:szCs w:val="24"/>
        </w:rPr>
        <w:t xml:space="preserve"> Wykonawca składa bezpośrednio na dokumencie, który następnie przesyła do systemu.</w:t>
      </w:r>
    </w:p>
    <w:p w14:paraId="5DF4F786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 lub podpisem zaufanym lub podpisem osobistym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19C8CAB7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Oferta powinna być:</w:t>
      </w:r>
    </w:p>
    <w:p w14:paraId="47158BB2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sporządzona na podstawie załączników niniejszej SWZ w języku polskim,</w:t>
      </w:r>
    </w:p>
    <w:p w14:paraId="209D14DE" w14:textId="029C0D52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złożona przy użyciu środków komunikacji elektronicznej tzn. za pośrednictwem </w:t>
      </w:r>
      <w:r w:rsidR="006F7646" w:rsidRPr="00305045">
        <w:rPr>
          <w:rFonts w:ascii="Times New Roman" w:hAnsi="Times New Roman"/>
          <w:sz w:val="24"/>
          <w:szCs w:val="24"/>
          <w:lang w:val="pl-PL"/>
        </w:rPr>
        <w:t>platformy zakup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>o</w:t>
      </w:r>
      <w:r w:rsidR="006F7646" w:rsidRPr="00305045">
        <w:rPr>
          <w:rFonts w:ascii="Times New Roman" w:hAnsi="Times New Roman"/>
          <w:sz w:val="24"/>
          <w:szCs w:val="24"/>
          <w:lang w:val="pl-PL"/>
        </w:rPr>
        <w:t>wej,</w:t>
      </w:r>
    </w:p>
    <w:p w14:paraId="45363D06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podpisana kwalifikowanym podpisem elektronicznym lub podpisem zaufanym lub podpisem osobistym przez osobę/osoby upoważnioną/upoważnione</w:t>
      </w:r>
    </w:p>
    <w:p w14:paraId="4CCFE7BF" w14:textId="34D24B35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Podpisy kwalifikowane wykorzystywane przez wykonawców do podpisywania wszelkich plików muszą spełniać 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 xml:space="preserve">wymogi zawarte w </w:t>
      </w:r>
      <w:r w:rsidRPr="00305045">
        <w:rPr>
          <w:rFonts w:ascii="Times New Roman" w:hAnsi="Times New Roman"/>
          <w:sz w:val="24"/>
          <w:szCs w:val="24"/>
        </w:rPr>
        <w:t>“Rozporządzeni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>u</w:t>
      </w:r>
      <w:r w:rsidRPr="00305045">
        <w:rPr>
          <w:rFonts w:ascii="Times New Roman" w:hAnsi="Times New Roman"/>
          <w:sz w:val="24"/>
          <w:szCs w:val="24"/>
        </w:rPr>
        <w:t xml:space="preserve"> Parlamentu Europejskiego i Rady w sprawie identyfikacji elektronicznej i usług zaufania w odniesieniu do transakcji elektronicznych na rynku wewnętrznym (eIDAS) (UE) nr 910/2014 - od 1 lipca 2016 roku”.</w:t>
      </w:r>
    </w:p>
    <w:p w14:paraId="5EFA58A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 przypadku wykorzystania formatu podpisu XAdES zewnętrzny. Zamawiający wymaga dołączenia odpowiedniej ilości plików tj. podpisywanych plików z danymi oraz plików podpisu w formacie XAdES.</w:t>
      </w:r>
    </w:p>
    <w:p w14:paraId="45292AA9" w14:textId="34BBF97B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Zgodnie z art. 18 ust. 3 ustawy Pzp, nie ujawnia się informacji stanowiących tajemnicę przedsiębiorstwa, w rozumieniu przepisów o zwalczaniu nieuczciwej konkurencji</w:t>
      </w:r>
      <w:r w:rsidR="008917C5" w:rsidRPr="00305045">
        <w:rPr>
          <w:rFonts w:ascii="Times New Roman" w:hAnsi="Times New Roman"/>
          <w:sz w:val="24"/>
          <w:szCs w:val="24"/>
          <w:lang w:val="pl-PL"/>
        </w:rPr>
        <w:t>, j</w:t>
      </w:r>
      <w:r w:rsidRPr="00305045">
        <w:rPr>
          <w:rFonts w:ascii="Times New Roman" w:hAnsi="Times New Roman"/>
          <w:sz w:val="24"/>
          <w:szCs w:val="24"/>
        </w:rPr>
        <w:t>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57565D40" w14:textId="226F17FA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Wykonawca, za pośrednictwem </w:t>
      </w:r>
      <w:r w:rsidR="00EB763D">
        <w:rPr>
          <w:rFonts w:ascii="Times New Roman" w:hAnsi="Times New Roman"/>
          <w:sz w:val="24"/>
          <w:szCs w:val="24"/>
          <w:lang w:val="pl-PL"/>
        </w:rPr>
        <w:t>platformy: https://</w:t>
      </w:r>
      <w:r w:rsidR="00EB763D">
        <w:rPr>
          <w:sz w:val="24"/>
        </w:rPr>
        <w:t xml:space="preserve">ezamowienia.gov.pl </w:t>
      </w:r>
      <w:r w:rsidRPr="00305045">
        <w:rPr>
          <w:rFonts w:ascii="Times New Roman" w:hAnsi="Times New Roman"/>
          <w:sz w:val="24"/>
          <w:szCs w:val="24"/>
        </w:rPr>
        <w:t xml:space="preserve">może przed upływem terminu do składania ofert zmienić lub wycofać ofertę. Sposób dokonywania </w:t>
      </w:r>
      <w:r w:rsidRPr="00305045">
        <w:rPr>
          <w:rFonts w:ascii="Times New Roman" w:hAnsi="Times New Roman"/>
          <w:sz w:val="24"/>
          <w:szCs w:val="24"/>
        </w:rPr>
        <w:lastRenderedPageBreak/>
        <w:t>zmiany lub wycofania oferty zamieszczono w instrukcji zamieszczonej na stronie internetowej pod adresem:</w:t>
      </w:r>
      <w:r w:rsidR="008960CA" w:rsidRPr="00305045">
        <w:rPr>
          <w:rFonts w:ascii="Times New Roman" w:hAnsi="Times New Roman"/>
          <w:sz w:val="24"/>
          <w:szCs w:val="24"/>
          <w:lang w:val="pl-PL"/>
        </w:rPr>
        <w:t xml:space="preserve"> </w:t>
      </w:r>
    </w:p>
    <w:p w14:paraId="27444182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Każdy z wykonawców może złożyć tylko jedną ofertę. Złożenie większej liczby ofert lub oferty zawierającej propozycje wariantowe spowoduje podlegać będzie odrzuceniu.</w:t>
      </w:r>
    </w:p>
    <w:p w14:paraId="0091E93A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Ceny oferty muszą zawierać wszystkie koszty, jakie musi ponieść wykonawca, aby zrealizować zamówienie z najwyższą starannością oraz ewentualne rabaty.</w:t>
      </w:r>
    </w:p>
    <w:p w14:paraId="78AD171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14:paraId="235C5A2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Zgodnie z definicją dokumentu elektronicznego z art.3 ust</w:t>
      </w:r>
      <w:r w:rsidR="006F7646" w:rsidRPr="00305045">
        <w:rPr>
          <w:rFonts w:ascii="Times New Roman" w:hAnsi="Times New Roman"/>
          <w:sz w:val="24"/>
          <w:szCs w:val="24"/>
          <w:lang w:val="pl-PL"/>
        </w:rPr>
        <w:t>.</w:t>
      </w:r>
      <w:r w:rsidRPr="00305045">
        <w:rPr>
          <w:rFonts w:ascii="Times New Roman" w:hAnsi="Times New Roman"/>
          <w:sz w:val="24"/>
          <w:szCs w:val="24"/>
        </w:rPr>
        <w:t xml:space="preserve">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28FA519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261A0BFE" w14:textId="77777777" w:rsidR="003B33B9" w:rsidRPr="00305045" w:rsidRDefault="003B33B9" w:rsidP="00A5217E">
      <w:pPr>
        <w:pStyle w:val="Default"/>
        <w:numPr>
          <w:ilvl w:val="0"/>
          <w:numId w:val="6"/>
        </w:numPr>
        <w:rPr>
          <w:rFonts w:ascii="Times New Roman" w:eastAsia="Calibri" w:hAnsi="Times New Roman" w:cs="Times New Roman"/>
          <w:b/>
          <w:bCs/>
        </w:rPr>
      </w:pPr>
      <w:bookmarkStart w:id="2" w:name="_2et92p0" w:colFirst="0" w:colLast="0"/>
      <w:bookmarkEnd w:id="2"/>
      <w:r w:rsidRPr="00305045">
        <w:rPr>
          <w:rFonts w:ascii="Times New Roman" w:eastAsia="Calibri" w:hAnsi="Times New Roman" w:cs="Times New Roman"/>
          <w:b/>
          <w:bCs/>
        </w:rPr>
        <w:t>Informacje o sposobie porozumiewania się zamawiającego z wykonawcami oraz przekazywania oświadczeń lub dokumentów</w:t>
      </w:r>
    </w:p>
    <w:p w14:paraId="613A791B" w14:textId="4FF5A9FD" w:rsidR="003B33B9" w:rsidRPr="00305045" w:rsidRDefault="003B33B9" w:rsidP="00EB763D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Postępowanie prowadzone jest w języku polskim w formie elektronicznej za pośrednictwem </w:t>
      </w:r>
      <w:r w:rsidR="00EB763D">
        <w:rPr>
          <w:rFonts w:ascii="Times New Roman" w:hAnsi="Times New Roman"/>
          <w:sz w:val="24"/>
          <w:szCs w:val="24"/>
          <w:lang w:val="pl-PL"/>
        </w:rPr>
        <w:t>platformy: https://</w:t>
      </w:r>
      <w:r w:rsidR="00EB763D">
        <w:rPr>
          <w:sz w:val="24"/>
        </w:rPr>
        <w:t>ezamowienia.gov.pl</w:t>
      </w:r>
    </w:p>
    <w:p w14:paraId="1B44F912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 celu skrócenia czasu udzielenia odpowiedzi na pytania komunikacja między zamawiającym a wykonawcami w zakresie:</w:t>
      </w:r>
    </w:p>
    <w:p w14:paraId="4013EF78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Zamawiającemu pytań do treści SWZ;</w:t>
      </w:r>
    </w:p>
    <w:p w14:paraId="57D6B6D1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 podmiotowych środków dowodowych;</w:t>
      </w:r>
    </w:p>
    <w:p w14:paraId="6330632A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złożenia/poprawienia/uzupełnienia oświadczenia, o którym mowa w art. 125 ust. 1, podmiotowych środków dowodowych, innych dokumentów lub oświadczeń składanych w postępowaniu;</w:t>
      </w:r>
    </w:p>
    <w:p w14:paraId="52592A08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 wyjaśnień dotyczących treści oświadczenia, o którym mowa w art. 125 ust. 1 lub złożonych podmiotowych środków dowodowych lub innych dokumentów lub oświadczeń składanych w postępowaniu;</w:t>
      </w:r>
    </w:p>
    <w:p w14:paraId="41AE64B3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odpowiedzi na wezwanie Zamawiającego do złożenia wyjaśnień dot. treści przedmiotowych środków dowodowych;</w:t>
      </w:r>
    </w:p>
    <w:p w14:paraId="5A5A012A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przesłania odpowiedzi na inne wezwania Zamawiającego wynikające z ustawy - Prawo zamówień publicznych;</w:t>
      </w:r>
    </w:p>
    <w:p w14:paraId="49EB95CD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  <w:highlight w:val="white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wniosków, informacji, oświadczeń Wykonawcy;</w:t>
      </w:r>
    </w:p>
    <w:p w14:paraId="6DDEC8BD" w14:textId="77777777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sz w:val="24"/>
          <w:szCs w:val="24"/>
          <w:highlight w:val="white"/>
        </w:rPr>
        <w:t>przesyłania odwołania/inne</w:t>
      </w:r>
    </w:p>
    <w:p w14:paraId="16C7F0C0" w14:textId="1762C225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sz w:val="24"/>
          <w:szCs w:val="24"/>
        </w:rPr>
        <w:t xml:space="preserve">odbywa się za pośrednictwem </w:t>
      </w:r>
      <w:r w:rsidR="00EB763D">
        <w:rPr>
          <w:rFonts w:ascii="Times New Roman" w:hAnsi="Times New Roman"/>
          <w:sz w:val="24"/>
          <w:szCs w:val="24"/>
        </w:rPr>
        <w:t>platformy: https://</w:t>
      </w:r>
      <w:r w:rsidR="00EB763D">
        <w:rPr>
          <w:sz w:val="24"/>
        </w:rPr>
        <w:t xml:space="preserve">ezamowienia.gov.pl </w:t>
      </w:r>
      <w:r w:rsidRPr="00305045">
        <w:rPr>
          <w:rFonts w:ascii="Times New Roman" w:hAnsi="Times New Roman" w:cs="Times New Roman"/>
          <w:sz w:val="24"/>
          <w:szCs w:val="24"/>
        </w:rPr>
        <w:t xml:space="preserve">i formularza „Wyślij wiadomość do zamawiającego”. </w:t>
      </w:r>
    </w:p>
    <w:p w14:paraId="0F6BB36B" w14:textId="6BD52540" w:rsidR="003B33B9" w:rsidRPr="00305045" w:rsidRDefault="003B33B9" w:rsidP="00F40E91">
      <w:pPr>
        <w:pStyle w:val="Akapitzlist"/>
        <w:numPr>
          <w:ilvl w:val="2"/>
          <w:numId w:val="6"/>
        </w:numPr>
        <w:spacing w:line="32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sz w:val="24"/>
          <w:szCs w:val="24"/>
        </w:rPr>
        <w:t xml:space="preserve">Za datę przekazania (wpływu) oświadczeń, wniosków, zawiadomień oraz informacji przyjmuje się datę ich przesłania za pośrednictwem </w:t>
      </w:r>
      <w:r w:rsidR="00EB763D">
        <w:rPr>
          <w:rFonts w:ascii="Times New Roman" w:hAnsi="Times New Roman"/>
          <w:sz w:val="24"/>
          <w:szCs w:val="24"/>
        </w:rPr>
        <w:t>platformy: https://</w:t>
      </w:r>
      <w:r w:rsidR="00EB763D">
        <w:rPr>
          <w:sz w:val="24"/>
        </w:rPr>
        <w:t xml:space="preserve">ezamowienia.gov.pl </w:t>
      </w:r>
      <w:r w:rsidRPr="00305045">
        <w:rPr>
          <w:rFonts w:ascii="Times New Roman" w:hAnsi="Times New Roman" w:cs="Times New Roman"/>
          <w:sz w:val="24"/>
          <w:szCs w:val="24"/>
        </w:rPr>
        <w:t>poprzez kliknięcie przycisku  „Wyślij wiadomość do zamawiającego” po których pojawi się komunikat, że wiadomość została wysłana do zamawiającego.</w:t>
      </w:r>
    </w:p>
    <w:p w14:paraId="31CED628" w14:textId="7F5186C3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Zamawiający będzie przekazywał wykonawcom informacje w formie elektronicznej za pośrednictwem</w:t>
      </w:r>
      <w:r w:rsidR="00EB763D">
        <w:rPr>
          <w:rFonts w:ascii="Times New Roman" w:hAnsi="Times New Roman"/>
          <w:sz w:val="24"/>
          <w:szCs w:val="24"/>
          <w:lang w:val="pl-PL"/>
        </w:rPr>
        <w:t xml:space="preserve"> platformy: https://</w:t>
      </w:r>
      <w:r w:rsidR="00EB763D">
        <w:rPr>
          <w:sz w:val="24"/>
        </w:rPr>
        <w:t>ezamowienia.gov.pl</w:t>
      </w:r>
      <w:r w:rsidRPr="00305045">
        <w:rPr>
          <w:rFonts w:ascii="Times New Roman" w:hAnsi="Times New Roman"/>
          <w:sz w:val="24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r w:rsidR="00EB763D">
        <w:rPr>
          <w:rFonts w:ascii="Times New Roman" w:hAnsi="Times New Roman"/>
          <w:sz w:val="24"/>
          <w:szCs w:val="24"/>
          <w:lang w:val="pl-PL"/>
        </w:rPr>
        <w:t>platformy: https://</w:t>
      </w:r>
      <w:r w:rsidR="00EB763D">
        <w:rPr>
          <w:sz w:val="24"/>
        </w:rPr>
        <w:t>ezamowienia.gov.pl</w:t>
      </w:r>
      <w:r w:rsidRPr="00305045">
        <w:rPr>
          <w:rFonts w:ascii="Times New Roman" w:hAnsi="Times New Roman"/>
          <w:sz w:val="24"/>
          <w:szCs w:val="24"/>
        </w:rPr>
        <w:t xml:space="preserve"> do konkretnego wykonawcy.</w:t>
      </w:r>
    </w:p>
    <w:p w14:paraId="66FA7E8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32D5754F" w14:textId="51F351A3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Zamawiający, zgodnie z Rozporządzeniem </w:t>
      </w:r>
      <w:r w:rsidRPr="00305045">
        <w:rPr>
          <w:rFonts w:ascii="Times New Roman" w:eastAsia="Roboto" w:hAnsi="Times New Roman"/>
          <w:color w:val="202124"/>
          <w:sz w:val="24"/>
          <w:szCs w:val="24"/>
          <w:shd w:val="clear" w:color="auto" w:fill="F8F9FA"/>
        </w:rPr>
        <w:t>Prezesa Rady Ministrów z dnia 31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305045">
        <w:rPr>
          <w:rFonts w:ascii="Times New Roman" w:hAnsi="Times New Roman"/>
          <w:sz w:val="24"/>
          <w:szCs w:val="24"/>
        </w:rPr>
        <w:t xml:space="preserve">, określa niezbędne wymagania sprzętowo - aplikacyjne umożliwiające pracę na </w:t>
      </w:r>
      <w:r w:rsidR="00EB763D">
        <w:rPr>
          <w:rFonts w:ascii="Times New Roman" w:hAnsi="Times New Roman"/>
          <w:sz w:val="24"/>
          <w:szCs w:val="24"/>
          <w:lang w:val="pl-PL"/>
        </w:rPr>
        <w:t>platformy: https://</w:t>
      </w:r>
      <w:r w:rsidR="00EB763D">
        <w:rPr>
          <w:sz w:val="24"/>
        </w:rPr>
        <w:t xml:space="preserve">ezamowienia.gov.pl </w:t>
      </w:r>
      <w:r w:rsidRPr="00305045">
        <w:rPr>
          <w:rFonts w:ascii="Times New Roman" w:hAnsi="Times New Roman"/>
          <w:sz w:val="24"/>
          <w:szCs w:val="24"/>
        </w:rPr>
        <w:t>tj.:</w:t>
      </w:r>
    </w:p>
    <w:p w14:paraId="4202373C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stały dostęp do sieci Internet o gwarantowanej przepustowości nie mniejszej niż 512 kb/s,</w:t>
      </w:r>
    </w:p>
    <w:p w14:paraId="6A0DC2F9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CFDC3EB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zainstalowana dowolna przeglądarka internetowa, w przypadku Internet Explorer minimalnie wersja 10.0,</w:t>
      </w:r>
    </w:p>
    <w:p w14:paraId="1E51D2B5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włączona obsługa JavaScript,</w:t>
      </w:r>
    </w:p>
    <w:p w14:paraId="440D3668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zainstalowany program Adobe Acrobat Reader lub inny obsługujący format plików .pdf,</w:t>
      </w:r>
    </w:p>
    <w:p w14:paraId="49ED06A7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Szyfrowanie na platformazakupowa.pl odbywa się za pomocą protokołu TLS 1.3.</w:t>
      </w:r>
    </w:p>
    <w:p w14:paraId="25250A76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190F29E2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Wykonawca, przystępując do niniejszego postępowania o udzielenie zamówienia publicznego:</w:t>
      </w:r>
    </w:p>
    <w:p w14:paraId="75C694D8" w14:textId="7EE1129B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akceptuje warunki korzystania z </w:t>
      </w:r>
      <w:r w:rsidR="00EB763D">
        <w:rPr>
          <w:rFonts w:ascii="Times New Roman" w:hAnsi="Times New Roman"/>
          <w:sz w:val="24"/>
          <w:szCs w:val="24"/>
          <w:lang w:val="pl-PL"/>
        </w:rPr>
        <w:t>platformy: https://</w:t>
      </w:r>
      <w:r w:rsidR="00EB763D">
        <w:rPr>
          <w:sz w:val="24"/>
        </w:rPr>
        <w:t>ezamowienia.gov.pl</w:t>
      </w:r>
      <w:r w:rsidRPr="00305045">
        <w:rPr>
          <w:rFonts w:ascii="Times New Roman" w:hAnsi="Times New Roman"/>
          <w:sz w:val="24"/>
          <w:szCs w:val="24"/>
        </w:rPr>
        <w:t xml:space="preserve"> określone w Regulaminie zamieszczonym na stronie internetowej </w:t>
      </w:r>
      <w:hyperlink r:id="rId8">
        <w:r w:rsidRPr="00305045">
          <w:rPr>
            <w:rFonts w:ascii="Times New Roman" w:hAnsi="Times New Roman"/>
            <w:sz w:val="24"/>
            <w:szCs w:val="24"/>
          </w:rPr>
          <w:t>pod linkiem</w:t>
        </w:r>
      </w:hyperlink>
      <w:r w:rsidRPr="00305045">
        <w:rPr>
          <w:rFonts w:ascii="Times New Roman" w:hAnsi="Times New Roman"/>
          <w:sz w:val="24"/>
          <w:szCs w:val="24"/>
        </w:rPr>
        <w:t xml:space="preserve">  w zakładce „Regulamin" oraz uznaje go za wiążący,</w:t>
      </w:r>
    </w:p>
    <w:p w14:paraId="5E492930" w14:textId="2A8934CA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zapoznał i stosuje się do Instrukcji składania ofert/wniosków dostępnej. </w:t>
      </w:r>
    </w:p>
    <w:p w14:paraId="37BE070E" w14:textId="678C8D88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b/>
          <w:sz w:val="24"/>
          <w:szCs w:val="24"/>
        </w:rPr>
        <w:t>Zamawiający nie ponosi odpowiedzialności za złożenie oferty w sposób niezgodny z Instrukcją korzystania z</w:t>
      </w:r>
      <w:r w:rsidR="00EB763D" w:rsidRPr="00EB763D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EB763D">
        <w:rPr>
          <w:rFonts w:ascii="Times New Roman" w:hAnsi="Times New Roman"/>
          <w:sz w:val="24"/>
          <w:szCs w:val="24"/>
          <w:lang w:val="pl-PL"/>
        </w:rPr>
        <w:t>platformy: https://</w:t>
      </w:r>
      <w:r w:rsidR="00EB763D">
        <w:rPr>
          <w:sz w:val="24"/>
        </w:rPr>
        <w:t>ezamowienia.gov.pl</w:t>
      </w:r>
      <w:r w:rsidR="00EB763D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Pr="00305045">
        <w:rPr>
          <w:rFonts w:ascii="Times New Roman" w:hAnsi="Times New Roman"/>
          <w:sz w:val="24"/>
          <w:szCs w:val="24"/>
        </w:rPr>
        <w:t xml:space="preserve">szczególności za sytuację, gdy zamawiający zapozna się z treścią oferty przed upływem terminu składania ofert (np. złożenie oferty w zakładce „Wyślij wiadomość do zamawiającego”). </w:t>
      </w:r>
      <w:r w:rsidRPr="00305045">
        <w:rPr>
          <w:rFonts w:ascii="Times New Roman" w:hAnsi="Times New Roman"/>
          <w:sz w:val="24"/>
          <w:szCs w:val="24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6FF15E61" w14:textId="5C7B3F50" w:rsidR="003B33B9" w:rsidRPr="00EB763D" w:rsidRDefault="003B33B9" w:rsidP="00511238">
      <w:pPr>
        <w:numPr>
          <w:ilvl w:val="0"/>
          <w:numId w:val="6"/>
        </w:numPr>
        <w:spacing w:after="0" w:line="320" w:lineRule="auto"/>
        <w:jc w:val="both"/>
        <w:rPr>
          <w:rFonts w:ascii="Times New Roman" w:hAnsi="Times New Roman"/>
          <w:b/>
          <w:bCs/>
        </w:rPr>
      </w:pPr>
      <w:r w:rsidRPr="00EB763D">
        <w:rPr>
          <w:rFonts w:ascii="Times New Roman" w:hAnsi="Times New Roman"/>
          <w:sz w:val="24"/>
          <w:szCs w:val="24"/>
        </w:rPr>
        <w:t xml:space="preserve">Zamawiający informuje, że instrukcje korzystania z </w:t>
      </w:r>
      <w:r w:rsidR="00EB763D" w:rsidRPr="00EB763D">
        <w:rPr>
          <w:rFonts w:ascii="Times New Roman" w:hAnsi="Times New Roman"/>
          <w:sz w:val="24"/>
          <w:szCs w:val="24"/>
          <w:lang w:val="pl-PL"/>
        </w:rPr>
        <w:t>platformy: https://</w:t>
      </w:r>
      <w:r w:rsidR="00EB763D">
        <w:rPr>
          <w:sz w:val="24"/>
        </w:rPr>
        <w:t>ezamowienia.gov.pl</w:t>
      </w:r>
      <w:r w:rsidRPr="00EB763D">
        <w:rPr>
          <w:rFonts w:ascii="Times New Roman" w:hAnsi="Times New Roman"/>
          <w:sz w:val="24"/>
          <w:szCs w:val="24"/>
        </w:rPr>
        <w:t xml:space="preserve"> dotyczące w szczególności logowania, składania wniosków o wyjaśnienie treści SWZ, składania ofert oraz innych czynności podejmowanych w niniejszym postępowaniu przy użyciu </w:t>
      </w:r>
      <w:r w:rsidR="00EB763D" w:rsidRPr="00EB763D">
        <w:rPr>
          <w:rFonts w:ascii="Times New Roman" w:hAnsi="Times New Roman"/>
          <w:sz w:val="24"/>
          <w:szCs w:val="24"/>
          <w:lang w:val="pl-PL"/>
        </w:rPr>
        <w:t>platformy: https://</w:t>
      </w:r>
      <w:r w:rsidR="00EB763D">
        <w:rPr>
          <w:sz w:val="24"/>
        </w:rPr>
        <w:t>ezamowienia.gov.pl</w:t>
      </w:r>
      <w:r w:rsidR="00EB763D" w:rsidRPr="00EB763D">
        <w:rPr>
          <w:rFonts w:ascii="Times New Roman" w:hAnsi="Times New Roman"/>
          <w:sz w:val="24"/>
          <w:szCs w:val="24"/>
          <w:lang w:val="pl-PL"/>
        </w:rPr>
        <w:t xml:space="preserve"> znajdują się na stronie: platformy: https://</w:t>
      </w:r>
      <w:r w:rsidR="00EB763D">
        <w:rPr>
          <w:sz w:val="24"/>
        </w:rPr>
        <w:t>ezamowienia.gov.pl</w:t>
      </w:r>
      <w:bookmarkStart w:id="3" w:name="_wp2umuqo1p7z" w:colFirst="0" w:colLast="0"/>
      <w:bookmarkEnd w:id="3"/>
    </w:p>
    <w:p w14:paraId="19BEA2A1" w14:textId="77777777" w:rsidR="003B33B9" w:rsidRPr="00305045" w:rsidRDefault="003B33B9" w:rsidP="00A13494">
      <w:pPr>
        <w:pStyle w:val="Akapitzlist"/>
        <w:spacing w:line="320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 w:rsidRPr="00305045">
        <w:rPr>
          <w:rFonts w:ascii="Times New Roman" w:hAnsi="Times New Roman" w:cs="Times New Roman"/>
          <w:b/>
          <w:sz w:val="24"/>
          <w:szCs w:val="24"/>
        </w:rPr>
        <w:t>Formaty plików wykorzystywanych przez wykonawców powinny być zgodne z</w:t>
      </w:r>
      <w:r w:rsidRPr="00305045">
        <w:rPr>
          <w:rFonts w:ascii="Times New Roman" w:hAnsi="Times New Roman" w:cs="Times New Roman"/>
          <w:sz w:val="24"/>
          <w:szCs w:val="24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4171C9D6" w14:textId="77777777" w:rsidR="003B33B9" w:rsidRPr="00305045" w:rsidRDefault="003B33B9" w:rsidP="00A13494">
      <w:pPr>
        <w:pStyle w:val="Akapitzlist"/>
        <w:spacing w:line="320" w:lineRule="auto"/>
        <w:ind w:left="79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045">
        <w:rPr>
          <w:rFonts w:ascii="Times New Roman" w:hAnsi="Times New Roman" w:cs="Times New Roman"/>
          <w:b/>
          <w:sz w:val="24"/>
          <w:szCs w:val="24"/>
        </w:rPr>
        <w:t>Poniżej przedstawiamy listę sugerowanych zapisów do specyfikacji:</w:t>
      </w:r>
    </w:p>
    <w:p w14:paraId="4558FE4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rekomenduje wykorzystanie formatów: .pdf .doc .xls .jpg (.jpeg) </w:t>
      </w:r>
      <w:r w:rsidRPr="00305045">
        <w:rPr>
          <w:rFonts w:ascii="Times New Roman" w:hAnsi="Times New Roman"/>
          <w:b/>
          <w:sz w:val="24"/>
          <w:szCs w:val="24"/>
        </w:rPr>
        <w:t>ze szczególnym wskazaniem na .pdf</w:t>
      </w:r>
    </w:p>
    <w:p w14:paraId="02205E23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W celu ewentualnej kompresji danych Zamawiający rekomenduje wykorzystanie jednego z formatów:</w:t>
      </w:r>
    </w:p>
    <w:p w14:paraId="2EC824DB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.zip </w:t>
      </w:r>
    </w:p>
    <w:p w14:paraId="4F3AAB9E" w14:textId="77777777" w:rsidR="003B33B9" w:rsidRPr="00305045" w:rsidRDefault="003B33B9" w:rsidP="00F40E91">
      <w:pPr>
        <w:numPr>
          <w:ilvl w:val="2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.7Z</w:t>
      </w:r>
    </w:p>
    <w:p w14:paraId="18D6B6E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Wśród formatów powszechnych a </w:t>
      </w:r>
      <w:r w:rsidRPr="00305045">
        <w:rPr>
          <w:rFonts w:ascii="Times New Roman" w:hAnsi="Times New Roman"/>
          <w:b/>
          <w:sz w:val="24"/>
          <w:szCs w:val="24"/>
        </w:rPr>
        <w:t>NIE występujących</w:t>
      </w:r>
      <w:r w:rsidRPr="00305045">
        <w:rPr>
          <w:rFonts w:ascii="Times New Roman" w:hAnsi="Times New Roman"/>
          <w:sz w:val="24"/>
          <w:szCs w:val="24"/>
        </w:rPr>
        <w:t xml:space="preserve"> w rozporządzeniu występują: .rar .gif .bmp .numbers .pages. </w:t>
      </w:r>
      <w:r w:rsidRPr="00305045">
        <w:rPr>
          <w:rFonts w:ascii="Times New Roman" w:hAnsi="Times New Roman"/>
          <w:b/>
          <w:sz w:val="24"/>
          <w:szCs w:val="24"/>
        </w:rPr>
        <w:t>Dokumenty złożone w takich plikach zostaną uznane za złożone nieskutecznie.</w:t>
      </w:r>
    </w:p>
    <w:p w14:paraId="0032672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5MB.</w:t>
      </w:r>
    </w:p>
    <w:p w14:paraId="28AAEF7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</w:t>
      </w:r>
    </w:p>
    <w:p w14:paraId="40B2AFC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Pliki w innych formatach niż PDF zaleca się opatrzyć zewnętrznym podpisem XAdES. Wykonawca powinien pamiętać, aby plik z podpisem przekazywać łącznie z dokumentem podpisywanym.</w:t>
      </w:r>
    </w:p>
    <w:p w14:paraId="220F63CE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14:paraId="437493E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Zamawiający zaleca, aby Wykonawca z odpowiednim wyprzedzeniem przetestował możliwość prawidłowego wykorzystania wybranej metody podpisania plików oferty.</w:t>
      </w:r>
    </w:p>
    <w:p w14:paraId="6A59E17F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Zaleca się, aby komunikacja z wykonawcami odbywała się tylko na Platformie za pośrednictwem formularza “Wyślij wiadomość do zamawiającego”, nie za pośrednictwem adresu email.</w:t>
      </w:r>
    </w:p>
    <w:p w14:paraId="152CBF46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Osobą składającą ofertę powinna być osoba kontaktowa podawana w dokumentacji.</w:t>
      </w:r>
    </w:p>
    <w:p w14:paraId="70B296C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14:paraId="0E4E380B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Podczas podpisywania plików zaleca się stosowanie algorytmu skrótu SHA2 zamiast SHA1.  </w:t>
      </w:r>
    </w:p>
    <w:p w14:paraId="69C8ADE0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Jeśli wykonawca pakuje dokumenty np. w plik ZIP zalecamy wcześniejsze podpisanie każdego ze skompresowanych plików. </w:t>
      </w:r>
    </w:p>
    <w:p w14:paraId="52C346D6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>Zamawiający rekomenduje wykorzystanie podpisu z kwalifikowanym znacznikiem czasu.</w:t>
      </w:r>
    </w:p>
    <w:p w14:paraId="28815F21" w14:textId="77777777" w:rsidR="003B33B9" w:rsidRPr="00305045" w:rsidRDefault="003B33B9" w:rsidP="00F40E91">
      <w:pPr>
        <w:numPr>
          <w:ilvl w:val="1"/>
          <w:numId w:val="6"/>
        </w:numPr>
        <w:spacing w:after="0" w:line="320" w:lineRule="auto"/>
        <w:jc w:val="both"/>
        <w:rPr>
          <w:rFonts w:ascii="Times New Roman" w:hAnsi="Times New Roman"/>
          <w:sz w:val="24"/>
          <w:szCs w:val="24"/>
        </w:rPr>
      </w:pPr>
      <w:r w:rsidRPr="00305045">
        <w:rPr>
          <w:rFonts w:ascii="Times New Roman" w:hAnsi="Times New Roman"/>
          <w:sz w:val="24"/>
          <w:szCs w:val="24"/>
        </w:rPr>
        <w:t xml:space="preserve">Zamawiający zaleca aby </w:t>
      </w:r>
      <w:r w:rsidRPr="00305045">
        <w:rPr>
          <w:rFonts w:ascii="Times New Roman" w:hAnsi="Times New Roman"/>
          <w:sz w:val="24"/>
          <w:szCs w:val="24"/>
          <w:u w:val="single"/>
        </w:rPr>
        <w:t>nie</w:t>
      </w:r>
      <w:r w:rsidRPr="00305045">
        <w:rPr>
          <w:rFonts w:ascii="Times New Roman" w:hAnsi="Times New Roman"/>
          <w:sz w:val="24"/>
          <w:szCs w:val="24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sectPr w:rsidR="003B33B9" w:rsidRPr="00305045" w:rsidSect="006F7535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276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334CF" w14:textId="77777777" w:rsidR="002C29C3" w:rsidRDefault="002C29C3">
      <w:pPr>
        <w:spacing w:after="0" w:line="240" w:lineRule="auto"/>
      </w:pPr>
      <w:r>
        <w:separator/>
      </w:r>
    </w:p>
  </w:endnote>
  <w:endnote w:type="continuationSeparator" w:id="0">
    <w:p w14:paraId="1EB0240E" w14:textId="77777777" w:rsidR="002C29C3" w:rsidRDefault="002C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Droid Sans Fallback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E8E78" w14:textId="77777777" w:rsidR="00DF75E4" w:rsidRDefault="00DF75E4" w:rsidP="00922ECB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301C7433" w14:textId="77777777" w:rsidR="00DF75E4" w:rsidRDefault="00DF75E4" w:rsidP="00DB66C2">
    <w:pPr>
      <w:pStyle w:val="Stopka"/>
      <w:ind w:right="360"/>
    </w:pPr>
  </w:p>
  <w:p w14:paraId="4EA2A3DD" w14:textId="77777777" w:rsidR="00DF75E4" w:rsidRDefault="00DF75E4"/>
  <w:p w14:paraId="50753F3C" w14:textId="77777777" w:rsidR="00DF75E4" w:rsidRDefault="00DF75E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8364256"/>
      <w:docPartObj>
        <w:docPartGallery w:val="Page Numbers (Bottom of Page)"/>
        <w:docPartUnique/>
      </w:docPartObj>
    </w:sdtPr>
    <w:sdtEndPr/>
    <w:sdtContent>
      <w:p w14:paraId="6BA41B7D" w14:textId="4EEB3CF2" w:rsidR="00DF75E4" w:rsidRDefault="00DF75E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30C" w:rsidRPr="003F130C">
          <w:rPr>
            <w:noProof/>
            <w:lang w:val="pl-PL"/>
          </w:rPr>
          <w:t>2</w:t>
        </w:r>
        <w:r>
          <w:rPr>
            <w:noProof/>
            <w:lang w:val="pl-PL"/>
          </w:rPr>
          <w:fldChar w:fldCharType="end"/>
        </w:r>
      </w:p>
    </w:sdtContent>
  </w:sdt>
  <w:p w14:paraId="11BF82D3" w14:textId="77777777" w:rsidR="00DF75E4" w:rsidRDefault="00DF75E4" w:rsidP="00C454C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2552"/>
      <w:gridCol w:w="3539"/>
      <w:gridCol w:w="3679"/>
    </w:tblGrid>
    <w:tr w:rsidR="00DF75E4" w:rsidRPr="00F26F1F" w14:paraId="0F789813" w14:textId="77777777" w:rsidTr="00F26F1F">
      <w:trPr>
        <w:trHeight w:val="715"/>
      </w:trPr>
      <w:tc>
        <w:tcPr>
          <w:tcW w:w="2552" w:type="dxa"/>
          <w:shd w:val="clear" w:color="auto" w:fill="auto"/>
        </w:tcPr>
        <w:p w14:paraId="50288F37" w14:textId="77777777" w:rsidR="00DF75E4" w:rsidRPr="00F26F1F" w:rsidRDefault="00DF75E4" w:rsidP="00F26F1F">
          <w:pPr>
            <w:pStyle w:val="Stopka"/>
            <w:tabs>
              <w:tab w:val="clear" w:pos="4677"/>
              <w:tab w:val="clear" w:pos="9355"/>
              <w:tab w:val="left" w:pos="1333"/>
            </w:tabs>
            <w:ind w:left="-107"/>
            <w:rPr>
              <w:rFonts w:ascii="Open Sans" w:hAnsi="Open Sans" w:cs="Open Sans"/>
              <w:sz w:val="16"/>
              <w:szCs w:val="16"/>
              <w:lang w:val="en-US"/>
            </w:rPr>
          </w:pPr>
        </w:p>
      </w:tc>
      <w:tc>
        <w:tcPr>
          <w:tcW w:w="3539" w:type="dxa"/>
          <w:shd w:val="clear" w:color="auto" w:fill="auto"/>
        </w:tcPr>
        <w:p w14:paraId="3F0B0EB7" w14:textId="77777777" w:rsidR="00DF75E4" w:rsidRPr="00F26F1F" w:rsidRDefault="00DF75E4">
          <w:pPr>
            <w:pStyle w:val="Stopka"/>
            <w:rPr>
              <w:rFonts w:ascii="Open Sans" w:hAnsi="Open Sans" w:cs="Open Sans"/>
              <w:sz w:val="16"/>
              <w:szCs w:val="16"/>
              <w:lang w:val="en-US"/>
            </w:rPr>
          </w:pPr>
        </w:p>
      </w:tc>
      <w:tc>
        <w:tcPr>
          <w:tcW w:w="3679" w:type="dxa"/>
          <w:vMerge w:val="restart"/>
          <w:shd w:val="clear" w:color="auto" w:fill="auto"/>
          <w:vAlign w:val="center"/>
        </w:tcPr>
        <w:p w14:paraId="2640653D" w14:textId="77777777" w:rsidR="00DF75E4" w:rsidRPr="00F26F1F" w:rsidRDefault="00DF75E4" w:rsidP="00F26F1F">
          <w:pPr>
            <w:pStyle w:val="Stopka"/>
            <w:jc w:val="center"/>
            <w:rPr>
              <w:rFonts w:ascii="Open Sans" w:hAnsi="Open Sans" w:cs="Open Sans"/>
              <w:sz w:val="18"/>
              <w:szCs w:val="18"/>
              <w:lang w:val="en-US"/>
            </w:rPr>
          </w:pPr>
        </w:p>
      </w:tc>
    </w:tr>
    <w:tr w:rsidR="00DF75E4" w:rsidRPr="00F26F1F" w14:paraId="4402BEC9" w14:textId="77777777" w:rsidTr="00F26F1F">
      <w:tc>
        <w:tcPr>
          <w:tcW w:w="2552" w:type="dxa"/>
          <w:shd w:val="clear" w:color="auto" w:fill="auto"/>
        </w:tcPr>
        <w:p w14:paraId="206ECC3F" w14:textId="77777777" w:rsidR="00DF75E4" w:rsidRPr="00F26F1F" w:rsidRDefault="00DF75E4" w:rsidP="00F26F1F">
          <w:pPr>
            <w:pStyle w:val="Stopka"/>
            <w:ind w:left="-107"/>
            <w:rPr>
              <w:rFonts w:ascii="Open Sans" w:hAnsi="Open Sans" w:cs="Open Sans"/>
              <w:sz w:val="16"/>
              <w:szCs w:val="16"/>
              <w:lang w:val="en-US"/>
            </w:rPr>
          </w:pPr>
        </w:p>
      </w:tc>
      <w:tc>
        <w:tcPr>
          <w:tcW w:w="3539" w:type="dxa"/>
          <w:shd w:val="clear" w:color="auto" w:fill="auto"/>
        </w:tcPr>
        <w:p w14:paraId="559E6154" w14:textId="77777777" w:rsidR="00DF75E4" w:rsidRPr="00F26F1F" w:rsidRDefault="00DF75E4" w:rsidP="00922ECB">
          <w:pPr>
            <w:pStyle w:val="Stopka"/>
            <w:rPr>
              <w:rFonts w:ascii="Open Sans" w:hAnsi="Open Sans" w:cs="Open Sans"/>
              <w:sz w:val="16"/>
              <w:szCs w:val="16"/>
              <w:lang w:val="en-US"/>
            </w:rPr>
          </w:pPr>
        </w:p>
      </w:tc>
      <w:tc>
        <w:tcPr>
          <w:tcW w:w="3679" w:type="dxa"/>
          <w:vMerge/>
          <w:shd w:val="clear" w:color="auto" w:fill="auto"/>
        </w:tcPr>
        <w:p w14:paraId="3808C88E" w14:textId="77777777" w:rsidR="00DF75E4" w:rsidRPr="00F26F1F" w:rsidRDefault="00DF75E4" w:rsidP="00922ECB">
          <w:pPr>
            <w:pStyle w:val="Stopka"/>
            <w:rPr>
              <w:rFonts w:ascii="Open Sans" w:hAnsi="Open Sans" w:cs="Open Sans"/>
              <w:sz w:val="18"/>
              <w:szCs w:val="18"/>
              <w:lang w:val="en-US"/>
            </w:rPr>
          </w:pPr>
        </w:p>
      </w:tc>
    </w:tr>
  </w:tbl>
  <w:p w14:paraId="385DFEA2" w14:textId="77777777" w:rsidR="00DF75E4" w:rsidRDefault="00DF75E4" w:rsidP="00922ECB">
    <w:pPr>
      <w:pStyle w:val="Stopka"/>
      <w:tabs>
        <w:tab w:val="clear" w:pos="4677"/>
        <w:tab w:val="clear" w:pos="9355"/>
        <w:tab w:val="left" w:pos="1870"/>
      </w:tabs>
      <w:rPr>
        <w:rFonts w:ascii="Open Sans" w:hAnsi="Open Sans" w:cs="Open Sans"/>
        <w:noProof/>
        <w:sz w:val="16"/>
        <w:szCs w:val="16"/>
        <w:lang w:val="en-US"/>
      </w:rPr>
    </w:pPr>
  </w:p>
  <w:p w14:paraId="08FE6FFC" w14:textId="77777777" w:rsidR="00DF75E4" w:rsidRPr="007D4814" w:rsidRDefault="00DF75E4" w:rsidP="00922ECB">
    <w:pPr>
      <w:pStyle w:val="Stopka"/>
      <w:tabs>
        <w:tab w:val="clear" w:pos="4677"/>
        <w:tab w:val="clear" w:pos="9355"/>
        <w:tab w:val="left" w:pos="1870"/>
      </w:tabs>
      <w:rPr>
        <w:rFonts w:ascii="Open Sans" w:hAnsi="Open Sans" w:cs="Open Sans"/>
        <w:sz w:val="18"/>
        <w:szCs w:val="18"/>
        <w:lang w:val="en-US"/>
      </w:rPr>
    </w:pPr>
    <w:r>
      <w:rPr>
        <w:rFonts w:ascii="Open Sans" w:hAnsi="Open Sans" w:cs="Open Sans"/>
        <w:sz w:val="18"/>
        <w:szCs w:val="18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01A46" w14:textId="77777777" w:rsidR="002C29C3" w:rsidRDefault="002C29C3">
      <w:pPr>
        <w:spacing w:after="0" w:line="240" w:lineRule="auto"/>
      </w:pPr>
      <w:r>
        <w:separator/>
      </w:r>
    </w:p>
  </w:footnote>
  <w:footnote w:type="continuationSeparator" w:id="0">
    <w:p w14:paraId="573D81B6" w14:textId="77777777" w:rsidR="002C29C3" w:rsidRDefault="002C2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BDE0F" w14:textId="35C7F908" w:rsidR="002F16F2" w:rsidRDefault="002F16F2">
    <w:pPr>
      <w:pStyle w:val="Nagwek"/>
    </w:pPr>
  </w:p>
  <w:p w14:paraId="5A32B1B9" w14:textId="77777777" w:rsidR="00DF75E4" w:rsidRPr="003479CD" w:rsidRDefault="00DF75E4" w:rsidP="005623C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52588C1C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3" w15:restartNumberingAfterBreak="0">
    <w:nsid w:val="00000004"/>
    <w:multiLevelType w:val="multilevel"/>
    <w:tmpl w:val="EE3E48A0"/>
    <w:name w:val="WW8Num4"/>
    <w:lvl w:ilvl="0">
      <w:start w:val="2"/>
      <w:numFmt w:val="decimal"/>
      <w:lvlText w:val="%1."/>
      <w:lvlJc w:val="left"/>
      <w:pPr>
        <w:tabs>
          <w:tab w:val="num" w:pos="708"/>
        </w:tabs>
        <w:ind w:left="1068" w:hanging="360"/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4"/>
        </w:tabs>
        <w:ind w:left="4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08"/>
        </w:tabs>
        <w:ind w:left="500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12"/>
        </w:tabs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56"/>
        </w:tabs>
        <w:ind w:left="6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60"/>
        </w:tabs>
        <w:ind w:left="7660" w:hanging="180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i w:val="0"/>
        <w:color w:val="00000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61766E8E"/>
    <w:name w:val="WW8Num7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  <w:sz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Cs/>
        <w:sz w:val="24"/>
        <w:szCs w:val="24"/>
      </w:rPr>
    </w:lvl>
  </w:abstractNum>
  <w:abstractNum w:abstractNumId="8" w15:restartNumberingAfterBreak="0">
    <w:nsid w:val="00000009"/>
    <w:multiLevelType w:val="multilevel"/>
    <w:tmpl w:val="C4DA62F8"/>
    <w:name w:val="WW8Num10"/>
    <w:lvl w:ilvl="0">
      <w:start w:val="39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80" w:hanging="480"/>
      </w:pPr>
      <w:rPr>
        <w:rFonts w:ascii="Arial" w:hAnsi="Arial" w:cs="Arial" w:hint="default"/>
        <w:b/>
        <w:bCs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10" w15:restartNumberingAfterBreak="0">
    <w:nsid w:val="0000000B"/>
    <w:multiLevelType w:val="singleLevel"/>
    <w:tmpl w:val="FF0E67F0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Arial"/>
        <w:sz w:val="24"/>
      </w:rPr>
    </w:lvl>
  </w:abstractNum>
  <w:abstractNum w:abstractNumId="11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Arial" w:hint="default"/>
      </w:rPr>
    </w:lvl>
  </w:abstractNum>
  <w:abstractNum w:abstractNumId="12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5" w15:restartNumberingAfterBreak="0">
    <w:nsid w:val="00000010"/>
    <w:multiLevelType w:val="singleLevel"/>
    <w:tmpl w:val="128E442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Open Sans" w:hAnsi="Open Sans" w:cs="Open Sans" w:hint="default"/>
        <w:sz w:val="24"/>
        <w:szCs w:val="24"/>
      </w:rPr>
    </w:lvl>
  </w:abstractNum>
  <w:abstractNum w:abstractNumId="16" w15:restartNumberingAfterBreak="0">
    <w:nsid w:val="00000011"/>
    <w:multiLevelType w:val="multilevel"/>
    <w:tmpl w:val="42F4F2BE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Helv" w:hAnsi="Helv" w:cs="Arial" w:hint="default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00000012"/>
    <w:multiLevelType w:val="multilevel"/>
    <w:tmpl w:val="BC5805C4"/>
    <w:name w:val="WW8Num20"/>
    <w:lvl w:ilvl="0">
      <w:start w:val="1"/>
      <w:numFmt w:val="decimal"/>
      <w:lvlText w:val="%1."/>
      <w:lvlJc w:val="left"/>
      <w:pPr>
        <w:tabs>
          <w:tab w:val="num" w:pos="706"/>
        </w:tabs>
        <w:ind w:left="1776" w:hanging="360"/>
      </w:pPr>
      <w:rPr>
        <w:rFonts w:ascii="Open Sans" w:hAnsi="Open Sans" w:cs="Open Sans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06"/>
        </w:tabs>
        <w:ind w:left="1776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06"/>
        </w:tabs>
        <w:ind w:left="2136" w:hanging="72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06"/>
        </w:tabs>
        <w:ind w:left="2136" w:hanging="720"/>
      </w:pPr>
      <w:rPr>
        <w:rFonts w:ascii="Arial" w:hAnsi="Arial" w:cs="Arial"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706"/>
        </w:tabs>
        <w:ind w:left="2496" w:hanging="1080"/>
      </w:pPr>
      <w:rPr>
        <w:rFonts w:ascii="Arial" w:hAnsi="Arial" w:cs="Arial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706"/>
        </w:tabs>
        <w:ind w:left="2496" w:hanging="1080"/>
      </w:pPr>
      <w:rPr>
        <w:rFonts w:ascii="Arial" w:hAnsi="Arial" w:cs="Arial" w:hint="default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706"/>
        </w:tabs>
        <w:ind w:left="2856" w:hanging="1440"/>
      </w:pPr>
      <w:rPr>
        <w:rFonts w:ascii="Arial" w:hAnsi="Arial" w:cs="Arial" w:hint="default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706"/>
        </w:tabs>
        <w:ind w:left="2856" w:hanging="1440"/>
      </w:pPr>
      <w:rPr>
        <w:rFonts w:ascii="Arial" w:hAnsi="Arial" w:cs="Arial" w:hint="default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706"/>
        </w:tabs>
        <w:ind w:left="3216" w:hanging="1800"/>
      </w:pPr>
      <w:rPr>
        <w:rFonts w:ascii="Arial" w:hAnsi="Arial" w:cs="Arial" w:hint="default"/>
        <w:b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bCs/>
        <w:sz w:val="24"/>
        <w:szCs w:val="24"/>
      </w:rPr>
    </w:lvl>
  </w:abstractNum>
  <w:abstractNum w:abstractNumId="20" w15:restartNumberingAfterBreak="0">
    <w:nsid w:val="00000015"/>
    <w:multiLevelType w:val="multilevel"/>
    <w:tmpl w:val="00000015"/>
    <w:name w:val="WW8Num23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0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1" w15:restartNumberingAfterBreak="0">
    <w:nsid w:val="00000017"/>
    <w:multiLevelType w:val="singleLevel"/>
    <w:tmpl w:val="00000017"/>
    <w:name w:val="WW8Num25"/>
    <w:lvl w:ilvl="0">
      <w:start w:val="1"/>
      <w:numFmt w:val="bullet"/>
      <w:lvlText w:val=""/>
      <w:lvlJc w:val="left"/>
      <w:pPr>
        <w:tabs>
          <w:tab w:val="num" w:pos="708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008"/>
        </w:tabs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2"/>
        </w:tabs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6"/>
        </w:tabs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0"/>
        </w:tabs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4"/>
        </w:tabs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8"/>
        </w:tabs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52"/>
        </w:tabs>
        <w:ind w:left="6952" w:hanging="180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27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hint="default"/>
        <w:color w:val="auto"/>
      </w:rPr>
    </w:lvl>
  </w:abstractNum>
  <w:abstractNum w:abstractNumId="25" w15:restartNumberingAfterBreak="0">
    <w:nsid w:val="0000001B"/>
    <w:multiLevelType w:val="singleLevel"/>
    <w:tmpl w:val="1C3EE81A"/>
    <w:name w:val="WW8Num29"/>
    <w:lvl w:ilvl="0">
      <w:start w:val="1"/>
      <w:numFmt w:val="upperRoman"/>
      <w:lvlText w:val="%1."/>
      <w:lvlJc w:val="right"/>
      <w:pPr>
        <w:tabs>
          <w:tab w:val="num" w:pos="-436"/>
        </w:tabs>
        <w:ind w:left="644" w:hanging="360"/>
      </w:pPr>
      <w:rPr>
        <w:rFonts w:ascii="Open Sans" w:hAnsi="Open Sans" w:cs="Open Sans" w:hint="default"/>
        <w:sz w:val="24"/>
        <w:szCs w:val="24"/>
      </w:r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ascii="Arial" w:hAnsi="Arial" w:cs="Arial" w:hint="default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0000001D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b w:val="0"/>
      </w:rPr>
    </w:lvl>
  </w:abstractNum>
  <w:abstractNum w:abstractNumId="28" w15:restartNumberingAfterBreak="0">
    <w:nsid w:val="0000001E"/>
    <w:multiLevelType w:val="multilevel"/>
    <w:tmpl w:val="0000001E"/>
    <w:name w:val="WW8Num33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  <w:sz w:val="20"/>
        <w:szCs w:val="24"/>
        <w:lang w:val="en-GB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  <w:sz w:val="20"/>
      </w:rPr>
    </w:lvl>
  </w:abstractNum>
  <w:abstractNum w:abstractNumId="29" w15:restartNumberingAfterBreak="0">
    <w:nsid w:val="0000001F"/>
    <w:multiLevelType w:val="singleLevel"/>
    <w:tmpl w:val="0000001F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30" w15:restartNumberingAfterBreak="0">
    <w:nsid w:val="00000020"/>
    <w:multiLevelType w:val="singleLevel"/>
    <w:tmpl w:val="774614CC"/>
    <w:name w:val="WW8Num35"/>
    <w:lvl w:ilvl="0">
      <w:start w:val="1"/>
      <w:numFmt w:val="decimal"/>
      <w:lvlText w:val="%1."/>
      <w:lvlJc w:val="left"/>
      <w:pPr>
        <w:tabs>
          <w:tab w:val="num" w:pos="-142"/>
        </w:tabs>
        <w:ind w:left="786" w:hanging="360"/>
      </w:pPr>
      <w:rPr>
        <w:rFonts w:ascii="Open Sans" w:hAnsi="Open Sans" w:cs="Open Sans" w:hint="default"/>
        <w:sz w:val="24"/>
        <w:szCs w:val="24"/>
      </w:rPr>
    </w:lvl>
  </w:abstractNum>
  <w:abstractNum w:abstractNumId="31" w15:restartNumberingAfterBreak="0">
    <w:nsid w:val="00000021"/>
    <w:multiLevelType w:val="multilevel"/>
    <w:tmpl w:val="00000021"/>
    <w:name w:val="WW8Num36"/>
    <w:lvl w:ilvl="0">
      <w:start w:val="38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ascii="Arial" w:hAnsi="Arial" w:cs="Arial" w:hint="default"/>
        <w:b/>
        <w:sz w:val="24"/>
        <w:szCs w:val="24"/>
      </w:rPr>
    </w:lvl>
    <w:lvl w:ilvl="1">
      <w:start w:val="15"/>
      <w:numFmt w:val="decimal"/>
      <w:lvlText w:val="%1.%2."/>
      <w:lvlJc w:val="left"/>
      <w:pPr>
        <w:tabs>
          <w:tab w:val="num" w:pos="0"/>
        </w:tabs>
        <w:ind w:left="1309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ascii="Arial" w:hAnsi="Arial" w:cs="Arial"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ascii="Arial" w:hAnsi="Arial" w:cs="Arial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ascii="Arial" w:hAnsi="Arial" w:cs="Arial" w:hint="default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ascii="Arial" w:hAnsi="Arial" w:cs="Arial" w:hint="default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ascii="Arial" w:hAnsi="Arial" w:cs="Arial" w:hint="default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ascii="Arial" w:hAnsi="Arial" w:cs="Arial" w:hint="default"/>
        <w:b/>
        <w:sz w:val="24"/>
        <w:szCs w:val="24"/>
      </w:rPr>
    </w:lvl>
  </w:abstractNum>
  <w:abstractNum w:abstractNumId="32" w15:restartNumberingAfterBreak="0">
    <w:nsid w:val="00000022"/>
    <w:multiLevelType w:val="singleLevel"/>
    <w:tmpl w:val="04B6088C"/>
    <w:name w:val="WW8Num37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4"/>
      </w:rPr>
    </w:lvl>
  </w:abstractNum>
  <w:abstractNum w:abstractNumId="33" w15:restartNumberingAfterBreak="0">
    <w:nsid w:val="00000023"/>
    <w:multiLevelType w:val="singleLevel"/>
    <w:tmpl w:val="5E60E914"/>
    <w:name w:val="WW8Num38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Arial"/>
        <w:b w:val="0"/>
        <w:sz w:val="24"/>
      </w:rPr>
    </w:lvl>
  </w:abstractNum>
  <w:abstractNum w:abstractNumId="34" w15:restartNumberingAfterBreak="0">
    <w:nsid w:val="00000024"/>
    <w:multiLevelType w:val="multilevel"/>
    <w:tmpl w:val="00000024"/>
    <w:name w:val="WW8Num39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bCs/>
        <w:i w:val="0"/>
        <w:strike w:val="0"/>
        <w:dstrike w:val="0"/>
        <w:color w:val="auto"/>
        <w:spacing w:val="-3"/>
        <w:sz w:val="24"/>
        <w:szCs w:val="24"/>
        <w:lang w:eastAsia="en-US" w:bidi="he-I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eastAsia="Calibri" w:hAnsi="Arial" w:cs="Arial" w:hint="default"/>
        <w:b/>
        <w:bCs/>
        <w:spacing w:val="-3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b/>
      </w:rPr>
    </w:lvl>
  </w:abstractNum>
  <w:abstractNum w:abstractNumId="35" w15:restartNumberingAfterBreak="0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b w:val="0"/>
        <w:sz w:val="24"/>
        <w:szCs w:val="24"/>
      </w:rPr>
    </w:lvl>
  </w:abstractNum>
  <w:abstractNum w:abstractNumId="36" w15:restartNumberingAfterBreak="0">
    <w:nsid w:val="00000026"/>
    <w:multiLevelType w:val="singleLevel"/>
    <w:tmpl w:val="00000006"/>
    <w:name w:val="WW8Num192"/>
    <w:lvl w:ilvl="0">
      <w:start w:val="1"/>
      <w:numFmt w:val="decimal"/>
      <w:lvlText w:val="%1)"/>
      <w:lvlJc w:val="left"/>
      <w:pPr>
        <w:ind w:left="1070" w:hanging="360"/>
      </w:pPr>
      <w:rPr>
        <w:rFonts w:hint="default"/>
        <w:sz w:val="24"/>
        <w:szCs w:val="24"/>
      </w:rPr>
    </w:lvl>
  </w:abstractNum>
  <w:abstractNum w:abstractNumId="37" w15:restartNumberingAfterBreak="0">
    <w:nsid w:val="00000027"/>
    <w:multiLevelType w:val="singleLevel"/>
    <w:tmpl w:val="E33C106E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sz w:val="24"/>
      </w:rPr>
    </w:lvl>
  </w:abstractNum>
  <w:abstractNum w:abstractNumId="38" w15:restartNumberingAfterBreak="0">
    <w:nsid w:val="00000028"/>
    <w:multiLevelType w:val="singleLevel"/>
    <w:tmpl w:val="A29A596E"/>
    <w:name w:val="WW8Num4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Open Sans" w:hAnsi="Open Sans" w:cs="Arial" w:hint="default"/>
        <w:b w:val="0"/>
        <w:sz w:val="24"/>
        <w:szCs w:val="24"/>
      </w:rPr>
    </w:lvl>
  </w:abstractNum>
  <w:abstractNum w:abstractNumId="39" w15:restartNumberingAfterBreak="0">
    <w:nsid w:val="00000029"/>
    <w:multiLevelType w:val="singleLevel"/>
    <w:tmpl w:val="00000029"/>
    <w:name w:val="WW8Num4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  <w:szCs w:val="24"/>
      </w:rPr>
    </w:lvl>
  </w:abstractNum>
  <w:abstractNum w:abstractNumId="40" w15:restartNumberingAfterBreak="0">
    <w:nsid w:val="0000002A"/>
    <w:multiLevelType w:val="singleLevel"/>
    <w:tmpl w:val="0000002A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 w:cs="Arial"/>
        <w:bCs/>
        <w:sz w:val="24"/>
        <w:szCs w:val="24"/>
      </w:rPr>
    </w:lvl>
  </w:abstractNum>
  <w:abstractNum w:abstractNumId="41" w15:restartNumberingAfterBreak="0">
    <w:nsid w:val="0000002B"/>
    <w:multiLevelType w:val="single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sz w:val="24"/>
        <w:szCs w:val="24"/>
      </w:rPr>
    </w:lvl>
  </w:abstractNum>
  <w:abstractNum w:abstractNumId="42" w15:restartNumberingAfterBreak="0">
    <w:nsid w:val="0000002C"/>
    <w:multiLevelType w:val="multilevel"/>
    <w:tmpl w:val="03CCE9F6"/>
    <w:name w:val="WW8Num51"/>
    <w:lvl w:ilvl="0">
      <w:start w:val="38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Open Sans" w:hAnsi="Open Sans" w:cs="Open Sans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hint="default"/>
      </w:rPr>
    </w:lvl>
  </w:abstractNum>
  <w:abstractNum w:abstractNumId="43" w15:restartNumberingAfterBreak="0">
    <w:nsid w:val="0000002D"/>
    <w:multiLevelType w:val="singleLevel"/>
    <w:tmpl w:val="0000002D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Arial" w:hAnsi="Arial" w:cs="Arial"/>
        <w:sz w:val="24"/>
        <w:szCs w:val="24"/>
      </w:rPr>
    </w:lvl>
  </w:abstractNum>
  <w:abstractNum w:abstractNumId="44" w15:restartNumberingAfterBreak="0">
    <w:nsid w:val="0000002E"/>
    <w:multiLevelType w:val="singleLevel"/>
    <w:tmpl w:val="4330E8D2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bCs/>
        <w:sz w:val="24"/>
        <w:szCs w:val="24"/>
      </w:rPr>
    </w:lvl>
  </w:abstractNum>
  <w:abstractNum w:abstractNumId="45" w15:restartNumberingAfterBreak="0">
    <w:nsid w:val="0000002F"/>
    <w:multiLevelType w:val="multilevel"/>
    <w:tmpl w:val="0000002F"/>
    <w:name w:val="WW8Num55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44" w:hanging="1800"/>
      </w:pPr>
      <w:rPr>
        <w:rFonts w:hint="default"/>
      </w:rPr>
    </w:lvl>
  </w:abstractNum>
  <w:abstractNum w:abstractNumId="46" w15:restartNumberingAfterBreak="0">
    <w:nsid w:val="00000030"/>
    <w:multiLevelType w:val="singleLevel"/>
    <w:tmpl w:val="00000030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ascii="Arial" w:hAnsi="Arial" w:cs="Arial"/>
        <w:sz w:val="24"/>
        <w:szCs w:val="24"/>
      </w:rPr>
    </w:lvl>
  </w:abstractNum>
  <w:abstractNum w:abstractNumId="47" w15:restartNumberingAfterBreak="0">
    <w:nsid w:val="00000031"/>
    <w:multiLevelType w:val="singleLevel"/>
    <w:tmpl w:val="00000031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/>
        <w:bCs/>
        <w:i w:val="0"/>
        <w:sz w:val="24"/>
        <w:szCs w:val="24"/>
      </w:rPr>
    </w:lvl>
  </w:abstractNum>
  <w:abstractNum w:abstractNumId="48" w15:restartNumberingAfterBreak="0">
    <w:nsid w:val="00000032"/>
    <w:multiLevelType w:val="singleLevel"/>
    <w:tmpl w:val="00000032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ascii="Arial" w:hAnsi="Arial" w:cs="Arial"/>
        <w:b w:val="0"/>
        <w:sz w:val="24"/>
        <w:szCs w:val="24"/>
      </w:rPr>
    </w:lvl>
  </w:abstractNum>
  <w:abstractNum w:abstractNumId="49" w15:restartNumberingAfterBreak="0">
    <w:nsid w:val="00000036"/>
    <w:multiLevelType w:val="multilevel"/>
    <w:tmpl w:val="00000036"/>
    <w:name w:val="Numeracja 123"/>
    <w:lvl w:ilvl="0">
      <w:start w:val="1"/>
      <w:numFmt w:val="decimal"/>
      <w:lvlText w:val="%1)"/>
      <w:lvlJc w:val="left"/>
      <w:pPr>
        <w:tabs>
          <w:tab w:val="num" w:pos="757"/>
        </w:tabs>
        <w:ind w:left="1114" w:hanging="397"/>
      </w:pPr>
      <w:rPr>
        <w:rFonts w:ascii="Arial" w:hAnsi="Arial"/>
      </w:rPr>
    </w:lvl>
    <w:lvl w:ilvl="1">
      <w:start w:val="1"/>
      <w:numFmt w:val="decimal"/>
      <w:lvlText w:val="%2."/>
      <w:lvlJc w:val="left"/>
      <w:pPr>
        <w:tabs>
          <w:tab w:val="num" w:pos="1154"/>
        </w:tabs>
        <w:ind w:left="1511" w:hanging="397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551"/>
        </w:tabs>
        <w:ind w:left="1908" w:hanging="397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948"/>
        </w:tabs>
        <w:ind w:left="2305" w:hanging="397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345"/>
        </w:tabs>
        <w:ind w:left="2702" w:hanging="397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741"/>
        </w:tabs>
        <w:ind w:left="3098" w:hanging="397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3138"/>
        </w:tabs>
        <w:ind w:left="3495" w:hanging="397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535"/>
        </w:tabs>
        <w:ind w:left="3892" w:hanging="397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932"/>
        </w:tabs>
        <w:ind w:left="4289" w:hanging="397"/>
      </w:pPr>
      <w:rPr>
        <w:rFonts w:ascii="Arial" w:hAnsi="Arial"/>
      </w:rPr>
    </w:lvl>
  </w:abstractNum>
  <w:abstractNum w:abstractNumId="50" w15:restartNumberingAfterBreak="0">
    <w:nsid w:val="08AC5E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0B5863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108450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11B87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12E522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1FEF41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21445C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235E7548"/>
    <w:multiLevelType w:val="multilevel"/>
    <w:tmpl w:val="15E662D0"/>
    <w:lvl w:ilvl="0">
      <w:start w:val="1"/>
      <w:numFmt w:val="decimal"/>
      <w:lvlText w:val="%1."/>
      <w:lvlJc w:val="left"/>
      <w:pPr>
        <w:ind w:left="1072" w:hanging="363"/>
      </w:pPr>
      <w:rPr>
        <w:rFonts w:hint="default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363" w:hanging="363"/>
      </w:pPr>
      <w:rPr>
        <w:rFonts w:ascii="Open Sans" w:hAnsi="Open Sans" w:cs="Open Sans" w:hint="default"/>
        <w:b w:val="0"/>
        <w:strike w:val="0"/>
        <w:color w:val="auto"/>
        <w:sz w:val="24"/>
      </w:rPr>
    </w:lvl>
    <w:lvl w:ilvl="2">
      <w:start w:val="1"/>
      <w:numFmt w:val="decimal"/>
      <w:lvlText w:val="%3.3.3."/>
      <w:lvlJc w:val="left"/>
      <w:pPr>
        <w:ind w:left="18" w:hanging="363"/>
      </w:pPr>
      <w:rPr>
        <w:rFonts w:hint="default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-509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036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563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09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617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3144" w:hanging="363"/>
      </w:pPr>
      <w:rPr>
        <w:rFonts w:hint="default"/>
      </w:rPr>
    </w:lvl>
  </w:abstractNum>
  <w:abstractNum w:abstractNumId="58" w15:restartNumberingAfterBreak="0">
    <w:nsid w:val="26A306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2B8674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35C90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3B2243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50050E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1A312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2D20197"/>
    <w:multiLevelType w:val="hybridMultilevel"/>
    <w:tmpl w:val="294E1F50"/>
    <w:name w:val="WW8Num192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3D31C64"/>
    <w:multiLevelType w:val="singleLevel"/>
    <w:tmpl w:val="00000016"/>
    <w:name w:val="WW8Num192"/>
    <w:lvl w:ilvl="0">
      <w:start w:val="1"/>
      <w:numFmt w:val="decimal"/>
      <w:lvlText w:val="%1)"/>
      <w:lvlJc w:val="left"/>
      <w:pPr>
        <w:ind w:left="1070" w:hanging="360"/>
      </w:pPr>
      <w:rPr>
        <w:b w:val="0"/>
        <w:sz w:val="24"/>
      </w:rPr>
    </w:lvl>
  </w:abstractNum>
  <w:abstractNum w:abstractNumId="66" w15:restartNumberingAfterBreak="0">
    <w:nsid w:val="544C40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580618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A7515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5BA340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645B36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685427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99123BC"/>
    <w:multiLevelType w:val="hybridMultilevel"/>
    <w:tmpl w:val="45BCB77C"/>
    <w:name w:val="WW8Num192"/>
    <w:lvl w:ilvl="0" w:tplc="A2C864D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D163DF3"/>
    <w:multiLevelType w:val="multilevel"/>
    <w:tmpl w:val="AB02FA28"/>
    <w:lvl w:ilvl="0">
      <w:start w:val="58"/>
      <w:numFmt w:val="decimal"/>
      <w:lvlText w:val="%1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2160"/>
      </w:pPr>
      <w:rPr>
        <w:rFonts w:hint="default"/>
      </w:rPr>
    </w:lvl>
  </w:abstractNum>
  <w:abstractNum w:abstractNumId="74" w15:restartNumberingAfterBreak="0">
    <w:nsid w:val="75BA3E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79335F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trike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7"/>
  </w:num>
  <w:num w:numId="3">
    <w:abstractNumId w:val="74"/>
  </w:num>
  <w:num w:numId="4">
    <w:abstractNumId w:val="73"/>
  </w:num>
  <w:num w:numId="5">
    <w:abstractNumId w:val="56"/>
  </w:num>
  <w:num w:numId="6">
    <w:abstractNumId w:val="71"/>
  </w:num>
  <w:num w:numId="7">
    <w:abstractNumId w:val="62"/>
  </w:num>
  <w:num w:numId="8">
    <w:abstractNumId w:val="59"/>
  </w:num>
  <w:num w:numId="9">
    <w:abstractNumId w:val="63"/>
  </w:num>
  <w:num w:numId="10">
    <w:abstractNumId w:val="75"/>
  </w:num>
  <w:num w:numId="11">
    <w:abstractNumId w:val="52"/>
  </w:num>
  <w:num w:numId="12">
    <w:abstractNumId w:val="70"/>
  </w:num>
  <w:num w:numId="13">
    <w:abstractNumId w:val="67"/>
  </w:num>
  <w:num w:numId="14">
    <w:abstractNumId w:val="60"/>
  </w:num>
  <w:num w:numId="15">
    <w:abstractNumId w:val="68"/>
  </w:num>
  <w:num w:numId="16">
    <w:abstractNumId w:val="58"/>
  </w:num>
  <w:num w:numId="17">
    <w:abstractNumId w:val="61"/>
  </w:num>
  <w:num w:numId="18">
    <w:abstractNumId w:val="55"/>
  </w:num>
  <w:num w:numId="19">
    <w:abstractNumId w:val="51"/>
  </w:num>
  <w:num w:numId="20">
    <w:abstractNumId w:val="54"/>
  </w:num>
  <w:num w:numId="21">
    <w:abstractNumId w:val="66"/>
  </w:num>
  <w:num w:numId="22">
    <w:abstractNumId w:val="64"/>
  </w:num>
  <w:num w:numId="23">
    <w:abstractNumId w:val="50"/>
  </w:num>
  <w:num w:numId="24">
    <w:abstractNumId w:val="69"/>
  </w:num>
  <w:num w:numId="25">
    <w:abstractNumId w:val="5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951"/>
    <w:rsid w:val="00013575"/>
    <w:rsid w:val="00015EAB"/>
    <w:rsid w:val="00024BD3"/>
    <w:rsid w:val="00026868"/>
    <w:rsid w:val="0003454D"/>
    <w:rsid w:val="00037C5D"/>
    <w:rsid w:val="00041733"/>
    <w:rsid w:val="000447CE"/>
    <w:rsid w:val="00054BBB"/>
    <w:rsid w:val="000615A9"/>
    <w:rsid w:val="00061E66"/>
    <w:rsid w:val="00065768"/>
    <w:rsid w:val="0007032B"/>
    <w:rsid w:val="00073E15"/>
    <w:rsid w:val="000776D0"/>
    <w:rsid w:val="00080737"/>
    <w:rsid w:val="0008674F"/>
    <w:rsid w:val="00091578"/>
    <w:rsid w:val="0009211A"/>
    <w:rsid w:val="000931F9"/>
    <w:rsid w:val="00096145"/>
    <w:rsid w:val="000A3EAC"/>
    <w:rsid w:val="000A6594"/>
    <w:rsid w:val="000A7C35"/>
    <w:rsid w:val="000A7EB1"/>
    <w:rsid w:val="000B4BD1"/>
    <w:rsid w:val="000D04FA"/>
    <w:rsid w:val="000D1442"/>
    <w:rsid w:val="000D5923"/>
    <w:rsid w:val="000E4796"/>
    <w:rsid w:val="000F0146"/>
    <w:rsid w:val="000F1A79"/>
    <w:rsid w:val="000F204C"/>
    <w:rsid w:val="000F3806"/>
    <w:rsid w:val="00101F6D"/>
    <w:rsid w:val="00105CFE"/>
    <w:rsid w:val="00106BA0"/>
    <w:rsid w:val="00106EFC"/>
    <w:rsid w:val="00106FA2"/>
    <w:rsid w:val="00112092"/>
    <w:rsid w:val="00123F5A"/>
    <w:rsid w:val="00131A5A"/>
    <w:rsid w:val="0013390E"/>
    <w:rsid w:val="001372CD"/>
    <w:rsid w:val="00143A96"/>
    <w:rsid w:val="00145644"/>
    <w:rsid w:val="0014570A"/>
    <w:rsid w:val="0014633B"/>
    <w:rsid w:val="00161530"/>
    <w:rsid w:val="001624A2"/>
    <w:rsid w:val="00163113"/>
    <w:rsid w:val="001644E5"/>
    <w:rsid w:val="00167D79"/>
    <w:rsid w:val="001770A2"/>
    <w:rsid w:val="00177CAA"/>
    <w:rsid w:val="00177E91"/>
    <w:rsid w:val="001800D4"/>
    <w:rsid w:val="0018219B"/>
    <w:rsid w:val="001957C7"/>
    <w:rsid w:val="00196E47"/>
    <w:rsid w:val="00197AD5"/>
    <w:rsid w:val="001A3B51"/>
    <w:rsid w:val="001A5A82"/>
    <w:rsid w:val="001C338A"/>
    <w:rsid w:val="001C46BF"/>
    <w:rsid w:val="001C795E"/>
    <w:rsid w:val="001C7AA0"/>
    <w:rsid w:val="001D07B3"/>
    <w:rsid w:val="001D4090"/>
    <w:rsid w:val="001D43D8"/>
    <w:rsid w:val="001D5086"/>
    <w:rsid w:val="001E0A12"/>
    <w:rsid w:val="001F1726"/>
    <w:rsid w:val="001F5DDD"/>
    <w:rsid w:val="002012F1"/>
    <w:rsid w:val="00203B0B"/>
    <w:rsid w:val="002136F3"/>
    <w:rsid w:val="00215B10"/>
    <w:rsid w:val="002178E9"/>
    <w:rsid w:val="00217C24"/>
    <w:rsid w:val="00223E25"/>
    <w:rsid w:val="0023258A"/>
    <w:rsid w:val="00234BE3"/>
    <w:rsid w:val="00242A3D"/>
    <w:rsid w:val="002430EA"/>
    <w:rsid w:val="00244DA1"/>
    <w:rsid w:val="002464C0"/>
    <w:rsid w:val="00251C83"/>
    <w:rsid w:val="00254C1E"/>
    <w:rsid w:val="00255347"/>
    <w:rsid w:val="00255835"/>
    <w:rsid w:val="002654D2"/>
    <w:rsid w:val="00267255"/>
    <w:rsid w:val="002703D5"/>
    <w:rsid w:val="002722EB"/>
    <w:rsid w:val="00281B0A"/>
    <w:rsid w:val="002834CE"/>
    <w:rsid w:val="00285558"/>
    <w:rsid w:val="0029121D"/>
    <w:rsid w:val="0029195A"/>
    <w:rsid w:val="00292B82"/>
    <w:rsid w:val="002936FF"/>
    <w:rsid w:val="002952A8"/>
    <w:rsid w:val="0029636B"/>
    <w:rsid w:val="00296538"/>
    <w:rsid w:val="00297C94"/>
    <w:rsid w:val="00297CCD"/>
    <w:rsid w:val="002A3E05"/>
    <w:rsid w:val="002B1560"/>
    <w:rsid w:val="002B2ECD"/>
    <w:rsid w:val="002B7DC1"/>
    <w:rsid w:val="002C22FD"/>
    <w:rsid w:val="002C29C3"/>
    <w:rsid w:val="002D12CD"/>
    <w:rsid w:val="002D53DB"/>
    <w:rsid w:val="002E3D56"/>
    <w:rsid w:val="002E582A"/>
    <w:rsid w:val="002F16F2"/>
    <w:rsid w:val="002F2984"/>
    <w:rsid w:val="002F4D1D"/>
    <w:rsid w:val="00304BDB"/>
    <w:rsid w:val="00305045"/>
    <w:rsid w:val="0030639E"/>
    <w:rsid w:val="00312C2D"/>
    <w:rsid w:val="00316C96"/>
    <w:rsid w:val="003241E6"/>
    <w:rsid w:val="003327D1"/>
    <w:rsid w:val="00337A9A"/>
    <w:rsid w:val="00343EF6"/>
    <w:rsid w:val="003479CD"/>
    <w:rsid w:val="0036393C"/>
    <w:rsid w:val="00364749"/>
    <w:rsid w:val="0036703A"/>
    <w:rsid w:val="003701D1"/>
    <w:rsid w:val="00370AD1"/>
    <w:rsid w:val="00372C73"/>
    <w:rsid w:val="0037330B"/>
    <w:rsid w:val="00383625"/>
    <w:rsid w:val="00383B28"/>
    <w:rsid w:val="00386F3F"/>
    <w:rsid w:val="00391615"/>
    <w:rsid w:val="00391BF5"/>
    <w:rsid w:val="00397898"/>
    <w:rsid w:val="003A283A"/>
    <w:rsid w:val="003A44E7"/>
    <w:rsid w:val="003A75F9"/>
    <w:rsid w:val="003B33B9"/>
    <w:rsid w:val="003C0564"/>
    <w:rsid w:val="003C06FC"/>
    <w:rsid w:val="003C422C"/>
    <w:rsid w:val="003C6A7C"/>
    <w:rsid w:val="003D4C44"/>
    <w:rsid w:val="003D7319"/>
    <w:rsid w:val="003E32ED"/>
    <w:rsid w:val="003E50B4"/>
    <w:rsid w:val="003E5201"/>
    <w:rsid w:val="003E7033"/>
    <w:rsid w:val="003F130C"/>
    <w:rsid w:val="003F707F"/>
    <w:rsid w:val="004036BB"/>
    <w:rsid w:val="004036FE"/>
    <w:rsid w:val="00410B33"/>
    <w:rsid w:val="0041187C"/>
    <w:rsid w:val="00424C2A"/>
    <w:rsid w:val="00427702"/>
    <w:rsid w:val="004351F0"/>
    <w:rsid w:val="00435EA0"/>
    <w:rsid w:val="004367B2"/>
    <w:rsid w:val="00450E55"/>
    <w:rsid w:val="00451374"/>
    <w:rsid w:val="00453535"/>
    <w:rsid w:val="004602A7"/>
    <w:rsid w:val="004622F0"/>
    <w:rsid w:val="00464D68"/>
    <w:rsid w:val="00465687"/>
    <w:rsid w:val="00466670"/>
    <w:rsid w:val="00467D52"/>
    <w:rsid w:val="00467FB5"/>
    <w:rsid w:val="004827AD"/>
    <w:rsid w:val="00490537"/>
    <w:rsid w:val="00490E82"/>
    <w:rsid w:val="00492052"/>
    <w:rsid w:val="00496166"/>
    <w:rsid w:val="004A08D9"/>
    <w:rsid w:val="004A459E"/>
    <w:rsid w:val="004A6B0C"/>
    <w:rsid w:val="004B10C8"/>
    <w:rsid w:val="004B358C"/>
    <w:rsid w:val="004B640B"/>
    <w:rsid w:val="004C0B09"/>
    <w:rsid w:val="004C43D2"/>
    <w:rsid w:val="004C7B62"/>
    <w:rsid w:val="004D4B81"/>
    <w:rsid w:val="004E00BC"/>
    <w:rsid w:val="004F0A1C"/>
    <w:rsid w:val="004F2FAC"/>
    <w:rsid w:val="004F5B96"/>
    <w:rsid w:val="00511218"/>
    <w:rsid w:val="005276EA"/>
    <w:rsid w:val="00543F86"/>
    <w:rsid w:val="005442ED"/>
    <w:rsid w:val="00546091"/>
    <w:rsid w:val="005462E2"/>
    <w:rsid w:val="00557C0B"/>
    <w:rsid w:val="005602AD"/>
    <w:rsid w:val="0056058D"/>
    <w:rsid w:val="005623C0"/>
    <w:rsid w:val="00563DA3"/>
    <w:rsid w:val="00566D4C"/>
    <w:rsid w:val="005678A7"/>
    <w:rsid w:val="00572508"/>
    <w:rsid w:val="00591218"/>
    <w:rsid w:val="00591B29"/>
    <w:rsid w:val="005935B6"/>
    <w:rsid w:val="0059598A"/>
    <w:rsid w:val="0059626F"/>
    <w:rsid w:val="005A2E0C"/>
    <w:rsid w:val="005B4D3F"/>
    <w:rsid w:val="005C2C6E"/>
    <w:rsid w:val="005C4CF7"/>
    <w:rsid w:val="005C5C81"/>
    <w:rsid w:val="005D7975"/>
    <w:rsid w:val="005E1081"/>
    <w:rsid w:val="005E675B"/>
    <w:rsid w:val="005F147B"/>
    <w:rsid w:val="005F49BC"/>
    <w:rsid w:val="005F68FF"/>
    <w:rsid w:val="00602E17"/>
    <w:rsid w:val="00611650"/>
    <w:rsid w:val="00612004"/>
    <w:rsid w:val="00614B5D"/>
    <w:rsid w:val="00616A88"/>
    <w:rsid w:val="00623733"/>
    <w:rsid w:val="006244E1"/>
    <w:rsid w:val="00625AE6"/>
    <w:rsid w:val="006266E4"/>
    <w:rsid w:val="00630BC7"/>
    <w:rsid w:val="00632C7D"/>
    <w:rsid w:val="006379F6"/>
    <w:rsid w:val="00650D1E"/>
    <w:rsid w:val="00652A33"/>
    <w:rsid w:val="00653CF6"/>
    <w:rsid w:val="00654160"/>
    <w:rsid w:val="0065477F"/>
    <w:rsid w:val="006554E5"/>
    <w:rsid w:val="0065558B"/>
    <w:rsid w:val="00680193"/>
    <w:rsid w:val="00681B5B"/>
    <w:rsid w:val="006856FE"/>
    <w:rsid w:val="00690BBA"/>
    <w:rsid w:val="00697C00"/>
    <w:rsid w:val="006A1945"/>
    <w:rsid w:val="006B3007"/>
    <w:rsid w:val="006B576E"/>
    <w:rsid w:val="006D1301"/>
    <w:rsid w:val="006D4E99"/>
    <w:rsid w:val="006D66B7"/>
    <w:rsid w:val="006E04C7"/>
    <w:rsid w:val="006E7E88"/>
    <w:rsid w:val="006F1126"/>
    <w:rsid w:val="006F5DC6"/>
    <w:rsid w:val="006F7535"/>
    <w:rsid w:val="006F7646"/>
    <w:rsid w:val="006F7B11"/>
    <w:rsid w:val="0070058D"/>
    <w:rsid w:val="00706617"/>
    <w:rsid w:val="00710943"/>
    <w:rsid w:val="00712B24"/>
    <w:rsid w:val="00717BCA"/>
    <w:rsid w:val="00731394"/>
    <w:rsid w:val="00736A55"/>
    <w:rsid w:val="00741EF9"/>
    <w:rsid w:val="00753573"/>
    <w:rsid w:val="00756BCC"/>
    <w:rsid w:val="007711A6"/>
    <w:rsid w:val="00771778"/>
    <w:rsid w:val="00773185"/>
    <w:rsid w:val="00780888"/>
    <w:rsid w:val="007836B6"/>
    <w:rsid w:val="00790AF7"/>
    <w:rsid w:val="007919E9"/>
    <w:rsid w:val="00793747"/>
    <w:rsid w:val="00797AD5"/>
    <w:rsid w:val="007A10CF"/>
    <w:rsid w:val="007A253F"/>
    <w:rsid w:val="007A2F6A"/>
    <w:rsid w:val="007A3BA2"/>
    <w:rsid w:val="007B1A7A"/>
    <w:rsid w:val="007B1B11"/>
    <w:rsid w:val="007B349D"/>
    <w:rsid w:val="007B396C"/>
    <w:rsid w:val="007C149A"/>
    <w:rsid w:val="007C4470"/>
    <w:rsid w:val="007C63D6"/>
    <w:rsid w:val="007D5596"/>
    <w:rsid w:val="007E0241"/>
    <w:rsid w:val="007E2E2E"/>
    <w:rsid w:val="007E43BF"/>
    <w:rsid w:val="007E53E7"/>
    <w:rsid w:val="007E59DE"/>
    <w:rsid w:val="007E661A"/>
    <w:rsid w:val="007E6FD0"/>
    <w:rsid w:val="007F56C7"/>
    <w:rsid w:val="0080395C"/>
    <w:rsid w:val="00804E0E"/>
    <w:rsid w:val="00805FCD"/>
    <w:rsid w:val="008125B6"/>
    <w:rsid w:val="00812D5B"/>
    <w:rsid w:val="00812D99"/>
    <w:rsid w:val="008141E4"/>
    <w:rsid w:val="00823A9D"/>
    <w:rsid w:val="00832B61"/>
    <w:rsid w:val="008361F3"/>
    <w:rsid w:val="0084078F"/>
    <w:rsid w:val="008426CE"/>
    <w:rsid w:val="008442B1"/>
    <w:rsid w:val="0084491F"/>
    <w:rsid w:val="00847FC1"/>
    <w:rsid w:val="00854461"/>
    <w:rsid w:val="008636FC"/>
    <w:rsid w:val="00864748"/>
    <w:rsid w:val="0087146C"/>
    <w:rsid w:val="008714AE"/>
    <w:rsid w:val="00874425"/>
    <w:rsid w:val="00882262"/>
    <w:rsid w:val="00884C56"/>
    <w:rsid w:val="008917C5"/>
    <w:rsid w:val="00892DB7"/>
    <w:rsid w:val="00895071"/>
    <w:rsid w:val="008960CA"/>
    <w:rsid w:val="008B0C58"/>
    <w:rsid w:val="008B771A"/>
    <w:rsid w:val="008C1118"/>
    <w:rsid w:val="008C38A2"/>
    <w:rsid w:val="008D08DD"/>
    <w:rsid w:val="008D3899"/>
    <w:rsid w:val="008D7F7B"/>
    <w:rsid w:val="008E022B"/>
    <w:rsid w:val="008E1E49"/>
    <w:rsid w:val="008E5697"/>
    <w:rsid w:val="008F08CE"/>
    <w:rsid w:val="0090353E"/>
    <w:rsid w:val="00904907"/>
    <w:rsid w:val="00904E65"/>
    <w:rsid w:val="009144A6"/>
    <w:rsid w:val="00914754"/>
    <w:rsid w:val="00917C83"/>
    <w:rsid w:val="00921E76"/>
    <w:rsid w:val="00922ECB"/>
    <w:rsid w:val="00932F5C"/>
    <w:rsid w:val="009416C9"/>
    <w:rsid w:val="00944020"/>
    <w:rsid w:val="0094597D"/>
    <w:rsid w:val="00950394"/>
    <w:rsid w:val="00951D37"/>
    <w:rsid w:val="009550B9"/>
    <w:rsid w:val="009569C6"/>
    <w:rsid w:val="00957907"/>
    <w:rsid w:val="00961CF6"/>
    <w:rsid w:val="00967C0D"/>
    <w:rsid w:val="00970F47"/>
    <w:rsid w:val="009713BF"/>
    <w:rsid w:val="009739B8"/>
    <w:rsid w:val="00991005"/>
    <w:rsid w:val="009917A4"/>
    <w:rsid w:val="009B0FEE"/>
    <w:rsid w:val="009B32A1"/>
    <w:rsid w:val="009B443F"/>
    <w:rsid w:val="009B5245"/>
    <w:rsid w:val="009B555A"/>
    <w:rsid w:val="009C276B"/>
    <w:rsid w:val="009D3D28"/>
    <w:rsid w:val="009D3F26"/>
    <w:rsid w:val="009E2A1A"/>
    <w:rsid w:val="009E2C58"/>
    <w:rsid w:val="009E5645"/>
    <w:rsid w:val="009E6A3B"/>
    <w:rsid w:val="009F7963"/>
    <w:rsid w:val="009F7A85"/>
    <w:rsid w:val="00A0061B"/>
    <w:rsid w:val="00A05D5B"/>
    <w:rsid w:val="00A06CCE"/>
    <w:rsid w:val="00A1072D"/>
    <w:rsid w:val="00A133D7"/>
    <w:rsid w:val="00A13494"/>
    <w:rsid w:val="00A1411E"/>
    <w:rsid w:val="00A16877"/>
    <w:rsid w:val="00A24194"/>
    <w:rsid w:val="00A30897"/>
    <w:rsid w:val="00A30ADB"/>
    <w:rsid w:val="00A30B84"/>
    <w:rsid w:val="00A317F1"/>
    <w:rsid w:val="00A33470"/>
    <w:rsid w:val="00A36C58"/>
    <w:rsid w:val="00A37A88"/>
    <w:rsid w:val="00A40230"/>
    <w:rsid w:val="00A40BE5"/>
    <w:rsid w:val="00A415DA"/>
    <w:rsid w:val="00A44017"/>
    <w:rsid w:val="00A4646F"/>
    <w:rsid w:val="00A46C08"/>
    <w:rsid w:val="00A500F9"/>
    <w:rsid w:val="00A5217E"/>
    <w:rsid w:val="00A5318E"/>
    <w:rsid w:val="00A55991"/>
    <w:rsid w:val="00A56E88"/>
    <w:rsid w:val="00A61AAA"/>
    <w:rsid w:val="00A64C7B"/>
    <w:rsid w:val="00A6630A"/>
    <w:rsid w:val="00A71B0D"/>
    <w:rsid w:val="00A73E07"/>
    <w:rsid w:val="00A74456"/>
    <w:rsid w:val="00A76D99"/>
    <w:rsid w:val="00A800E8"/>
    <w:rsid w:val="00A81B68"/>
    <w:rsid w:val="00A85935"/>
    <w:rsid w:val="00A91936"/>
    <w:rsid w:val="00A92F94"/>
    <w:rsid w:val="00A962D8"/>
    <w:rsid w:val="00AA2391"/>
    <w:rsid w:val="00AA3480"/>
    <w:rsid w:val="00AB5E88"/>
    <w:rsid w:val="00AB72A3"/>
    <w:rsid w:val="00AC0730"/>
    <w:rsid w:val="00AC0C6E"/>
    <w:rsid w:val="00AC3EDE"/>
    <w:rsid w:val="00AC4CB0"/>
    <w:rsid w:val="00AD4D65"/>
    <w:rsid w:val="00AE1841"/>
    <w:rsid w:val="00AE402F"/>
    <w:rsid w:val="00AF01E0"/>
    <w:rsid w:val="00AF03CA"/>
    <w:rsid w:val="00AF3FD9"/>
    <w:rsid w:val="00AF4B37"/>
    <w:rsid w:val="00B03A06"/>
    <w:rsid w:val="00B11F6C"/>
    <w:rsid w:val="00B1523D"/>
    <w:rsid w:val="00B158F6"/>
    <w:rsid w:val="00B21A9F"/>
    <w:rsid w:val="00B27B8E"/>
    <w:rsid w:val="00B37287"/>
    <w:rsid w:val="00B43093"/>
    <w:rsid w:val="00B6116F"/>
    <w:rsid w:val="00B6625A"/>
    <w:rsid w:val="00B70B6D"/>
    <w:rsid w:val="00B744F7"/>
    <w:rsid w:val="00BA552C"/>
    <w:rsid w:val="00BA5BC3"/>
    <w:rsid w:val="00BA5F3D"/>
    <w:rsid w:val="00BB6D9F"/>
    <w:rsid w:val="00BB7925"/>
    <w:rsid w:val="00BC43A9"/>
    <w:rsid w:val="00BC71CC"/>
    <w:rsid w:val="00BD06B1"/>
    <w:rsid w:val="00BD3299"/>
    <w:rsid w:val="00BD7BBD"/>
    <w:rsid w:val="00BE20EA"/>
    <w:rsid w:val="00BE3F67"/>
    <w:rsid w:val="00BE43CB"/>
    <w:rsid w:val="00BF0210"/>
    <w:rsid w:val="00BF1AA1"/>
    <w:rsid w:val="00BF314D"/>
    <w:rsid w:val="00BF71CD"/>
    <w:rsid w:val="00BF7241"/>
    <w:rsid w:val="00BF7298"/>
    <w:rsid w:val="00C04333"/>
    <w:rsid w:val="00C07EFF"/>
    <w:rsid w:val="00C102C0"/>
    <w:rsid w:val="00C108CB"/>
    <w:rsid w:val="00C12247"/>
    <w:rsid w:val="00C13A39"/>
    <w:rsid w:val="00C143D2"/>
    <w:rsid w:val="00C16381"/>
    <w:rsid w:val="00C1675D"/>
    <w:rsid w:val="00C20FFF"/>
    <w:rsid w:val="00C25F9A"/>
    <w:rsid w:val="00C333AA"/>
    <w:rsid w:val="00C33F33"/>
    <w:rsid w:val="00C4543A"/>
    <w:rsid w:val="00C454C2"/>
    <w:rsid w:val="00C47DE7"/>
    <w:rsid w:val="00C51E54"/>
    <w:rsid w:val="00C51EC8"/>
    <w:rsid w:val="00C5245A"/>
    <w:rsid w:val="00C5299B"/>
    <w:rsid w:val="00C533F8"/>
    <w:rsid w:val="00C626B8"/>
    <w:rsid w:val="00C626C7"/>
    <w:rsid w:val="00C6280B"/>
    <w:rsid w:val="00C62F4C"/>
    <w:rsid w:val="00C76348"/>
    <w:rsid w:val="00C824CE"/>
    <w:rsid w:val="00C8648A"/>
    <w:rsid w:val="00C940BE"/>
    <w:rsid w:val="00CA12EF"/>
    <w:rsid w:val="00CA33FA"/>
    <w:rsid w:val="00CA34E3"/>
    <w:rsid w:val="00CA45D0"/>
    <w:rsid w:val="00CC1941"/>
    <w:rsid w:val="00CD0096"/>
    <w:rsid w:val="00CD5018"/>
    <w:rsid w:val="00CE590E"/>
    <w:rsid w:val="00CF0583"/>
    <w:rsid w:val="00CF7A68"/>
    <w:rsid w:val="00D01AC6"/>
    <w:rsid w:val="00D02E09"/>
    <w:rsid w:val="00D06684"/>
    <w:rsid w:val="00D10622"/>
    <w:rsid w:val="00D173D4"/>
    <w:rsid w:val="00D20D01"/>
    <w:rsid w:val="00D21527"/>
    <w:rsid w:val="00D25347"/>
    <w:rsid w:val="00D330A4"/>
    <w:rsid w:val="00D44BDB"/>
    <w:rsid w:val="00D50B18"/>
    <w:rsid w:val="00D571DC"/>
    <w:rsid w:val="00D6076A"/>
    <w:rsid w:val="00D630F4"/>
    <w:rsid w:val="00D64FA3"/>
    <w:rsid w:val="00D72EA5"/>
    <w:rsid w:val="00D738CB"/>
    <w:rsid w:val="00D7458B"/>
    <w:rsid w:val="00D7565F"/>
    <w:rsid w:val="00D813E0"/>
    <w:rsid w:val="00D92951"/>
    <w:rsid w:val="00D9674F"/>
    <w:rsid w:val="00DA19C8"/>
    <w:rsid w:val="00DA6DF7"/>
    <w:rsid w:val="00DB1650"/>
    <w:rsid w:val="00DB278D"/>
    <w:rsid w:val="00DB66C2"/>
    <w:rsid w:val="00DC1C28"/>
    <w:rsid w:val="00DC5F8F"/>
    <w:rsid w:val="00DD1448"/>
    <w:rsid w:val="00DD2B91"/>
    <w:rsid w:val="00DD62D2"/>
    <w:rsid w:val="00DE330A"/>
    <w:rsid w:val="00DE3538"/>
    <w:rsid w:val="00DF012D"/>
    <w:rsid w:val="00DF75E4"/>
    <w:rsid w:val="00E03290"/>
    <w:rsid w:val="00E035C7"/>
    <w:rsid w:val="00E059AB"/>
    <w:rsid w:val="00E0735A"/>
    <w:rsid w:val="00E21353"/>
    <w:rsid w:val="00E226A2"/>
    <w:rsid w:val="00E2354C"/>
    <w:rsid w:val="00E24E66"/>
    <w:rsid w:val="00E25575"/>
    <w:rsid w:val="00E25F58"/>
    <w:rsid w:val="00E358AB"/>
    <w:rsid w:val="00E358C8"/>
    <w:rsid w:val="00E36423"/>
    <w:rsid w:val="00E36A85"/>
    <w:rsid w:val="00E4177C"/>
    <w:rsid w:val="00E41EB4"/>
    <w:rsid w:val="00E45B35"/>
    <w:rsid w:val="00E51145"/>
    <w:rsid w:val="00E52F05"/>
    <w:rsid w:val="00E6042B"/>
    <w:rsid w:val="00E6126A"/>
    <w:rsid w:val="00E62BDC"/>
    <w:rsid w:val="00E70359"/>
    <w:rsid w:val="00E74532"/>
    <w:rsid w:val="00E807B9"/>
    <w:rsid w:val="00E93AE3"/>
    <w:rsid w:val="00E94DFB"/>
    <w:rsid w:val="00E97418"/>
    <w:rsid w:val="00EA3FF5"/>
    <w:rsid w:val="00EA5E72"/>
    <w:rsid w:val="00EB3A8C"/>
    <w:rsid w:val="00EB6712"/>
    <w:rsid w:val="00EB763D"/>
    <w:rsid w:val="00EB7CB5"/>
    <w:rsid w:val="00EC0981"/>
    <w:rsid w:val="00EC132D"/>
    <w:rsid w:val="00EC16F2"/>
    <w:rsid w:val="00EC7038"/>
    <w:rsid w:val="00EE0515"/>
    <w:rsid w:val="00EE5D64"/>
    <w:rsid w:val="00EE7DAC"/>
    <w:rsid w:val="00EF2F8B"/>
    <w:rsid w:val="00EF4643"/>
    <w:rsid w:val="00EF6E9C"/>
    <w:rsid w:val="00EF7907"/>
    <w:rsid w:val="00F13AA0"/>
    <w:rsid w:val="00F16E5D"/>
    <w:rsid w:val="00F17C02"/>
    <w:rsid w:val="00F25EE9"/>
    <w:rsid w:val="00F26F1F"/>
    <w:rsid w:val="00F274C4"/>
    <w:rsid w:val="00F323C8"/>
    <w:rsid w:val="00F3405F"/>
    <w:rsid w:val="00F40E91"/>
    <w:rsid w:val="00F4205D"/>
    <w:rsid w:val="00F42AEA"/>
    <w:rsid w:val="00F43454"/>
    <w:rsid w:val="00F43951"/>
    <w:rsid w:val="00F44141"/>
    <w:rsid w:val="00F4733E"/>
    <w:rsid w:val="00F523E4"/>
    <w:rsid w:val="00F53667"/>
    <w:rsid w:val="00F53C27"/>
    <w:rsid w:val="00F733EC"/>
    <w:rsid w:val="00F8271B"/>
    <w:rsid w:val="00F90C67"/>
    <w:rsid w:val="00F91809"/>
    <w:rsid w:val="00F95137"/>
    <w:rsid w:val="00F977C8"/>
    <w:rsid w:val="00FA34E2"/>
    <w:rsid w:val="00FA6520"/>
    <w:rsid w:val="00FA7984"/>
    <w:rsid w:val="00FB045D"/>
    <w:rsid w:val="00FB24FA"/>
    <w:rsid w:val="00FB2ACD"/>
    <w:rsid w:val="00FB4843"/>
    <w:rsid w:val="00FB50F5"/>
    <w:rsid w:val="00FC0F0A"/>
    <w:rsid w:val="00FC1450"/>
    <w:rsid w:val="00FC4932"/>
    <w:rsid w:val="00FD34C8"/>
    <w:rsid w:val="00FE2046"/>
    <w:rsid w:val="00FE4780"/>
    <w:rsid w:val="00FE7668"/>
    <w:rsid w:val="00FF0CB1"/>
    <w:rsid w:val="00FF13C9"/>
    <w:rsid w:val="00FF1E04"/>
    <w:rsid w:val="00FF2C88"/>
    <w:rsid w:val="00FF552E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DFADF5"/>
  <w15:docId w15:val="{CC152819-D60A-4A06-AF0E-CA479AD8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4643"/>
    <w:pPr>
      <w:spacing w:after="160" w:line="259" w:lineRule="auto"/>
    </w:pPr>
    <w:rPr>
      <w:sz w:val="22"/>
      <w:szCs w:val="22"/>
      <w:lang w:val="ru-RU" w:eastAsia="en-US"/>
    </w:rPr>
  </w:style>
  <w:style w:type="paragraph" w:styleId="Nagwek1">
    <w:name w:val="heading 1"/>
    <w:basedOn w:val="Normalny"/>
    <w:next w:val="Normalny"/>
    <w:link w:val="Nagwek1Znak"/>
    <w:qFormat/>
    <w:rsid w:val="009E5645"/>
    <w:pPr>
      <w:keepNext/>
      <w:numPr>
        <w:numId w:val="1"/>
      </w:numPr>
      <w:suppressAutoHyphens/>
      <w:spacing w:line="240" w:lineRule="auto"/>
      <w:outlineLvl w:val="0"/>
    </w:pPr>
    <w:rPr>
      <w:rFonts w:ascii="Open Sans" w:eastAsia="Times New Roman" w:hAnsi="Open Sans"/>
      <w:b/>
      <w:sz w:val="28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autoRedefine/>
    <w:qFormat/>
    <w:rsid w:val="00EA3FF5"/>
    <w:pPr>
      <w:keepNext/>
      <w:numPr>
        <w:ilvl w:val="1"/>
        <w:numId w:val="1"/>
      </w:numPr>
      <w:tabs>
        <w:tab w:val="clear" w:pos="0"/>
        <w:tab w:val="num" w:pos="1276"/>
        <w:tab w:val="left" w:pos="1701"/>
      </w:tabs>
      <w:suppressAutoHyphens/>
      <w:spacing w:line="276" w:lineRule="auto"/>
      <w:ind w:left="1276" w:hanging="1276"/>
      <w:outlineLvl w:val="1"/>
    </w:pPr>
    <w:rPr>
      <w:rFonts w:ascii="Times New Roman" w:hAnsi="Times New Roman"/>
      <w:b/>
      <w:sz w:val="24"/>
      <w:szCs w:val="24"/>
      <w:lang w:val="pl-PL" w:eastAsia="zh-CN"/>
    </w:rPr>
  </w:style>
  <w:style w:type="paragraph" w:styleId="Nagwek3">
    <w:name w:val="heading 3"/>
    <w:basedOn w:val="Normalny"/>
    <w:next w:val="Normalny"/>
    <w:link w:val="Nagwek3Znak"/>
    <w:qFormat/>
    <w:rsid w:val="00922ECB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/>
      <w:b/>
      <w:sz w:val="28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922ECB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922ECB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922ECB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sz w:val="20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922ECB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sz w:val="24"/>
      <w:szCs w:val="20"/>
      <w:u w:val="single"/>
      <w:lang w:eastAsia="zh-CN"/>
    </w:rPr>
  </w:style>
  <w:style w:type="paragraph" w:styleId="Nagwek8">
    <w:name w:val="heading 8"/>
    <w:basedOn w:val="Normalny"/>
    <w:next w:val="Normalny"/>
    <w:link w:val="Nagwek8Znak"/>
    <w:qFormat/>
    <w:rsid w:val="00922ECB"/>
    <w:pPr>
      <w:keepNext/>
      <w:numPr>
        <w:ilvl w:val="7"/>
        <w:numId w:val="1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/>
      <w:b/>
      <w:sz w:val="24"/>
      <w:szCs w:val="20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922ECB"/>
    <w:pPr>
      <w:keepNext/>
      <w:numPr>
        <w:ilvl w:val="8"/>
        <w:numId w:val="1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/>
      <w:b/>
      <w:sz w:val="36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9F4"/>
  </w:style>
  <w:style w:type="paragraph" w:styleId="Stopka">
    <w:name w:val="footer"/>
    <w:basedOn w:val="Normalny"/>
    <w:link w:val="StopkaZnak"/>
    <w:uiPriority w:val="99"/>
    <w:unhideWhenUsed/>
    <w:rsid w:val="007749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9F4"/>
  </w:style>
  <w:style w:type="table" w:styleId="Tabela-Siatka">
    <w:name w:val="Table Grid"/>
    <w:basedOn w:val="Standardowy"/>
    <w:rsid w:val="008821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295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952A8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unhideWhenUsed/>
    <w:rsid w:val="00DB66C2"/>
  </w:style>
  <w:style w:type="character" w:customStyle="1" w:styleId="Nagwek1Znak">
    <w:name w:val="Nagłówek 1 Znak"/>
    <w:link w:val="Nagwek1"/>
    <w:rsid w:val="009E5645"/>
    <w:rPr>
      <w:rFonts w:ascii="Open Sans" w:eastAsia="Times New Roman" w:hAnsi="Open Sans"/>
      <w:b/>
      <w:sz w:val="28"/>
      <w:lang w:eastAsia="zh-CN"/>
    </w:rPr>
  </w:style>
  <w:style w:type="character" w:customStyle="1" w:styleId="Nagwek2Znak">
    <w:name w:val="Nagłówek 2 Znak"/>
    <w:link w:val="Nagwek2"/>
    <w:rsid w:val="00EA3FF5"/>
    <w:rPr>
      <w:rFonts w:ascii="Times New Roman" w:hAnsi="Times New Roman"/>
      <w:b/>
      <w:sz w:val="24"/>
      <w:szCs w:val="24"/>
      <w:lang w:eastAsia="zh-CN"/>
    </w:rPr>
  </w:style>
  <w:style w:type="character" w:customStyle="1" w:styleId="Nagwek3Znak">
    <w:name w:val="Nagłówek 3 Znak"/>
    <w:link w:val="Nagwek3"/>
    <w:rsid w:val="00922ECB"/>
    <w:rPr>
      <w:rFonts w:ascii="Times New Roman" w:eastAsia="Times New Roman" w:hAnsi="Times New Roman"/>
      <w:b/>
      <w:sz w:val="28"/>
      <w:lang w:eastAsia="zh-CN"/>
    </w:rPr>
  </w:style>
  <w:style w:type="character" w:customStyle="1" w:styleId="Nagwek4Znak">
    <w:name w:val="Nagłówek 4 Znak"/>
    <w:link w:val="Nagwek4"/>
    <w:rsid w:val="00922ECB"/>
    <w:rPr>
      <w:rFonts w:ascii="Times New Roman" w:eastAsia="Times New Roman" w:hAnsi="Times New Roman"/>
      <w:b/>
      <w:sz w:val="24"/>
      <w:lang w:eastAsia="zh-CN"/>
    </w:rPr>
  </w:style>
  <w:style w:type="character" w:customStyle="1" w:styleId="Nagwek5Znak">
    <w:name w:val="Nagłówek 5 Znak"/>
    <w:link w:val="Nagwek5"/>
    <w:rsid w:val="00922ECB"/>
    <w:rPr>
      <w:rFonts w:ascii="Times New Roman" w:eastAsia="Times New Roman" w:hAnsi="Times New Roman"/>
      <w:sz w:val="28"/>
      <w:lang w:eastAsia="zh-CN"/>
    </w:rPr>
  </w:style>
  <w:style w:type="character" w:customStyle="1" w:styleId="Nagwek6Znak">
    <w:name w:val="Nagłówek 6 Znak"/>
    <w:link w:val="Nagwek6"/>
    <w:rsid w:val="00922ECB"/>
    <w:rPr>
      <w:rFonts w:ascii="Arial" w:eastAsia="Times New Roman" w:hAnsi="Arial" w:cs="Arial"/>
      <w:b/>
      <w:lang w:eastAsia="zh-CN"/>
    </w:rPr>
  </w:style>
  <w:style w:type="character" w:customStyle="1" w:styleId="Nagwek7Znak">
    <w:name w:val="Nagłówek 7 Znak"/>
    <w:link w:val="Nagwek7"/>
    <w:rsid w:val="00922ECB"/>
    <w:rPr>
      <w:rFonts w:ascii="Times New Roman" w:eastAsia="Times New Roman" w:hAnsi="Times New Roman"/>
      <w:b/>
      <w:sz w:val="24"/>
      <w:u w:val="single"/>
      <w:lang w:eastAsia="zh-CN"/>
    </w:rPr>
  </w:style>
  <w:style w:type="character" w:customStyle="1" w:styleId="Nagwek8Znak">
    <w:name w:val="Nagłówek 8 Znak"/>
    <w:link w:val="Nagwek8"/>
    <w:rsid w:val="00922ECB"/>
    <w:rPr>
      <w:rFonts w:ascii="Times New Roman" w:eastAsia="Times New Roman" w:hAnsi="Times New Roman"/>
      <w:b/>
      <w:sz w:val="24"/>
      <w:lang w:eastAsia="zh-CN"/>
    </w:rPr>
  </w:style>
  <w:style w:type="character" w:customStyle="1" w:styleId="Nagwek9Znak">
    <w:name w:val="Nagłówek 9 Znak"/>
    <w:link w:val="Nagwek9"/>
    <w:rsid w:val="00922ECB"/>
    <w:rPr>
      <w:rFonts w:ascii="Times New Roman" w:eastAsia="Times New Roman" w:hAnsi="Times New Roman"/>
      <w:b/>
      <w:sz w:val="36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922ECB"/>
  </w:style>
  <w:style w:type="character" w:customStyle="1" w:styleId="WW8Num1z0">
    <w:name w:val="WW8Num1z0"/>
    <w:rsid w:val="00922ECB"/>
  </w:style>
  <w:style w:type="character" w:customStyle="1" w:styleId="WW8Num1z1">
    <w:name w:val="WW8Num1z1"/>
    <w:rsid w:val="00922ECB"/>
  </w:style>
  <w:style w:type="character" w:customStyle="1" w:styleId="WW8Num1z2">
    <w:name w:val="WW8Num1z2"/>
    <w:rsid w:val="00922ECB"/>
  </w:style>
  <w:style w:type="character" w:customStyle="1" w:styleId="WW8Num1z3">
    <w:name w:val="WW8Num1z3"/>
    <w:rsid w:val="00922ECB"/>
  </w:style>
  <w:style w:type="character" w:customStyle="1" w:styleId="WW8Num1z4">
    <w:name w:val="WW8Num1z4"/>
    <w:rsid w:val="00922ECB"/>
  </w:style>
  <w:style w:type="character" w:customStyle="1" w:styleId="WW8Num1z5">
    <w:name w:val="WW8Num1z5"/>
    <w:rsid w:val="00922ECB"/>
  </w:style>
  <w:style w:type="character" w:customStyle="1" w:styleId="WW8Num1z6">
    <w:name w:val="WW8Num1z6"/>
    <w:rsid w:val="00922ECB"/>
  </w:style>
  <w:style w:type="character" w:customStyle="1" w:styleId="WW8Num1z7">
    <w:name w:val="WW8Num1z7"/>
    <w:rsid w:val="00922ECB"/>
  </w:style>
  <w:style w:type="character" w:customStyle="1" w:styleId="WW8Num1z8">
    <w:name w:val="WW8Num1z8"/>
    <w:rsid w:val="00922ECB"/>
  </w:style>
  <w:style w:type="character" w:customStyle="1" w:styleId="WW8Num2z0">
    <w:name w:val="WW8Num2z0"/>
    <w:rsid w:val="00922ECB"/>
    <w:rPr>
      <w:rFonts w:ascii="Arial" w:hAnsi="Arial" w:cs="Arial"/>
      <w:sz w:val="24"/>
      <w:szCs w:val="24"/>
    </w:rPr>
  </w:style>
  <w:style w:type="character" w:customStyle="1" w:styleId="WW8Num3z0">
    <w:name w:val="WW8Num3z0"/>
    <w:rsid w:val="00922ECB"/>
    <w:rPr>
      <w:rFonts w:ascii="Arial" w:hAnsi="Arial" w:cs="Arial"/>
      <w:sz w:val="24"/>
      <w:szCs w:val="24"/>
    </w:rPr>
  </w:style>
  <w:style w:type="character" w:customStyle="1" w:styleId="WW8Num4z0">
    <w:name w:val="WW8Num4z0"/>
    <w:rsid w:val="00922ECB"/>
    <w:rPr>
      <w:rFonts w:ascii="Arial" w:hAnsi="Arial" w:cs="Arial" w:hint="default"/>
      <w:b/>
      <w:i w:val="0"/>
      <w:sz w:val="24"/>
      <w:szCs w:val="24"/>
    </w:rPr>
  </w:style>
  <w:style w:type="character" w:customStyle="1" w:styleId="WW8Num4z1">
    <w:name w:val="WW8Num4z1"/>
    <w:rsid w:val="00922ECB"/>
    <w:rPr>
      <w:rFonts w:ascii="Arial" w:hAnsi="Arial" w:cs="Arial" w:hint="default"/>
      <w:b/>
      <w:color w:val="auto"/>
      <w:sz w:val="24"/>
      <w:szCs w:val="24"/>
    </w:rPr>
  </w:style>
  <w:style w:type="character" w:customStyle="1" w:styleId="WW8Num4z2">
    <w:name w:val="WW8Num4z2"/>
    <w:rsid w:val="00922ECB"/>
    <w:rPr>
      <w:rFonts w:hint="default"/>
      <w:b/>
    </w:rPr>
  </w:style>
  <w:style w:type="character" w:customStyle="1" w:styleId="WW8Num4z3">
    <w:name w:val="WW8Num4z3"/>
    <w:rsid w:val="00922ECB"/>
    <w:rPr>
      <w:rFonts w:hint="default"/>
    </w:rPr>
  </w:style>
  <w:style w:type="character" w:customStyle="1" w:styleId="WW8Num5z0">
    <w:name w:val="WW8Num5z0"/>
    <w:rsid w:val="00922ECB"/>
    <w:rPr>
      <w:rFonts w:ascii="Arial" w:hAnsi="Arial" w:cs="Arial"/>
      <w:i w:val="0"/>
      <w:color w:val="000000"/>
      <w:sz w:val="24"/>
      <w:szCs w:val="24"/>
    </w:rPr>
  </w:style>
  <w:style w:type="character" w:customStyle="1" w:styleId="WW8Num6z0">
    <w:name w:val="WW8Num6z0"/>
    <w:rsid w:val="00922ECB"/>
    <w:rPr>
      <w:rFonts w:hint="default"/>
      <w:sz w:val="24"/>
      <w:szCs w:val="24"/>
    </w:rPr>
  </w:style>
  <w:style w:type="character" w:customStyle="1" w:styleId="WW8Num7z0">
    <w:name w:val="WW8Num7z0"/>
    <w:rsid w:val="00922ECB"/>
    <w:rPr>
      <w:b w:val="0"/>
    </w:rPr>
  </w:style>
  <w:style w:type="character" w:customStyle="1" w:styleId="WW8Num8z0">
    <w:name w:val="WW8Num8z0"/>
    <w:rsid w:val="00922ECB"/>
    <w:rPr>
      <w:rFonts w:ascii="Arial" w:hAnsi="Arial" w:cs="Arial"/>
      <w:bCs/>
      <w:sz w:val="24"/>
      <w:szCs w:val="24"/>
    </w:rPr>
  </w:style>
  <w:style w:type="character" w:customStyle="1" w:styleId="WW8Num9z0">
    <w:name w:val="WW8Num9z0"/>
    <w:rsid w:val="00922ECB"/>
    <w:rPr>
      <w:rFonts w:ascii="Symbol" w:hAnsi="Symbol" w:cs="Symbol" w:hint="default"/>
      <w:sz w:val="24"/>
      <w:szCs w:val="24"/>
    </w:rPr>
  </w:style>
  <w:style w:type="character" w:customStyle="1" w:styleId="WW8Num10z0">
    <w:name w:val="WW8Num10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10z1">
    <w:name w:val="WW8Num10z1"/>
    <w:rsid w:val="00922ECB"/>
    <w:rPr>
      <w:rFonts w:ascii="Arial" w:hAnsi="Arial" w:cs="Arial" w:hint="default"/>
      <w:b/>
      <w:bCs/>
      <w:i w:val="0"/>
      <w:sz w:val="24"/>
      <w:szCs w:val="24"/>
    </w:rPr>
  </w:style>
  <w:style w:type="character" w:customStyle="1" w:styleId="WW8Num10z3">
    <w:name w:val="WW8Num10z3"/>
    <w:rsid w:val="00922ECB"/>
    <w:rPr>
      <w:rFonts w:hint="default"/>
    </w:rPr>
  </w:style>
  <w:style w:type="character" w:customStyle="1" w:styleId="WW8Num11z0">
    <w:name w:val="WW8Num11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12z0">
    <w:name w:val="WW8Num12z0"/>
    <w:rsid w:val="00922ECB"/>
    <w:rPr>
      <w:rFonts w:ascii="Arial" w:hAnsi="Arial" w:cs="Arial"/>
      <w:sz w:val="24"/>
      <w:szCs w:val="24"/>
    </w:rPr>
  </w:style>
  <w:style w:type="character" w:customStyle="1" w:styleId="WW8Num13z0">
    <w:name w:val="WW8Num13z0"/>
    <w:rsid w:val="00922ECB"/>
    <w:rPr>
      <w:rFonts w:cs="Arial"/>
    </w:rPr>
  </w:style>
  <w:style w:type="character" w:customStyle="1" w:styleId="WW8Num14z0">
    <w:name w:val="WW8Num14z0"/>
    <w:rsid w:val="00922ECB"/>
    <w:rPr>
      <w:rFonts w:cs="Arial" w:hint="default"/>
    </w:rPr>
  </w:style>
  <w:style w:type="character" w:customStyle="1" w:styleId="WW8Num15z0">
    <w:name w:val="WW8Num15z0"/>
    <w:rsid w:val="00922ECB"/>
    <w:rPr>
      <w:rFonts w:ascii="Arial" w:hAnsi="Arial" w:cs="Arial" w:hint="default"/>
      <w:sz w:val="24"/>
      <w:szCs w:val="24"/>
    </w:rPr>
  </w:style>
  <w:style w:type="character" w:customStyle="1" w:styleId="WW8Num16z0">
    <w:name w:val="WW8Num16z0"/>
    <w:rsid w:val="00922ECB"/>
    <w:rPr>
      <w:rFonts w:ascii="Arial" w:hAnsi="Arial" w:cs="Arial"/>
      <w:sz w:val="24"/>
      <w:szCs w:val="24"/>
    </w:rPr>
  </w:style>
  <w:style w:type="character" w:customStyle="1" w:styleId="WW8Num17z0">
    <w:name w:val="WW8Num17z0"/>
    <w:rsid w:val="00922ECB"/>
    <w:rPr>
      <w:rFonts w:ascii="Times New Roman" w:hAnsi="Times New Roman" w:cs="Times New Roman" w:hint="default"/>
      <w:color w:val="auto"/>
      <w:sz w:val="24"/>
      <w:szCs w:val="24"/>
    </w:rPr>
  </w:style>
  <w:style w:type="character" w:customStyle="1" w:styleId="WW8Num18z0">
    <w:name w:val="WW8Num18z0"/>
    <w:rsid w:val="00922ECB"/>
    <w:rPr>
      <w:rFonts w:ascii="Arial" w:hAnsi="Arial" w:cs="Arial"/>
      <w:sz w:val="24"/>
      <w:szCs w:val="24"/>
    </w:rPr>
  </w:style>
  <w:style w:type="character" w:customStyle="1" w:styleId="WW8Num19z0">
    <w:name w:val="WW8Num19z0"/>
    <w:rsid w:val="00922ECB"/>
    <w:rPr>
      <w:rFonts w:hint="default"/>
      <w:b/>
    </w:rPr>
  </w:style>
  <w:style w:type="character" w:customStyle="1" w:styleId="WW8Num19z1">
    <w:name w:val="WW8Num19z1"/>
    <w:rsid w:val="00922ECB"/>
    <w:rPr>
      <w:rFonts w:ascii="Helv" w:hAnsi="Helv" w:cs="Arial" w:hint="default"/>
      <w:b/>
      <w:color w:val="000000"/>
      <w:sz w:val="24"/>
      <w:szCs w:val="24"/>
    </w:rPr>
  </w:style>
  <w:style w:type="character" w:customStyle="1" w:styleId="WW8Num20z0">
    <w:name w:val="WW8Num20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21z0">
    <w:name w:val="WW8Num21z0"/>
    <w:rsid w:val="00922ECB"/>
    <w:rPr>
      <w:rFonts w:ascii="Arial" w:hAnsi="Arial" w:cs="Arial"/>
      <w:sz w:val="24"/>
      <w:szCs w:val="24"/>
    </w:rPr>
  </w:style>
  <w:style w:type="character" w:customStyle="1" w:styleId="WW8Num22z0">
    <w:name w:val="WW8Num22z0"/>
    <w:rsid w:val="00922ECB"/>
    <w:rPr>
      <w:rFonts w:ascii="Arial" w:hAnsi="Arial" w:cs="Arial"/>
      <w:bCs/>
      <w:sz w:val="24"/>
      <w:szCs w:val="24"/>
    </w:rPr>
  </w:style>
  <w:style w:type="character" w:customStyle="1" w:styleId="WW8Num23z0">
    <w:name w:val="WW8Num23z0"/>
    <w:rsid w:val="00922ECB"/>
    <w:rPr>
      <w:rFonts w:ascii="Symbol" w:hAnsi="Symbol" w:cs="Symbol" w:hint="default"/>
      <w:sz w:val="20"/>
      <w:szCs w:val="24"/>
    </w:rPr>
  </w:style>
  <w:style w:type="character" w:customStyle="1" w:styleId="WW8Num23z1">
    <w:name w:val="WW8Num23z1"/>
    <w:rsid w:val="00922ECB"/>
    <w:rPr>
      <w:rFonts w:ascii="Courier New" w:hAnsi="Courier New" w:cs="Courier New" w:hint="default"/>
      <w:sz w:val="20"/>
    </w:rPr>
  </w:style>
  <w:style w:type="character" w:customStyle="1" w:styleId="WW8Num23z2">
    <w:name w:val="WW8Num23z2"/>
    <w:rsid w:val="00922ECB"/>
    <w:rPr>
      <w:rFonts w:ascii="Wingdings" w:hAnsi="Wingdings" w:cs="Wingdings" w:hint="default"/>
      <w:sz w:val="20"/>
    </w:rPr>
  </w:style>
  <w:style w:type="character" w:customStyle="1" w:styleId="WW8Num24z0">
    <w:name w:val="WW8Num24z0"/>
    <w:rsid w:val="00922ECB"/>
    <w:rPr>
      <w:b w:val="0"/>
    </w:rPr>
  </w:style>
  <w:style w:type="character" w:customStyle="1" w:styleId="WW8Num25z0">
    <w:name w:val="WW8Num25z0"/>
    <w:rsid w:val="00922ECB"/>
    <w:rPr>
      <w:rFonts w:ascii="Symbol" w:hAnsi="Symbol" w:cs="Symbol" w:hint="default"/>
      <w:sz w:val="24"/>
      <w:szCs w:val="24"/>
    </w:rPr>
  </w:style>
  <w:style w:type="character" w:customStyle="1" w:styleId="WW8Num26z0">
    <w:name w:val="WW8Num26z0"/>
    <w:rsid w:val="00922ECB"/>
    <w:rPr>
      <w:rFonts w:hint="default"/>
      <w:i w:val="0"/>
    </w:rPr>
  </w:style>
  <w:style w:type="character" w:customStyle="1" w:styleId="WW8Num26z1">
    <w:name w:val="WW8Num26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26z2">
    <w:name w:val="WW8Num26z2"/>
    <w:rsid w:val="00922ECB"/>
    <w:rPr>
      <w:rFonts w:hint="default"/>
    </w:rPr>
  </w:style>
  <w:style w:type="character" w:customStyle="1" w:styleId="WW8Num27z0">
    <w:name w:val="WW8Num27z0"/>
    <w:rsid w:val="00922ECB"/>
    <w:rPr>
      <w:rFonts w:ascii="Times New Roman" w:hAnsi="Times New Roman" w:cs="Times New Roman" w:hint="default"/>
      <w:color w:val="auto"/>
    </w:rPr>
  </w:style>
  <w:style w:type="character" w:customStyle="1" w:styleId="WW8Num28z0">
    <w:name w:val="WW8Num28z0"/>
    <w:rsid w:val="00922ECB"/>
    <w:rPr>
      <w:rFonts w:hint="default"/>
      <w:color w:val="auto"/>
    </w:rPr>
  </w:style>
  <w:style w:type="character" w:customStyle="1" w:styleId="WW8Num29z0">
    <w:name w:val="WW8Num29z0"/>
    <w:rsid w:val="00922ECB"/>
    <w:rPr>
      <w:rFonts w:ascii="Arial" w:hAnsi="Arial" w:cs="Arial"/>
      <w:sz w:val="24"/>
      <w:szCs w:val="24"/>
    </w:rPr>
  </w:style>
  <w:style w:type="character" w:customStyle="1" w:styleId="WW8Num30z0">
    <w:name w:val="WW8Num30z0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30z1">
    <w:name w:val="WW8Num30z1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30z2">
    <w:name w:val="WW8Num30z2"/>
    <w:rsid w:val="00922ECB"/>
    <w:rPr>
      <w:rFonts w:hint="default"/>
    </w:rPr>
  </w:style>
  <w:style w:type="character" w:customStyle="1" w:styleId="WW8Num31z0">
    <w:name w:val="WW8Num31z0"/>
    <w:rsid w:val="00922ECB"/>
    <w:rPr>
      <w:b w:val="0"/>
    </w:rPr>
  </w:style>
  <w:style w:type="character" w:customStyle="1" w:styleId="WW8Num32z0">
    <w:name w:val="WW8Num32z0"/>
    <w:rsid w:val="00922ECB"/>
    <w:rPr>
      <w:rFonts w:ascii="Times New Roman" w:hAnsi="Times New Roman" w:cs="Times New Roman" w:hint="default"/>
    </w:rPr>
  </w:style>
  <w:style w:type="character" w:customStyle="1" w:styleId="WW8Num32z1">
    <w:name w:val="WW8Num32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32z2">
    <w:name w:val="WW8Num32z2"/>
    <w:rsid w:val="00922ECB"/>
    <w:rPr>
      <w:rFonts w:hint="default"/>
    </w:rPr>
  </w:style>
  <w:style w:type="character" w:customStyle="1" w:styleId="WW8Num33z0">
    <w:name w:val="WW8Num33z0"/>
    <w:rsid w:val="00922ECB"/>
    <w:rPr>
      <w:rFonts w:ascii="Symbol" w:hAnsi="Symbol" w:cs="Symbol" w:hint="default"/>
      <w:sz w:val="20"/>
      <w:szCs w:val="24"/>
      <w:lang w:val="en-GB"/>
    </w:rPr>
  </w:style>
  <w:style w:type="character" w:customStyle="1" w:styleId="WW8Num33z1">
    <w:name w:val="WW8Num33z1"/>
    <w:rsid w:val="00922ECB"/>
    <w:rPr>
      <w:rFonts w:ascii="Courier New" w:hAnsi="Courier New" w:cs="Courier New" w:hint="default"/>
      <w:sz w:val="20"/>
    </w:rPr>
  </w:style>
  <w:style w:type="character" w:customStyle="1" w:styleId="WW8Num33z2">
    <w:name w:val="WW8Num33z2"/>
    <w:rsid w:val="00922ECB"/>
    <w:rPr>
      <w:rFonts w:ascii="Wingdings" w:hAnsi="Wingdings" w:cs="Wingdings" w:hint="default"/>
      <w:sz w:val="20"/>
    </w:rPr>
  </w:style>
  <w:style w:type="character" w:customStyle="1" w:styleId="WW8Num34z0">
    <w:name w:val="WW8Num34z0"/>
    <w:rsid w:val="00922ECB"/>
    <w:rPr>
      <w:rFonts w:ascii="Arial" w:hAnsi="Arial" w:cs="Arial"/>
      <w:sz w:val="24"/>
      <w:szCs w:val="24"/>
    </w:rPr>
  </w:style>
  <w:style w:type="character" w:customStyle="1" w:styleId="WW8Num35z0">
    <w:name w:val="WW8Num35z0"/>
    <w:rsid w:val="00922ECB"/>
    <w:rPr>
      <w:rFonts w:ascii="Arial" w:hAnsi="Arial" w:cs="Arial"/>
      <w:sz w:val="24"/>
      <w:szCs w:val="24"/>
    </w:rPr>
  </w:style>
  <w:style w:type="character" w:customStyle="1" w:styleId="WW8Num36z0">
    <w:name w:val="WW8Num36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36z1">
    <w:name w:val="WW8Num36z1"/>
    <w:rsid w:val="00922ECB"/>
    <w:rPr>
      <w:rFonts w:hint="default"/>
      <w:b/>
    </w:rPr>
  </w:style>
  <w:style w:type="character" w:customStyle="1" w:styleId="WW8Num37z0">
    <w:name w:val="WW8Num37z0"/>
    <w:rsid w:val="00922ECB"/>
    <w:rPr>
      <w:b w:val="0"/>
    </w:rPr>
  </w:style>
  <w:style w:type="character" w:customStyle="1" w:styleId="WW8Num38z0">
    <w:name w:val="WW8Num38z0"/>
    <w:rsid w:val="00922ECB"/>
    <w:rPr>
      <w:rFonts w:cs="Arial"/>
      <w:b w:val="0"/>
    </w:rPr>
  </w:style>
  <w:style w:type="character" w:customStyle="1" w:styleId="WW8Num39z0">
    <w:name w:val="WW8Num39z0"/>
    <w:rsid w:val="00922ECB"/>
    <w:rPr>
      <w:rFonts w:ascii="Arial" w:hAnsi="Arial" w:cs="Arial" w:hint="default"/>
      <w:b/>
      <w:bCs/>
      <w:i w:val="0"/>
      <w:spacing w:val="-3"/>
      <w:sz w:val="24"/>
      <w:szCs w:val="24"/>
      <w:lang w:val="pl-PL"/>
    </w:rPr>
  </w:style>
  <w:style w:type="character" w:customStyle="1" w:styleId="WW8Num39z1">
    <w:name w:val="WW8Num39z1"/>
    <w:rsid w:val="00922ECB"/>
    <w:rPr>
      <w:rFonts w:ascii="Open Sans" w:eastAsia="Calibri" w:hAnsi="Open Sans" w:cs="Arial" w:hint="default"/>
      <w:b/>
      <w:bCs/>
      <w:i w:val="0"/>
      <w:strike w:val="0"/>
      <w:dstrike w:val="0"/>
      <w:color w:val="auto"/>
      <w:spacing w:val="-3"/>
      <w:sz w:val="24"/>
      <w:szCs w:val="24"/>
      <w:lang w:eastAsia="en-US" w:bidi="he-IL"/>
    </w:rPr>
  </w:style>
  <w:style w:type="character" w:customStyle="1" w:styleId="WW8Num39z2">
    <w:name w:val="WW8Num39z2"/>
    <w:rsid w:val="00922ECB"/>
    <w:rPr>
      <w:rFonts w:ascii="Arial" w:eastAsia="Calibri" w:hAnsi="Arial" w:cs="Arial" w:hint="default"/>
      <w:b/>
      <w:bCs/>
      <w:spacing w:val="-3"/>
      <w:sz w:val="24"/>
      <w:szCs w:val="24"/>
      <w:lang w:eastAsia="en-US"/>
    </w:rPr>
  </w:style>
  <w:style w:type="character" w:customStyle="1" w:styleId="WW8Num39z3">
    <w:name w:val="WW8Num39z3"/>
    <w:rsid w:val="00922ECB"/>
    <w:rPr>
      <w:rFonts w:hint="default"/>
      <w:b/>
    </w:rPr>
  </w:style>
  <w:style w:type="character" w:customStyle="1" w:styleId="WW8Num40z0">
    <w:name w:val="WW8Num40z0"/>
    <w:rsid w:val="00922ECB"/>
    <w:rPr>
      <w:rFonts w:ascii="Symbol" w:hAnsi="Symbol" w:cs="Symbol" w:hint="default"/>
      <w:sz w:val="24"/>
      <w:szCs w:val="24"/>
      <w:vertAlign w:val="superscript"/>
    </w:rPr>
  </w:style>
  <w:style w:type="character" w:customStyle="1" w:styleId="WW8Num41z0">
    <w:name w:val="WW8Num41z0"/>
    <w:rsid w:val="00922ECB"/>
    <w:rPr>
      <w:rFonts w:ascii="Arial" w:hAnsi="Arial" w:cs="Arial"/>
      <w:b w:val="0"/>
      <w:sz w:val="24"/>
      <w:szCs w:val="24"/>
    </w:rPr>
  </w:style>
  <w:style w:type="character" w:customStyle="1" w:styleId="WW8Num42z0">
    <w:name w:val="WW8Num42z0"/>
    <w:rsid w:val="00922ECB"/>
    <w:rPr>
      <w:rFonts w:cs="Arial"/>
    </w:rPr>
  </w:style>
  <w:style w:type="character" w:customStyle="1" w:styleId="WW8Num43z0">
    <w:name w:val="WW8Num43z0"/>
    <w:rsid w:val="00922ECB"/>
  </w:style>
  <w:style w:type="character" w:customStyle="1" w:styleId="WW8Num44z0">
    <w:name w:val="WW8Num44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45z0">
    <w:name w:val="WW8Num45z0"/>
    <w:rsid w:val="00922ECB"/>
    <w:rPr>
      <w:rFonts w:ascii="Times New Roman" w:hAnsi="Times New Roman" w:cs="Times New Roman" w:hint="default"/>
    </w:rPr>
  </w:style>
  <w:style w:type="character" w:customStyle="1" w:styleId="WW8Num45z1">
    <w:name w:val="WW8Num45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45z2">
    <w:name w:val="WW8Num45z2"/>
    <w:rsid w:val="00922ECB"/>
    <w:rPr>
      <w:rFonts w:hint="default"/>
    </w:rPr>
  </w:style>
  <w:style w:type="character" w:customStyle="1" w:styleId="WW8Num46z0">
    <w:name w:val="WW8Num46z0"/>
    <w:rsid w:val="00922ECB"/>
    <w:rPr>
      <w:rFonts w:hint="default"/>
      <w:b w:val="0"/>
      <w:i w:val="0"/>
      <w:color w:val="auto"/>
      <w:sz w:val="24"/>
      <w:szCs w:val="24"/>
    </w:rPr>
  </w:style>
  <w:style w:type="character" w:customStyle="1" w:styleId="WW8Num47z0">
    <w:name w:val="WW8Num47z0"/>
    <w:rsid w:val="00922ECB"/>
    <w:rPr>
      <w:rFonts w:ascii="Arial" w:hAnsi="Arial" w:cs="Arial"/>
      <w:bCs/>
      <w:sz w:val="24"/>
      <w:szCs w:val="24"/>
    </w:rPr>
  </w:style>
  <w:style w:type="character" w:customStyle="1" w:styleId="WW8Num48z0">
    <w:name w:val="WW8Num48z0"/>
    <w:rsid w:val="00922ECB"/>
    <w:rPr>
      <w:rFonts w:ascii="Times New Roman" w:hAnsi="Times New Roman" w:cs="Times New Roman" w:hint="default"/>
      <w:b w:val="0"/>
      <w:i w:val="0"/>
      <w:color w:val="FF0000"/>
      <w:sz w:val="22"/>
      <w:szCs w:val="22"/>
    </w:rPr>
  </w:style>
  <w:style w:type="character" w:customStyle="1" w:styleId="WW8Num48z1">
    <w:name w:val="WW8Num48z1"/>
    <w:rsid w:val="00922ECB"/>
    <w:rPr>
      <w:rFonts w:ascii="Arial" w:hAnsi="Arial" w:cs="Arial" w:hint="default"/>
      <w:sz w:val="24"/>
      <w:szCs w:val="24"/>
    </w:rPr>
  </w:style>
  <w:style w:type="character" w:customStyle="1" w:styleId="WW8Num48z2">
    <w:name w:val="WW8Num48z2"/>
    <w:rsid w:val="00922ECB"/>
  </w:style>
  <w:style w:type="character" w:customStyle="1" w:styleId="WW8Num48z3">
    <w:name w:val="WW8Num48z3"/>
    <w:rsid w:val="00922ECB"/>
  </w:style>
  <w:style w:type="character" w:customStyle="1" w:styleId="WW8Num48z4">
    <w:name w:val="WW8Num48z4"/>
    <w:rsid w:val="00922ECB"/>
  </w:style>
  <w:style w:type="character" w:customStyle="1" w:styleId="WW8Num48z5">
    <w:name w:val="WW8Num48z5"/>
    <w:rsid w:val="00922ECB"/>
  </w:style>
  <w:style w:type="character" w:customStyle="1" w:styleId="WW8Num48z6">
    <w:name w:val="WW8Num48z6"/>
    <w:rsid w:val="00922ECB"/>
  </w:style>
  <w:style w:type="character" w:customStyle="1" w:styleId="WW8Num48z7">
    <w:name w:val="WW8Num48z7"/>
    <w:rsid w:val="00922ECB"/>
  </w:style>
  <w:style w:type="character" w:customStyle="1" w:styleId="WW8Num48z8">
    <w:name w:val="WW8Num48z8"/>
    <w:rsid w:val="00922ECB"/>
  </w:style>
  <w:style w:type="character" w:customStyle="1" w:styleId="WW8Num49z0">
    <w:name w:val="WW8Num49z0"/>
    <w:rsid w:val="00922ECB"/>
    <w:rPr>
      <w:rFonts w:ascii="Times New Roman" w:hAnsi="Times New Roman" w:cs="Times New Roman" w:hint="default"/>
    </w:rPr>
  </w:style>
  <w:style w:type="character" w:customStyle="1" w:styleId="WW8Num49z1">
    <w:name w:val="WW8Num49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49z2">
    <w:name w:val="WW8Num49z2"/>
    <w:rsid w:val="00922ECB"/>
    <w:rPr>
      <w:rFonts w:hint="default"/>
    </w:rPr>
  </w:style>
  <w:style w:type="character" w:customStyle="1" w:styleId="WW8Num50z0">
    <w:name w:val="WW8Num50z0"/>
    <w:rsid w:val="00922ECB"/>
    <w:rPr>
      <w:rFonts w:ascii="Arial" w:hAnsi="Arial" w:cs="Arial"/>
      <w:sz w:val="24"/>
      <w:szCs w:val="24"/>
    </w:rPr>
  </w:style>
  <w:style w:type="character" w:customStyle="1" w:styleId="WW8Num51z0">
    <w:name w:val="WW8Num51z0"/>
    <w:rsid w:val="00922ECB"/>
    <w:rPr>
      <w:rFonts w:hint="default"/>
    </w:rPr>
  </w:style>
  <w:style w:type="character" w:customStyle="1" w:styleId="WW8Num51z1">
    <w:name w:val="WW8Num51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52z0">
    <w:name w:val="WW8Num52z0"/>
    <w:rsid w:val="00922ECB"/>
    <w:rPr>
      <w:rFonts w:ascii="Arial" w:hAnsi="Arial" w:cs="Arial"/>
      <w:sz w:val="24"/>
      <w:szCs w:val="24"/>
    </w:rPr>
  </w:style>
  <w:style w:type="character" w:customStyle="1" w:styleId="WW8Num53z0">
    <w:name w:val="WW8Num53z0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54z0">
    <w:name w:val="WW8Num54z0"/>
    <w:rsid w:val="00922ECB"/>
    <w:rPr>
      <w:rFonts w:ascii="Arial" w:hAnsi="Arial" w:cs="Arial" w:hint="default"/>
      <w:sz w:val="24"/>
      <w:szCs w:val="24"/>
    </w:rPr>
  </w:style>
  <w:style w:type="character" w:customStyle="1" w:styleId="WW8Num55z0">
    <w:name w:val="WW8Num55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55z2">
    <w:name w:val="WW8Num55z2"/>
    <w:rsid w:val="00922ECB"/>
    <w:rPr>
      <w:rFonts w:hint="default"/>
    </w:rPr>
  </w:style>
  <w:style w:type="character" w:customStyle="1" w:styleId="WW8Num56z0">
    <w:name w:val="WW8Num56z0"/>
    <w:rsid w:val="00922ECB"/>
    <w:rPr>
      <w:rFonts w:ascii="Arial" w:hAnsi="Arial" w:cs="Arial"/>
      <w:sz w:val="24"/>
      <w:szCs w:val="24"/>
    </w:rPr>
  </w:style>
  <w:style w:type="character" w:customStyle="1" w:styleId="WW8Num57z0">
    <w:name w:val="WW8Num57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58z0">
    <w:name w:val="WW8Num58z0"/>
    <w:rsid w:val="00922ECB"/>
    <w:rPr>
      <w:rFonts w:ascii="Arial" w:hAnsi="Arial" w:cs="Arial"/>
      <w:bCs/>
      <w:i w:val="0"/>
      <w:sz w:val="24"/>
      <w:szCs w:val="24"/>
    </w:rPr>
  </w:style>
  <w:style w:type="character" w:customStyle="1" w:styleId="WW8Num59z0">
    <w:name w:val="WW8Num59z0"/>
    <w:rsid w:val="00922ECB"/>
    <w:rPr>
      <w:rFonts w:ascii="Symbol" w:hAnsi="Symbol" w:cs="Symbol" w:hint="default"/>
      <w:sz w:val="24"/>
      <w:szCs w:val="24"/>
    </w:rPr>
  </w:style>
  <w:style w:type="character" w:customStyle="1" w:styleId="WW8Num60z0">
    <w:name w:val="WW8Num60z0"/>
    <w:rsid w:val="00922ECB"/>
    <w:rPr>
      <w:rFonts w:ascii="Arial" w:hAnsi="Arial" w:cs="Arial"/>
      <w:b w:val="0"/>
      <w:sz w:val="24"/>
      <w:szCs w:val="24"/>
    </w:rPr>
  </w:style>
  <w:style w:type="character" w:customStyle="1" w:styleId="WW8Num2z1">
    <w:name w:val="WW8Num2z1"/>
    <w:rsid w:val="00922ECB"/>
  </w:style>
  <w:style w:type="character" w:customStyle="1" w:styleId="WW8Num2z2">
    <w:name w:val="WW8Num2z2"/>
    <w:rsid w:val="00922ECB"/>
  </w:style>
  <w:style w:type="character" w:customStyle="1" w:styleId="WW8Num2z3">
    <w:name w:val="WW8Num2z3"/>
    <w:rsid w:val="00922ECB"/>
  </w:style>
  <w:style w:type="character" w:customStyle="1" w:styleId="WW8Num2z4">
    <w:name w:val="WW8Num2z4"/>
    <w:rsid w:val="00922ECB"/>
  </w:style>
  <w:style w:type="character" w:customStyle="1" w:styleId="WW8Num2z5">
    <w:name w:val="WW8Num2z5"/>
    <w:rsid w:val="00922ECB"/>
  </w:style>
  <w:style w:type="character" w:customStyle="1" w:styleId="WW8Num2z6">
    <w:name w:val="WW8Num2z6"/>
    <w:rsid w:val="00922ECB"/>
  </w:style>
  <w:style w:type="character" w:customStyle="1" w:styleId="WW8Num2z7">
    <w:name w:val="WW8Num2z7"/>
    <w:rsid w:val="00922ECB"/>
  </w:style>
  <w:style w:type="character" w:customStyle="1" w:styleId="WW8Num2z8">
    <w:name w:val="WW8Num2z8"/>
    <w:rsid w:val="00922ECB"/>
  </w:style>
  <w:style w:type="character" w:customStyle="1" w:styleId="WW8Num7z1">
    <w:name w:val="WW8Num7z1"/>
    <w:rsid w:val="00922ECB"/>
    <w:rPr>
      <w:rFonts w:ascii="Times New Roman" w:hAnsi="Times New Roman" w:cs="Times New Roman"/>
    </w:rPr>
  </w:style>
  <w:style w:type="character" w:customStyle="1" w:styleId="WW8Num7z2">
    <w:name w:val="WW8Num7z2"/>
    <w:rsid w:val="00922ECB"/>
  </w:style>
  <w:style w:type="character" w:customStyle="1" w:styleId="WW8Num7z3">
    <w:name w:val="WW8Num7z3"/>
    <w:rsid w:val="00922ECB"/>
  </w:style>
  <w:style w:type="character" w:customStyle="1" w:styleId="WW8Num7z4">
    <w:name w:val="WW8Num7z4"/>
    <w:rsid w:val="00922ECB"/>
  </w:style>
  <w:style w:type="character" w:customStyle="1" w:styleId="WW8Num7z5">
    <w:name w:val="WW8Num7z5"/>
    <w:rsid w:val="00922ECB"/>
  </w:style>
  <w:style w:type="character" w:customStyle="1" w:styleId="WW8Num7z6">
    <w:name w:val="WW8Num7z6"/>
    <w:rsid w:val="00922ECB"/>
  </w:style>
  <w:style w:type="character" w:customStyle="1" w:styleId="WW8Num7z7">
    <w:name w:val="WW8Num7z7"/>
    <w:rsid w:val="00922ECB"/>
  </w:style>
  <w:style w:type="character" w:customStyle="1" w:styleId="WW8Num7z8">
    <w:name w:val="WW8Num7z8"/>
    <w:rsid w:val="00922ECB"/>
  </w:style>
  <w:style w:type="character" w:customStyle="1" w:styleId="WW8Num8z1">
    <w:name w:val="WW8Num8z1"/>
    <w:rsid w:val="00922ECB"/>
  </w:style>
  <w:style w:type="character" w:customStyle="1" w:styleId="WW8Num8z2">
    <w:name w:val="WW8Num8z2"/>
    <w:rsid w:val="00922ECB"/>
  </w:style>
  <w:style w:type="character" w:customStyle="1" w:styleId="WW8Num8z3">
    <w:name w:val="WW8Num8z3"/>
    <w:rsid w:val="00922ECB"/>
  </w:style>
  <w:style w:type="character" w:customStyle="1" w:styleId="WW8Num8z4">
    <w:name w:val="WW8Num8z4"/>
    <w:rsid w:val="00922ECB"/>
  </w:style>
  <w:style w:type="character" w:customStyle="1" w:styleId="WW8Num8z5">
    <w:name w:val="WW8Num8z5"/>
    <w:rsid w:val="00922ECB"/>
  </w:style>
  <w:style w:type="character" w:customStyle="1" w:styleId="WW8Num8z6">
    <w:name w:val="WW8Num8z6"/>
    <w:rsid w:val="00922ECB"/>
  </w:style>
  <w:style w:type="character" w:customStyle="1" w:styleId="WW8Num8z7">
    <w:name w:val="WW8Num8z7"/>
    <w:rsid w:val="00922ECB"/>
  </w:style>
  <w:style w:type="character" w:customStyle="1" w:styleId="WW8Num8z8">
    <w:name w:val="WW8Num8z8"/>
    <w:rsid w:val="00922ECB"/>
  </w:style>
  <w:style w:type="character" w:customStyle="1" w:styleId="WW8Num9z1">
    <w:name w:val="WW8Num9z1"/>
    <w:rsid w:val="00922ECB"/>
  </w:style>
  <w:style w:type="character" w:customStyle="1" w:styleId="WW8Num9z2">
    <w:name w:val="WW8Num9z2"/>
    <w:rsid w:val="00922ECB"/>
  </w:style>
  <w:style w:type="character" w:customStyle="1" w:styleId="WW8Num9z3">
    <w:name w:val="WW8Num9z3"/>
    <w:rsid w:val="00922ECB"/>
  </w:style>
  <w:style w:type="character" w:customStyle="1" w:styleId="WW8Num9z4">
    <w:name w:val="WW8Num9z4"/>
    <w:rsid w:val="00922ECB"/>
  </w:style>
  <w:style w:type="character" w:customStyle="1" w:styleId="WW8Num9z5">
    <w:name w:val="WW8Num9z5"/>
    <w:rsid w:val="00922ECB"/>
  </w:style>
  <w:style w:type="character" w:customStyle="1" w:styleId="WW8Num9z6">
    <w:name w:val="WW8Num9z6"/>
    <w:rsid w:val="00922ECB"/>
  </w:style>
  <w:style w:type="character" w:customStyle="1" w:styleId="WW8Num9z7">
    <w:name w:val="WW8Num9z7"/>
    <w:rsid w:val="00922ECB"/>
  </w:style>
  <w:style w:type="character" w:customStyle="1" w:styleId="WW8Num9z8">
    <w:name w:val="WW8Num9z8"/>
    <w:rsid w:val="00922ECB"/>
  </w:style>
  <w:style w:type="character" w:customStyle="1" w:styleId="WW8Num10z2">
    <w:name w:val="WW8Num10z2"/>
    <w:rsid w:val="00922ECB"/>
    <w:rPr>
      <w:rFonts w:hint="default"/>
      <w:b/>
    </w:rPr>
  </w:style>
  <w:style w:type="character" w:customStyle="1" w:styleId="WW8Num11z1">
    <w:name w:val="WW8Num11z1"/>
    <w:rsid w:val="00922ECB"/>
  </w:style>
  <w:style w:type="character" w:customStyle="1" w:styleId="WW8Num11z2">
    <w:name w:val="WW8Num11z2"/>
    <w:rsid w:val="00922ECB"/>
  </w:style>
  <w:style w:type="character" w:customStyle="1" w:styleId="WW8Num11z3">
    <w:name w:val="WW8Num11z3"/>
    <w:rsid w:val="00922ECB"/>
  </w:style>
  <w:style w:type="character" w:customStyle="1" w:styleId="WW8Num11z4">
    <w:name w:val="WW8Num11z4"/>
    <w:rsid w:val="00922ECB"/>
  </w:style>
  <w:style w:type="character" w:customStyle="1" w:styleId="WW8Num11z5">
    <w:name w:val="WW8Num11z5"/>
    <w:rsid w:val="00922ECB"/>
  </w:style>
  <w:style w:type="character" w:customStyle="1" w:styleId="WW8Num11z6">
    <w:name w:val="WW8Num11z6"/>
    <w:rsid w:val="00922ECB"/>
  </w:style>
  <w:style w:type="character" w:customStyle="1" w:styleId="WW8Num11z7">
    <w:name w:val="WW8Num11z7"/>
    <w:rsid w:val="00922ECB"/>
  </w:style>
  <w:style w:type="character" w:customStyle="1" w:styleId="WW8Num11z8">
    <w:name w:val="WW8Num11z8"/>
    <w:rsid w:val="00922ECB"/>
  </w:style>
  <w:style w:type="character" w:customStyle="1" w:styleId="WW8Num12z1">
    <w:name w:val="WW8Num12z1"/>
    <w:rsid w:val="00922ECB"/>
  </w:style>
  <w:style w:type="character" w:customStyle="1" w:styleId="WW8Num12z2">
    <w:name w:val="WW8Num12z2"/>
    <w:rsid w:val="00922ECB"/>
  </w:style>
  <w:style w:type="character" w:customStyle="1" w:styleId="WW8Num12z3">
    <w:name w:val="WW8Num12z3"/>
    <w:rsid w:val="00922ECB"/>
  </w:style>
  <w:style w:type="character" w:customStyle="1" w:styleId="WW8Num12z4">
    <w:name w:val="WW8Num12z4"/>
    <w:rsid w:val="00922ECB"/>
  </w:style>
  <w:style w:type="character" w:customStyle="1" w:styleId="WW8Num12z5">
    <w:name w:val="WW8Num12z5"/>
    <w:rsid w:val="00922ECB"/>
  </w:style>
  <w:style w:type="character" w:customStyle="1" w:styleId="WW8Num12z6">
    <w:name w:val="WW8Num12z6"/>
    <w:rsid w:val="00922ECB"/>
  </w:style>
  <w:style w:type="character" w:customStyle="1" w:styleId="WW8Num12z7">
    <w:name w:val="WW8Num12z7"/>
    <w:rsid w:val="00922ECB"/>
  </w:style>
  <w:style w:type="character" w:customStyle="1" w:styleId="WW8Num12z8">
    <w:name w:val="WW8Num12z8"/>
    <w:rsid w:val="00922ECB"/>
  </w:style>
  <w:style w:type="character" w:customStyle="1" w:styleId="WW8Num13z1">
    <w:name w:val="WW8Num13z1"/>
    <w:rsid w:val="00922ECB"/>
  </w:style>
  <w:style w:type="character" w:customStyle="1" w:styleId="WW8Num13z2">
    <w:name w:val="WW8Num13z2"/>
    <w:rsid w:val="00922ECB"/>
  </w:style>
  <w:style w:type="character" w:customStyle="1" w:styleId="WW8Num13z3">
    <w:name w:val="WW8Num13z3"/>
    <w:rsid w:val="00922ECB"/>
  </w:style>
  <w:style w:type="character" w:customStyle="1" w:styleId="WW8Num13z4">
    <w:name w:val="WW8Num13z4"/>
    <w:rsid w:val="00922ECB"/>
  </w:style>
  <w:style w:type="character" w:customStyle="1" w:styleId="WW8Num13z5">
    <w:name w:val="WW8Num13z5"/>
    <w:rsid w:val="00922ECB"/>
  </w:style>
  <w:style w:type="character" w:customStyle="1" w:styleId="WW8Num13z6">
    <w:name w:val="WW8Num13z6"/>
    <w:rsid w:val="00922ECB"/>
  </w:style>
  <w:style w:type="character" w:customStyle="1" w:styleId="WW8Num13z7">
    <w:name w:val="WW8Num13z7"/>
    <w:rsid w:val="00922ECB"/>
  </w:style>
  <w:style w:type="character" w:customStyle="1" w:styleId="WW8Num13z8">
    <w:name w:val="WW8Num13z8"/>
    <w:rsid w:val="00922ECB"/>
  </w:style>
  <w:style w:type="character" w:customStyle="1" w:styleId="WW8Num14z1">
    <w:name w:val="WW8Num14z1"/>
    <w:rsid w:val="00922ECB"/>
  </w:style>
  <w:style w:type="character" w:customStyle="1" w:styleId="WW8Num14z2">
    <w:name w:val="WW8Num14z2"/>
    <w:rsid w:val="00922ECB"/>
  </w:style>
  <w:style w:type="character" w:customStyle="1" w:styleId="WW8Num14z3">
    <w:name w:val="WW8Num14z3"/>
    <w:rsid w:val="00922ECB"/>
  </w:style>
  <w:style w:type="character" w:customStyle="1" w:styleId="WW8Num14z4">
    <w:name w:val="WW8Num14z4"/>
    <w:rsid w:val="00922ECB"/>
  </w:style>
  <w:style w:type="character" w:customStyle="1" w:styleId="WW8Num14z5">
    <w:name w:val="WW8Num14z5"/>
    <w:rsid w:val="00922ECB"/>
  </w:style>
  <w:style w:type="character" w:customStyle="1" w:styleId="WW8Num14z6">
    <w:name w:val="WW8Num14z6"/>
    <w:rsid w:val="00922ECB"/>
  </w:style>
  <w:style w:type="character" w:customStyle="1" w:styleId="WW8Num14z7">
    <w:name w:val="WW8Num14z7"/>
    <w:rsid w:val="00922ECB"/>
  </w:style>
  <w:style w:type="character" w:customStyle="1" w:styleId="WW8Num14z8">
    <w:name w:val="WW8Num14z8"/>
    <w:rsid w:val="00922ECB"/>
  </w:style>
  <w:style w:type="character" w:customStyle="1" w:styleId="WW8Num15z1">
    <w:name w:val="WW8Num15z1"/>
    <w:rsid w:val="00922ECB"/>
  </w:style>
  <w:style w:type="character" w:customStyle="1" w:styleId="WW8Num15z2">
    <w:name w:val="WW8Num15z2"/>
    <w:rsid w:val="00922ECB"/>
  </w:style>
  <w:style w:type="character" w:customStyle="1" w:styleId="WW8Num15z3">
    <w:name w:val="WW8Num15z3"/>
    <w:rsid w:val="00922ECB"/>
  </w:style>
  <w:style w:type="character" w:customStyle="1" w:styleId="WW8Num15z4">
    <w:name w:val="WW8Num15z4"/>
    <w:rsid w:val="00922ECB"/>
  </w:style>
  <w:style w:type="character" w:customStyle="1" w:styleId="WW8Num15z5">
    <w:name w:val="WW8Num15z5"/>
    <w:rsid w:val="00922ECB"/>
  </w:style>
  <w:style w:type="character" w:customStyle="1" w:styleId="WW8Num15z6">
    <w:name w:val="WW8Num15z6"/>
    <w:rsid w:val="00922ECB"/>
  </w:style>
  <w:style w:type="character" w:customStyle="1" w:styleId="WW8Num15z7">
    <w:name w:val="WW8Num15z7"/>
    <w:rsid w:val="00922ECB"/>
  </w:style>
  <w:style w:type="character" w:customStyle="1" w:styleId="WW8Num15z8">
    <w:name w:val="WW8Num15z8"/>
    <w:rsid w:val="00922ECB"/>
  </w:style>
  <w:style w:type="character" w:customStyle="1" w:styleId="WW8Num16z1">
    <w:name w:val="WW8Num16z1"/>
    <w:rsid w:val="00922ECB"/>
  </w:style>
  <w:style w:type="character" w:customStyle="1" w:styleId="WW8Num16z2">
    <w:name w:val="WW8Num16z2"/>
    <w:rsid w:val="00922ECB"/>
  </w:style>
  <w:style w:type="character" w:customStyle="1" w:styleId="WW8Num16z3">
    <w:name w:val="WW8Num16z3"/>
    <w:rsid w:val="00922ECB"/>
  </w:style>
  <w:style w:type="character" w:customStyle="1" w:styleId="WW8Num16z4">
    <w:name w:val="WW8Num16z4"/>
    <w:rsid w:val="00922ECB"/>
  </w:style>
  <w:style w:type="character" w:customStyle="1" w:styleId="WW8Num16z5">
    <w:name w:val="WW8Num16z5"/>
    <w:rsid w:val="00922ECB"/>
  </w:style>
  <w:style w:type="character" w:customStyle="1" w:styleId="WW8Num16z6">
    <w:name w:val="WW8Num16z6"/>
    <w:rsid w:val="00922ECB"/>
  </w:style>
  <w:style w:type="character" w:customStyle="1" w:styleId="WW8Num16z7">
    <w:name w:val="WW8Num16z7"/>
    <w:rsid w:val="00922ECB"/>
  </w:style>
  <w:style w:type="character" w:customStyle="1" w:styleId="WW8Num16z8">
    <w:name w:val="WW8Num16z8"/>
    <w:rsid w:val="00922ECB"/>
  </w:style>
  <w:style w:type="character" w:customStyle="1" w:styleId="WW8Num17z1">
    <w:name w:val="WW8Num17z1"/>
    <w:rsid w:val="00922ECB"/>
    <w:rPr>
      <w:rFonts w:ascii="Courier New" w:hAnsi="Courier New" w:cs="Courier New" w:hint="default"/>
    </w:rPr>
  </w:style>
  <w:style w:type="character" w:customStyle="1" w:styleId="WW8Num17z2">
    <w:name w:val="WW8Num17z2"/>
    <w:rsid w:val="00922ECB"/>
    <w:rPr>
      <w:rFonts w:ascii="Wingdings" w:hAnsi="Wingdings" w:cs="Wingdings" w:hint="default"/>
    </w:rPr>
  </w:style>
  <w:style w:type="character" w:customStyle="1" w:styleId="WW8Num18z1">
    <w:name w:val="WW8Num18z1"/>
    <w:rsid w:val="00922ECB"/>
    <w:rPr>
      <w:rFonts w:ascii="Arial" w:hAnsi="Arial" w:cs="Arial" w:hint="default"/>
      <w:b/>
      <w:bCs/>
      <w:i w:val="0"/>
      <w:sz w:val="24"/>
      <w:szCs w:val="24"/>
    </w:rPr>
  </w:style>
  <w:style w:type="character" w:customStyle="1" w:styleId="WW8Num18z3">
    <w:name w:val="WW8Num18z3"/>
    <w:rsid w:val="00922ECB"/>
    <w:rPr>
      <w:rFonts w:hint="default"/>
    </w:rPr>
  </w:style>
  <w:style w:type="character" w:customStyle="1" w:styleId="WW8Num19z2">
    <w:name w:val="WW8Num19z2"/>
    <w:rsid w:val="00922ECB"/>
  </w:style>
  <w:style w:type="character" w:customStyle="1" w:styleId="WW8Num19z3">
    <w:name w:val="WW8Num19z3"/>
    <w:rsid w:val="00922ECB"/>
  </w:style>
  <w:style w:type="character" w:customStyle="1" w:styleId="WW8Num19z4">
    <w:name w:val="WW8Num19z4"/>
    <w:rsid w:val="00922ECB"/>
  </w:style>
  <w:style w:type="character" w:customStyle="1" w:styleId="WW8Num19z5">
    <w:name w:val="WW8Num19z5"/>
    <w:rsid w:val="00922ECB"/>
  </w:style>
  <w:style w:type="character" w:customStyle="1" w:styleId="WW8Num19z6">
    <w:name w:val="WW8Num19z6"/>
    <w:rsid w:val="00922ECB"/>
  </w:style>
  <w:style w:type="character" w:customStyle="1" w:styleId="WW8Num19z7">
    <w:name w:val="WW8Num19z7"/>
    <w:rsid w:val="00922ECB"/>
  </w:style>
  <w:style w:type="character" w:customStyle="1" w:styleId="WW8Num19z8">
    <w:name w:val="WW8Num19z8"/>
    <w:rsid w:val="00922ECB"/>
  </w:style>
  <w:style w:type="character" w:customStyle="1" w:styleId="WW8Num20z1">
    <w:name w:val="WW8Num20z1"/>
    <w:rsid w:val="00922ECB"/>
  </w:style>
  <w:style w:type="character" w:customStyle="1" w:styleId="WW8Num20z2">
    <w:name w:val="WW8Num20z2"/>
    <w:rsid w:val="00922ECB"/>
  </w:style>
  <w:style w:type="character" w:customStyle="1" w:styleId="WW8Num20z3">
    <w:name w:val="WW8Num20z3"/>
    <w:rsid w:val="00922ECB"/>
  </w:style>
  <w:style w:type="character" w:customStyle="1" w:styleId="WW8Num20z4">
    <w:name w:val="WW8Num20z4"/>
    <w:rsid w:val="00922ECB"/>
  </w:style>
  <w:style w:type="character" w:customStyle="1" w:styleId="WW8Num20z5">
    <w:name w:val="WW8Num20z5"/>
    <w:rsid w:val="00922ECB"/>
  </w:style>
  <w:style w:type="character" w:customStyle="1" w:styleId="WW8Num20z6">
    <w:name w:val="WW8Num20z6"/>
    <w:rsid w:val="00922ECB"/>
  </w:style>
  <w:style w:type="character" w:customStyle="1" w:styleId="WW8Num20z7">
    <w:name w:val="WW8Num20z7"/>
    <w:rsid w:val="00922ECB"/>
  </w:style>
  <w:style w:type="character" w:customStyle="1" w:styleId="WW8Num20z8">
    <w:name w:val="WW8Num20z8"/>
    <w:rsid w:val="00922ECB"/>
  </w:style>
  <w:style w:type="character" w:customStyle="1" w:styleId="WW8Num21z1">
    <w:name w:val="WW8Num21z1"/>
    <w:rsid w:val="00922ECB"/>
  </w:style>
  <w:style w:type="character" w:customStyle="1" w:styleId="WW8Num21z2">
    <w:name w:val="WW8Num21z2"/>
    <w:rsid w:val="00922ECB"/>
  </w:style>
  <w:style w:type="character" w:customStyle="1" w:styleId="WW8Num21z3">
    <w:name w:val="WW8Num21z3"/>
    <w:rsid w:val="00922ECB"/>
  </w:style>
  <w:style w:type="character" w:customStyle="1" w:styleId="WW8Num21z4">
    <w:name w:val="WW8Num21z4"/>
    <w:rsid w:val="00922ECB"/>
  </w:style>
  <w:style w:type="character" w:customStyle="1" w:styleId="WW8Num21z5">
    <w:name w:val="WW8Num21z5"/>
    <w:rsid w:val="00922ECB"/>
  </w:style>
  <w:style w:type="character" w:customStyle="1" w:styleId="WW8Num21z6">
    <w:name w:val="WW8Num21z6"/>
    <w:rsid w:val="00922ECB"/>
  </w:style>
  <w:style w:type="character" w:customStyle="1" w:styleId="WW8Num21z7">
    <w:name w:val="WW8Num21z7"/>
    <w:rsid w:val="00922ECB"/>
  </w:style>
  <w:style w:type="character" w:customStyle="1" w:styleId="WW8Num21z8">
    <w:name w:val="WW8Num21z8"/>
    <w:rsid w:val="00922ECB"/>
  </w:style>
  <w:style w:type="character" w:customStyle="1" w:styleId="WW8Num22z1">
    <w:name w:val="WW8Num22z1"/>
    <w:rsid w:val="00922ECB"/>
  </w:style>
  <w:style w:type="character" w:customStyle="1" w:styleId="WW8Num22z2">
    <w:name w:val="WW8Num22z2"/>
    <w:rsid w:val="00922ECB"/>
  </w:style>
  <w:style w:type="character" w:customStyle="1" w:styleId="WW8Num22z3">
    <w:name w:val="WW8Num22z3"/>
    <w:rsid w:val="00922ECB"/>
  </w:style>
  <w:style w:type="character" w:customStyle="1" w:styleId="WW8Num22z4">
    <w:name w:val="WW8Num22z4"/>
    <w:rsid w:val="00922ECB"/>
  </w:style>
  <w:style w:type="character" w:customStyle="1" w:styleId="WW8Num22z5">
    <w:name w:val="WW8Num22z5"/>
    <w:rsid w:val="00922ECB"/>
  </w:style>
  <w:style w:type="character" w:customStyle="1" w:styleId="WW8Num22z6">
    <w:name w:val="WW8Num22z6"/>
    <w:rsid w:val="00922ECB"/>
  </w:style>
  <w:style w:type="character" w:customStyle="1" w:styleId="WW8Num22z7">
    <w:name w:val="WW8Num22z7"/>
    <w:rsid w:val="00922ECB"/>
  </w:style>
  <w:style w:type="character" w:customStyle="1" w:styleId="WW8Num22z8">
    <w:name w:val="WW8Num22z8"/>
    <w:rsid w:val="00922ECB"/>
  </w:style>
  <w:style w:type="character" w:customStyle="1" w:styleId="WW8Num23z3">
    <w:name w:val="WW8Num23z3"/>
    <w:rsid w:val="00922ECB"/>
  </w:style>
  <w:style w:type="character" w:customStyle="1" w:styleId="WW8Num23z4">
    <w:name w:val="WW8Num23z4"/>
    <w:rsid w:val="00922ECB"/>
  </w:style>
  <w:style w:type="character" w:customStyle="1" w:styleId="WW8Num23z5">
    <w:name w:val="WW8Num23z5"/>
    <w:rsid w:val="00922ECB"/>
  </w:style>
  <w:style w:type="character" w:customStyle="1" w:styleId="WW8Num23z6">
    <w:name w:val="WW8Num23z6"/>
    <w:rsid w:val="00922ECB"/>
  </w:style>
  <w:style w:type="character" w:customStyle="1" w:styleId="WW8Num23z7">
    <w:name w:val="WW8Num23z7"/>
    <w:rsid w:val="00922ECB"/>
  </w:style>
  <w:style w:type="character" w:customStyle="1" w:styleId="WW8Num23z8">
    <w:name w:val="WW8Num23z8"/>
    <w:rsid w:val="00922ECB"/>
  </w:style>
  <w:style w:type="character" w:customStyle="1" w:styleId="WW8Num24z1">
    <w:name w:val="WW8Num24z1"/>
    <w:rsid w:val="00922ECB"/>
    <w:rPr>
      <w:rFonts w:ascii="Courier New" w:hAnsi="Courier New" w:cs="Courier New" w:hint="default"/>
    </w:rPr>
  </w:style>
  <w:style w:type="character" w:customStyle="1" w:styleId="WW8Num24z2">
    <w:name w:val="WW8Num24z2"/>
    <w:rsid w:val="00922ECB"/>
    <w:rPr>
      <w:rFonts w:ascii="Wingdings" w:hAnsi="Wingdings" w:cs="Wingdings" w:hint="default"/>
    </w:rPr>
  </w:style>
  <w:style w:type="character" w:customStyle="1" w:styleId="WW8Num24z3">
    <w:name w:val="WW8Num24z3"/>
    <w:rsid w:val="00922ECB"/>
    <w:rPr>
      <w:rFonts w:ascii="Symbol" w:hAnsi="Symbol" w:cs="Symbol" w:hint="default"/>
    </w:rPr>
  </w:style>
  <w:style w:type="character" w:customStyle="1" w:styleId="WW8Num25z1">
    <w:name w:val="WW8Num25z1"/>
    <w:rsid w:val="00922ECB"/>
  </w:style>
  <w:style w:type="character" w:customStyle="1" w:styleId="WW8Num25z2">
    <w:name w:val="WW8Num25z2"/>
    <w:rsid w:val="00922ECB"/>
  </w:style>
  <w:style w:type="character" w:customStyle="1" w:styleId="WW8Num25z3">
    <w:name w:val="WW8Num25z3"/>
    <w:rsid w:val="00922ECB"/>
  </w:style>
  <w:style w:type="character" w:customStyle="1" w:styleId="WW8Num25z4">
    <w:name w:val="WW8Num25z4"/>
    <w:rsid w:val="00922ECB"/>
  </w:style>
  <w:style w:type="character" w:customStyle="1" w:styleId="WW8Num25z5">
    <w:name w:val="WW8Num25z5"/>
    <w:rsid w:val="00922ECB"/>
  </w:style>
  <w:style w:type="character" w:customStyle="1" w:styleId="WW8Num25z6">
    <w:name w:val="WW8Num25z6"/>
    <w:rsid w:val="00922ECB"/>
  </w:style>
  <w:style w:type="character" w:customStyle="1" w:styleId="WW8Num25z7">
    <w:name w:val="WW8Num25z7"/>
    <w:rsid w:val="00922ECB"/>
  </w:style>
  <w:style w:type="character" w:customStyle="1" w:styleId="WW8Num25z8">
    <w:name w:val="WW8Num25z8"/>
    <w:rsid w:val="00922ECB"/>
  </w:style>
  <w:style w:type="character" w:customStyle="1" w:styleId="WW8Num26z3">
    <w:name w:val="WW8Num26z3"/>
    <w:rsid w:val="00922ECB"/>
  </w:style>
  <w:style w:type="character" w:customStyle="1" w:styleId="WW8Num26z4">
    <w:name w:val="WW8Num26z4"/>
    <w:rsid w:val="00922ECB"/>
  </w:style>
  <w:style w:type="character" w:customStyle="1" w:styleId="WW8Num26z5">
    <w:name w:val="WW8Num26z5"/>
    <w:rsid w:val="00922ECB"/>
  </w:style>
  <w:style w:type="character" w:customStyle="1" w:styleId="WW8Num26z6">
    <w:name w:val="WW8Num26z6"/>
    <w:rsid w:val="00922ECB"/>
  </w:style>
  <w:style w:type="character" w:customStyle="1" w:styleId="WW8Num26z7">
    <w:name w:val="WW8Num26z7"/>
    <w:rsid w:val="00922ECB"/>
  </w:style>
  <w:style w:type="character" w:customStyle="1" w:styleId="WW8Num26z8">
    <w:name w:val="WW8Num26z8"/>
    <w:rsid w:val="00922ECB"/>
  </w:style>
  <w:style w:type="character" w:customStyle="1" w:styleId="WW8Num27z1">
    <w:name w:val="WW8Num27z1"/>
    <w:rsid w:val="00922ECB"/>
    <w:rPr>
      <w:rFonts w:ascii="Courier New" w:hAnsi="Courier New" w:cs="Courier New" w:hint="default"/>
    </w:rPr>
  </w:style>
  <w:style w:type="character" w:customStyle="1" w:styleId="WW8Num27z2">
    <w:name w:val="WW8Num27z2"/>
    <w:rsid w:val="00922ECB"/>
    <w:rPr>
      <w:rFonts w:ascii="Wingdings" w:hAnsi="Wingdings" w:cs="Wingdings" w:hint="default"/>
    </w:rPr>
  </w:style>
  <w:style w:type="character" w:customStyle="1" w:styleId="WW8Num27z3">
    <w:name w:val="WW8Num27z3"/>
    <w:rsid w:val="00922ECB"/>
    <w:rPr>
      <w:rFonts w:ascii="Symbol" w:hAnsi="Symbol" w:cs="Symbol" w:hint="default"/>
    </w:rPr>
  </w:style>
  <w:style w:type="character" w:customStyle="1" w:styleId="WW8Num28z1">
    <w:name w:val="WW8Num28z1"/>
    <w:rsid w:val="00922ECB"/>
  </w:style>
  <w:style w:type="character" w:customStyle="1" w:styleId="WW8Num28z2">
    <w:name w:val="WW8Num28z2"/>
    <w:rsid w:val="00922ECB"/>
  </w:style>
  <w:style w:type="character" w:customStyle="1" w:styleId="WW8Num28z3">
    <w:name w:val="WW8Num28z3"/>
    <w:rsid w:val="00922ECB"/>
  </w:style>
  <w:style w:type="character" w:customStyle="1" w:styleId="WW8Num28z4">
    <w:name w:val="WW8Num28z4"/>
    <w:rsid w:val="00922ECB"/>
  </w:style>
  <w:style w:type="character" w:customStyle="1" w:styleId="WW8Num28z5">
    <w:name w:val="WW8Num28z5"/>
    <w:rsid w:val="00922ECB"/>
  </w:style>
  <w:style w:type="character" w:customStyle="1" w:styleId="WW8Num28z6">
    <w:name w:val="WW8Num28z6"/>
    <w:rsid w:val="00922ECB"/>
  </w:style>
  <w:style w:type="character" w:customStyle="1" w:styleId="WW8Num28z7">
    <w:name w:val="WW8Num28z7"/>
    <w:rsid w:val="00922ECB"/>
  </w:style>
  <w:style w:type="character" w:customStyle="1" w:styleId="WW8Num28z8">
    <w:name w:val="WW8Num28z8"/>
    <w:rsid w:val="00922ECB"/>
  </w:style>
  <w:style w:type="character" w:customStyle="1" w:styleId="WW8Num29z1">
    <w:name w:val="WW8Num29z1"/>
    <w:rsid w:val="00922ECB"/>
    <w:rPr>
      <w:rFonts w:cs="Arial" w:hint="default"/>
      <w:b/>
      <w:color w:val="000000"/>
    </w:rPr>
  </w:style>
  <w:style w:type="character" w:customStyle="1" w:styleId="WW8Num31z1">
    <w:name w:val="WW8Num31z1"/>
    <w:rsid w:val="00922ECB"/>
  </w:style>
  <w:style w:type="character" w:customStyle="1" w:styleId="WW8Num31z2">
    <w:name w:val="WW8Num31z2"/>
    <w:rsid w:val="00922ECB"/>
  </w:style>
  <w:style w:type="character" w:customStyle="1" w:styleId="WW8Num31z3">
    <w:name w:val="WW8Num31z3"/>
    <w:rsid w:val="00922ECB"/>
  </w:style>
  <w:style w:type="character" w:customStyle="1" w:styleId="WW8Num31z4">
    <w:name w:val="WW8Num31z4"/>
    <w:rsid w:val="00922ECB"/>
  </w:style>
  <w:style w:type="character" w:customStyle="1" w:styleId="WW8Num31z5">
    <w:name w:val="WW8Num31z5"/>
    <w:rsid w:val="00922ECB"/>
  </w:style>
  <w:style w:type="character" w:customStyle="1" w:styleId="WW8Num31z6">
    <w:name w:val="WW8Num31z6"/>
    <w:rsid w:val="00922ECB"/>
  </w:style>
  <w:style w:type="character" w:customStyle="1" w:styleId="WW8Num31z7">
    <w:name w:val="WW8Num31z7"/>
    <w:rsid w:val="00922ECB"/>
  </w:style>
  <w:style w:type="character" w:customStyle="1" w:styleId="WW8Num31z8">
    <w:name w:val="WW8Num31z8"/>
    <w:rsid w:val="00922ECB"/>
  </w:style>
  <w:style w:type="character" w:customStyle="1" w:styleId="WW8Num32z3">
    <w:name w:val="WW8Num32z3"/>
    <w:rsid w:val="00922ECB"/>
  </w:style>
  <w:style w:type="character" w:customStyle="1" w:styleId="WW8Num32z4">
    <w:name w:val="WW8Num32z4"/>
    <w:rsid w:val="00922ECB"/>
  </w:style>
  <w:style w:type="character" w:customStyle="1" w:styleId="WW8Num32z5">
    <w:name w:val="WW8Num32z5"/>
    <w:rsid w:val="00922ECB"/>
  </w:style>
  <w:style w:type="character" w:customStyle="1" w:styleId="WW8Num32z6">
    <w:name w:val="WW8Num32z6"/>
    <w:rsid w:val="00922ECB"/>
  </w:style>
  <w:style w:type="character" w:customStyle="1" w:styleId="WW8Num32z7">
    <w:name w:val="WW8Num32z7"/>
    <w:rsid w:val="00922ECB"/>
  </w:style>
  <w:style w:type="character" w:customStyle="1" w:styleId="WW8Num32z8">
    <w:name w:val="WW8Num32z8"/>
    <w:rsid w:val="00922ECB"/>
  </w:style>
  <w:style w:type="character" w:customStyle="1" w:styleId="WW8Num34z1">
    <w:name w:val="WW8Num34z1"/>
    <w:rsid w:val="00922ECB"/>
  </w:style>
  <w:style w:type="character" w:customStyle="1" w:styleId="WW8Num34z2">
    <w:name w:val="WW8Num34z2"/>
    <w:rsid w:val="00922ECB"/>
  </w:style>
  <w:style w:type="character" w:customStyle="1" w:styleId="WW8Num34z3">
    <w:name w:val="WW8Num34z3"/>
    <w:rsid w:val="00922ECB"/>
  </w:style>
  <w:style w:type="character" w:customStyle="1" w:styleId="WW8Num34z4">
    <w:name w:val="WW8Num34z4"/>
    <w:rsid w:val="00922ECB"/>
  </w:style>
  <w:style w:type="character" w:customStyle="1" w:styleId="WW8Num34z5">
    <w:name w:val="WW8Num34z5"/>
    <w:rsid w:val="00922ECB"/>
  </w:style>
  <w:style w:type="character" w:customStyle="1" w:styleId="WW8Num34z6">
    <w:name w:val="WW8Num34z6"/>
    <w:rsid w:val="00922ECB"/>
  </w:style>
  <w:style w:type="character" w:customStyle="1" w:styleId="WW8Num34z7">
    <w:name w:val="WW8Num34z7"/>
    <w:rsid w:val="00922ECB"/>
  </w:style>
  <w:style w:type="character" w:customStyle="1" w:styleId="WW8Num34z8">
    <w:name w:val="WW8Num34z8"/>
    <w:rsid w:val="00922ECB"/>
  </w:style>
  <w:style w:type="character" w:customStyle="1" w:styleId="WW8Num35z1">
    <w:name w:val="WW8Num35z1"/>
    <w:rsid w:val="00922ECB"/>
    <w:rPr>
      <w:rFonts w:ascii="Courier New" w:hAnsi="Courier New" w:cs="Courier New" w:hint="default"/>
    </w:rPr>
  </w:style>
  <w:style w:type="character" w:customStyle="1" w:styleId="WW8Num35z2">
    <w:name w:val="WW8Num35z2"/>
    <w:rsid w:val="00922ECB"/>
    <w:rPr>
      <w:rFonts w:ascii="Wingdings" w:hAnsi="Wingdings" w:cs="Wingdings" w:hint="default"/>
    </w:rPr>
  </w:style>
  <w:style w:type="character" w:customStyle="1" w:styleId="WW8Num36z2">
    <w:name w:val="WW8Num36z2"/>
    <w:rsid w:val="00922ECB"/>
    <w:rPr>
      <w:rFonts w:hint="default"/>
    </w:rPr>
  </w:style>
  <w:style w:type="character" w:customStyle="1" w:styleId="WW8Num37z1">
    <w:name w:val="WW8Num37z1"/>
    <w:rsid w:val="00922ECB"/>
    <w:rPr>
      <w:rFonts w:ascii="Courier New" w:hAnsi="Courier New" w:cs="Courier New" w:hint="default"/>
    </w:rPr>
  </w:style>
  <w:style w:type="character" w:customStyle="1" w:styleId="WW8Num37z2">
    <w:name w:val="WW8Num37z2"/>
    <w:rsid w:val="00922ECB"/>
    <w:rPr>
      <w:rFonts w:ascii="Wingdings" w:hAnsi="Wingdings" w:cs="Wingdings" w:hint="default"/>
    </w:rPr>
  </w:style>
  <w:style w:type="character" w:customStyle="1" w:styleId="WW8Num37z3">
    <w:name w:val="WW8Num37z3"/>
    <w:rsid w:val="00922ECB"/>
    <w:rPr>
      <w:rFonts w:ascii="Symbol" w:hAnsi="Symbol" w:cs="Symbol" w:hint="default"/>
    </w:rPr>
  </w:style>
  <w:style w:type="character" w:customStyle="1" w:styleId="WW8Num38z1">
    <w:name w:val="WW8Num38z1"/>
    <w:rsid w:val="00922ECB"/>
    <w:rPr>
      <w:rFonts w:hint="default"/>
      <w:b/>
    </w:rPr>
  </w:style>
  <w:style w:type="character" w:customStyle="1" w:styleId="WW8Num39z4">
    <w:name w:val="WW8Num39z4"/>
    <w:rsid w:val="00922ECB"/>
  </w:style>
  <w:style w:type="character" w:customStyle="1" w:styleId="WW8Num39z5">
    <w:name w:val="WW8Num39z5"/>
    <w:rsid w:val="00922ECB"/>
  </w:style>
  <w:style w:type="character" w:customStyle="1" w:styleId="WW8Num39z6">
    <w:name w:val="WW8Num39z6"/>
    <w:rsid w:val="00922ECB"/>
  </w:style>
  <w:style w:type="character" w:customStyle="1" w:styleId="WW8Num39z7">
    <w:name w:val="WW8Num39z7"/>
    <w:rsid w:val="00922ECB"/>
  </w:style>
  <w:style w:type="character" w:customStyle="1" w:styleId="WW8Num39z8">
    <w:name w:val="WW8Num39z8"/>
    <w:rsid w:val="00922ECB"/>
  </w:style>
  <w:style w:type="character" w:customStyle="1" w:styleId="WW8Num40z1">
    <w:name w:val="WW8Num40z1"/>
    <w:rsid w:val="00922ECB"/>
  </w:style>
  <w:style w:type="character" w:customStyle="1" w:styleId="WW8Num40z2">
    <w:name w:val="WW8Num40z2"/>
    <w:rsid w:val="00922ECB"/>
  </w:style>
  <w:style w:type="character" w:customStyle="1" w:styleId="WW8Num40z3">
    <w:name w:val="WW8Num40z3"/>
    <w:rsid w:val="00922ECB"/>
  </w:style>
  <w:style w:type="character" w:customStyle="1" w:styleId="WW8Num40z4">
    <w:name w:val="WW8Num40z4"/>
    <w:rsid w:val="00922ECB"/>
  </w:style>
  <w:style w:type="character" w:customStyle="1" w:styleId="WW8Num40z5">
    <w:name w:val="WW8Num40z5"/>
    <w:rsid w:val="00922ECB"/>
  </w:style>
  <w:style w:type="character" w:customStyle="1" w:styleId="WW8Num40z6">
    <w:name w:val="WW8Num40z6"/>
    <w:rsid w:val="00922ECB"/>
  </w:style>
  <w:style w:type="character" w:customStyle="1" w:styleId="WW8Num40z7">
    <w:name w:val="WW8Num40z7"/>
    <w:rsid w:val="00922ECB"/>
  </w:style>
  <w:style w:type="character" w:customStyle="1" w:styleId="WW8Num40z8">
    <w:name w:val="WW8Num40z8"/>
    <w:rsid w:val="00922ECB"/>
  </w:style>
  <w:style w:type="character" w:customStyle="1" w:styleId="WW8Num41z1">
    <w:name w:val="WW8Num41z1"/>
    <w:rsid w:val="00922ECB"/>
    <w:rPr>
      <w:rFonts w:ascii="Arial" w:hAnsi="Arial" w:cs="Arial" w:hint="default"/>
      <w:b/>
      <w:bCs/>
      <w:sz w:val="24"/>
      <w:szCs w:val="24"/>
    </w:rPr>
  </w:style>
  <w:style w:type="character" w:customStyle="1" w:styleId="WW8Num41z2">
    <w:name w:val="WW8Num41z2"/>
    <w:rsid w:val="00922ECB"/>
    <w:rPr>
      <w:rFonts w:hint="default"/>
    </w:rPr>
  </w:style>
  <w:style w:type="character" w:customStyle="1" w:styleId="WW8Num42z1">
    <w:name w:val="WW8Num42z1"/>
    <w:rsid w:val="00922ECB"/>
  </w:style>
  <w:style w:type="character" w:customStyle="1" w:styleId="WW8Num42z2">
    <w:name w:val="WW8Num42z2"/>
    <w:rsid w:val="00922ECB"/>
  </w:style>
  <w:style w:type="character" w:customStyle="1" w:styleId="WW8Num42z3">
    <w:name w:val="WW8Num42z3"/>
    <w:rsid w:val="00922ECB"/>
  </w:style>
  <w:style w:type="character" w:customStyle="1" w:styleId="WW8Num42z4">
    <w:name w:val="WW8Num42z4"/>
    <w:rsid w:val="00922ECB"/>
  </w:style>
  <w:style w:type="character" w:customStyle="1" w:styleId="WW8Num42z5">
    <w:name w:val="WW8Num42z5"/>
    <w:rsid w:val="00922ECB"/>
  </w:style>
  <w:style w:type="character" w:customStyle="1" w:styleId="WW8Num42z6">
    <w:name w:val="WW8Num42z6"/>
    <w:rsid w:val="00922ECB"/>
  </w:style>
  <w:style w:type="character" w:customStyle="1" w:styleId="WW8Num42z7">
    <w:name w:val="WW8Num42z7"/>
    <w:rsid w:val="00922ECB"/>
  </w:style>
  <w:style w:type="character" w:customStyle="1" w:styleId="WW8Num42z8">
    <w:name w:val="WW8Num42z8"/>
    <w:rsid w:val="00922ECB"/>
  </w:style>
  <w:style w:type="character" w:customStyle="1" w:styleId="WW8Num43z1">
    <w:name w:val="WW8Num43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43z2">
    <w:name w:val="WW8Num43z2"/>
    <w:rsid w:val="00922ECB"/>
    <w:rPr>
      <w:rFonts w:hint="default"/>
    </w:rPr>
  </w:style>
  <w:style w:type="character" w:customStyle="1" w:styleId="WW8Num44z1">
    <w:name w:val="WW8Num44z1"/>
    <w:rsid w:val="00922ECB"/>
    <w:rPr>
      <w:rFonts w:ascii="Courier New" w:hAnsi="Courier New" w:cs="Courier New" w:hint="default"/>
      <w:sz w:val="20"/>
    </w:rPr>
  </w:style>
  <w:style w:type="character" w:customStyle="1" w:styleId="WW8Num44z2">
    <w:name w:val="WW8Num44z2"/>
    <w:rsid w:val="00922ECB"/>
    <w:rPr>
      <w:rFonts w:ascii="Wingdings" w:hAnsi="Wingdings" w:cs="Wingdings" w:hint="default"/>
      <w:sz w:val="20"/>
    </w:rPr>
  </w:style>
  <w:style w:type="character" w:customStyle="1" w:styleId="WW8Num45z3">
    <w:name w:val="WW8Num45z3"/>
    <w:rsid w:val="00922ECB"/>
  </w:style>
  <w:style w:type="character" w:customStyle="1" w:styleId="WW8Num45z4">
    <w:name w:val="WW8Num45z4"/>
    <w:rsid w:val="00922ECB"/>
  </w:style>
  <w:style w:type="character" w:customStyle="1" w:styleId="WW8Num45z5">
    <w:name w:val="WW8Num45z5"/>
    <w:rsid w:val="00922ECB"/>
  </w:style>
  <w:style w:type="character" w:customStyle="1" w:styleId="WW8Num45z6">
    <w:name w:val="WW8Num45z6"/>
    <w:rsid w:val="00922ECB"/>
  </w:style>
  <w:style w:type="character" w:customStyle="1" w:styleId="WW8Num45z7">
    <w:name w:val="WW8Num45z7"/>
    <w:rsid w:val="00922ECB"/>
  </w:style>
  <w:style w:type="character" w:customStyle="1" w:styleId="WW8Num45z8">
    <w:name w:val="WW8Num45z8"/>
    <w:rsid w:val="00922ECB"/>
  </w:style>
  <w:style w:type="character" w:customStyle="1" w:styleId="WW8Num46z1">
    <w:name w:val="WW8Num46z1"/>
    <w:rsid w:val="00922ECB"/>
  </w:style>
  <w:style w:type="character" w:customStyle="1" w:styleId="WW8Num46z2">
    <w:name w:val="WW8Num46z2"/>
    <w:rsid w:val="00922ECB"/>
  </w:style>
  <w:style w:type="character" w:customStyle="1" w:styleId="WW8Num46z3">
    <w:name w:val="WW8Num46z3"/>
    <w:rsid w:val="00922ECB"/>
  </w:style>
  <w:style w:type="character" w:customStyle="1" w:styleId="WW8Num46z4">
    <w:name w:val="WW8Num46z4"/>
    <w:rsid w:val="00922ECB"/>
  </w:style>
  <w:style w:type="character" w:customStyle="1" w:styleId="WW8Num46z5">
    <w:name w:val="WW8Num46z5"/>
    <w:rsid w:val="00922ECB"/>
  </w:style>
  <w:style w:type="character" w:customStyle="1" w:styleId="WW8Num46z6">
    <w:name w:val="WW8Num46z6"/>
    <w:rsid w:val="00922ECB"/>
  </w:style>
  <w:style w:type="character" w:customStyle="1" w:styleId="WW8Num46z7">
    <w:name w:val="WW8Num46z7"/>
    <w:rsid w:val="00922ECB"/>
  </w:style>
  <w:style w:type="character" w:customStyle="1" w:styleId="WW8Num46z8">
    <w:name w:val="WW8Num46z8"/>
    <w:rsid w:val="00922ECB"/>
  </w:style>
  <w:style w:type="character" w:customStyle="1" w:styleId="WW8Num47z1">
    <w:name w:val="WW8Num47z1"/>
    <w:rsid w:val="00922ECB"/>
  </w:style>
  <w:style w:type="character" w:customStyle="1" w:styleId="WW8Num47z2">
    <w:name w:val="WW8Num47z2"/>
    <w:rsid w:val="00922ECB"/>
  </w:style>
  <w:style w:type="character" w:customStyle="1" w:styleId="WW8Num47z3">
    <w:name w:val="WW8Num47z3"/>
    <w:rsid w:val="00922ECB"/>
  </w:style>
  <w:style w:type="character" w:customStyle="1" w:styleId="WW8Num47z4">
    <w:name w:val="WW8Num47z4"/>
    <w:rsid w:val="00922ECB"/>
  </w:style>
  <w:style w:type="character" w:customStyle="1" w:styleId="WW8Num47z5">
    <w:name w:val="WW8Num47z5"/>
    <w:rsid w:val="00922ECB"/>
  </w:style>
  <w:style w:type="character" w:customStyle="1" w:styleId="WW8Num47z6">
    <w:name w:val="WW8Num47z6"/>
    <w:rsid w:val="00922ECB"/>
  </w:style>
  <w:style w:type="character" w:customStyle="1" w:styleId="WW8Num47z7">
    <w:name w:val="WW8Num47z7"/>
    <w:rsid w:val="00922ECB"/>
  </w:style>
  <w:style w:type="character" w:customStyle="1" w:styleId="WW8Num47z8">
    <w:name w:val="WW8Num47z8"/>
    <w:rsid w:val="00922ECB"/>
  </w:style>
  <w:style w:type="character" w:customStyle="1" w:styleId="WW8Num49z3">
    <w:name w:val="WW8Num49z3"/>
    <w:rsid w:val="00922ECB"/>
  </w:style>
  <w:style w:type="character" w:customStyle="1" w:styleId="WW8Num49z4">
    <w:name w:val="WW8Num49z4"/>
    <w:rsid w:val="00922ECB"/>
  </w:style>
  <w:style w:type="character" w:customStyle="1" w:styleId="WW8Num49z5">
    <w:name w:val="WW8Num49z5"/>
    <w:rsid w:val="00922ECB"/>
  </w:style>
  <w:style w:type="character" w:customStyle="1" w:styleId="WW8Num49z6">
    <w:name w:val="WW8Num49z6"/>
    <w:rsid w:val="00922ECB"/>
  </w:style>
  <w:style w:type="character" w:customStyle="1" w:styleId="WW8Num49z7">
    <w:name w:val="WW8Num49z7"/>
    <w:rsid w:val="00922ECB"/>
  </w:style>
  <w:style w:type="character" w:customStyle="1" w:styleId="WW8Num49z8">
    <w:name w:val="WW8Num49z8"/>
    <w:rsid w:val="00922ECB"/>
  </w:style>
  <w:style w:type="character" w:customStyle="1" w:styleId="WW8Num50z1">
    <w:name w:val="WW8Num50z1"/>
    <w:rsid w:val="00922ECB"/>
  </w:style>
  <w:style w:type="character" w:customStyle="1" w:styleId="WW8Num50z2">
    <w:name w:val="WW8Num50z2"/>
    <w:rsid w:val="00922ECB"/>
  </w:style>
  <w:style w:type="character" w:customStyle="1" w:styleId="WW8Num50z3">
    <w:name w:val="WW8Num50z3"/>
    <w:rsid w:val="00922ECB"/>
  </w:style>
  <w:style w:type="character" w:customStyle="1" w:styleId="WW8Num50z4">
    <w:name w:val="WW8Num50z4"/>
    <w:rsid w:val="00922ECB"/>
  </w:style>
  <w:style w:type="character" w:customStyle="1" w:styleId="WW8Num50z5">
    <w:name w:val="WW8Num50z5"/>
    <w:rsid w:val="00922ECB"/>
  </w:style>
  <w:style w:type="character" w:customStyle="1" w:styleId="WW8Num50z6">
    <w:name w:val="WW8Num50z6"/>
    <w:rsid w:val="00922ECB"/>
  </w:style>
  <w:style w:type="character" w:customStyle="1" w:styleId="WW8Num50z7">
    <w:name w:val="WW8Num50z7"/>
    <w:rsid w:val="00922ECB"/>
  </w:style>
  <w:style w:type="character" w:customStyle="1" w:styleId="WW8Num50z8">
    <w:name w:val="WW8Num50z8"/>
    <w:rsid w:val="00922ECB"/>
  </w:style>
  <w:style w:type="character" w:customStyle="1" w:styleId="WW8Num51z2">
    <w:name w:val="WW8Num51z2"/>
    <w:rsid w:val="00922EC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51z3">
    <w:name w:val="WW8Num51z3"/>
    <w:rsid w:val="00922ECB"/>
    <w:rPr>
      <w:rFonts w:hint="default"/>
      <w:b/>
    </w:rPr>
  </w:style>
  <w:style w:type="character" w:customStyle="1" w:styleId="WW8Num52z1">
    <w:name w:val="WW8Num52z1"/>
    <w:rsid w:val="00922ECB"/>
    <w:rPr>
      <w:rFonts w:ascii="Courier New" w:hAnsi="Courier New" w:cs="Courier New" w:hint="default"/>
    </w:rPr>
  </w:style>
  <w:style w:type="character" w:customStyle="1" w:styleId="WW8Num52z2">
    <w:name w:val="WW8Num52z2"/>
    <w:rsid w:val="00922ECB"/>
    <w:rPr>
      <w:rFonts w:ascii="Wingdings" w:hAnsi="Wingdings" w:cs="Wingdings" w:hint="default"/>
    </w:rPr>
  </w:style>
  <w:style w:type="character" w:customStyle="1" w:styleId="WW8Num53z1">
    <w:name w:val="WW8Num53z1"/>
    <w:rsid w:val="00922ECB"/>
  </w:style>
  <w:style w:type="character" w:customStyle="1" w:styleId="WW8Num53z2">
    <w:name w:val="WW8Num53z2"/>
    <w:rsid w:val="00922ECB"/>
  </w:style>
  <w:style w:type="character" w:customStyle="1" w:styleId="WW8Num53z3">
    <w:name w:val="WW8Num53z3"/>
    <w:rsid w:val="00922ECB"/>
  </w:style>
  <w:style w:type="character" w:customStyle="1" w:styleId="WW8Num53z4">
    <w:name w:val="WW8Num53z4"/>
    <w:rsid w:val="00922ECB"/>
  </w:style>
  <w:style w:type="character" w:customStyle="1" w:styleId="WW8Num53z5">
    <w:name w:val="WW8Num53z5"/>
    <w:rsid w:val="00922ECB"/>
  </w:style>
  <w:style w:type="character" w:customStyle="1" w:styleId="WW8Num53z6">
    <w:name w:val="WW8Num53z6"/>
    <w:rsid w:val="00922ECB"/>
  </w:style>
  <w:style w:type="character" w:customStyle="1" w:styleId="WW8Num53z7">
    <w:name w:val="WW8Num53z7"/>
    <w:rsid w:val="00922ECB"/>
  </w:style>
  <w:style w:type="character" w:customStyle="1" w:styleId="WW8Num53z8">
    <w:name w:val="WW8Num53z8"/>
    <w:rsid w:val="00922ECB"/>
  </w:style>
  <w:style w:type="character" w:customStyle="1" w:styleId="WW8Num54z1">
    <w:name w:val="WW8Num54z1"/>
    <w:rsid w:val="00922ECB"/>
  </w:style>
  <w:style w:type="character" w:customStyle="1" w:styleId="WW8Num54z2">
    <w:name w:val="WW8Num54z2"/>
    <w:rsid w:val="00922ECB"/>
  </w:style>
  <w:style w:type="character" w:customStyle="1" w:styleId="WW8Num54z3">
    <w:name w:val="WW8Num54z3"/>
    <w:rsid w:val="00922ECB"/>
  </w:style>
  <w:style w:type="character" w:customStyle="1" w:styleId="WW8Num54z4">
    <w:name w:val="WW8Num54z4"/>
    <w:rsid w:val="00922ECB"/>
  </w:style>
  <w:style w:type="character" w:customStyle="1" w:styleId="WW8Num54z5">
    <w:name w:val="WW8Num54z5"/>
    <w:rsid w:val="00922ECB"/>
  </w:style>
  <w:style w:type="character" w:customStyle="1" w:styleId="WW8Num54z6">
    <w:name w:val="WW8Num54z6"/>
    <w:rsid w:val="00922ECB"/>
  </w:style>
  <w:style w:type="character" w:customStyle="1" w:styleId="WW8Num54z7">
    <w:name w:val="WW8Num54z7"/>
    <w:rsid w:val="00922ECB"/>
  </w:style>
  <w:style w:type="character" w:customStyle="1" w:styleId="WW8Num54z8">
    <w:name w:val="WW8Num54z8"/>
    <w:rsid w:val="00922ECB"/>
  </w:style>
  <w:style w:type="character" w:customStyle="1" w:styleId="WW8Num55z1">
    <w:name w:val="WW8Num55z1"/>
    <w:rsid w:val="00922ECB"/>
  </w:style>
  <w:style w:type="character" w:customStyle="1" w:styleId="WW8Num55z3">
    <w:name w:val="WW8Num55z3"/>
    <w:rsid w:val="00922ECB"/>
  </w:style>
  <w:style w:type="character" w:customStyle="1" w:styleId="WW8Num55z4">
    <w:name w:val="WW8Num55z4"/>
    <w:rsid w:val="00922ECB"/>
  </w:style>
  <w:style w:type="character" w:customStyle="1" w:styleId="WW8Num55z5">
    <w:name w:val="WW8Num55z5"/>
    <w:rsid w:val="00922ECB"/>
  </w:style>
  <w:style w:type="character" w:customStyle="1" w:styleId="WW8Num55z6">
    <w:name w:val="WW8Num55z6"/>
    <w:rsid w:val="00922ECB"/>
  </w:style>
  <w:style w:type="character" w:customStyle="1" w:styleId="WW8Num55z7">
    <w:name w:val="WW8Num55z7"/>
    <w:rsid w:val="00922ECB"/>
  </w:style>
  <w:style w:type="character" w:customStyle="1" w:styleId="WW8Num55z8">
    <w:name w:val="WW8Num55z8"/>
    <w:rsid w:val="00922ECB"/>
  </w:style>
  <w:style w:type="character" w:customStyle="1" w:styleId="WW8Num56z2">
    <w:name w:val="WW8Num56z2"/>
    <w:rsid w:val="00922ECB"/>
  </w:style>
  <w:style w:type="character" w:customStyle="1" w:styleId="WW8Num56z3">
    <w:name w:val="WW8Num56z3"/>
    <w:rsid w:val="00922ECB"/>
  </w:style>
  <w:style w:type="character" w:customStyle="1" w:styleId="WW8Num56z4">
    <w:name w:val="WW8Num56z4"/>
    <w:rsid w:val="00922ECB"/>
  </w:style>
  <w:style w:type="character" w:customStyle="1" w:styleId="WW8Num56z5">
    <w:name w:val="WW8Num56z5"/>
    <w:rsid w:val="00922ECB"/>
  </w:style>
  <w:style w:type="character" w:customStyle="1" w:styleId="WW8Num56z6">
    <w:name w:val="WW8Num56z6"/>
    <w:rsid w:val="00922ECB"/>
  </w:style>
  <w:style w:type="character" w:customStyle="1" w:styleId="WW8Num56z7">
    <w:name w:val="WW8Num56z7"/>
    <w:rsid w:val="00922ECB"/>
  </w:style>
  <w:style w:type="character" w:customStyle="1" w:styleId="WW8Num56z8">
    <w:name w:val="WW8Num56z8"/>
    <w:rsid w:val="00922ECB"/>
  </w:style>
  <w:style w:type="character" w:customStyle="1" w:styleId="WW8Num57z1">
    <w:name w:val="WW8Num57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57z2">
    <w:name w:val="WW8Num57z2"/>
    <w:rsid w:val="00922ECB"/>
    <w:rPr>
      <w:rFonts w:hint="default"/>
    </w:rPr>
  </w:style>
  <w:style w:type="character" w:customStyle="1" w:styleId="WW8Num58z1">
    <w:name w:val="WW8Num58z1"/>
    <w:rsid w:val="00922ECB"/>
  </w:style>
  <w:style w:type="character" w:customStyle="1" w:styleId="WW8Num58z2">
    <w:name w:val="WW8Num58z2"/>
    <w:rsid w:val="00922ECB"/>
  </w:style>
  <w:style w:type="character" w:customStyle="1" w:styleId="WW8Num58z3">
    <w:name w:val="WW8Num58z3"/>
    <w:rsid w:val="00922ECB"/>
  </w:style>
  <w:style w:type="character" w:customStyle="1" w:styleId="WW8Num58z4">
    <w:name w:val="WW8Num58z4"/>
    <w:rsid w:val="00922ECB"/>
  </w:style>
  <w:style w:type="character" w:customStyle="1" w:styleId="WW8Num58z5">
    <w:name w:val="WW8Num58z5"/>
    <w:rsid w:val="00922ECB"/>
  </w:style>
  <w:style w:type="character" w:customStyle="1" w:styleId="WW8Num58z6">
    <w:name w:val="WW8Num58z6"/>
    <w:rsid w:val="00922ECB"/>
  </w:style>
  <w:style w:type="character" w:customStyle="1" w:styleId="WW8Num58z7">
    <w:name w:val="WW8Num58z7"/>
    <w:rsid w:val="00922ECB"/>
  </w:style>
  <w:style w:type="character" w:customStyle="1" w:styleId="WW8Num58z8">
    <w:name w:val="WW8Num58z8"/>
    <w:rsid w:val="00922ECB"/>
  </w:style>
  <w:style w:type="character" w:customStyle="1" w:styleId="WW8Num59z1">
    <w:name w:val="WW8Num59z1"/>
    <w:rsid w:val="00922ECB"/>
  </w:style>
  <w:style w:type="character" w:customStyle="1" w:styleId="WW8Num59z2">
    <w:name w:val="WW8Num59z2"/>
    <w:rsid w:val="00922ECB"/>
  </w:style>
  <w:style w:type="character" w:customStyle="1" w:styleId="WW8Num59z3">
    <w:name w:val="WW8Num59z3"/>
    <w:rsid w:val="00922ECB"/>
  </w:style>
  <w:style w:type="character" w:customStyle="1" w:styleId="WW8Num59z4">
    <w:name w:val="WW8Num59z4"/>
    <w:rsid w:val="00922ECB"/>
  </w:style>
  <w:style w:type="character" w:customStyle="1" w:styleId="WW8Num59z5">
    <w:name w:val="WW8Num59z5"/>
    <w:rsid w:val="00922ECB"/>
  </w:style>
  <w:style w:type="character" w:customStyle="1" w:styleId="WW8Num59z6">
    <w:name w:val="WW8Num59z6"/>
    <w:rsid w:val="00922ECB"/>
  </w:style>
  <w:style w:type="character" w:customStyle="1" w:styleId="WW8Num59z7">
    <w:name w:val="WW8Num59z7"/>
    <w:rsid w:val="00922ECB"/>
  </w:style>
  <w:style w:type="character" w:customStyle="1" w:styleId="WW8Num59z8">
    <w:name w:val="WW8Num59z8"/>
    <w:rsid w:val="00922ECB"/>
  </w:style>
  <w:style w:type="character" w:customStyle="1" w:styleId="WW8Num60z1">
    <w:name w:val="WW8Num60z1"/>
    <w:rsid w:val="00922ECB"/>
  </w:style>
  <w:style w:type="character" w:customStyle="1" w:styleId="WW8Num60z2">
    <w:name w:val="WW8Num60z2"/>
    <w:rsid w:val="00922ECB"/>
  </w:style>
  <w:style w:type="character" w:customStyle="1" w:styleId="WW8Num60z3">
    <w:name w:val="WW8Num60z3"/>
    <w:rsid w:val="00922ECB"/>
  </w:style>
  <w:style w:type="character" w:customStyle="1" w:styleId="WW8Num60z4">
    <w:name w:val="WW8Num60z4"/>
    <w:rsid w:val="00922ECB"/>
  </w:style>
  <w:style w:type="character" w:customStyle="1" w:styleId="WW8Num60z5">
    <w:name w:val="WW8Num60z5"/>
    <w:rsid w:val="00922ECB"/>
  </w:style>
  <w:style w:type="character" w:customStyle="1" w:styleId="WW8Num60z6">
    <w:name w:val="WW8Num60z6"/>
    <w:rsid w:val="00922ECB"/>
  </w:style>
  <w:style w:type="character" w:customStyle="1" w:styleId="WW8Num60z7">
    <w:name w:val="WW8Num60z7"/>
    <w:rsid w:val="00922ECB"/>
  </w:style>
  <w:style w:type="character" w:customStyle="1" w:styleId="WW8Num60z8">
    <w:name w:val="WW8Num60z8"/>
    <w:rsid w:val="00922ECB"/>
  </w:style>
  <w:style w:type="character" w:customStyle="1" w:styleId="WW8Num61z0">
    <w:name w:val="WW8Num61z0"/>
    <w:rsid w:val="00922ECB"/>
    <w:rPr>
      <w:rFonts w:ascii="Times New Roman" w:hAnsi="Times New Roman" w:cs="Times New Roman" w:hint="default"/>
      <w:b w:val="0"/>
      <w:i w:val="0"/>
      <w:color w:val="FF0000"/>
      <w:sz w:val="22"/>
      <w:szCs w:val="22"/>
    </w:rPr>
  </w:style>
  <w:style w:type="character" w:customStyle="1" w:styleId="WW8Num61z1">
    <w:name w:val="WW8Num61z1"/>
    <w:rsid w:val="00922ECB"/>
    <w:rPr>
      <w:rFonts w:ascii="Arial" w:hAnsi="Arial" w:cs="Arial" w:hint="default"/>
      <w:sz w:val="24"/>
      <w:szCs w:val="24"/>
    </w:rPr>
  </w:style>
  <w:style w:type="character" w:customStyle="1" w:styleId="WW8Num61z2">
    <w:name w:val="WW8Num61z2"/>
    <w:rsid w:val="00922ECB"/>
  </w:style>
  <w:style w:type="character" w:customStyle="1" w:styleId="WW8Num61z3">
    <w:name w:val="WW8Num61z3"/>
    <w:rsid w:val="00922ECB"/>
  </w:style>
  <w:style w:type="character" w:customStyle="1" w:styleId="WW8Num61z4">
    <w:name w:val="WW8Num61z4"/>
    <w:rsid w:val="00922ECB"/>
  </w:style>
  <w:style w:type="character" w:customStyle="1" w:styleId="WW8Num61z5">
    <w:name w:val="WW8Num61z5"/>
    <w:rsid w:val="00922ECB"/>
  </w:style>
  <w:style w:type="character" w:customStyle="1" w:styleId="WW8Num61z6">
    <w:name w:val="WW8Num61z6"/>
    <w:rsid w:val="00922ECB"/>
  </w:style>
  <w:style w:type="character" w:customStyle="1" w:styleId="WW8Num61z7">
    <w:name w:val="WW8Num61z7"/>
    <w:rsid w:val="00922ECB"/>
  </w:style>
  <w:style w:type="character" w:customStyle="1" w:styleId="WW8Num61z8">
    <w:name w:val="WW8Num61z8"/>
    <w:rsid w:val="00922ECB"/>
  </w:style>
  <w:style w:type="character" w:customStyle="1" w:styleId="WW8Num62z0">
    <w:name w:val="WW8Num62z0"/>
    <w:rsid w:val="00922ECB"/>
    <w:rPr>
      <w:rFonts w:ascii="Times New Roman" w:hAnsi="Times New Roman" w:cs="Times New Roman" w:hint="default"/>
    </w:rPr>
  </w:style>
  <w:style w:type="character" w:customStyle="1" w:styleId="WW8Num62z1">
    <w:name w:val="WW8Num62z1"/>
    <w:rsid w:val="00922ECB"/>
    <w:rPr>
      <w:rFonts w:ascii="Arial" w:hAnsi="Arial" w:cs="Arial" w:hint="default"/>
      <w:b w:val="0"/>
      <w:i w:val="0"/>
      <w:sz w:val="24"/>
      <w:szCs w:val="24"/>
    </w:rPr>
  </w:style>
  <w:style w:type="character" w:customStyle="1" w:styleId="WW8Num62z2">
    <w:name w:val="WW8Num62z2"/>
    <w:rsid w:val="00922ECB"/>
    <w:rPr>
      <w:rFonts w:hint="default"/>
    </w:rPr>
  </w:style>
  <w:style w:type="character" w:customStyle="1" w:styleId="WW8Num63z0">
    <w:name w:val="WW8Num63z0"/>
    <w:rsid w:val="00922ECB"/>
    <w:rPr>
      <w:rFonts w:ascii="Arial" w:hAnsi="Arial" w:cs="Arial"/>
      <w:sz w:val="24"/>
      <w:szCs w:val="24"/>
    </w:rPr>
  </w:style>
  <w:style w:type="character" w:customStyle="1" w:styleId="WW8Num63z1">
    <w:name w:val="WW8Num63z1"/>
    <w:rsid w:val="00922ECB"/>
  </w:style>
  <w:style w:type="character" w:customStyle="1" w:styleId="WW8Num63z2">
    <w:name w:val="WW8Num63z2"/>
    <w:rsid w:val="00922ECB"/>
  </w:style>
  <w:style w:type="character" w:customStyle="1" w:styleId="WW8Num63z3">
    <w:name w:val="WW8Num63z3"/>
    <w:rsid w:val="00922ECB"/>
  </w:style>
  <w:style w:type="character" w:customStyle="1" w:styleId="WW8Num63z4">
    <w:name w:val="WW8Num63z4"/>
    <w:rsid w:val="00922ECB"/>
  </w:style>
  <w:style w:type="character" w:customStyle="1" w:styleId="WW8Num63z5">
    <w:name w:val="WW8Num63z5"/>
    <w:rsid w:val="00922ECB"/>
  </w:style>
  <w:style w:type="character" w:customStyle="1" w:styleId="WW8Num63z6">
    <w:name w:val="WW8Num63z6"/>
    <w:rsid w:val="00922ECB"/>
  </w:style>
  <w:style w:type="character" w:customStyle="1" w:styleId="WW8Num63z7">
    <w:name w:val="WW8Num63z7"/>
    <w:rsid w:val="00922ECB"/>
  </w:style>
  <w:style w:type="character" w:customStyle="1" w:styleId="WW8Num63z8">
    <w:name w:val="WW8Num63z8"/>
    <w:rsid w:val="00922ECB"/>
  </w:style>
  <w:style w:type="character" w:customStyle="1" w:styleId="WW8Num64z0">
    <w:name w:val="WW8Num64z0"/>
    <w:rsid w:val="00922ECB"/>
    <w:rPr>
      <w:rFonts w:ascii="Times New Roman" w:hAnsi="Times New Roman" w:cs="Times New Roman" w:hint="default"/>
      <w:b w:val="0"/>
      <w:color w:val="000000"/>
    </w:rPr>
  </w:style>
  <w:style w:type="character" w:customStyle="1" w:styleId="WW8Num64z1">
    <w:name w:val="WW8Num64z1"/>
    <w:rsid w:val="00922ECB"/>
  </w:style>
  <w:style w:type="character" w:customStyle="1" w:styleId="WW8Num64z2">
    <w:name w:val="WW8Num64z2"/>
    <w:rsid w:val="00922ECB"/>
  </w:style>
  <w:style w:type="character" w:customStyle="1" w:styleId="WW8Num64z3">
    <w:name w:val="WW8Num64z3"/>
    <w:rsid w:val="00922ECB"/>
  </w:style>
  <w:style w:type="character" w:customStyle="1" w:styleId="WW8Num64z4">
    <w:name w:val="WW8Num64z4"/>
    <w:rsid w:val="00922ECB"/>
  </w:style>
  <w:style w:type="character" w:customStyle="1" w:styleId="WW8Num64z5">
    <w:name w:val="WW8Num64z5"/>
    <w:rsid w:val="00922ECB"/>
  </w:style>
  <w:style w:type="character" w:customStyle="1" w:styleId="WW8Num64z6">
    <w:name w:val="WW8Num64z6"/>
    <w:rsid w:val="00922ECB"/>
  </w:style>
  <w:style w:type="character" w:customStyle="1" w:styleId="WW8Num64z7">
    <w:name w:val="WW8Num64z7"/>
    <w:rsid w:val="00922ECB"/>
  </w:style>
  <w:style w:type="character" w:customStyle="1" w:styleId="WW8Num64z8">
    <w:name w:val="WW8Num64z8"/>
    <w:rsid w:val="00922ECB"/>
  </w:style>
  <w:style w:type="character" w:customStyle="1" w:styleId="WW8Num65z0">
    <w:name w:val="WW8Num65z0"/>
    <w:rsid w:val="00922ECB"/>
    <w:rPr>
      <w:rFonts w:hint="default"/>
    </w:rPr>
  </w:style>
  <w:style w:type="character" w:customStyle="1" w:styleId="WW8Num65z1">
    <w:name w:val="WW8Num65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66z0">
    <w:name w:val="WW8Num66z0"/>
    <w:rsid w:val="00922ECB"/>
    <w:rPr>
      <w:rFonts w:ascii="Arial" w:hAnsi="Arial" w:cs="Arial"/>
      <w:sz w:val="24"/>
      <w:szCs w:val="24"/>
    </w:rPr>
  </w:style>
  <w:style w:type="character" w:customStyle="1" w:styleId="WW8Num66z1">
    <w:name w:val="WW8Num66z1"/>
    <w:rsid w:val="00922ECB"/>
  </w:style>
  <w:style w:type="character" w:customStyle="1" w:styleId="WW8Num66z2">
    <w:name w:val="WW8Num66z2"/>
    <w:rsid w:val="00922ECB"/>
  </w:style>
  <w:style w:type="character" w:customStyle="1" w:styleId="WW8Num66z3">
    <w:name w:val="WW8Num66z3"/>
    <w:rsid w:val="00922ECB"/>
  </w:style>
  <w:style w:type="character" w:customStyle="1" w:styleId="WW8Num66z4">
    <w:name w:val="WW8Num66z4"/>
    <w:rsid w:val="00922ECB"/>
  </w:style>
  <w:style w:type="character" w:customStyle="1" w:styleId="WW8Num66z5">
    <w:name w:val="WW8Num66z5"/>
    <w:rsid w:val="00922ECB"/>
  </w:style>
  <w:style w:type="character" w:customStyle="1" w:styleId="WW8Num66z6">
    <w:name w:val="WW8Num66z6"/>
    <w:rsid w:val="00922ECB"/>
  </w:style>
  <w:style w:type="character" w:customStyle="1" w:styleId="WW8Num66z7">
    <w:name w:val="WW8Num66z7"/>
    <w:rsid w:val="00922ECB"/>
  </w:style>
  <w:style w:type="character" w:customStyle="1" w:styleId="WW8Num66z8">
    <w:name w:val="WW8Num66z8"/>
    <w:rsid w:val="00922ECB"/>
  </w:style>
  <w:style w:type="character" w:customStyle="1" w:styleId="WW8Num67z0">
    <w:name w:val="WW8Num67z0"/>
    <w:rsid w:val="00922ECB"/>
    <w:rPr>
      <w:rFonts w:cs="Arial" w:hint="default"/>
      <w:b/>
    </w:rPr>
  </w:style>
  <w:style w:type="character" w:customStyle="1" w:styleId="WW8Num67z1">
    <w:name w:val="WW8Num67z1"/>
    <w:rsid w:val="00922ECB"/>
  </w:style>
  <w:style w:type="character" w:customStyle="1" w:styleId="WW8Num67z2">
    <w:name w:val="WW8Num67z2"/>
    <w:rsid w:val="00922ECB"/>
  </w:style>
  <w:style w:type="character" w:customStyle="1" w:styleId="WW8Num67z3">
    <w:name w:val="WW8Num67z3"/>
    <w:rsid w:val="00922ECB"/>
  </w:style>
  <w:style w:type="character" w:customStyle="1" w:styleId="WW8Num67z4">
    <w:name w:val="WW8Num67z4"/>
    <w:rsid w:val="00922ECB"/>
  </w:style>
  <w:style w:type="character" w:customStyle="1" w:styleId="WW8Num67z5">
    <w:name w:val="WW8Num67z5"/>
    <w:rsid w:val="00922ECB"/>
  </w:style>
  <w:style w:type="character" w:customStyle="1" w:styleId="WW8Num67z6">
    <w:name w:val="WW8Num67z6"/>
    <w:rsid w:val="00922ECB"/>
  </w:style>
  <w:style w:type="character" w:customStyle="1" w:styleId="WW8Num67z7">
    <w:name w:val="WW8Num67z7"/>
    <w:rsid w:val="00922ECB"/>
  </w:style>
  <w:style w:type="character" w:customStyle="1" w:styleId="WW8Num67z8">
    <w:name w:val="WW8Num67z8"/>
    <w:rsid w:val="00922ECB"/>
  </w:style>
  <w:style w:type="character" w:customStyle="1" w:styleId="WW8Num68z0">
    <w:name w:val="WW8Num68z0"/>
    <w:rsid w:val="00922ECB"/>
    <w:rPr>
      <w:rFonts w:ascii="Arial" w:hAnsi="Arial" w:cs="Arial" w:hint="default"/>
      <w:sz w:val="24"/>
      <w:szCs w:val="24"/>
    </w:rPr>
  </w:style>
  <w:style w:type="character" w:customStyle="1" w:styleId="WW8Num68z1">
    <w:name w:val="WW8Num68z1"/>
    <w:rsid w:val="00922ECB"/>
  </w:style>
  <w:style w:type="character" w:customStyle="1" w:styleId="WW8Num68z2">
    <w:name w:val="WW8Num68z2"/>
    <w:rsid w:val="00922ECB"/>
  </w:style>
  <w:style w:type="character" w:customStyle="1" w:styleId="WW8Num68z3">
    <w:name w:val="WW8Num68z3"/>
    <w:rsid w:val="00922ECB"/>
  </w:style>
  <w:style w:type="character" w:customStyle="1" w:styleId="WW8Num68z4">
    <w:name w:val="WW8Num68z4"/>
    <w:rsid w:val="00922ECB"/>
  </w:style>
  <w:style w:type="character" w:customStyle="1" w:styleId="WW8Num68z5">
    <w:name w:val="WW8Num68z5"/>
    <w:rsid w:val="00922ECB"/>
  </w:style>
  <w:style w:type="character" w:customStyle="1" w:styleId="WW8Num68z6">
    <w:name w:val="WW8Num68z6"/>
    <w:rsid w:val="00922ECB"/>
  </w:style>
  <w:style w:type="character" w:customStyle="1" w:styleId="WW8Num68z7">
    <w:name w:val="WW8Num68z7"/>
    <w:rsid w:val="00922ECB"/>
  </w:style>
  <w:style w:type="character" w:customStyle="1" w:styleId="WW8Num68z8">
    <w:name w:val="WW8Num68z8"/>
    <w:rsid w:val="00922ECB"/>
  </w:style>
  <w:style w:type="character" w:customStyle="1" w:styleId="WW8Num69z0">
    <w:name w:val="WW8Num69z0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69z1">
    <w:name w:val="WW8Num69z1"/>
    <w:rsid w:val="00922ECB"/>
    <w:rPr>
      <w:rFonts w:ascii="Arial" w:hAnsi="Arial" w:cs="Arial" w:hint="default"/>
      <w:b/>
      <w:sz w:val="24"/>
      <w:szCs w:val="24"/>
    </w:rPr>
  </w:style>
  <w:style w:type="character" w:customStyle="1" w:styleId="WW8Num69z2">
    <w:name w:val="WW8Num69z2"/>
    <w:rsid w:val="00922ECB"/>
    <w:rPr>
      <w:rFonts w:hint="default"/>
    </w:rPr>
  </w:style>
  <w:style w:type="character" w:customStyle="1" w:styleId="WW8Num70z0">
    <w:name w:val="WW8Num70z0"/>
    <w:rsid w:val="00922ECB"/>
    <w:rPr>
      <w:rFonts w:ascii="Arial" w:hAnsi="Arial" w:cs="Arial"/>
      <w:sz w:val="24"/>
      <w:szCs w:val="24"/>
    </w:rPr>
  </w:style>
  <w:style w:type="character" w:customStyle="1" w:styleId="WW8Num70z1">
    <w:name w:val="WW8Num70z1"/>
    <w:rsid w:val="00922ECB"/>
  </w:style>
  <w:style w:type="character" w:customStyle="1" w:styleId="WW8Num70z2">
    <w:name w:val="WW8Num70z2"/>
    <w:rsid w:val="00922ECB"/>
  </w:style>
  <w:style w:type="character" w:customStyle="1" w:styleId="WW8Num70z3">
    <w:name w:val="WW8Num70z3"/>
    <w:rsid w:val="00922ECB"/>
  </w:style>
  <w:style w:type="character" w:customStyle="1" w:styleId="WW8Num70z4">
    <w:name w:val="WW8Num70z4"/>
    <w:rsid w:val="00922ECB"/>
  </w:style>
  <w:style w:type="character" w:customStyle="1" w:styleId="WW8Num70z5">
    <w:name w:val="WW8Num70z5"/>
    <w:rsid w:val="00922ECB"/>
  </w:style>
  <w:style w:type="character" w:customStyle="1" w:styleId="WW8Num70z6">
    <w:name w:val="WW8Num70z6"/>
    <w:rsid w:val="00922ECB"/>
  </w:style>
  <w:style w:type="character" w:customStyle="1" w:styleId="WW8Num70z7">
    <w:name w:val="WW8Num70z7"/>
    <w:rsid w:val="00922ECB"/>
  </w:style>
  <w:style w:type="character" w:customStyle="1" w:styleId="WW8Num70z8">
    <w:name w:val="WW8Num70z8"/>
    <w:rsid w:val="00922ECB"/>
  </w:style>
  <w:style w:type="character" w:customStyle="1" w:styleId="WW8Num71z0">
    <w:name w:val="WW8Num71z0"/>
    <w:rsid w:val="00922ECB"/>
    <w:rPr>
      <w:rFonts w:ascii="Arial" w:hAnsi="Arial" w:cs="Arial" w:hint="default"/>
      <w:b w:val="0"/>
      <w:sz w:val="24"/>
      <w:szCs w:val="24"/>
    </w:rPr>
  </w:style>
  <w:style w:type="character" w:customStyle="1" w:styleId="WW8Num71z1">
    <w:name w:val="WW8Num71z1"/>
    <w:rsid w:val="00922ECB"/>
  </w:style>
  <w:style w:type="character" w:customStyle="1" w:styleId="WW8Num71z2">
    <w:name w:val="WW8Num71z2"/>
    <w:rsid w:val="00922ECB"/>
  </w:style>
  <w:style w:type="character" w:customStyle="1" w:styleId="WW8Num71z3">
    <w:name w:val="WW8Num71z3"/>
    <w:rsid w:val="00922ECB"/>
  </w:style>
  <w:style w:type="character" w:customStyle="1" w:styleId="WW8Num71z4">
    <w:name w:val="WW8Num71z4"/>
    <w:rsid w:val="00922ECB"/>
  </w:style>
  <w:style w:type="character" w:customStyle="1" w:styleId="WW8Num71z5">
    <w:name w:val="WW8Num71z5"/>
    <w:rsid w:val="00922ECB"/>
  </w:style>
  <w:style w:type="character" w:customStyle="1" w:styleId="WW8Num71z6">
    <w:name w:val="WW8Num71z6"/>
    <w:rsid w:val="00922ECB"/>
  </w:style>
  <w:style w:type="character" w:customStyle="1" w:styleId="WW8Num71z7">
    <w:name w:val="WW8Num71z7"/>
    <w:rsid w:val="00922ECB"/>
  </w:style>
  <w:style w:type="character" w:customStyle="1" w:styleId="WW8Num71z8">
    <w:name w:val="WW8Num71z8"/>
    <w:rsid w:val="00922ECB"/>
  </w:style>
  <w:style w:type="character" w:customStyle="1" w:styleId="WW8Num72z0">
    <w:name w:val="WW8Num72z0"/>
    <w:rsid w:val="00922ECB"/>
    <w:rPr>
      <w:rFonts w:cs="Arial"/>
      <w:i w:val="0"/>
    </w:rPr>
  </w:style>
  <w:style w:type="character" w:customStyle="1" w:styleId="WW8Num72z1">
    <w:name w:val="WW8Num72z1"/>
    <w:rsid w:val="00922ECB"/>
  </w:style>
  <w:style w:type="character" w:customStyle="1" w:styleId="WW8Num72z2">
    <w:name w:val="WW8Num72z2"/>
    <w:rsid w:val="00922ECB"/>
  </w:style>
  <w:style w:type="character" w:customStyle="1" w:styleId="WW8Num72z3">
    <w:name w:val="WW8Num72z3"/>
    <w:rsid w:val="00922ECB"/>
  </w:style>
  <w:style w:type="character" w:customStyle="1" w:styleId="WW8Num72z4">
    <w:name w:val="WW8Num72z4"/>
    <w:rsid w:val="00922ECB"/>
  </w:style>
  <w:style w:type="character" w:customStyle="1" w:styleId="WW8Num72z5">
    <w:name w:val="WW8Num72z5"/>
    <w:rsid w:val="00922ECB"/>
  </w:style>
  <w:style w:type="character" w:customStyle="1" w:styleId="WW8Num72z6">
    <w:name w:val="WW8Num72z6"/>
    <w:rsid w:val="00922ECB"/>
  </w:style>
  <w:style w:type="character" w:customStyle="1" w:styleId="WW8Num72z7">
    <w:name w:val="WW8Num72z7"/>
    <w:rsid w:val="00922ECB"/>
  </w:style>
  <w:style w:type="character" w:customStyle="1" w:styleId="WW8Num72z8">
    <w:name w:val="WW8Num72z8"/>
    <w:rsid w:val="00922ECB"/>
  </w:style>
  <w:style w:type="character" w:customStyle="1" w:styleId="WW8Num73z0">
    <w:name w:val="WW8Num73z0"/>
    <w:rsid w:val="00922ECB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922ECB"/>
    <w:rPr>
      <w:rFonts w:ascii="Courier New" w:hAnsi="Courier New" w:cs="Courier New" w:hint="default"/>
    </w:rPr>
  </w:style>
  <w:style w:type="character" w:customStyle="1" w:styleId="WW8Num73z2">
    <w:name w:val="WW8Num73z2"/>
    <w:rsid w:val="00922ECB"/>
    <w:rPr>
      <w:rFonts w:ascii="Wingdings" w:hAnsi="Wingdings" w:cs="Wingdings" w:hint="default"/>
    </w:rPr>
  </w:style>
  <w:style w:type="character" w:customStyle="1" w:styleId="WW8Num74z0">
    <w:name w:val="WW8Num74z0"/>
    <w:rsid w:val="00922ECB"/>
    <w:rPr>
      <w:rFonts w:ascii="Arial" w:hAnsi="Arial" w:cs="Arial"/>
      <w:b w:val="0"/>
      <w:sz w:val="24"/>
      <w:szCs w:val="24"/>
    </w:rPr>
  </w:style>
  <w:style w:type="character" w:customStyle="1" w:styleId="WW8Num74z1">
    <w:name w:val="WW8Num74z1"/>
    <w:rsid w:val="00922ECB"/>
  </w:style>
  <w:style w:type="character" w:customStyle="1" w:styleId="WW8Num74z2">
    <w:name w:val="WW8Num74z2"/>
    <w:rsid w:val="00922ECB"/>
  </w:style>
  <w:style w:type="character" w:customStyle="1" w:styleId="WW8Num74z3">
    <w:name w:val="WW8Num74z3"/>
    <w:rsid w:val="00922ECB"/>
  </w:style>
  <w:style w:type="character" w:customStyle="1" w:styleId="WW8Num74z4">
    <w:name w:val="WW8Num74z4"/>
    <w:rsid w:val="00922ECB"/>
  </w:style>
  <w:style w:type="character" w:customStyle="1" w:styleId="WW8Num74z5">
    <w:name w:val="WW8Num74z5"/>
    <w:rsid w:val="00922ECB"/>
  </w:style>
  <w:style w:type="character" w:customStyle="1" w:styleId="WW8Num74z6">
    <w:name w:val="WW8Num74z6"/>
    <w:rsid w:val="00922ECB"/>
  </w:style>
  <w:style w:type="character" w:customStyle="1" w:styleId="WW8Num74z7">
    <w:name w:val="WW8Num74z7"/>
    <w:rsid w:val="00922ECB"/>
  </w:style>
  <w:style w:type="character" w:customStyle="1" w:styleId="WW8Num74z8">
    <w:name w:val="WW8Num74z8"/>
    <w:rsid w:val="00922ECB"/>
  </w:style>
  <w:style w:type="character" w:customStyle="1" w:styleId="Domylnaczcionkaakapitu1">
    <w:name w:val="Domyślna czcionka akapitu1"/>
    <w:rsid w:val="00922ECB"/>
  </w:style>
  <w:style w:type="character" w:styleId="Hipercze">
    <w:name w:val="Hyperlink"/>
    <w:uiPriority w:val="99"/>
    <w:rsid w:val="00922ECB"/>
    <w:rPr>
      <w:color w:val="0000FF"/>
      <w:u w:val="single"/>
    </w:rPr>
  </w:style>
  <w:style w:type="character" w:customStyle="1" w:styleId="akapitlewyblock">
    <w:name w:val="akapitlewyblock"/>
    <w:rsid w:val="00922ECB"/>
  </w:style>
  <w:style w:type="character" w:customStyle="1" w:styleId="Odwoaniedokomentarza1">
    <w:name w:val="Odwołanie do komentarza1"/>
    <w:rsid w:val="00922ECB"/>
    <w:rPr>
      <w:sz w:val="16"/>
      <w:szCs w:val="16"/>
    </w:rPr>
  </w:style>
  <w:style w:type="character" w:customStyle="1" w:styleId="TekstpodstawowywcityZnak">
    <w:name w:val="Tekst podstawowy wcięty Znak"/>
    <w:rsid w:val="00922ECB"/>
    <w:rPr>
      <w:b/>
      <w:sz w:val="24"/>
    </w:rPr>
  </w:style>
  <w:style w:type="character" w:customStyle="1" w:styleId="TekstpodstawowyZnak">
    <w:name w:val="Tekst podstawowy Znak"/>
    <w:rsid w:val="00922ECB"/>
    <w:rPr>
      <w:b/>
      <w:sz w:val="24"/>
    </w:rPr>
  </w:style>
  <w:style w:type="character" w:customStyle="1" w:styleId="TytuZnak">
    <w:name w:val="Tytuł Znak"/>
    <w:link w:val="Tytu"/>
    <w:rsid w:val="00922ECB"/>
    <w:rPr>
      <w:rFonts w:ascii="Arial" w:hAnsi="Arial" w:cs="Arial"/>
      <w:b/>
      <w:sz w:val="40"/>
    </w:rPr>
  </w:style>
  <w:style w:type="character" w:customStyle="1" w:styleId="Tekstpodstawowy3Znak">
    <w:name w:val="Tekst podstawowy 3 Znak"/>
    <w:link w:val="Tekstpodstawowy3"/>
    <w:rsid w:val="00922ECB"/>
    <w:rPr>
      <w:sz w:val="24"/>
    </w:rPr>
  </w:style>
  <w:style w:type="character" w:customStyle="1" w:styleId="TekstkomentarzaZnak">
    <w:name w:val="Tekst komentarza Znak"/>
    <w:uiPriority w:val="99"/>
    <w:rsid w:val="00922ECB"/>
  </w:style>
  <w:style w:type="character" w:styleId="UyteHipercze">
    <w:name w:val="FollowedHyperlink"/>
    <w:rsid w:val="00922ECB"/>
    <w:rPr>
      <w:color w:val="800080"/>
      <w:u w:val="single"/>
    </w:rPr>
  </w:style>
  <w:style w:type="character" w:customStyle="1" w:styleId="Tekstpodstawowy2Znak">
    <w:name w:val="Tekst podstawowy 2 Znak"/>
    <w:link w:val="Tekstpodstawowy2"/>
    <w:rsid w:val="00922ECB"/>
    <w:rPr>
      <w:sz w:val="32"/>
    </w:rPr>
  </w:style>
  <w:style w:type="character" w:customStyle="1" w:styleId="Tekstpodstawowywcity2Znak">
    <w:name w:val="Tekst podstawowy wcięty 2 Znak"/>
    <w:link w:val="Tekstpodstawowywcity2"/>
    <w:rsid w:val="00922ECB"/>
    <w:rPr>
      <w:sz w:val="24"/>
    </w:rPr>
  </w:style>
  <w:style w:type="character" w:customStyle="1" w:styleId="Tekstpodstawowywcity3Znak">
    <w:name w:val="Tekst podstawowy wcięty 3 Znak"/>
    <w:link w:val="Tekstpodstawowywcity3"/>
    <w:rsid w:val="00922ECB"/>
    <w:rPr>
      <w:rFonts w:ascii="Arial" w:hAnsi="Arial" w:cs="Arial"/>
      <w:sz w:val="24"/>
    </w:rPr>
  </w:style>
  <w:style w:type="character" w:customStyle="1" w:styleId="Znakiprzypiswdolnych">
    <w:name w:val="Znaki przypisów dolnych"/>
    <w:rsid w:val="00922ECB"/>
    <w:rPr>
      <w:vertAlign w:val="superscript"/>
    </w:rPr>
  </w:style>
  <w:style w:type="character" w:customStyle="1" w:styleId="ZwrotgrzecznociowyZnak">
    <w:name w:val="Zwrot grzecznościowy Znak"/>
    <w:rsid w:val="00922ECB"/>
    <w:rPr>
      <w:sz w:val="24"/>
      <w:szCs w:val="24"/>
    </w:rPr>
  </w:style>
  <w:style w:type="character" w:customStyle="1" w:styleId="TematkomentarzaZnak">
    <w:name w:val="Temat komentarza Znak"/>
    <w:uiPriority w:val="99"/>
    <w:rsid w:val="00922ECB"/>
    <w:rPr>
      <w:b/>
      <w:bCs/>
    </w:rPr>
  </w:style>
  <w:style w:type="character" w:customStyle="1" w:styleId="BezodstpwZnak">
    <w:name w:val="Bez odstępów Znak"/>
    <w:uiPriority w:val="1"/>
    <w:rsid w:val="00922ECB"/>
    <w:rPr>
      <w:rFonts w:ascii="Calibri" w:hAnsi="Calibri" w:cs="Calibri"/>
      <w:sz w:val="22"/>
      <w:szCs w:val="22"/>
      <w:lang w:val="pl-PL" w:bidi="ar-SA"/>
    </w:rPr>
  </w:style>
  <w:style w:type="character" w:customStyle="1" w:styleId="TekstprzypisukocowegoZnak">
    <w:name w:val="Tekst przypisu końcowego Znak"/>
    <w:uiPriority w:val="99"/>
    <w:rsid w:val="00922ECB"/>
  </w:style>
  <w:style w:type="character" w:customStyle="1" w:styleId="Znakiprzypiswkocowych">
    <w:name w:val="Znaki przypisów końcowych"/>
    <w:rsid w:val="00922ECB"/>
    <w:rPr>
      <w:vertAlign w:val="superscript"/>
    </w:rPr>
  </w:style>
  <w:style w:type="character" w:customStyle="1" w:styleId="AkapitzlistZnak">
    <w:name w:val="Akapit z listą Znak"/>
    <w:aliases w:val="L1 Znak,Numerowanie Znak,Akapit z listą5 Znak,Akapit normalny Znak,List Paragraph Znak,CW_Lista Znak"/>
    <w:uiPriority w:val="34"/>
    <w:rsid w:val="00922ECB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uiPriority w:val="99"/>
    <w:rsid w:val="00922ECB"/>
    <w:rPr>
      <w:rFonts w:ascii="Calibri" w:eastAsia="Calibri" w:hAnsi="Calibri" w:cs="Calibri"/>
    </w:rPr>
  </w:style>
  <w:style w:type="character" w:customStyle="1" w:styleId="width100prc">
    <w:name w:val="width100prc"/>
    <w:rsid w:val="00922ECB"/>
  </w:style>
  <w:style w:type="character" w:styleId="Wyrnieniedelikatne">
    <w:name w:val="Subtle Emphasis"/>
    <w:uiPriority w:val="19"/>
    <w:qFormat/>
    <w:rsid w:val="00922ECB"/>
    <w:rPr>
      <w:i/>
      <w:iCs/>
      <w:color w:val="404040"/>
    </w:rPr>
  </w:style>
  <w:style w:type="character" w:customStyle="1" w:styleId="ListLabel47">
    <w:name w:val="ListLabel 47"/>
    <w:rsid w:val="00922ECB"/>
    <w:rPr>
      <w:rFonts w:eastAsia="Calibri" w:cs="Times New Roman"/>
    </w:rPr>
  </w:style>
  <w:style w:type="character" w:customStyle="1" w:styleId="ListLabel16">
    <w:name w:val="ListLabel 16"/>
    <w:rsid w:val="00922ECB"/>
    <w:rPr>
      <w:b/>
    </w:rPr>
  </w:style>
  <w:style w:type="character" w:customStyle="1" w:styleId="ListLabel17">
    <w:name w:val="ListLabel 17"/>
    <w:rsid w:val="00922ECB"/>
    <w:rPr>
      <w:b/>
    </w:rPr>
  </w:style>
  <w:style w:type="character" w:customStyle="1" w:styleId="ListLabel48">
    <w:name w:val="ListLabel 48"/>
    <w:rsid w:val="00922ECB"/>
    <w:rPr>
      <w:sz w:val="24"/>
      <w:szCs w:val="24"/>
    </w:rPr>
  </w:style>
  <w:style w:type="character" w:customStyle="1" w:styleId="Znakinumeracji">
    <w:name w:val="Znaki numeracji"/>
    <w:rsid w:val="00922ECB"/>
    <w:rPr>
      <w:rFonts w:ascii="Open Sans" w:hAnsi="Open Sans"/>
      <w:b/>
      <w:bCs/>
      <w:sz w:val="24"/>
      <w:szCs w:val="24"/>
    </w:rPr>
  </w:style>
  <w:style w:type="character" w:customStyle="1" w:styleId="Znakiwypunktowania">
    <w:name w:val="Znaki wypunktowania"/>
    <w:rsid w:val="00922ECB"/>
    <w:rPr>
      <w:rFonts w:ascii="OpenSymbol" w:eastAsia="OpenSymbol" w:hAnsi="OpenSymbol" w:cs="OpenSymbol"/>
    </w:rPr>
  </w:style>
  <w:style w:type="character" w:customStyle="1" w:styleId="ListLabel49">
    <w:name w:val="ListLabel 49"/>
    <w:rsid w:val="00922ECB"/>
    <w:rPr>
      <w:rFonts w:cs="Courier New"/>
    </w:rPr>
  </w:style>
  <w:style w:type="character" w:customStyle="1" w:styleId="ListLabel50">
    <w:name w:val="ListLabel 50"/>
    <w:rsid w:val="00922ECB"/>
    <w:rPr>
      <w:rFonts w:cs="Courier New"/>
    </w:rPr>
  </w:style>
  <w:style w:type="character" w:customStyle="1" w:styleId="ListLabel51">
    <w:name w:val="ListLabel 51"/>
    <w:rsid w:val="00922ECB"/>
    <w:rPr>
      <w:rFonts w:cs="Courier New"/>
    </w:rPr>
  </w:style>
  <w:style w:type="paragraph" w:customStyle="1" w:styleId="Nagwek10">
    <w:name w:val="Nagłówek1"/>
    <w:basedOn w:val="Normalny"/>
    <w:next w:val="Tekstpodstawowy"/>
    <w:rsid w:val="00922ECB"/>
    <w:pPr>
      <w:suppressAutoHyphens/>
      <w:spacing w:after="120" w:line="240" w:lineRule="auto"/>
      <w:jc w:val="center"/>
    </w:pPr>
    <w:rPr>
      <w:rFonts w:ascii="Arial" w:eastAsia="Times New Roman" w:hAnsi="Arial" w:cs="Arial"/>
      <w:b/>
      <w:sz w:val="40"/>
      <w:szCs w:val="20"/>
      <w:lang w:eastAsia="zh-CN"/>
    </w:rPr>
  </w:style>
  <w:style w:type="paragraph" w:styleId="Tekstpodstawowy">
    <w:name w:val="Body Text"/>
    <w:aliases w:val="Regulacje,definicje,moj body text"/>
    <w:basedOn w:val="Normalny"/>
    <w:link w:val="TekstpodstawowyZnak1"/>
    <w:rsid w:val="00922ECB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zh-CN"/>
    </w:rPr>
  </w:style>
  <w:style w:type="character" w:customStyle="1" w:styleId="TekstpodstawowyZnak1">
    <w:name w:val="Tekst podstawowy Znak1"/>
    <w:aliases w:val="Regulacje Znak,definicje Znak,moj body text Znak"/>
    <w:link w:val="Tekstpodstawowy"/>
    <w:rsid w:val="00922ECB"/>
    <w:rPr>
      <w:rFonts w:ascii="Times New Roman" w:eastAsia="Times New Roman" w:hAnsi="Times New Roman"/>
      <w:b/>
      <w:sz w:val="24"/>
      <w:lang w:eastAsia="zh-CN"/>
    </w:rPr>
  </w:style>
  <w:style w:type="paragraph" w:styleId="Lista">
    <w:name w:val="List"/>
    <w:basedOn w:val="Normalny"/>
    <w:rsid w:val="00922ECB"/>
    <w:pPr>
      <w:suppressAutoHyphens/>
      <w:spacing w:after="120" w:line="240" w:lineRule="auto"/>
      <w:ind w:left="2835" w:hanging="1417"/>
      <w:jc w:val="both"/>
    </w:pPr>
    <w:rPr>
      <w:rFonts w:ascii="Arial" w:eastAsia="Times New Roman" w:hAnsi="Arial" w:cs="Arial"/>
      <w:szCs w:val="20"/>
      <w:lang w:val="pl-PL" w:eastAsia="zh-CN"/>
    </w:rPr>
  </w:style>
  <w:style w:type="paragraph" w:styleId="Legenda">
    <w:name w:val="caption"/>
    <w:basedOn w:val="Normalny"/>
    <w:qFormat/>
    <w:rsid w:val="00922EC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val="pl-PL" w:eastAsia="zh-CN"/>
    </w:rPr>
  </w:style>
  <w:style w:type="paragraph" w:customStyle="1" w:styleId="Indeks">
    <w:name w:val="Indeks"/>
    <w:basedOn w:val="Normalny"/>
    <w:rsid w:val="00922ECB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pl-PL" w:eastAsia="zh-CN"/>
    </w:rPr>
  </w:style>
  <w:style w:type="paragraph" w:customStyle="1" w:styleId="Tekstpodstawowy31">
    <w:name w:val="Tekst podstawowy 31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922ECB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zh-CN"/>
    </w:rPr>
  </w:style>
  <w:style w:type="character" w:customStyle="1" w:styleId="TekstpodstawowywcityZnak1">
    <w:name w:val="Tekst podstawowy wcięty Znak1"/>
    <w:link w:val="Tekstpodstawowywcity"/>
    <w:rsid w:val="00922ECB"/>
    <w:rPr>
      <w:rFonts w:ascii="Times New Roman" w:eastAsia="Times New Roman" w:hAnsi="Times New Roman"/>
      <w:b/>
      <w:sz w:val="24"/>
      <w:lang w:eastAsia="zh-CN"/>
    </w:rPr>
  </w:style>
  <w:style w:type="paragraph" w:customStyle="1" w:styleId="Tekstkomentarza1">
    <w:name w:val="Tekst komentarza1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customStyle="1" w:styleId="Tekstpodstawowywcity21">
    <w:name w:val="Tekst podstawowy wcięty 21"/>
    <w:basedOn w:val="Normalny"/>
    <w:rsid w:val="00922ECB"/>
    <w:pPr>
      <w:suppressAutoHyphens/>
      <w:spacing w:after="0" w:line="240" w:lineRule="auto"/>
      <w:ind w:left="75"/>
    </w:pPr>
    <w:rPr>
      <w:rFonts w:ascii="Times New Roman" w:eastAsia="Times New Roman" w:hAnsi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922ECB"/>
    <w:pPr>
      <w:suppressAutoHyphens/>
      <w:spacing w:after="0" w:line="240" w:lineRule="auto"/>
      <w:ind w:left="885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32"/>
      <w:szCs w:val="20"/>
      <w:lang w:eastAsia="zh-CN"/>
    </w:rPr>
  </w:style>
  <w:style w:type="paragraph" w:styleId="Adreszwrotnynakopercie">
    <w:name w:val="envelope return"/>
    <w:basedOn w:val="Normalny"/>
    <w:rsid w:val="00922EC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4"/>
      <w:szCs w:val="20"/>
      <w:lang w:val="pl-PL" w:eastAsia="zh-CN"/>
    </w:rPr>
  </w:style>
  <w:style w:type="paragraph" w:customStyle="1" w:styleId="Gwkaistopka">
    <w:name w:val="Główka i stopka"/>
    <w:basedOn w:val="Normalny"/>
    <w:rsid w:val="00922ECB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customStyle="1" w:styleId="Standard">
    <w:name w:val="Standard"/>
    <w:rsid w:val="00922ECB"/>
    <w:pPr>
      <w:widowControl w:val="0"/>
      <w:suppressAutoHyphens/>
    </w:pPr>
    <w:rPr>
      <w:rFonts w:ascii="Times New Roman" w:eastAsia="Times New Roman" w:hAnsi="Times New Roman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22EC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922ECB"/>
    <w:rPr>
      <w:lang w:val="ru-RU" w:eastAsia="en-US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922ECB"/>
    <w:rPr>
      <w:b/>
      <w:bCs/>
    </w:rPr>
  </w:style>
  <w:style w:type="character" w:customStyle="1" w:styleId="TematkomentarzaZnak1">
    <w:name w:val="Temat komentarza Znak1"/>
    <w:link w:val="Tematkomentarza"/>
    <w:rsid w:val="00922ECB"/>
    <w:rPr>
      <w:rFonts w:ascii="Times New Roman" w:eastAsia="Times New Roman" w:hAnsi="Times New Roman"/>
      <w:b/>
      <w:bCs/>
      <w:lang w:eastAsia="zh-CN"/>
    </w:rPr>
  </w:style>
  <w:style w:type="paragraph" w:customStyle="1" w:styleId="Tekstpodstawowy1">
    <w:name w:val="Tekst podstawowy1"/>
    <w:basedOn w:val="Normalny"/>
    <w:rsid w:val="00922ECB"/>
    <w:pPr>
      <w:keepLines/>
      <w:suppressAutoHyphens/>
      <w:spacing w:after="120" w:line="240" w:lineRule="auto"/>
      <w:jc w:val="both"/>
    </w:pPr>
    <w:rPr>
      <w:rFonts w:ascii="Arial" w:eastAsia="Times New Roman" w:hAnsi="Arial" w:cs="Arial"/>
      <w:sz w:val="20"/>
      <w:szCs w:val="20"/>
      <w:lang w:val="pl-PL" w:eastAsia="zh-CN"/>
    </w:rPr>
  </w:style>
  <w:style w:type="paragraph" w:customStyle="1" w:styleId="text-3mezera">
    <w:name w:val="text - 3 mezera"/>
    <w:basedOn w:val="Normalny"/>
    <w:rsid w:val="00922ECB"/>
    <w:pPr>
      <w:suppressAutoHyphens/>
      <w:spacing w:after="120" w:line="240" w:lineRule="auto"/>
      <w:jc w:val="both"/>
    </w:pPr>
    <w:rPr>
      <w:rFonts w:ascii="Arial" w:eastAsia="Times New Roman" w:hAnsi="Arial" w:cs="Arial"/>
      <w:color w:val="000000"/>
      <w:szCs w:val="20"/>
      <w:lang w:val="pl-PL" w:eastAsia="zh-CN"/>
    </w:rPr>
  </w:style>
  <w:style w:type="paragraph" w:styleId="Zwrotgrzecznociowy">
    <w:name w:val="Salutation"/>
    <w:basedOn w:val="Normalny"/>
    <w:next w:val="Normalny"/>
    <w:link w:val="ZwrotgrzecznociowyZnak1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ZwrotgrzecznociowyZnak1">
    <w:name w:val="Zwrot grzecznościowy Znak1"/>
    <w:link w:val="Zwrotgrzecznociowy"/>
    <w:rsid w:val="00922ECB"/>
    <w:rPr>
      <w:rFonts w:ascii="Times New Roman" w:eastAsia="Times New Roman" w:hAnsi="Times New Roman"/>
      <w:sz w:val="24"/>
      <w:szCs w:val="24"/>
      <w:lang w:eastAsia="zh-CN"/>
    </w:rPr>
  </w:style>
  <w:style w:type="paragraph" w:styleId="Listapunktowana3">
    <w:name w:val="List Bullet 3"/>
    <w:basedOn w:val="Normalny"/>
    <w:rsid w:val="00922ECB"/>
    <w:pPr>
      <w:suppressAutoHyphens/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styleId="Listapunktowana4">
    <w:name w:val="List Bullet 4"/>
    <w:basedOn w:val="Normalny"/>
    <w:rsid w:val="00922ECB"/>
    <w:pPr>
      <w:suppressAutoHyphens/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Wcicienormalne1">
    <w:name w:val="Wcięcie normalne1"/>
    <w:basedOn w:val="Normalny"/>
    <w:rsid w:val="00922ECB"/>
    <w:pPr>
      <w:suppressAutoHyphens/>
      <w:spacing w:after="0" w:line="240" w:lineRule="auto"/>
      <w:ind w:left="708"/>
    </w:pPr>
    <w:rPr>
      <w:rFonts w:ascii="Arial" w:eastAsia="Times New Roman" w:hAnsi="Arial" w:cs="Arial"/>
      <w:sz w:val="20"/>
      <w:szCs w:val="20"/>
      <w:lang w:val="en-GB" w:eastAsia="zh-CN"/>
    </w:rPr>
  </w:style>
  <w:style w:type="paragraph" w:customStyle="1" w:styleId="Skrconyadreszwrotny">
    <w:name w:val="Skrócony adres zwrotny"/>
    <w:basedOn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text">
    <w:name w:val="text"/>
    <w:rsid w:val="00922ECB"/>
    <w:pPr>
      <w:widowControl w:val="0"/>
      <w:suppressAutoHyphens/>
      <w:spacing w:before="240" w:line="240" w:lineRule="exact"/>
      <w:jc w:val="both"/>
    </w:pPr>
    <w:rPr>
      <w:rFonts w:ascii="Arial" w:eastAsia="Times New Roman" w:hAnsi="Arial" w:cs="Arial"/>
      <w:sz w:val="24"/>
      <w:lang w:val="cs-CZ" w:eastAsia="zh-CN"/>
    </w:rPr>
  </w:style>
  <w:style w:type="paragraph" w:customStyle="1" w:styleId="TEKST-nag2">
    <w:name w:val="TEKST-nag2"/>
    <w:basedOn w:val="Normalny"/>
    <w:rsid w:val="00922ECB"/>
    <w:pPr>
      <w:suppressAutoHyphens/>
      <w:spacing w:after="120" w:line="240" w:lineRule="auto"/>
      <w:ind w:left="1418" w:hanging="283"/>
      <w:jc w:val="both"/>
    </w:pPr>
    <w:rPr>
      <w:rFonts w:ascii="Times New Roman" w:eastAsia="Times New Roman" w:hAnsi="Times New Roman"/>
      <w:sz w:val="24"/>
      <w:szCs w:val="20"/>
      <w:lang w:val="pl-PL" w:eastAsia="zh-CN"/>
    </w:rPr>
  </w:style>
  <w:style w:type="paragraph" w:customStyle="1" w:styleId="Stan-TEKST">
    <w:name w:val="Stan-TEKST"/>
    <w:basedOn w:val="Normalny"/>
    <w:rsid w:val="00922ECB"/>
    <w:pPr>
      <w:suppressAutoHyphens/>
      <w:spacing w:after="120" w:line="240" w:lineRule="auto"/>
      <w:ind w:left="709"/>
      <w:jc w:val="both"/>
    </w:pPr>
    <w:rPr>
      <w:rFonts w:ascii="Times New Roman" w:eastAsia="Times New Roman" w:hAnsi="Times New Roman"/>
      <w:sz w:val="24"/>
      <w:szCs w:val="20"/>
      <w:lang w:val="pl-PL" w:eastAsia="zh-CN"/>
    </w:rPr>
  </w:style>
  <w:style w:type="paragraph" w:styleId="Listapunktowana2">
    <w:name w:val="List Bullet 2"/>
    <w:basedOn w:val="Normalny"/>
    <w:rsid w:val="00922ECB"/>
    <w:pPr>
      <w:suppressAutoHyphens/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Listapunktowana31">
    <w:name w:val="Lista punktowana 31"/>
    <w:basedOn w:val="Normalny"/>
    <w:rsid w:val="00922ECB"/>
    <w:pPr>
      <w:suppressAutoHyphens/>
      <w:spacing w:after="120" w:line="276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FR1">
    <w:name w:val="FR1"/>
    <w:rsid w:val="00922ECB"/>
    <w:pPr>
      <w:widowControl w:val="0"/>
      <w:suppressAutoHyphens/>
      <w:autoSpaceDE w:val="0"/>
      <w:spacing w:before="200"/>
      <w:ind w:left="320"/>
      <w:jc w:val="both"/>
    </w:pPr>
    <w:rPr>
      <w:rFonts w:ascii="Arial" w:eastAsia="Times New Roman" w:hAnsi="Arial" w:cs="Arial"/>
      <w:lang w:eastAsia="zh-CN"/>
    </w:rPr>
  </w:style>
  <w:style w:type="paragraph" w:customStyle="1" w:styleId="Legenda1">
    <w:name w:val="Legenda1"/>
    <w:basedOn w:val="Normalny"/>
    <w:next w:val="Normalny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val="pl-PL" w:eastAsia="zh-CN"/>
    </w:rPr>
  </w:style>
  <w:style w:type="paragraph" w:styleId="Akapitzlist">
    <w:name w:val="List Paragraph"/>
    <w:aliases w:val="L1,Numerowanie,Akapit z listą5,Akapit normalny,List Paragraph,CW_Lista"/>
    <w:basedOn w:val="Normalny"/>
    <w:uiPriority w:val="34"/>
    <w:qFormat/>
    <w:rsid w:val="00922ECB"/>
    <w:pPr>
      <w:suppressAutoHyphens/>
      <w:spacing w:after="200" w:line="276" w:lineRule="auto"/>
      <w:ind w:left="720"/>
      <w:contextualSpacing/>
    </w:pPr>
    <w:rPr>
      <w:rFonts w:cs="Calibri"/>
      <w:lang w:val="pl-PL" w:eastAsia="zh-CN"/>
    </w:rPr>
  </w:style>
  <w:style w:type="paragraph" w:styleId="Bezodstpw">
    <w:name w:val="No Spacing"/>
    <w:uiPriority w:val="1"/>
    <w:qFormat/>
    <w:rsid w:val="00922ECB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Default">
    <w:name w:val="Default"/>
    <w:qFormat/>
    <w:rsid w:val="00922ECB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922ECB"/>
    <w:pPr>
      <w:suppressAutoHyphens/>
      <w:spacing w:before="100" w:after="119" w:line="240" w:lineRule="auto"/>
    </w:pPr>
    <w:rPr>
      <w:rFonts w:ascii="Times New Roman" w:eastAsia="Times New Roman" w:hAnsi="Times New Roman"/>
      <w:sz w:val="24"/>
      <w:szCs w:val="24"/>
      <w:lang w:val="pl-PL" w:eastAsia="zh-CN"/>
    </w:rPr>
  </w:style>
  <w:style w:type="paragraph" w:customStyle="1" w:styleId="Lista-kontynuacja1">
    <w:name w:val="Lista - kontynuacja1"/>
    <w:basedOn w:val="Normalny"/>
    <w:rsid w:val="00922ECB"/>
    <w:pPr>
      <w:suppressAutoHyphens/>
      <w:spacing w:after="120" w:line="240" w:lineRule="auto"/>
      <w:ind w:left="283"/>
      <w:contextualSpacing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styleId="Tekstprzypisukocowego">
    <w:name w:val="endnote text"/>
    <w:basedOn w:val="Normalny"/>
    <w:link w:val="TekstprzypisukocowegoZnak1"/>
    <w:uiPriority w:val="99"/>
    <w:rsid w:val="00922EC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pl-PL" w:eastAsia="zh-CN"/>
    </w:rPr>
  </w:style>
  <w:style w:type="character" w:customStyle="1" w:styleId="TekstprzypisukocowegoZnak1">
    <w:name w:val="Tekst przypisu końcowego Znak1"/>
    <w:link w:val="Tekstprzypisukocowego"/>
    <w:rsid w:val="00922ECB"/>
    <w:rPr>
      <w:rFonts w:ascii="Times New Roman" w:eastAsia="Times New Roman" w:hAnsi="Times New Roman"/>
      <w:lang w:eastAsia="zh-CN"/>
    </w:rPr>
  </w:style>
  <w:style w:type="paragraph" w:customStyle="1" w:styleId="Tekst">
    <w:name w:val="Tekst"/>
    <w:basedOn w:val="Normalny"/>
    <w:qFormat/>
    <w:rsid w:val="00922ECB"/>
    <w:pPr>
      <w:widowControl w:val="0"/>
      <w:tabs>
        <w:tab w:val="left" w:pos="0"/>
        <w:tab w:val="left" w:pos="709"/>
      </w:tabs>
      <w:suppressAutoHyphens/>
      <w:spacing w:after="200" w:line="360" w:lineRule="auto"/>
      <w:jc w:val="both"/>
    </w:pPr>
    <w:rPr>
      <w:rFonts w:ascii="Times New Roman" w:eastAsia="Droid Sans Fallback" w:hAnsi="Times New Roman"/>
      <w:color w:val="00000A"/>
      <w:sz w:val="24"/>
      <w:szCs w:val="24"/>
      <w:lang w:val="pl-PL" w:eastAsia="zh-CN" w:bidi="hi-IN"/>
    </w:rPr>
  </w:style>
  <w:style w:type="paragraph" w:styleId="Tekstprzypisudolnego">
    <w:name w:val="footnote text"/>
    <w:basedOn w:val="Normalny"/>
    <w:link w:val="TekstprzypisudolnegoZnak1"/>
    <w:uiPriority w:val="99"/>
    <w:rsid w:val="00922ECB"/>
    <w:pPr>
      <w:suppressAutoHyphens/>
      <w:spacing w:after="0" w:line="240" w:lineRule="auto"/>
    </w:pPr>
    <w:rPr>
      <w:sz w:val="20"/>
      <w:szCs w:val="20"/>
      <w:lang w:val="pl-PL" w:eastAsia="zh-CN"/>
    </w:rPr>
  </w:style>
  <w:style w:type="character" w:customStyle="1" w:styleId="TekstprzypisudolnegoZnak1">
    <w:name w:val="Tekst przypisu dolnego Znak1"/>
    <w:link w:val="Tekstprzypisudolnego"/>
    <w:rsid w:val="00922ECB"/>
    <w:rPr>
      <w:lang w:eastAsia="zh-CN"/>
    </w:rPr>
  </w:style>
  <w:style w:type="paragraph" w:customStyle="1" w:styleId="p">
    <w:name w:val="p"/>
    <w:rsid w:val="00922ECB"/>
    <w:pPr>
      <w:suppressAutoHyphens/>
      <w:spacing w:line="276" w:lineRule="auto"/>
    </w:pPr>
    <w:rPr>
      <w:rFonts w:ascii="Arial Narrow" w:eastAsia="Arial Narrow" w:hAnsi="Arial Narrow" w:cs="Arial Narrow"/>
      <w:sz w:val="22"/>
      <w:szCs w:val="22"/>
      <w:lang w:eastAsia="zh-CN"/>
    </w:rPr>
  </w:style>
  <w:style w:type="paragraph" w:customStyle="1" w:styleId="Styl">
    <w:name w:val="Styl"/>
    <w:rsid w:val="00922ECB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22ECB"/>
    <w:pPr>
      <w:suppressAutoHyphens/>
      <w:spacing w:after="20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pl-PL" w:eastAsia="zh-CN"/>
    </w:rPr>
  </w:style>
  <w:style w:type="paragraph" w:customStyle="1" w:styleId="opensans">
    <w:name w:val="open_sans"/>
    <w:basedOn w:val="Normalny"/>
    <w:qFormat/>
    <w:rsid w:val="00922ECB"/>
    <w:pPr>
      <w:suppressAutoHyphens/>
      <w:spacing w:line="240" w:lineRule="auto"/>
      <w:ind w:left="850" w:hanging="425"/>
    </w:pPr>
    <w:rPr>
      <w:rFonts w:ascii="Open Sans" w:eastAsia="Times New Roman" w:hAnsi="Open Sans" w:cs="Open Sans"/>
      <w:sz w:val="24"/>
      <w:szCs w:val="24"/>
      <w:lang w:val="pl-PL" w:eastAsia="zh-CN"/>
    </w:rPr>
  </w:style>
  <w:style w:type="character" w:styleId="Odwoaniedokomentarza">
    <w:name w:val="annotation reference"/>
    <w:uiPriority w:val="99"/>
    <w:semiHidden/>
    <w:unhideWhenUsed/>
    <w:rsid w:val="00654160"/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812D99"/>
    <w:pPr>
      <w:spacing w:after="0" w:line="240" w:lineRule="auto"/>
    </w:pPr>
    <w:rPr>
      <w:sz w:val="24"/>
      <w:szCs w:val="20"/>
      <w:lang w:val="pl-PL"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812D99"/>
    <w:rPr>
      <w:sz w:val="16"/>
      <w:szCs w:val="16"/>
      <w:lang w:val="ru-RU" w:eastAsia="en-US"/>
    </w:rPr>
  </w:style>
  <w:style w:type="paragraph" w:styleId="Tekstpodstawowywcity2">
    <w:name w:val="Body Text Indent 2"/>
    <w:basedOn w:val="Normalny"/>
    <w:link w:val="Tekstpodstawowywcity2Znak"/>
    <w:rsid w:val="00812D99"/>
    <w:pPr>
      <w:spacing w:after="0" w:line="240" w:lineRule="auto"/>
      <w:ind w:left="75"/>
    </w:pPr>
    <w:rPr>
      <w:sz w:val="24"/>
      <w:szCs w:val="20"/>
      <w:lang w:val="pl-PL"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12D99"/>
    <w:rPr>
      <w:sz w:val="22"/>
      <w:szCs w:val="22"/>
      <w:lang w:val="ru-RU" w:eastAsia="en-US"/>
    </w:rPr>
  </w:style>
  <w:style w:type="paragraph" w:styleId="Tekstpodstawowywcity3">
    <w:name w:val="Body Text Indent 3"/>
    <w:basedOn w:val="Normalny"/>
    <w:link w:val="Tekstpodstawowywcity3Znak"/>
    <w:rsid w:val="00812D99"/>
    <w:pPr>
      <w:spacing w:after="0" w:line="240" w:lineRule="auto"/>
      <w:ind w:left="885"/>
    </w:pPr>
    <w:rPr>
      <w:rFonts w:ascii="Arial" w:hAnsi="Arial" w:cs="Arial"/>
      <w:sz w:val="24"/>
      <w:szCs w:val="20"/>
      <w:lang w:val="pl-PL"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812D99"/>
    <w:rPr>
      <w:sz w:val="16"/>
      <w:szCs w:val="16"/>
      <w:lang w:val="ru-RU" w:eastAsia="en-US"/>
    </w:rPr>
  </w:style>
  <w:style w:type="paragraph" w:styleId="Tekstpodstawowy2">
    <w:name w:val="Body Text 2"/>
    <w:basedOn w:val="Normalny"/>
    <w:link w:val="Tekstpodstawowy2Znak"/>
    <w:rsid w:val="00812D99"/>
    <w:pPr>
      <w:spacing w:after="0" w:line="240" w:lineRule="auto"/>
    </w:pPr>
    <w:rPr>
      <w:sz w:val="32"/>
      <w:szCs w:val="20"/>
      <w:lang w:val="pl-PL"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12D99"/>
    <w:rPr>
      <w:sz w:val="22"/>
      <w:szCs w:val="22"/>
      <w:lang w:val="ru-RU" w:eastAsia="en-US"/>
    </w:rPr>
  </w:style>
  <w:style w:type="table" w:styleId="Tabela-Siatka1">
    <w:name w:val="Table Grid 1"/>
    <w:basedOn w:val="Standardowy"/>
    <w:rsid w:val="00812D99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ytu">
    <w:name w:val="Title"/>
    <w:basedOn w:val="Normalny"/>
    <w:link w:val="TytuZnak"/>
    <w:qFormat/>
    <w:rsid w:val="00812D99"/>
    <w:pPr>
      <w:spacing w:after="120" w:line="240" w:lineRule="auto"/>
      <w:jc w:val="center"/>
    </w:pPr>
    <w:rPr>
      <w:rFonts w:ascii="Arial" w:hAnsi="Arial" w:cs="Arial"/>
      <w:b/>
      <w:sz w:val="40"/>
      <w:szCs w:val="20"/>
      <w:lang w:val="pl-PL" w:eastAsia="pl-PL"/>
    </w:rPr>
  </w:style>
  <w:style w:type="character" w:customStyle="1" w:styleId="TytuZnak1">
    <w:name w:val="Tytuł Znak1"/>
    <w:basedOn w:val="Domylnaczcionkaakapitu"/>
    <w:uiPriority w:val="10"/>
    <w:rsid w:val="00812D99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en-US"/>
    </w:rPr>
  </w:style>
  <w:style w:type="character" w:styleId="Odwoanieprzypisudolnego">
    <w:name w:val="footnote reference"/>
    <w:uiPriority w:val="99"/>
    <w:semiHidden/>
    <w:rsid w:val="00812D99"/>
    <w:rPr>
      <w:vertAlign w:val="superscript"/>
    </w:rPr>
  </w:style>
  <w:style w:type="paragraph" w:customStyle="1" w:styleId="Tekstpodstawowy20">
    <w:name w:val="Tekst podstawowy2"/>
    <w:basedOn w:val="Normalny"/>
    <w:rsid w:val="00812D99"/>
    <w:pPr>
      <w:keepLines/>
      <w:spacing w:after="120" w:line="240" w:lineRule="auto"/>
      <w:jc w:val="both"/>
    </w:pPr>
    <w:rPr>
      <w:rFonts w:ascii="Arial" w:eastAsia="Times New Roman" w:hAnsi="Arial"/>
      <w:sz w:val="20"/>
      <w:szCs w:val="20"/>
      <w:lang w:val="pl-PL"/>
    </w:rPr>
  </w:style>
  <w:style w:type="paragraph" w:styleId="Lista3">
    <w:name w:val="List 3"/>
    <w:basedOn w:val="Normalny"/>
    <w:rsid w:val="00812D99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Lista4">
    <w:name w:val="List 4"/>
    <w:basedOn w:val="Normalny"/>
    <w:rsid w:val="00812D99"/>
    <w:pPr>
      <w:spacing w:after="0" w:line="240" w:lineRule="auto"/>
      <w:ind w:left="1132" w:hanging="283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Wcicienormalne">
    <w:name w:val="Normal Indent"/>
    <w:basedOn w:val="Normalny"/>
    <w:rsid w:val="00812D99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/>
    </w:rPr>
  </w:style>
  <w:style w:type="paragraph" w:styleId="Lista2">
    <w:name w:val="List 2"/>
    <w:basedOn w:val="Normalny"/>
    <w:rsid w:val="00812D99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Lista-kontynuacja">
    <w:name w:val="List Continue"/>
    <w:basedOn w:val="Normalny"/>
    <w:uiPriority w:val="99"/>
    <w:semiHidden/>
    <w:unhideWhenUsed/>
    <w:rsid w:val="00812D99"/>
    <w:pPr>
      <w:spacing w:after="120" w:line="240" w:lineRule="auto"/>
      <w:ind w:left="283"/>
      <w:contextualSpacing/>
    </w:pPr>
    <w:rPr>
      <w:rFonts w:ascii="Times New Roman" w:eastAsia="Times New Roman" w:hAnsi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unhideWhenUsed/>
    <w:rsid w:val="00812D99"/>
    <w:rPr>
      <w:vertAlign w:val="superscript"/>
    </w:rPr>
  </w:style>
  <w:style w:type="paragraph" w:customStyle="1" w:styleId="pkt">
    <w:name w:val="pkt"/>
    <w:basedOn w:val="Normalny"/>
    <w:link w:val="pktZnak"/>
    <w:rsid w:val="00812D99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0"/>
      <w:szCs w:val="20"/>
      <w:lang w:val="pl-PL" w:eastAsia="zh-CN"/>
    </w:rPr>
  </w:style>
  <w:style w:type="character" w:customStyle="1" w:styleId="pktZnak">
    <w:name w:val="pkt Znak"/>
    <w:link w:val="pkt"/>
    <w:locked/>
    <w:rsid w:val="00812D99"/>
    <w:rPr>
      <w:rFonts w:ascii="Times New Roman" w:eastAsia="Times New Roman" w:hAnsi="Times New Roman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15B10"/>
    <w:pPr>
      <w:keepLines/>
      <w:numPr>
        <w:numId w:val="0"/>
      </w:numPr>
      <w:suppressAutoHyphens w:val="0"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D08DD"/>
    <w:pPr>
      <w:spacing w:after="100"/>
    </w:pPr>
    <w:rPr>
      <w:rFonts w:ascii="Open Sans" w:hAnsi="Open Sans"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82262"/>
    <w:pPr>
      <w:tabs>
        <w:tab w:val="left" w:pos="1276"/>
        <w:tab w:val="right" w:leader="dot" w:pos="9769"/>
      </w:tabs>
      <w:spacing w:after="100"/>
      <w:ind w:left="1276" w:hanging="1056"/>
    </w:pPr>
  </w:style>
  <w:style w:type="character" w:customStyle="1" w:styleId="alb">
    <w:name w:val="a_lb"/>
    <w:basedOn w:val="Domylnaczcionkaakapitu"/>
    <w:rsid w:val="00717BC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1E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B4A9A-1D22-464D-9199-989A7EE01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5</Pages>
  <Words>1768</Words>
  <Characters>10612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Budowa zewnętrznej instalacji kanalizacji sanitarnej z podczyszczaniem dla schroniska dla bezdomnych zwierząt przy ul. Gajowej 7 A w Koninie </vt:lpstr>
      <vt:lpstr/>
    </vt:vector>
  </TitlesOfParts>
  <Company/>
  <LinksUpToDate>false</LinksUpToDate>
  <CharactersWithSpaces>12356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 </dc:title>
  <dc:subject>SWZ</dc:subject>
  <dc:creator>User;Joanna Romaniszyn</dc:creator>
  <cp:keywords>SWZ</cp:keywords>
  <cp:lastModifiedBy>Sekretariat2</cp:lastModifiedBy>
  <cp:revision>124</cp:revision>
  <cp:lastPrinted>2021-04-29T07:48:00Z</cp:lastPrinted>
  <dcterms:created xsi:type="dcterms:W3CDTF">2021-03-26T13:40:00Z</dcterms:created>
  <dcterms:modified xsi:type="dcterms:W3CDTF">2023-02-14T10:12:00Z</dcterms:modified>
</cp:coreProperties>
</file>