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092" w:rsidRDefault="001B3092" w:rsidP="001B30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B3092" w:rsidRDefault="001B3092" w:rsidP="001B30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B3092" w:rsidRDefault="001B3092" w:rsidP="001B30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3759A4" w:rsidRPr="003759A4" w:rsidRDefault="003759A4" w:rsidP="003759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759A4">
        <w:rPr>
          <w:rFonts w:ascii="Times New Roman" w:hAnsi="Times New Roman" w:cs="Times New Roman"/>
          <w:b/>
          <w:bCs/>
          <w:sz w:val="20"/>
          <w:szCs w:val="20"/>
        </w:rPr>
        <w:t>Objaśnienia do Uchwały nr VIII/72/15 Rady Gminy  Ostrów Mazowiecka</w:t>
      </w:r>
    </w:p>
    <w:p w:rsidR="003759A4" w:rsidRPr="003759A4" w:rsidRDefault="003759A4" w:rsidP="003759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759A4">
        <w:rPr>
          <w:rFonts w:ascii="Times New Roman" w:hAnsi="Times New Roman" w:cs="Times New Roman"/>
          <w:b/>
          <w:bCs/>
          <w:sz w:val="20"/>
          <w:szCs w:val="20"/>
        </w:rPr>
        <w:t>z dnia 25 września 2015 roku w sprawie zmiany Wieloletniej Prognozy Finansowej</w:t>
      </w:r>
    </w:p>
    <w:p w:rsidR="003759A4" w:rsidRPr="003759A4" w:rsidRDefault="003759A4" w:rsidP="003759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852"/>
        <w:jc w:val="center"/>
        <w:rPr>
          <w:rFonts w:ascii="Times New Roman" w:hAnsi="Times New Roman" w:cs="Times New Roman"/>
        </w:rPr>
      </w:pPr>
      <w:r w:rsidRPr="003759A4">
        <w:rPr>
          <w:rFonts w:ascii="Times New Roman" w:hAnsi="Times New Roman" w:cs="Times New Roman"/>
          <w:b/>
          <w:bCs/>
          <w:sz w:val="20"/>
          <w:szCs w:val="20"/>
        </w:rPr>
        <w:t>Gminy Ostrów Mazowiecka na lata 2015 – 2024</w:t>
      </w:r>
    </w:p>
    <w:p w:rsidR="003759A4" w:rsidRPr="003759A4" w:rsidRDefault="003759A4" w:rsidP="003759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rPr>
          <w:rFonts w:ascii="Times New Roman" w:hAnsi="Times New Roman" w:cs="Times New Roman"/>
        </w:rPr>
      </w:pPr>
    </w:p>
    <w:p w:rsidR="003759A4" w:rsidRPr="003759A4" w:rsidRDefault="003759A4" w:rsidP="003759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rPr>
          <w:rFonts w:ascii="Times New Roman" w:hAnsi="Times New Roman" w:cs="Times New Roman"/>
        </w:rPr>
      </w:pPr>
      <w:r w:rsidRPr="003759A4">
        <w:rPr>
          <w:rFonts w:ascii="Times New Roman" w:hAnsi="Times New Roman" w:cs="Times New Roman"/>
        </w:rPr>
        <w:t>Uchwałą nr  VIII/72/15 Rady Gminy Ostrów Mazowiecka z dnia 25 września 2015 roku wprowadzono następujące zmiany</w:t>
      </w:r>
    </w:p>
    <w:p w:rsidR="003759A4" w:rsidRPr="003759A4" w:rsidRDefault="003759A4" w:rsidP="003759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759A4">
        <w:rPr>
          <w:rFonts w:ascii="Times New Roman" w:hAnsi="Times New Roman" w:cs="Times New Roman"/>
        </w:rPr>
        <w:t xml:space="preserve"> w Wieloletniej  Prognozie  Finansowej na lata 2015 – 2024</w:t>
      </w:r>
    </w:p>
    <w:p w:rsidR="003759A4" w:rsidRPr="003759A4" w:rsidRDefault="003759A4" w:rsidP="003759A4"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759A4">
        <w:rPr>
          <w:rFonts w:ascii="Times New Roman" w:hAnsi="Times New Roman" w:cs="Times New Roman"/>
          <w:b/>
          <w:bCs/>
          <w:sz w:val="24"/>
          <w:szCs w:val="24"/>
          <w:u w:val="single"/>
        </w:rPr>
        <w:t>Wykaz przedsięwzięć wieloletnich :</w:t>
      </w:r>
    </w:p>
    <w:p w:rsidR="003759A4" w:rsidRPr="003759A4" w:rsidRDefault="003759A4" w:rsidP="003759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3759A4">
        <w:rPr>
          <w:rFonts w:ascii="Times New Roman" w:hAnsi="Times New Roman" w:cs="Times New Roman"/>
          <w:b/>
          <w:bCs/>
          <w:i/>
          <w:iCs/>
          <w:u w:val="single"/>
        </w:rPr>
        <w:t>Zwiększenia:</w:t>
      </w:r>
    </w:p>
    <w:p w:rsidR="003759A4" w:rsidRPr="003759A4" w:rsidRDefault="003759A4" w:rsidP="003759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3759A4">
        <w:rPr>
          <w:rFonts w:ascii="Times New Roman" w:hAnsi="Times New Roman" w:cs="Times New Roman"/>
          <w:b/>
          <w:bCs/>
          <w:i/>
          <w:iCs/>
          <w:u w:val="single"/>
        </w:rPr>
        <w:t>Wydatki na przedsięwzięcia bieżące :</w:t>
      </w:r>
    </w:p>
    <w:p w:rsidR="003759A4" w:rsidRPr="003759A4" w:rsidRDefault="003759A4" w:rsidP="003759A4">
      <w:pPr>
        <w:numPr>
          <w:ilvl w:val="0"/>
          <w:numId w:val="8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3759A4">
        <w:rPr>
          <w:rFonts w:ascii="Times New Roman" w:hAnsi="Times New Roman" w:cs="Times New Roman"/>
        </w:rPr>
        <w:t>Wyrównanie szans edukacyjnych uczniów poprzez dodatkowe zajęcia rozwijające kompetencje kluczowe - Moja Przyszłość   – 2015 r. –  13 030,00 zł,</w:t>
      </w:r>
    </w:p>
    <w:p w:rsidR="003759A4" w:rsidRPr="003759A4" w:rsidRDefault="003759A4" w:rsidP="003759A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3759A4">
        <w:rPr>
          <w:rFonts w:ascii="Times New Roman" w:hAnsi="Times New Roman" w:cs="Times New Roman"/>
          <w:b/>
          <w:bCs/>
          <w:i/>
          <w:iCs/>
          <w:u w:val="single"/>
        </w:rPr>
        <w:t xml:space="preserve">Wydatki na przedsięwzięcia majątkowe: </w:t>
      </w:r>
    </w:p>
    <w:p w:rsidR="003759A4" w:rsidRPr="003759A4" w:rsidRDefault="003759A4" w:rsidP="003759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3759A4">
        <w:rPr>
          <w:rFonts w:ascii="Times New Roman" w:hAnsi="Times New Roman" w:cs="Times New Roman"/>
          <w:b/>
          <w:bCs/>
          <w:i/>
          <w:iCs/>
          <w:u w:val="single"/>
        </w:rPr>
        <w:t>Zmniejszenia:</w:t>
      </w:r>
    </w:p>
    <w:p w:rsidR="003759A4" w:rsidRPr="003759A4" w:rsidRDefault="003759A4" w:rsidP="003759A4">
      <w:pPr>
        <w:numPr>
          <w:ilvl w:val="0"/>
          <w:numId w:val="8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 w:rsidRPr="003759A4">
        <w:rPr>
          <w:rFonts w:ascii="Times New Roman" w:hAnsi="Times New Roman" w:cs="Times New Roman"/>
        </w:rPr>
        <w:t>Budowa drogi Stare Lubiejewo ul. Szkolna - etap I  – 2015 r. – 95 000,00 zł;</w:t>
      </w:r>
    </w:p>
    <w:p w:rsidR="003759A4" w:rsidRPr="003759A4" w:rsidRDefault="003759A4" w:rsidP="003759A4">
      <w:pPr>
        <w:numPr>
          <w:ilvl w:val="0"/>
          <w:numId w:val="8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 w:rsidRPr="003759A4">
        <w:rPr>
          <w:rFonts w:ascii="Times New Roman" w:hAnsi="Times New Roman" w:cs="Times New Roman"/>
        </w:rPr>
        <w:t>Budowa stacji uzdatniania wody w Starej Grabownicy  – 2015 r.  - 450 000,00 zł;</w:t>
      </w:r>
    </w:p>
    <w:p w:rsidR="003759A4" w:rsidRPr="003759A4" w:rsidRDefault="003759A4" w:rsidP="003759A4">
      <w:pPr>
        <w:numPr>
          <w:ilvl w:val="0"/>
          <w:numId w:val="8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 w:rsidRPr="003759A4">
        <w:rPr>
          <w:rFonts w:ascii="Times New Roman" w:hAnsi="Times New Roman" w:cs="Times New Roman"/>
        </w:rPr>
        <w:t>Przebudowa drogi Jelonki - etap I - 2015 r. 145 000,00 zł;</w:t>
      </w:r>
    </w:p>
    <w:p w:rsidR="003759A4" w:rsidRPr="003759A4" w:rsidRDefault="003759A4" w:rsidP="003759A4">
      <w:pPr>
        <w:numPr>
          <w:ilvl w:val="0"/>
          <w:numId w:val="8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 w:rsidRPr="003759A4">
        <w:rPr>
          <w:rFonts w:ascii="Times New Roman" w:hAnsi="Times New Roman" w:cs="Times New Roman"/>
        </w:rPr>
        <w:t>Rozbudowa drogi Jelonki - nowe osiedle - 2015 r. 195 000,00 zł;</w:t>
      </w:r>
    </w:p>
    <w:p w:rsidR="003759A4" w:rsidRPr="003759A4" w:rsidRDefault="003759A4" w:rsidP="003759A4">
      <w:pPr>
        <w:numPr>
          <w:ilvl w:val="0"/>
          <w:numId w:val="8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 w:rsidRPr="003759A4">
        <w:rPr>
          <w:rFonts w:ascii="Times New Roman" w:hAnsi="Times New Roman" w:cs="Times New Roman"/>
        </w:rPr>
        <w:t>Rozbudowa drogi Stara Grabownica - 2015 r. - 340 000,00 zł;</w:t>
      </w:r>
    </w:p>
    <w:p w:rsidR="003759A4" w:rsidRPr="003759A4" w:rsidRDefault="003759A4" w:rsidP="003759A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 w:rsidRPr="003759A4">
        <w:rPr>
          <w:rFonts w:ascii="Times New Roman" w:hAnsi="Times New Roman" w:cs="Times New Roman"/>
          <w:b/>
          <w:bCs/>
          <w:i/>
          <w:iCs/>
          <w:u w:val="single"/>
        </w:rPr>
        <w:t xml:space="preserve">Zwiększenia: </w:t>
      </w:r>
    </w:p>
    <w:p w:rsidR="003759A4" w:rsidRPr="00FF10A2" w:rsidRDefault="003759A4" w:rsidP="00FF10A2">
      <w:pPr>
        <w:pStyle w:val="Akapitzlist"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right"/>
        <w:rPr>
          <w:rFonts w:ascii="Times New Roman" w:hAnsi="Times New Roman" w:cs="Times New Roman"/>
        </w:rPr>
      </w:pPr>
      <w:r w:rsidRPr="00FF10A2">
        <w:rPr>
          <w:rFonts w:ascii="Times New Roman" w:hAnsi="Times New Roman" w:cs="Times New Roman"/>
        </w:rPr>
        <w:t xml:space="preserve">Rozwój elektronicznej administracji </w:t>
      </w:r>
      <w:r w:rsidR="00FF10A2" w:rsidRPr="00FF10A2">
        <w:rPr>
          <w:rFonts w:ascii="Times New Roman" w:hAnsi="Times New Roman" w:cs="Times New Roman"/>
        </w:rPr>
        <w:t xml:space="preserve">w samorządach województwa mazowieckiego </w:t>
      </w:r>
      <w:r w:rsidRPr="00FF10A2">
        <w:rPr>
          <w:rFonts w:ascii="Times New Roman" w:hAnsi="Times New Roman" w:cs="Times New Roman"/>
        </w:rPr>
        <w:t xml:space="preserve">- 2015  r. - </w:t>
      </w:r>
      <w:r w:rsidR="00FF10A2" w:rsidRPr="00FF10A2">
        <w:rPr>
          <w:rFonts w:ascii="Times New Roman" w:hAnsi="Times New Roman" w:cs="Times New Roman"/>
        </w:rPr>
        <w:t xml:space="preserve"> 2 472,27 zł;</w:t>
      </w:r>
    </w:p>
    <w:p w:rsidR="003759A4" w:rsidRPr="003759A4" w:rsidRDefault="003759A4" w:rsidP="003759A4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3759A4">
        <w:rPr>
          <w:rFonts w:ascii="Times New Roman" w:hAnsi="Times New Roman" w:cs="Times New Roman"/>
        </w:rPr>
        <w:t>Budowa drogi Stare Lubiejewo ul. Szko</w:t>
      </w:r>
      <w:r w:rsidR="00FF10A2">
        <w:rPr>
          <w:rFonts w:ascii="Times New Roman" w:hAnsi="Times New Roman" w:cs="Times New Roman"/>
        </w:rPr>
        <w:t>l</w:t>
      </w:r>
      <w:r w:rsidRPr="003759A4">
        <w:rPr>
          <w:rFonts w:ascii="Times New Roman" w:hAnsi="Times New Roman" w:cs="Times New Roman"/>
        </w:rPr>
        <w:t>na- etap I  – 2016 r. – 100 000,00 zł;</w:t>
      </w:r>
    </w:p>
    <w:p w:rsidR="003759A4" w:rsidRPr="003759A4" w:rsidRDefault="003759A4" w:rsidP="003759A4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 w:rsidRPr="003759A4">
        <w:rPr>
          <w:rFonts w:ascii="Times New Roman" w:hAnsi="Times New Roman" w:cs="Times New Roman"/>
        </w:rPr>
        <w:t xml:space="preserve">Budowa stacji uzdatniania wody w Starej Grabownicy – 2016 r - 700 000,00 zł; </w:t>
      </w:r>
    </w:p>
    <w:p w:rsidR="003759A4" w:rsidRPr="003759A4" w:rsidRDefault="003759A4" w:rsidP="003759A4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 w:rsidRPr="003759A4">
        <w:rPr>
          <w:rFonts w:ascii="Times New Roman" w:hAnsi="Times New Roman" w:cs="Times New Roman"/>
        </w:rPr>
        <w:t>Przebudowa drogi Jelonki - etap I  – 2016 r. – 150 000,00 zł;</w:t>
      </w:r>
    </w:p>
    <w:p w:rsidR="003759A4" w:rsidRPr="003759A4" w:rsidRDefault="003759A4" w:rsidP="003759A4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 w:rsidRPr="003759A4">
        <w:rPr>
          <w:rFonts w:ascii="Times New Roman" w:hAnsi="Times New Roman" w:cs="Times New Roman"/>
        </w:rPr>
        <w:t>Rozbudowa drogi Jelonki - nowe osiedle - 2016 r. - 195 000,00 zł;</w:t>
      </w:r>
    </w:p>
    <w:p w:rsidR="003759A4" w:rsidRPr="003759A4" w:rsidRDefault="003759A4" w:rsidP="003759A4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Calibri" w:hAnsi="Calibri" w:cs="Calibri"/>
        </w:rPr>
      </w:pPr>
      <w:r w:rsidRPr="003759A4">
        <w:rPr>
          <w:rFonts w:ascii="Times New Roman" w:hAnsi="Times New Roman" w:cs="Times New Roman"/>
        </w:rPr>
        <w:t>Rozbudowa drogi Stara Grabownica - 2016 r. - 340 000,00 zł.</w:t>
      </w:r>
    </w:p>
    <w:p w:rsidR="003759A4" w:rsidRPr="003759A4" w:rsidRDefault="003759A4" w:rsidP="003759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759A4" w:rsidRPr="003759A4" w:rsidRDefault="003759A4" w:rsidP="003759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 w:rsidRPr="003759A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Wieloletnia prognoza finansowa:  </w:t>
      </w:r>
    </w:p>
    <w:p w:rsidR="003759A4" w:rsidRPr="003759A4" w:rsidRDefault="003759A4" w:rsidP="003759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</w:p>
    <w:p w:rsidR="003759A4" w:rsidRPr="003759A4" w:rsidRDefault="003759A4" w:rsidP="003759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  <w:r w:rsidRPr="003759A4">
        <w:rPr>
          <w:rFonts w:ascii="Times New Roman" w:hAnsi="Times New Roman" w:cs="Times New Roman"/>
          <w:b/>
          <w:bCs/>
          <w:i/>
          <w:iCs/>
          <w:u w:val="single"/>
        </w:rPr>
        <w:t>Zwiększenia:</w:t>
      </w:r>
    </w:p>
    <w:p w:rsidR="003759A4" w:rsidRPr="003759A4" w:rsidRDefault="003759A4" w:rsidP="003759A4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  <w:r w:rsidRPr="003759A4">
        <w:rPr>
          <w:rFonts w:ascii="Times New Roman" w:hAnsi="Times New Roman" w:cs="Times New Roman"/>
          <w:b/>
          <w:bCs/>
        </w:rPr>
        <w:t xml:space="preserve">Dochody -        </w:t>
      </w:r>
      <w:r w:rsidR="00C75BCC">
        <w:rPr>
          <w:rFonts w:ascii="Times New Roman" w:hAnsi="Times New Roman" w:cs="Times New Roman"/>
          <w:b/>
          <w:bCs/>
        </w:rPr>
        <w:t>223 211,00</w:t>
      </w:r>
      <w:r w:rsidRPr="003759A4">
        <w:rPr>
          <w:rFonts w:ascii="Times New Roman" w:hAnsi="Times New Roman" w:cs="Times New Roman"/>
          <w:b/>
          <w:bCs/>
        </w:rPr>
        <w:t xml:space="preserve"> zł.</w:t>
      </w:r>
    </w:p>
    <w:p w:rsidR="003759A4" w:rsidRPr="003759A4" w:rsidRDefault="003759A4" w:rsidP="003759A4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3759A4">
        <w:rPr>
          <w:rFonts w:ascii="Times New Roman" w:hAnsi="Times New Roman" w:cs="Times New Roman"/>
          <w:b/>
          <w:bCs/>
          <w:i/>
          <w:iCs/>
          <w:u w:val="single"/>
        </w:rPr>
        <w:t>Zmniejszenia:</w:t>
      </w:r>
    </w:p>
    <w:p w:rsidR="003759A4" w:rsidRPr="003759A4" w:rsidRDefault="003759A4" w:rsidP="003759A4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  <w:r w:rsidRPr="003759A4">
        <w:rPr>
          <w:rFonts w:ascii="Times New Roman" w:hAnsi="Times New Roman" w:cs="Times New Roman"/>
          <w:b/>
          <w:bCs/>
        </w:rPr>
        <w:t xml:space="preserve">Wydatki </w:t>
      </w:r>
      <w:r w:rsidR="00C75BCC">
        <w:rPr>
          <w:rFonts w:ascii="Times New Roman" w:hAnsi="Times New Roman" w:cs="Times New Roman"/>
          <w:b/>
          <w:bCs/>
        </w:rPr>
        <w:t>–</w:t>
      </w:r>
      <w:r w:rsidRPr="003759A4">
        <w:rPr>
          <w:rFonts w:ascii="Times New Roman" w:hAnsi="Times New Roman" w:cs="Times New Roman"/>
          <w:b/>
          <w:bCs/>
        </w:rPr>
        <w:t xml:space="preserve"> </w:t>
      </w:r>
      <w:r w:rsidR="00C75BCC">
        <w:rPr>
          <w:rFonts w:ascii="Times New Roman" w:hAnsi="Times New Roman" w:cs="Times New Roman"/>
          <w:b/>
          <w:bCs/>
        </w:rPr>
        <w:t xml:space="preserve">     </w:t>
      </w:r>
      <w:bookmarkStart w:id="0" w:name="_GoBack"/>
      <w:bookmarkEnd w:id="0"/>
      <w:r w:rsidR="00C75BCC">
        <w:rPr>
          <w:rFonts w:ascii="Times New Roman" w:hAnsi="Times New Roman" w:cs="Times New Roman"/>
          <w:b/>
          <w:bCs/>
        </w:rPr>
        <w:t>928 256,73</w:t>
      </w:r>
      <w:r w:rsidRPr="003759A4">
        <w:rPr>
          <w:rFonts w:ascii="Times New Roman" w:hAnsi="Times New Roman" w:cs="Times New Roman"/>
          <w:b/>
          <w:bCs/>
        </w:rPr>
        <w:t xml:space="preserve"> zł.</w:t>
      </w:r>
    </w:p>
    <w:p w:rsidR="003759A4" w:rsidRPr="003759A4" w:rsidRDefault="003759A4" w:rsidP="003759A4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Przychody - 1 151 467,73 zł</w:t>
      </w:r>
    </w:p>
    <w:p w:rsidR="003759A4" w:rsidRPr="003759A4" w:rsidRDefault="003759A4" w:rsidP="003759A4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3759A4" w:rsidRPr="003759A4" w:rsidRDefault="003759A4" w:rsidP="003759A4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  <w:r w:rsidRPr="003759A4">
        <w:rPr>
          <w:rFonts w:ascii="Times New Roman" w:hAnsi="Times New Roman" w:cs="Times New Roman"/>
          <w:b/>
          <w:bCs/>
          <w:color w:val="000000"/>
        </w:rPr>
        <w:t>PRZEWODNICZĄCY</w:t>
      </w:r>
    </w:p>
    <w:p w:rsidR="003759A4" w:rsidRPr="003759A4" w:rsidRDefault="003759A4" w:rsidP="003759A4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  <w:r w:rsidRPr="003759A4">
        <w:rPr>
          <w:rFonts w:ascii="Times New Roman" w:hAnsi="Times New Roman" w:cs="Times New Roman"/>
          <w:b/>
          <w:bCs/>
          <w:color w:val="000000"/>
        </w:rPr>
        <w:t>RADY GMINY</w:t>
      </w:r>
    </w:p>
    <w:p w:rsidR="003759A4" w:rsidRPr="003759A4" w:rsidRDefault="003759A4" w:rsidP="003759A4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3759A4">
        <w:rPr>
          <w:rFonts w:ascii="Times New Roman" w:hAnsi="Times New Roman" w:cs="Times New Roman"/>
          <w:b/>
          <w:bCs/>
          <w:color w:val="000000"/>
        </w:rPr>
        <w:br/>
      </w:r>
      <w:r w:rsidRPr="003759A4">
        <w:rPr>
          <w:rFonts w:ascii="Times New Roman" w:hAnsi="Times New Roman" w:cs="Times New Roman"/>
          <w:b/>
          <w:bCs/>
          <w:i/>
          <w:iCs/>
          <w:color w:val="000000"/>
        </w:rPr>
        <w:t>mgr Sylwester Rozumek</w:t>
      </w:r>
    </w:p>
    <w:p w:rsidR="003759A4" w:rsidRPr="003759A4" w:rsidRDefault="003759A4" w:rsidP="003759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6C2D6C" w:rsidRPr="001B3092" w:rsidRDefault="006C2D6C" w:rsidP="00FF10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 w:firstLine="709"/>
      </w:pPr>
    </w:p>
    <w:sectPr w:rsidR="006C2D6C" w:rsidRPr="001B3092" w:rsidSect="003759A4">
      <w:pgSz w:w="11909" w:h="15840"/>
      <w:pgMar w:top="0" w:right="852" w:bottom="0" w:left="1276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"/>
      <w:lvlJc w:val="left"/>
      <w:pPr>
        <w:ind w:left="10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"/>
      <w:lvlJc w:val="left"/>
      <w:pPr>
        <w:ind w:left="14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suff w:val="nothing"/>
      <w:lvlText w:val="%5"/>
      <w:lvlJc w:val="left"/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"/>
      <w:lvlJc w:val="left"/>
      <w:pPr>
        <w:ind w:left="21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"/>
      <w:lvlJc w:val="left"/>
      <w:pPr>
        <w:ind w:left="25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"/>
      <w:lvlJc w:val="left"/>
      <w:pPr>
        <w:ind w:left="28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"/>
      <w:lvlJc w:val="left"/>
      <w:pPr>
        <w:ind w:left="32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>
    <w:nsid w:val="00000004"/>
    <w:multiLevelType w:val="singleLevel"/>
    <w:tmpl w:val="0000000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3">
    <w:nsid w:val="00000005"/>
    <w:multiLevelType w:val="singleLevel"/>
    <w:tmpl w:val="00000005"/>
    <w:lvl w:ilvl="0">
      <w:start w:val="1"/>
      <w:numFmt w:val="bullet"/>
      <w:lvlText w:val=""/>
      <w:lvlJc w:val="left"/>
      <w:rPr>
        <w:rFonts w:ascii="Symbol" w:hAnsi="Symbol" w:cs="Symbol" w:hint="default"/>
        <w:b/>
        <w:bCs/>
        <w:i w:val="0"/>
        <w:iCs w:val="0"/>
        <w:strike w:val="0"/>
        <w:color w:val="auto"/>
        <w:sz w:val="18"/>
        <w:szCs w:val="18"/>
        <w:u w:val="none"/>
      </w:rPr>
    </w:lvl>
  </w:abstractNum>
  <w:abstractNum w:abstractNumId="4">
    <w:nsid w:val="0E1E39FA"/>
    <w:multiLevelType w:val="hybridMultilevel"/>
    <w:tmpl w:val="761462EE"/>
    <w:lvl w:ilvl="0" w:tplc="09960C84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CB29A9"/>
    <w:multiLevelType w:val="singleLevel"/>
    <w:tmpl w:val="0000000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6">
    <w:nsid w:val="24E81F55"/>
    <w:multiLevelType w:val="hybridMultilevel"/>
    <w:tmpl w:val="FCECB7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C76F02"/>
    <w:multiLevelType w:val="hybridMultilevel"/>
    <w:tmpl w:val="93521C90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2F1"/>
    <w:rsid w:val="000A3A2F"/>
    <w:rsid w:val="00136BBB"/>
    <w:rsid w:val="001762A9"/>
    <w:rsid w:val="0019452C"/>
    <w:rsid w:val="001A199A"/>
    <w:rsid w:val="001B3092"/>
    <w:rsid w:val="003162F1"/>
    <w:rsid w:val="003759A4"/>
    <w:rsid w:val="003962CE"/>
    <w:rsid w:val="004601B6"/>
    <w:rsid w:val="005557F5"/>
    <w:rsid w:val="006B6576"/>
    <w:rsid w:val="006C2D6C"/>
    <w:rsid w:val="008053BE"/>
    <w:rsid w:val="008F1F0C"/>
    <w:rsid w:val="00C75BCC"/>
    <w:rsid w:val="00D47FAB"/>
    <w:rsid w:val="00FF1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2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62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2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6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ZAWISTOWSKA</dc:creator>
  <cp:keywords/>
  <dc:description/>
  <cp:lastModifiedBy>JADWIGA ZAWISTOWSKA</cp:lastModifiedBy>
  <cp:revision>16</cp:revision>
  <dcterms:created xsi:type="dcterms:W3CDTF">2013-12-23T11:49:00Z</dcterms:created>
  <dcterms:modified xsi:type="dcterms:W3CDTF">2015-09-23T12:07:00Z</dcterms:modified>
</cp:coreProperties>
</file>