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092" w:rsidRDefault="001B3092" w:rsidP="001B30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B3092" w:rsidRDefault="001B3092" w:rsidP="001B30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B3092" w:rsidRDefault="001B3092" w:rsidP="001B30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B3092" w:rsidRPr="001B3092" w:rsidRDefault="001B3092" w:rsidP="001B30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B3092">
        <w:rPr>
          <w:rFonts w:ascii="Times New Roman" w:hAnsi="Times New Roman" w:cs="Times New Roman"/>
          <w:b/>
          <w:bCs/>
          <w:sz w:val="20"/>
          <w:szCs w:val="20"/>
        </w:rPr>
        <w:t xml:space="preserve">Objaśnienia do Uchwały nr VII/62/15 Rady Gminy  Ostrów Mazowiecka  </w:t>
      </w:r>
    </w:p>
    <w:p w:rsidR="001B3092" w:rsidRPr="001B3092" w:rsidRDefault="001B3092" w:rsidP="001B30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1B3092">
        <w:rPr>
          <w:rFonts w:ascii="Times New Roman" w:hAnsi="Times New Roman" w:cs="Times New Roman"/>
          <w:b/>
          <w:bCs/>
          <w:sz w:val="20"/>
          <w:szCs w:val="20"/>
        </w:rPr>
        <w:t xml:space="preserve">z dnia 21 sierpnia 2015 roku w sprawie zmiany Wieloletniej Prognozy Finansowej  </w:t>
      </w:r>
    </w:p>
    <w:p w:rsidR="001B3092" w:rsidRPr="001B3092" w:rsidRDefault="001B3092" w:rsidP="001B30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rPr>
          <w:rFonts w:ascii="Times New Roman" w:hAnsi="Times New Roman" w:cs="Times New Roman"/>
        </w:rPr>
      </w:pPr>
      <w:r w:rsidRPr="001B3092">
        <w:rPr>
          <w:rFonts w:ascii="Times New Roman" w:hAnsi="Times New Roman" w:cs="Times New Roman"/>
          <w:b/>
          <w:bCs/>
          <w:sz w:val="20"/>
          <w:szCs w:val="20"/>
        </w:rPr>
        <w:t xml:space="preserve">Gminy Ostrów Mazowiecka na lata 2015 – 2024 </w:t>
      </w:r>
    </w:p>
    <w:p w:rsidR="001B3092" w:rsidRPr="001B3092" w:rsidRDefault="001B3092" w:rsidP="001B30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rPr>
          <w:rFonts w:ascii="Times New Roman" w:hAnsi="Times New Roman" w:cs="Times New Roman"/>
        </w:rPr>
      </w:pPr>
    </w:p>
    <w:p w:rsidR="001B3092" w:rsidRPr="001B3092" w:rsidRDefault="001B3092" w:rsidP="001B30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1B3092">
        <w:rPr>
          <w:rFonts w:ascii="Times New Roman" w:hAnsi="Times New Roman" w:cs="Times New Roman"/>
        </w:rPr>
        <w:t>Uchwałą nr  VII/62/15 Rady Gminy Ostrów Mazowiecka z dnia 21 sierpnia 2015 roku wprowadzono następujące zmiany</w:t>
      </w:r>
    </w:p>
    <w:p w:rsidR="001B3092" w:rsidRPr="001B3092" w:rsidRDefault="001B3092" w:rsidP="001B30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B3092">
        <w:rPr>
          <w:rFonts w:ascii="Times New Roman" w:hAnsi="Times New Roman" w:cs="Times New Roman"/>
        </w:rPr>
        <w:t xml:space="preserve"> w Wieloletniej  Prognozie  Finansowej na lata 2015 – 2024</w:t>
      </w:r>
    </w:p>
    <w:p w:rsidR="001B3092" w:rsidRPr="001B3092" w:rsidRDefault="001B3092" w:rsidP="001B3092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709"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B3092">
        <w:rPr>
          <w:rFonts w:ascii="Times New Roman" w:hAnsi="Times New Roman" w:cs="Times New Roman"/>
          <w:b/>
          <w:bCs/>
          <w:sz w:val="24"/>
          <w:szCs w:val="24"/>
          <w:u w:val="single"/>
        </w:rPr>
        <w:t>Wykaz przedsięwzięć wieloletnich :</w:t>
      </w:r>
    </w:p>
    <w:p w:rsidR="001B3092" w:rsidRPr="001B3092" w:rsidRDefault="001B3092" w:rsidP="001B30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709"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1B3092">
        <w:rPr>
          <w:rFonts w:ascii="Times New Roman" w:hAnsi="Times New Roman" w:cs="Times New Roman"/>
          <w:b/>
          <w:bCs/>
          <w:i/>
          <w:iCs/>
          <w:u w:val="single"/>
        </w:rPr>
        <w:t>Zmniejszenia:</w:t>
      </w:r>
    </w:p>
    <w:p w:rsidR="001B3092" w:rsidRPr="001B3092" w:rsidRDefault="001B3092" w:rsidP="001B3092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709"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1B3092">
        <w:rPr>
          <w:rFonts w:ascii="Times New Roman" w:hAnsi="Times New Roman" w:cs="Times New Roman"/>
          <w:b/>
          <w:bCs/>
          <w:i/>
          <w:iCs/>
          <w:u w:val="single"/>
        </w:rPr>
        <w:t>Wydatki na przedsięwzięcia bieżące :</w:t>
      </w:r>
    </w:p>
    <w:p w:rsidR="001B3092" w:rsidRPr="001B3092" w:rsidRDefault="001B3092" w:rsidP="001B3092">
      <w:pPr>
        <w:numPr>
          <w:ilvl w:val="0"/>
          <w:numId w:val="8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 w:hanging="11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1B3092">
        <w:rPr>
          <w:rFonts w:ascii="Times New Roman" w:hAnsi="Times New Roman" w:cs="Times New Roman"/>
        </w:rPr>
        <w:t>Ś</w:t>
      </w:r>
      <w:r>
        <w:rPr>
          <w:rFonts w:ascii="Times New Roman" w:hAnsi="Times New Roman" w:cs="Times New Roman"/>
        </w:rPr>
        <w:t>wiadczenie usł</w:t>
      </w:r>
      <w:r w:rsidRPr="001B3092">
        <w:rPr>
          <w:rFonts w:ascii="Times New Roman" w:hAnsi="Times New Roman" w:cs="Times New Roman"/>
        </w:rPr>
        <w:t>ug opiekuńczych na terenie Gminy Ostrów Mazowiecka  – 2015 r. –  35 000,00 zł,</w:t>
      </w:r>
    </w:p>
    <w:p w:rsidR="001B3092" w:rsidRPr="001B3092" w:rsidRDefault="001B3092" w:rsidP="001B309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567" w:right="420" w:firstLine="142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1B3092">
        <w:rPr>
          <w:rFonts w:ascii="Times New Roman" w:hAnsi="Times New Roman" w:cs="Times New Roman"/>
          <w:b/>
          <w:bCs/>
          <w:i/>
          <w:iCs/>
          <w:u w:val="single"/>
        </w:rPr>
        <w:t xml:space="preserve">Wydatki na przedsięwzięcia majątkowe: </w:t>
      </w:r>
    </w:p>
    <w:p w:rsidR="001B3092" w:rsidRPr="001B3092" w:rsidRDefault="001B3092" w:rsidP="001B30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709"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1B3092">
        <w:rPr>
          <w:rFonts w:ascii="Times New Roman" w:hAnsi="Times New Roman" w:cs="Times New Roman"/>
          <w:b/>
          <w:bCs/>
          <w:i/>
          <w:iCs/>
          <w:u w:val="single"/>
        </w:rPr>
        <w:t>Zmniejszenia:</w:t>
      </w:r>
    </w:p>
    <w:p w:rsidR="001B3092" w:rsidRPr="001B3092" w:rsidRDefault="001B3092" w:rsidP="001B3092">
      <w:pPr>
        <w:pStyle w:val="Akapitzlist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</w:t>
      </w:r>
      <w:r w:rsidRPr="001B3092">
        <w:rPr>
          <w:rFonts w:ascii="Times New Roman" w:hAnsi="Times New Roman" w:cs="Times New Roman"/>
        </w:rPr>
        <w:t>Rozbudowa szkoły w Komorowie  – 2015 r. – 720 000,00 zł;</w:t>
      </w:r>
    </w:p>
    <w:p w:rsidR="001B3092" w:rsidRPr="001B3092" w:rsidRDefault="001B3092" w:rsidP="001B309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720" w:right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</w:t>
      </w:r>
      <w:bookmarkStart w:id="0" w:name="_GoBack"/>
      <w:bookmarkEnd w:id="0"/>
      <w:r w:rsidRPr="001B3092">
        <w:rPr>
          <w:rFonts w:ascii="Times New Roman" w:hAnsi="Times New Roman" w:cs="Times New Roman"/>
        </w:rPr>
        <w:t>Rozbudowa drogi Koziki – 2016 r.  - 350 000,00 zł;</w:t>
      </w:r>
    </w:p>
    <w:p w:rsidR="001B3092" w:rsidRPr="001B3092" w:rsidRDefault="001B3092" w:rsidP="001B309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709"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1B3092">
        <w:rPr>
          <w:rFonts w:ascii="Times New Roman" w:hAnsi="Times New Roman" w:cs="Times New Roman"/>
          <w:b/>
          <w:bCs/>
          <w:i/>
          <w:iCs/>
          <w:u w:val="single"/>
        </w:rPr>
        <w:t xml:space="preserve">Zwiększenia: </w:t>
      </w:r>
    </w:p>
    <w:p w:rsidR="001B3092" w:rsidRDefault="001B3092" w:rsidP="001B309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720"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>
        <w:rPr>
          <w:rFonts w:ascii="Times New Roman" w:hAnsi="Times New Roman" w:cs="Times New Roman"/>
        </w:rPr>
        <w:t xml:space="preserve">1) </w:t>
      </w:r>
      <w:r w:rsidRPr="001B3092">
        <w:rPr>
          <w:rFonts w:ascii="Times New Roman" w:hAnsi="Times New Roman" w:cs="Times New Roman"/>
        </w:rPr>
        <w:t>Budowa ciągu pieszo jezdnego Stare Lubiejewo ul. Południowa - etap I  – 2015 r. – 7 000,00 zł.</w:t>
      </w:r>
    </w:p>
    <w:p w:rsidR="001B3092" w:rsidRDefault="001B3092" w:rsidP="001B309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720"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1B3092">
        <w:rPr>
          <w:rFonts w:ascii="Times New Roman" w:hAnsi="Times New Roman" w:cs="Times New Roman"/>
          <w:bCs/>
          <w:iCs/>
        </w:rPr>
        <w:t xml:space="preserve">2) </w:t>
      </w:r>
      <w:r w:rsidRPr="001B3092">
        <w:rPr>
          <w:rFonts w:ascii="Times New Roman" w:hAnsi="Times New Roman" w:cs="Times New Roman"/>
        </w:rPr>
        <w:t xml:space="preserve">Przebudowa drogi Komorowo ul. Kościelna – 2015 r - 100 000,00 zł; </w:t>
      </w:r>
    </w:p>
    <w:p w:rsidR="001B3092" w:rsidRPr="001B3092" w:rsidRDefault="001B3092" w:rsidP="001B309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720" w:right="420"/>
        <w:jc w:val="both"/>
        <w:rPr>
          <w:rFonts w:ascii="Times New Roman" w:hAnsi="Times New Roman" w:cs="Times New Roman"/>
          <w:bCs/>
          <w:iCs/>
        </w:rPr>
      </w:pPr>
      <w:r w:rsidRPr="001B3092">
        <w:rPr>
          <w:rFonts w:ascii="Times New Roman" w:hAnsi="Times New Roman" w:cs="Times New Roman"/>
          <w:bCs/>
          <w:iCs/>
        </w:rPr>
        <w:t xml:space="preserve">3) </w:t>
      </w:r>
      <w:r w:rsidRPr="001B3092">
        <w:rPr>
          <w:rFonts w:ascii="Times New Roman" w:hAnsi="Times New Roman" w:cs="Times New Roman"/>
        </w:rPr>
        <w:t>Rozbudowa drogi Koziki – 2015 r. – 180 000,00 zł;</w:t>
      </w:r>
    </w:p>
    <w:p w:rsidR="001B3092" w:rsidRPr="001B3092" w:rsidRDefault="001B3092" w:rsidP="001B3092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720"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1B3092">
        <w:rPr>
          <w:rFonts w:ascii="Times New Roman" w:hAnsi="Times New Roman" w:cs="Times New Roman"/>
          <w:bCs/>
          <w:iCs/>
        </w:rPr>
        <w:t>4)</w:t>
      </w:r>
      <w:r>
        <w:rPr>
          <w:rFonts w:ascii="Times New Roman" w:hAnsi="Times New Roman" w:cs="Times New Roman"/>
          <w:b/>
          <w:bCs/>
          <w:i/>
          <w:iCs/>
          <w:u w:val="single"/>
        </w:rPr>
        <w:t xml:space="preserve"> </w:t>
      </w:r>
      <w:r w:rsidRPr="001B3092">
        <w:rPr>
          <w:rFonts w:ascii="Times New Roman" w:hAnsi="Times New Roman" w:cs="Times New Roman"/>
        </w:rPr>
        <w:t xml:space="preserve">Rozbudowa szkoły w Komorowie - 2016 r. - 700 000,00 </w:t>
      </w:r>
      <w:proofErr w:type="spellStart"/>
      <w:r w:rsidRPr="001B3092">
        <w:rPr>
          <w:rFonts w:ascii="Times New Roman" w:hAnsi="Times New Roman" w:cs="Times New Roman"/>
        </w:rPr>
        <w:t>zl</w:t>
      </w:r>
      <w:proofErr w:type="spellEnd"/>
      <w:r w:rsidRPr="001B3092">
        <w:rPr>
          <w:rFonts w:ascii="Times New Roman" w:hAnsi="Times New Roman" w:cs="Times New Roman"/>
        </w:rPr>
        <w:t>, 2017 r. - 700 000,00 zł. 2018 r. - 1 720 000,00 zł.</w:t>
      </w:r>
    </w:p>
    <w:p w:rsidR="001B3092" w:rsidRPr="001B3092" w:rsidRDefault="001B3092" w:rsidP="001B30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B3092" w:rsidRPr="001B3092" w:rsidRDefault="001B3092" w:rsidP="001B30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709" w:right="420"/>
        <w:jc w:val="both"/>
        <w:rPr>
          <w:rFonts w:ascii="Times New Roman" w:hAnsi="Times New Roman" w:cs="Times New Roman"/>
        </w:rPr>
      </w:pPr>
      <w:r w:rsidRPr="001B309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Wieloletnia prognoza finansowa:  </w:t>
      </w:r>
    </w:p>
    <w:p w:rsidR="001B3092" w:rsidRPr="001B3092" w:rsidRDefault="001B3092" w:rsidP="001B30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</w:p>
    <w:p w:rsidR="001B3092" w:rsidRPr="001B3092" w:rsidRDefault="001B3092" w:rsidP="001B30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left="709" w:right="420"/>
        <w:jc w:val="both"/>
        <w:rPr>
          <w:rFonts w:ascii="Times New Roman" w:hAnsi="Times New Roman" w:cs="Times New Roman"/>
          <w:b/>
          <w:bCs/>
        </w:rPr>
      </w:pPr>
      <w:r w:rsidRPr="001B3092">
        <w:rPr>
          <w:rFonts w:ascii="Times New Roman" w:hAnsi="Times New Roman" w:cs="Times New Roman"/>
          <w:b/>
          <w:bCs/>
          <w:i/>
          <w:iCs/>
          <w:u w:val="single"/>
        </w:rPr>
        <w:t>Zwiększenia:</w:t>
      </w:r>
    </w:p>
    <w:p w:rsidR="001B3092" w:rsidRPr="001B3092" w:rsidRDefault="001B3092" w:rsidP="001B3092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709" w:right="420"/>
        <w:jc w:val="both"/>
        <w:rPr>
          <w:rFonts w:ascii="Times New Roman" w:hAnsi="Times New Roman" w:cs="Times New Roman"/>
          <w:b/>
          <w:bCs/>
        </w:rPr>
      </w:pPr>
      <w:r w:rsidRPr="001B3092">
        <w:rPr>
          <w:rFonts w:ascii="Times New Roman" w:hAnsi="Times New Roman" w:cs="Times New Roman"/>
          <w:b/>
          <w:bCs/>
        </w:rPr>
        <w:t>Dochody -         356 732,00 zł.</w:t>
      </w:r>
    </w:p>
    <w:p w:rsidR="001B3092" w:rsidRPr="001B3092" w:rsidRDefault="001B3092" w:rsidP="001B3092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 w:firstLine="709"/>
        <w:jc w:val="both"/>
        <w:rPr>
          <w:rFonts w:ascii="Times New Roman" w:hAnsi="Times New Roman" w:cs="Times New Roman"/>
          <w:b/>
          <w:bCs/>
        </w:rPr>
      </w:pPr>
      <w:r w:rsidRPr="001B3092">
        <w:rPr>
          <w:rFonts w:ascii="Times New Roman" w:hAnsi="Times New Roman" w:cs="Times New Roman"/>
          <w:b/>
          <w:bCs/>
        </w:rPr>
        <w:t>Wydatki  –       202 023,00 zł,</w:t>
      </w:r>
    </w:p>
    <w:p w:rsidR="001B3092" w:rsidRPr="001B3092" w:rsidRDefault="001B3092" w:rsidP="001B3092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</w:p>
    <w:p w:rsidR="001B3092" w:rsidRPr="001B3092" w:rsidRDefault="001B3092" w:rsidP="001B3092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left="709"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1B3092">
        <w:rPr>
          <w:rFonts w:ascii="Times New Roman" w:hAnsi="Times New Roman" w:cs="Times New Roman"/>
          <w:b/>
          <w:bCs/>
          <w:i/>
          <w:iCs/>
          <w:u w:val="single"/>
        </w:rPr>
        <w:t>Zmniejszenia:</w:t>
      </w:r>
    </w:p>
    <w:p w:rsidR="001B3092" w:rsidRPr="001B3092" w:rsidRDefault="001B3092" w:rsidP="001B3092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 w:firstLine="709"/>
        <w:jc w:val="both"/>
        <w:rPr>
          <w:rFonts w:ascii="Times New Roman" w:hAnsi="Times New Roman" w:cs="Times New Roman"/>
          <w:b/>
          <w:bCs/>
        </w:rPr>
      </w:pPr>
      <w:r w:rsidRPr="001B3092">
        <w:rPr>
          <w:rFonts w:ascii="Times New Roman" w:hAnsi="Times New Roman" w:cs="Times New Roman"/>
          <w:b/>
          <w:bCs/>
        </w:rPr>
        <w:t>Przychody - 154 709,00 zł.</w:t>
      </w:r>
    </w:p>
    <w:p w:rsidR="001B3092" w:rsidRPr="001B3092" w:rsidRDefault="001B3092" w:rsidP="001B3092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</w:p>
    <w:p w:rsidR="001B3092" w:rsidRPr="001B3092" w:rsidRDefault="001B3092" w:rsidP="001B3092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</w:p>
    <w:p w:rsidR="001B3092" w:rsidRPr="001B3092" w:rsidRDefault="001B3092" w:rsidP="001B3092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i/>
          <w:iCs/>
          <w:u w:val="single"/>
        </w:rPr>
      </w:pPr>
    </w:p>
    <w:p w:rsidR="001B3092" w:rsidRPr="001B3092" w:rsidRDefault="001B3092" w:rsidP="001B3092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1B3092" w:rsidRPr="001B3092" w:rsidRDefault="001B3092" w:rsidP="001B3092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  <w:r w:rsidRPr="001B3092">
        <w:rPr>
          <w:rFonts w:ascii="Times New Roman" w:hAnsi="Times New Roman" w:cs="Times New Roman"/>
          <w:b/>
          <w:bCs/>
          <w:color w:val="000000"/>
        </w:rPr>
        <w:t>PRZEWODNICZĄCY</w:t>
      </w:r>
    </w:p>
    <w:p w:rsidR="001B3092" w:rsidRPr="001B3092" w:rsidRDefault="001B3092" w:rsidP="001B3092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  <w:r w:rsidRPr="001B3092">
        <w:rPr>
          <w:rFonts w:ascii="Times New Roman" w:hAnsi="Times New Roman" w:cs="Times New Roman"/>
          <w:b/>
          <w:bCs/>
          <w:color w:val="000000"/>
        </w:rPr>
        <w:t>RADY GMINY</w:t>
      </w:r>
    </w:p>
    <w:p w:rsidR="001B3092" w:rsidRPr="001B3092" w:rsidRDefault="001B3092" w:rsidP="001B3092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1B3092">
        <w:rPr>
          <w:rFonts w:ascii="Times New Roman" w:hAnsi="Times New Roman" w:cs="Times New Roman"/>
          <w:b/>
          <w:bCs/>
          <w:color w:val="000000"/>
        </w:rPr>
        <w:br/>
      </w:r>
      <w:r w:rsidRPr="001B3092">
        <w:rPr>
          <w:rFonts w:ascii="Times New Roman" w:hAnsi="Times New Roman" w:cs="Times New Roman"/>
          <w:b/>
          <w:bCs/>
          <w:i/>
          <w:iCs/>
          <w:color w:val="000000"/>
        </w:rPr>
        <w:t>mgr Sylwester Rozumek</w:t>
      </w:r>
    </w:p>
    <w:p w:rsidR="001B3092" w:rsidRPr="001B3092" w:rsidRDefault="001B3092" w:rsidP="001B30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6C2D6C" w:rsidRPr="001B3092" w:rsidRDefault="006C2D6C" w:rsidP="001B3092"/>
    <w:sectPr w:rsidR="006C2D6C" w:rsidRPr="001B3092" w:rsidSect="00611DB2">
      <w:pgSz w:w="11909" w:h="15840"/>
      <w:pgMar w:top="0" w:right="0" w:bottom="0" w:left="0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"/>
      <w:lvlJc w:val="left"/>
      <w:pPr>
        <w:ind w:left="14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suff w:val="nothing"/>
      <w:lvlText w:val="%5"/>
      <w:lvlJc w:val="left"/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"/>
      <w:lvlJc w:val="left"/>
      <w:pPr>
        <w:ind w:left="21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"/>
      <w:lvlJc w:val="left"/>
      <w:pPr>
        <w:ind w:left="25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"/>
      <w:lvlJc w:val="left"/>
      <w:pPr>
        <w:ind w:left="28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"/>
      <w:lvlJc w:val="left"/>
      <w:pPr>
        <w:ind w:left="32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>
    <w:nsid w:val="00000004"/>
    <w:multiLevelType w:val="singleLevel"/>
    <w:tmpl w:val="0000000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3">
    <w:nsid w:val="00000005"/>
    <w:multiLevelType w:val="singleLevel"/>
    <w:tmpl w:val="00000005"/>
    <w:lvl w:ilvl="0">
      <w:start w:val="1"/>
      <w:numFmt w:val="bullet"/>
      <w:lvlText w:val=""/>
      <w:lvlJc w:val="left"/>
      <w:rPr>
        <w:rFonts w:ascii="Symbol" w:hAnsi="Symbol" w:cs="Symbol" w:hint="default"/>
        <w:b/>
        <w:bCs/>
        <w:i w:val="0"/>
        <w:iCs w:val="0"/>
        <w:strike w:val="0"/>
        <w:color w:val="auto"/>
        <w:sz w:val="18"/>
        <w:szCs w:val="18"/>
        <w:u w:val="none"/>
      </w:rPr>
    </w:lvl>
  </w:abstractNum>
  <w:abstractNum w:abstractNumId="4">
    <w:nsid w:val="0E1E39FA"/>
    <w:multiLevelType w:val="hybridMultilevel"/>
    <w:tmpl w:val="761462EE"/>
    <w:lvl w:ilvl="0" w:tplc="09960C84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CB29A9"/>
    <w:multiLevelType w:val="singleLevel"/>
    <w:tmpl w:val="0000000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6">
    <w:nsid w:val="24E81F55"/>
    <w:multiLevelType w:val="hybridMultilevel"/>
    <w:tmpl w:val="FCECB7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C76F02"/>
    <w:multiLevelType w:val="hybridMultilevel"/>
    <w:tmpl w:val="93521C90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2F1"/>
    <w:rsid w:val="000A3A2F"/>
    <w:rsid w:val="00136BBB"/>
    <w:rsid w:val="001762A9"/>
    <w:rsid w:val="0019452C"/>
    <w:rsid w:val="001A199A"/>
    <w:rsid w:val="001B3092"/>
    <w:rsid w:val="003162F1"/>
    <w:rsid w:val="003962CE"/>
    <w:rsid w:val="004601B6"/>
    <w:rsid w:val="005557F5"/>
    <w:rsid w:val="006B6576"/>
    <w:rsid w:val="006C2D6C"/>
    <w:rsid w:val="008053BE"/>
    <w:rsid w:val="008F1F0C"/>
    <w:rsid w:val="00D4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2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6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2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6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ZAWISTOWSKA</dc:creator>
  <cp:keywords/>
  <dc:description/>
  <cp:lastModifiedBy>JADWIGA ZAWISTOWSKA</cp:lastModifiedBy>
  <cp:revision>13</cp:revision>
  <dcterms:created xsi:type="dcterms:W3CDTF">2013-12-23T11:49:00Z</dcterms:created>
  <dcterms:modified xsi:type="dcterms:W3CDTF">2015-08-21T07:30:00Z</dcterms:modified>
</cp:coreProperties>
</file>