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55844" w:rsidRPr="00B23F90" w:rsidRDefault="00B23F90" w:rsidP="00B23F90">
      <w:pPr>
        <w:tabs>
          <w:tab w:val="left" w:pos="7371"/>
        </w:tabs>
        <w:spacing w:line="276" w:lineRule="auto"/>
        <w:ind w:firstLine="9"/>
        <w:rPr>
          <w:b/>
          <w:sz w:val="26"/>
          <w:szCs w:val="26"/>
        </w:rPr>
      </w:pPr>
      <w:r>
        <w:rPr>
          <w:b/>
        </w:rPr>
        <w:tab/>
      </w:r>
      <w:r w:rsidR="00A65E50">
        <w:rPr>
          <w:b/>
          <w:sz w:val="26"/>
          <w:szCs w:val="26"/>
        </w:rPr>
        <w:t xml:space="preserve">Załącznik nr </w:t>
      </w:r>
      <w:r w:rsidR="005E6CF2">
        <w:rPr>
          <w:b/>
          <w:sz w:val="26"/>
          <w:szCs w:val="26"/>
        </w:rPr>
        <w:t>1</w:t>
      </w:r>
    </w:p>
    <w:p w:rsidR="00655844" w:rsidRPr="00B23F90" w:rsidRDefault="00B23F90" w:rsidP="00B23F90">
      <w:pPr>
        <w:tabs>
          <w:tab w:val="left" w:pos="7371"/>
        </w:tabs>
        <w:spacing w:line="276" w:lineRule="auto"/>
        <w:rPr>
          <w:b/>
          <w:sz w:val="26"/>
          <w:szCs w:val="26"/>
        </w:rPr>
      </w:pPr>
      <w:r w:rsidRPr="00B23F90">
        <w:rPr>
          <w:b/>
          <w:sz w:val="26"/>
          <w:szCs w:val="26"/>
        </w:rPr>
        <w:tab/>
      </w:r>
      <w:r w:rsidR="00655844" w:rsidRPr="00B23F90">
        <w:rPr>
          <w:b/>
          <w:sz w:val="26"/>
          <w:szCs w:val="26"/>
        </w:rPr>
        <w:t xml:space="preserve">Formularz oferty </w:t>
      </w:r>
    </w:p>
    <w:p w:rsidR="00655844" w:rsidRDefault="00085FCD" w:rsidP="00B23F90">
      <w:pPr>
        <w:spacing w:line="276" w:lineRule="auto"/>
        <w:rPr>
          <w:sz w:val="20"/>
          <w:szCs w:val="20"/>
        </w:rPr>
      </w:pPr>
      <w:r>
        <w:pict>
          <v:group id="_x0000_s1026" style="width:153.5pt;height:79.3pt;mso-wrap-distance-left:0;mso-wrap-distance-right:0;mso-position-horizontal-relative:char;mso-position-vertical-relative:line" coordsize="3070,1586">
            <o:lock v:ext="edit" text="t"/>
            <v:rect id="_x0000_s1027" style="position:absolute;width:3069;height:1585;mso-wrap-style:none;v-text-anchor:middle" filled="f" stroked="f" strokecolor="#3465a4">
              <v:stroke color2="#cb9a5b" joinstyle="round"/>
            </v:rect>
            <v:group id="_x0000_s1028" style="position:absolute;width:3070;height:1586;mso-wrap-distance-left:0;mso-wrap-distance-right:0" coordsize="3070,1586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29" type="#_x0000_t176" style="position:absolute;width:3069;height:1585;mso-wrap-style:none;v-text-anchor:middle" strokeweight=".26mm">
                <v:fill color2="black"/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105;top:51;width:2842;height:1468;v-text-anchor:middle" filled="f" stroked="f" strokecolor="#3465a4">
                <v:stroke color2="#cb9a5b" joinstyle="round"/>
                <v:textbox style="mso-rotate-with-shape:t"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23270C" w:rsidRDefault="00655844" w:rsidP="0023270C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13FEB">
        <w:rPr>
          <w:b/>
          <w:sz w:val="26"/>
          <w:szCs w:val="26"/>
        </w:rPr>
        <w:t>Ochotnicza Straż Pożarna</w:t>
      </w:r>
    </w:p>
    <w:p w:rsidR="00613FEB" w:rsidRDefault="00613FEB" w:rsidP="0023270C">
      <w:pPr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w  Harasiukach</w:t>
      </w:r>
    </w:p>
    <w:p w:rsidR="00FF1F07" w:rsidRPr="00B23F90" w:rsidRDefault="0023270C" w:rsidP="0023270C">
      <w:pPr>
        <w:spacing w:line="276" w:lineRule="auto"/>
        <w:rPr>
          <w:b/>
          <w:sz w:val="16"/>
          <w:szCs w:val="1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</w:t>
      </w:r>
      <w:r w:rsidR="00655844">
        <w:rPr>
          <w:b/>
          <w:sz w:val="26"/>
          <w:szCs w:val="26"/>
        </w:rPr>
        <w:t>37 – 4</w:t>
      </w:r>
      <w:r>
        <w:rPr>
          <w:b/>
          <w:sz w:val="26"/>
          <w:szCs w:val="26"/>
        </w:rPr>
        <w:t xml:space="preserve">13 Harasiuki </w:t>
      </w:r>
      <w:r w:rsidR="00613FEB">
        <w:rPr>
          <w:b/>
          <w:sz w:val="26"/>
          <w:szCs w:val="26"/>
        </w:rPr>
        <w:t>84</w:t>
      </w:r>
      <w:r>
        <w:rPr>
          <w:b/>
          <w:sz w:val="26"/>
          <w:szCs w:val="26"/>
        </w:rPr>
        <w:t>A</w:t>
      </w:r>
    </w:p>
    <w:p w:rsidR="00B23F90" w:rsidRDefault="00B23F90" w:rsidP="00B23F90">
      <w:pPr>
        <w:pStyle w:val="Nagwek2"/>
        <w:spacing w:before="0" w:after="0" w:line="276" w:lineRule="auto"/>
        <w:jc w:val="both"/>
        <w:rPr>
          <w:rFonts w:ascii="Times New Roman" w:hAnsi="Times New Roman"/>
          <w:b w:val="0"/>
          <w:i w:val="0"/>
          <w:sz w:val="23"/>
          <w:szCs w:val="23"/>
        </w:rPr>
      </w:pPr>
    </w:p>
    <w:p w:rsidR="00655844" w:rsidRPr="002658B0" w:rsidRDefault="00655844" w:rsidP="00C35327">
      <w:pPr>
        <w:spacing w:line="276" w:lineRule="auto"/>
        <w:rPr>
          <w:sz w:val="23"/>
          <w:szCs w:val="23"/>
        </w:rPr>
      </w:pPr>
      <w:r w:rsidRPr="004C551C">
        <w:rPr>
          <w:sz w:val="23"/>
          <w:szCs w:val="23"/>
        </w:rPr>
        <w:t xml:space="preserve">Odpowiadając na ogłoszenie o przetargu nieograniczonym zgodnie z przepisami ustawy z dnia 29 stycznia 2004 roku Prawo zamówień publicznych </w:t>
      </w:r>
      <w:r w:rsidR="00572345">
        <w:rPr>
          <w:sz w:val="23"/>
          <w:szCs w:val="23"/>
        </w:rPr>
        <w:t>(Dz. U. z 201</w:t>
      </w:r>
      <w:r w:rsidR="00B21F9C">
        <w:rPr>
          <w:sz w:val="23"/>
          <w:szCs w:val="23"/>
        </w:rPr>
        <w:t>8</w:t>
      </w:r>
      <w:r w:rsidRPr="004C551C">
        <w:rPr>
          <w:sz w:val="23"/>
          <w:szCs w:val="23"/>
        </w:rPr>
        <w:t xml:space="preserve"> r. poz. </w:t>
      </w:r>
      <w:r w:rsidR="00572345">
        <w:rPr>
          <w:sz w:val="23"/>
          <w:szCs w:val="23"/>
        </w:rPr>
        <w:t>1</w:t>
      </w:r>
      <w:r w:rsidR="00B21F9C">
        <w:rPr>
          <w:sz w:val="23"/>
          <w:szCs w:val="23"/>
        </w:rPr>
        <w:t>986 z późn. zm )</w:t>
      </w:r>
      <w:r w:rsidRPr="004C551C">
        <w:rPr>
          <w:sz w:val="23"/>
          <w:szCs w:val="23"/>
        </w:rPr>
        <w:t xml:space="preserve"> na </w:t>
      </w:r>
      <w:r w:rsidR="00E62865">
        <w:rPr>
          <w:sz w:val="23"/>
          <w:szCs w:val="23"/>
        </w:rPr>
        <w:t>realizację zadania</w:t>
      </w:r>
      <w:r w:rsidRPr="004C551C">
        <w:rPr>
          <w:sz w:val="23"/>
          <w:szCs w:val="23"/>
        </w:rPr>
        <w:t xml:space="preserve"> </w:t>
      </w:r>
      <w:r w:rsidR="00572345">
        <w:rPr>
          <w:sz w:val="23"/>
          <w:szCs w:val="23"/>
        </w:rPr>
        <w:t xml:space="preserve"> </w:t>
      </w:r>
      <w:r w:rsidRPr="004C551C">
        <w:rPr>
          <w:sz w:val="23"/>
          <w:szCs w:val="23"/>
        </w:rPr>
        <w:t xml:space="preserve">pod nazwą: </w:t>
      </w:r>
      <w:r w:rsidR="00572345">
        <w:rPr>
          <w:sz w:val="23"/>
          <w:szCs w:val="23"/>
        </w:rPr>
        <w:t>„</w:t>
      </w:r>
      <w:r w:rsidR="00CB5F25" w:rsidRPr="00CB5F25">
        <w:rPr>
          <w:b/>
          <w:i/>
        </w:rPr>
        <w:t>Dostawa fabrycznie nowego, średniego samochodu ratowniczo-gaśniczego dla jednostki OSP w Harasiukach</w:t>
      </w:r>
      <w:r w:rsidR="00CB5F25">
        <w:rPr>
          <w:b/>
          <w:i/>
        </w:rPr>
        <w:t>”</w:t>
      </w:r>
      <w:r w:rsidR="00CB5F25">
        <w:rPr>
          <w:sz w:val="28"/>
        </w:rPr>
        <w:t xml:space="preserve"> </w:t>
      </w:r>
      <w:r w:rsidR="00572345">
        <w:rPr>
          <w:sz w:val="23"/>
          <w:szCs w:val="23"/>
        </w:rPr>
        <w:t xml:space="preserve"> </w:t>
      </w:r>
      <w:r w:rsidRPr="002658B0">
        <w:rPr>
          <w:sz w:val="23"/>
          <w:szCs w:val="23"/>
        </w:rPr>
        <w:t>przedstawiam następujące informacje:</w:t>
      </w:r>
    </w:p>
    <w:p w:rsidR="00E10D34" w:rsidRPr="002658B0" w:rsidRDefault="00E10D34" w:rsidP="00B23F90">
      <w:pPr>
        <w:pStyle w:val="Tekstpodstawowy"/>
        <w:spacing w:after="0" w:line="276" w:lineRule="auto"/>
        <w:rPr>
          <w:sz w:val="23"/>
          <w:szCs w:val="23"/>
        </w:rPr>
      </w:pPr>
    </w:p>
    <w:p w:rsidR="00655844" w:rsidRPr="002658B0" w:rsidRDefault="00655844" w:rsidP="00B23F90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2E5D2C" w:rsidRPr="002658B0" w:rsidRDefault="002E5D2C" w:rsidP="00DD6134">
      <w:pPr>
        <w:spacing w:line="276" w:lineRule="auto"/>
        <w:ind w:left="284"/>
        <w:rPr>
          <w:sz w:val="23"/>
          <w:szCs w:val="23"/>
        </w:rPr>
      </w:pPr>
      <w:r w:rsidRPr="002658B0">
        <w:rPr>
          <w:sz w:val="23"/>
          <w:szCs w:val="23"/>
        </w:rPr>
        <w:t xml:space="preserve">Nazwa wykonawcy: </w:t>
      </w:r>
      <w:r w:rsidR="00DD6134">
        <w:rPr>
          <w:sz w:val="23"/>
          <w:szCs w:val="23"/>
        </w:rPr>
        <w:t xml:space="preserve"> ………………</w:t>
      </w:r>
      <w:r w:rsidRPr="002658B0">
        <w:rPr>
          <w:sz w:val="23"/>
          <w:szCs w:val="23"/>
        </w:rPr>
        <w:t>……………………………………………………………………</w:t>
      </w:r>
      <w:r w:rsidR="00B23F90">
        <w:rPr>
          <w:sz w:val="23"/>
          <w:szCs w:val="23"/>
        </w:rPr>
        <w:t>.</w:t>
      </w:r>
      <w:r w:rsidRPr="002658B0">
        <w:rPr>
          <w:sz w:val="23"/>
          <w:szCs w:val="23"/>
        </w:rPr>
        <w:t>...,</w:t>
      </w:r>
    </w:p>
    <w:p w:rsidR="002E5D2C" w:rsidRPr="002658B0" w:rsidRDefault="00655844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</w:t>
      </w:r>
      <w:r w:rsidR="00DD6134">
        <w:rPr>
          <w:sz w:val="23"/>
          <w:szCs w:val="23"/>
        </w:rPr>
        <w:t>.</w:t>
      </w:r>
      <w:r w:rsidR="002E5D2C" w:rsidRPr="002658B0">
        <w:rPr>
          <w:sz w:val="23"/>
          <w:szCs w:val="23"/>
        </w:rPr>
        <w:t>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</w:t>
      </w:r>
      <w:r w:rsidR="00DD6134">
        <w:rPr>
          <w:sz w:val="23"/>
          <w:szCs w:val="23"/>
        </w:rPr>
        <w:t>..</w:t>
      </w:r>
      <w:r w:rsidR="002E5D2C" w:rsidRPr="002658B0">
        <w:rPr>
          <w:sz w:val="23"/>
          <w:szCs w:val="23"/>
        </w:rPr>
        <w:t>………………………………</w:t>
      </w:r>
      <w:r w:rsidR="00B23F90">
        <w:rPr>
          <w:sz w:val="23"/>
          <w:szCs w:val="23"/>
        </w:rPr>
        <w:t>…..</w:t>
      </w:r>
      <w:r w:rsidRPr="002658B0">
        <w:rPr>
          <w:sz w:val="23"/>
          <w:szCs w:val="23"/>
        </w:rPr>
        <w:t xml:space="preserve">, </w:t>
      </w:r>
    </w:p>
    <w:p w:rsidR="00655844" w:rsidRPr="002658B0" w:rsidRDefault="00655844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</w:t>
      </w:r>
      <w:r w:rsidR="00DD6134">
        <w:rPr>
          <w:sz w:val="23"/>
          <w:szCs w:val="23"/>
        </w:rPr>
        <w:t>.</w:t>
      </w:r>
      <w:r w:rsidRPr="002658B0">
        <w:rPr>
          <w:sz w:val="23"/>
          <w:szCs w:val="23"/>
        </w:rPr>
        <w:t>…………..,</w:t>
      </w:r>
    </w:p>
    <w:p w:rsidR="002E5D2C" w:rsidRDefault="002E5D2C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B23F90" w:rsidRPr="006306D9" w:rsidRDefault="00CB5F25" w:rsidP="00B23F90">
      <w:pPr>
        <w:spacing w:line="276" w:lineRule="auto"/>
        <w:ind w:left="284"/>
        <w:jc w:val="both"/>
        <w:rPr>
          <w:sz w:val="18"/>
          <w:szCs w:val="18"/>
        </w:rPr>
      </w:pPr>
      <w:r w:rsidRPr="006306D9">
        <w:rPr>
          <w:i/>
          <w:sz w:val="18"/>
          <w:szCs w:val="18"/>
        </w:rPr>
        <w:t>( w przypadku składania oferty przez podmioty występujące wspólnie należy podać nazwy(firmy)i dokładne dane wszystkich wspólników spółki cywilnej lub członków konsorcjum</w:t>
      </w:r>
      <w:r w:rsidRPr="006306D9">
        <w:rPr>
          <w:sz w:val="18"/>
          <w:szCs w:val="18"/>
        </w:rPr>
        <w:t>)</w:t>
      </w:r>
    </w:p>
    <w:p w:rsidR="00C005CB" w:rsidRPr="00B23F90" w:rsidRDefault="00655844" w:rsidP="00B23F90">
      <w:pPr>
        <w:numPr>
          <w:ilvl w:val="1"/>
          <w:numId w:val="6"/>
        </w:numPr>
        <w:spacing w:line="276" w:lineRule="auto"/>
        <w:jc w:val="both"/>
        <w:rPr>
          <w:sz w:val="23"/>
          <w:szCs w:val="23"/>
          <w:u w:val="single"/>
        </w:rPr>
      </w:pPr>
      <w:r w:rsidRPr="00C005CB">
        <w:rPr>
          <w:sz w:val="23"/>
          <w:szCs w:val="23"/>
          <w:u w:val="single"/>
        </w:rPr>
        <w:t>Oferuję wykonanie</w:t>
      </w:r>
      <w:r w:rsidR="002658B0" w:rsidRPr="00C005CB">
        <w:rPr>
          <w:sz w:val="23"/>
          <w:szCs w:val="23"/>
          <w:u w:val="single"/>
        </w:rPr>
        <w:t xml:space="preserve"> </w:t>
      </w:r>
      <w:r w:rsidR="004D3C58" w:rsidRPr="00C005CB">
        <w:rPr>
          <w:sz w:val="23"/>
          <w:szCs w:val="23"/>
          <w:u w:val="single"/>
        </w:rPr>
        <w:t xml:space="preserve">całości </w:t>
      </w:r>
      <w:r w:rsidRPr="00C005CB">
        <w:rPr>
          <w:sz w:val="23"/>
          <w:szCs w:val="23"/>
          <w:u w:val="single"/>
        </w:rPr>
        <w:t xml:space="preserve">przedmiotu zamówienia zgodnie z wymogami zawartymi w SIWZ za cenę </w:t>
      </w:r>
      <w:r w:rsidR="00CB79FC" w:rsidRPr="00C005CB">
        <w:rPr>
          <w:sz w:val="23"/>
          <w:szCs w:val="23"/>
          <w:u w:val="single"/>
        </w:rPr>
        <w:t>ryczałtową</w:t>
      </w:r>
      <w:r w:rsidRPr="00C005CB">
        <w:rPr>
          <w:sz w:val="23"/>
          <w:szCs w:val="23"/>
          <w:u w:val="single"/>
        </w:rPr>
        <w:t>:</w:t>
      </w:r>
    </w:p>
    <w:p w:rsidR="00C005CB" w:rsidRPr="00B23F90" w:rsidRDefault="00822C57" w:rsidP="00822C57">
      <w:pPr>
        <w:pStyle w:val="Akapitzlist"/>
        <w:spacing w:line="276" w:lineRule="auto"/>
        <w:ind w:left="284"/>
        <w:rPr>
          <w:b/>
        </w:rPr>
      </w:pPr>
      <w:r>
        <w:rPr>
          <w:b/>
        </w:rPr>
        <w:t xml:space="preserve">1/. </w:t>
      </w:r>
      <w:r w:rsidR="00C005CB" w:rsidRPr="00B23F90">
        <w:rPr>
          <w:b/>
        </w:rPr>
        <w:t xml:space="preserve">Cena netto: </w:t>
      </w:r>
      <w:r w:rsidR="00C005CB" w:rsidRPr="00B23F90">
        <w:t>…………………………………………………………………………………….…zł</w:t>
      </w:r>
    </w:p>
    <w:p w:rsidR="00C005CB" w:rsidRPr="00B23F90" w:rsidRDefault="00C005CB" w:rsidP="00B23F90">
      <w:pPr>
        <w:pStyle w:val="Akapitzlist"/>
        <w:spacing w:line="276" w:lineRule="auto"/>
        <w:ind w:left="284"/>
        <w:jc w:val="both"/>
        <w:rPr>
          <w:b/>
        </w:rPr>
      </w:pPr>
      <w:r w:rsidRPr="00B23F90">
        <w:rPr>
          <w:b/>
        </w:rPr>
        <w:t>P</w:t>
      </w:r>
      <w:r w:rsidR="00556C8A" w:rsidRPr="00B23F90">
        <w:rPr>
          <w:b/>
        </w:rPr>
        <w:t xml:space="preserve">odatek VAT w wysokości </w:t>
      </w:r>
      <w:r w:rsidRPr="00B23F90">
        <w:t>………</w:t>
      </w:r>
      <w:r w:rsidR="00556C8A" w:rsidRPr="00B23F90">
        <w:t>….%</w:t>
      </w:r>
      <w:r w:rsidR="00556C8A" w:rsidRPr="00B23F90">
        <w:rPr>
          <w:b/>
        </w:rPr>
        <w:t xml:space="preserve">, to jest w kwocie: </w:t>
      </w:r>
      <w:r w:rsidR="00556C8A" w:rsidRPr="00B23F90">
        <w:t>………</w:t>
      </w:r>
      <w:r w:rsidRPr="00B23F90">
        <w:t>…………………..</w:t>
      </w:r>
      <w:r w:rsidR="00556C8A" w:rsidRPr="00B23F90">
        <w:t>…</w:t>
      </w:r>
      <w:r w:rsidR="00B23F90">
        <w:t>……</w:t>
      </w:r>
      <w:r w:rsidR="008C657B">
        <w:t>.</w:t>
      </w:r>
      <w:r w:rsidR="00556C8A" w:rsidRPr="00B23F90">
        <w:t>……zł,</w:t>
      </w:r>
    </w:p>
    <w:p w:rsidR="00655844" w:rsidRPr="00B23F90" w:rsidRDefault="002658B0" w:rsidP="00B23F90">
      <w:pPr>
        <w:spacing w:line="276" w:lineRule="auto"/>
        <w:ind w:left="284"/>
        <w:jc w:val="both"/>
      </w:pPr>
      <w:r w:rsidRPr="00B23F90">
        <w:rPr>
          <w:b/>
          <w:bCs/>
          <w:u w:val="single"/>
        </w:rPr>
        <w:t xml:space="preserve">Cena </w:t>
      </w:r>
      <w:r w:rsidR="00655844" w:rsidRPr="00B23F90">
        <w:rPr>
          <w:b/>
          <w:bCs/>
          <w:u w:val="single"/>
        </w:rPr>
        <w:t>brutto:</w:t>
      </w:r>
      <w:r w:rsidR="00655844" w:rsidRPr="00B23F90">
        <w:rPr>
          <w:b/>
          <w:bCs/>
        </w:rPr>
        <w:t xml:space="preserve"> </w:t>
      </w:r>
      <w:r w:rsidR="00655844" w:rsidRPr="00B23F90">
        <w:tab/>
      </w:r>
      <w:r w:rsidR="00655844" w:rsidRPr="00B23F90">
        <w:rPr>
          <w:bCs/>
        </w:rPr>
        <w:t>……</w:t>
      </w:r>
      <w:r w:rsidR="00B23F90">
        <w:rPr>
          <w:bCs/>
        </w:rPr>
        <w:t>……………………………………………………</w:t>
      </w:r>
      <w:r w:rsidR="002E5D2C" w:rsidRPr="00B23F90">
        <w:rPr>
          <w:bCs/>
        </w:rPr>
        <w:t>……………….……..</w:t>
      </w:r>
      <w:r w:rsidR="00655844" w:rsidRPr="00B23F90">
        <w:rPr>
          <w:bCs/>
        </w:rPr>
        <w:t>….. zł,</w:t>
      </w:r>
    </w:p>
    <w:p w:rsidR="00E13246" w:rsidRPr="00DD6134" w:rsidRDefault="00655844" w:rsidP="00B23F90">
      <w:pPr>
        <w:spacing w:line="276" w:lineRule="auto"/>
        <w:ind w:left="284"/>
        <w:jc w:val="both"/>
      </w:pPr>
      <w:r w:rsidRPr="00B23F90">
        <w:rPr>
          <w:b/>
          <w:u w:val="single"/>
        </w:rPr>
        <w:t>Słownie cena brutto</w:t>
      </w:r>
      <w:r w:rsidRPr="00B23F90">
        <w:t>: ( …………………………………..…………………………</w:t>
      </w:r>
      <w:r w:rsidR="002A49CA" w:rsidRPr="00B23F90">
        <w:t>………..</w:t>
      </w:r>
      <w:r w:rsidRPr="00B23F90">
        <w:t>……</w:t>
      </w:r>
      <w:r w:rsidR="002E5D2C" w:rsidRPr="00B23F90">
        <w:t>…</w:t>
      </w:r>
      <w:r w:rsidRPr="00B23F90">
        <w:t>….)</w:t>
      </w:r>
    </w:p>
    <w:p w:rsidR="00C35327" w:rsidRPr="00C35327" w:rsidRDefault="00C35327" w:rsidP="007166F3">
      <w:pPr>
        <w:spacing w:line="276" w:lineRule="auto"/>
        <w:ind w:left="284"/>
        <w:rPr>
          <w:b/>
          <w:bCs/>
        </w:rPr>
      </w:pPr>
    </w:p>
    <w:p w:rsidR="00B23F90" w:rsidRPr="00B23F90" w:rsidRDefault="00822C57" w:rsidP="007166F3">
      <w:pPr>
        <w:spacing w:line="276" w:lineRule="auto"/>
        <w:ind w:left="284"/>
      </w:pPr>
      <w:r>
        <w:rPr>
          <w:b/>
          <w:bCs/>
        </w:rPr>
        <w:t>2/.</w:t>
      </w:r>
      <w:r w:rsidR="00C35327" w:rsidRPr="00C35327">
        <w:rPr>
          <w:b/>
          <w:bCs/>
        </w:rPr>
        <w:t xml:space="preserve">Oferujemy okres gwarancji </w:t>
      </w:r>
      <w:r>
        <w:rPr>
          <w:b/>
          <w:bCs/>
        </w:rPr>
        <w:t xml:space="preserve"> na </w:t>
      </w:r>
      <w:r w:rsidR="00C35327" w:rsidRPr="00C35327">
        <w:rPr>
          <w:b/>
          <w:bCs/>
          <w:u w:val="single"/>
        </w:rPr>
        <w:t xml:space="preserve"> </w:t>
      </w:r>
      <w:r w:rsidR="00B23F90" w:rsidRPr="00C35327">
        <w:rPr>
          <w:b/>
          <w:bCs/>
          <w:u w:val="single"/>
        </w:rPr>
        <w:t>:</w:t>
      </w:r>
      <w:r w:rsidR="00B23F90" w:rsidRPr="00C35327">
        <w:rPr>
          <w:u w:val="single"/>
        </w:rPr>
        <w:t>……</w:t>
      </w:r>
      <w:r w:rsidR="0014170E" w:rsidRPr="00C35327">
        <w:rPr>
          <w:u w:val="single"/>
        </w:rPr>
        <w:t>………………………</w:t>
      </w:r>
      <w:r w:rsidR="00C35327" w:rsidRPr="00C35327">
        <w:rPr>
          <w:b/>
        </w:rPr>
        <w:t>miesięcy</w:t>
      </w:r>
      <w:r w:rsidR="00C35327">
        <w:t>.</w:t>
      </w:r>
    </w:p>
    <w:p w:rsidR="00DD6134" w:rsidRDefault="00B23F90" w:rsidP="00C35327">
      <w:pPr>
        <w:spacing w:line="276" w:lineRule="auto"/>
        <w:ind w:left="284"/>
        <w:jc w:val="both"/>
      </w:pPr>
      <w:r w:rsidRPr="00C35327">
        <w:rPr>
          <w:b/>
        </w:rPr>
        <w:t>Słownie :</w:t>
      </w:r>
      <w:r w:rsidRPr="00B23F90">
        <w:t xml:space="preserve"> (………………………………………………………………</w:t>
      </w:r>
      <w:r>
        <w:t>………</w:t>
      </w:r>
      <w:r w:rsidR="00822C57">
        <w:t>……………….</w:t>
      </w:r>
      <w:r>
        <w:t>.</w:t>
      </w:r>
      <w:r w:rsidRPr="00B23F90">
        <w:t>…….)</w:t>
      </w:r>
    </w:p>
    <w:p w:rsidR="00822C57" w:rsidRDefault="00822C57" w:rsidP="00C35327">
      <w:pPr>
        <w:spacing w:line="276" w:lineRule="auto"/>
        <w:ind w:left="284"/>
        <w:jc w:val="both"/>
      </w:pPr>
    </w:p>
    <w:p w:rsidR="00822C57" w:rsidRPr="00822C57" w:rsidRDefault="00822C57" w:rsidP="00C35327">
      <w:pPr>
        <w:spacing w:line="276" w:lineRule="auto"/>
        <w:ind w:left="284"/>
        <w:jc w:val="both"/>
        <w:rPr>
          <w:b/>
        </w:rPr>
      </w:pPr>
      <w:r>
        <w:rPr>
          <w:b/>
        </w:rPr>
        <w:t>3/.</w:t>
      </w:r>
      <w:r w:rsidRPr="00822C57">
        <w:rPr>
          <w:b/>
        </w:rPr>
        <w:t>Oferujemy termin dostawy na ……………….dni kalendarzowych.</w:t>
      </w:r>
    </w:p>
    <w:p w:rsidR="00822C57" w:rsidRPr="00822C57" w:rsidRDefault="00822C57" w:rsidP="00C35327">
      <w:pPr>
        <w:spacing w:line="276" w:lineRule="auto"/>
        <w:ind w:left="284"/>
        <w:jc w:val="both"/>
        <w:rPr>
          <w:b/>
        </w:rPr>
      </w:pPr>
      <w:r w:rsidRPr="00822C57">
        <w:rPr>
          <w:b/>
        </w:rPr>
        <w:t>Słownie : (…………………………………………………………………………………..………….)</w:t>
      </w:r>
    </w:p>
    <w:p w:rsidR="00E62865" w:rsidRDefault="00822C57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 w:rsidR="008C657B">
        <w:rPr>
          <w:sz w:val="23"/>
          <w:szCs w:val="23"/>
        </w:rPr>
        <w:t xml:space="preserve">świadczamy, że </w:t>
      </w:r>
      <w:r w:rsidR="00E62865">
        <w:rPr>
          <w:sz w:val="23"/>
          <w:szCs w:val="23"/>
        </w:rPr>
        <w:t>należymy do grupy małych lub średnich przedsiębiorstw</w:t>
      </w:r>
      <w:r w:rsidR="008C657B">
        <w:rPr>
          <w:sz w:val="23"/>
          <w:szCs w:val="23"/>
        </w:rPr>
        <w:t xml:space="preserve">* </w:t>
      </w:r>
      <w:r w:rsidR="00E62865">
        <w:rPr>
          <w:sz w:val="23"/>
          <w:szCs w:val="23"/>
        </w:rPr>
        <w:t>(</w:t>
      </w:r>
      <w:r w:rsidR="00E62865" w:rsidRPr="00E62865">
        <w:rPr>
          <w:sz w:val="20"/>
          <w:szCs w:val="20"/>
        </w:rPr>
        <w:t>właściwe zaznaczyć)</w:t>
      </w:r>
    </w:p>
    <w:p w:rsidR="00E62865" w:rsidRPr="00E62865" w:rsidRDefault="00E62865" w:rsidP="00E62865">
      <w:pPr>
        <w:pStyle w:val="Akapitzlist"/>
        <w:spacing w:line="276" w:lineRule="auto"/>
        <w:ind w:left="284"/>
        <w:jc w:val="both"/>
        <w:rPr>
          <w:sz w:val="23"/>
          <w:szCs w:val="23"/>
        </w:rPr>
      </w:pPr>
      <w:r w:rsidRPr="00E62865">
        <w:rPr>
          <w:rFonts w:ascii="Lucida Sans Unicode" w:hAnsi="Lucida Sans Unicode" w:cs="Lucida Sans Unicode"/>
          <w:sz w:val="23"/>
          <w:szCs w:val="23"/>
        </w:rPr>
        <w:t>□</w:t>
      </w:r>
      <w:r w:rsidRPr="00E62865">
        <w:rPr>
          <w:sz w:val="23"/>
          <w:szCs w:val="23"/>
        </w:rPr>
        <w:t xml:space="preserve"> Tak</w:t>
      </w:r>
    </w:p>
    <w:p w:rsidR="00E62865" w:rsidRDefault="00E62865" w:rsidP="00E62865">
      <w:pPr>
        <w:spacing w:line="276" w:lineRule="auto"/>
        <w:ind w:left="284"/>
        <w:jc w:val="both"/>
        <w:rPr>
          <w:sz w:val="23"/>
          <w:szCs w:val="23"/>
        </w:rPr>
      </w:pPr>
      <w:r>
        <w:rPr>
          <w:rFonts w:ascii="Lucida Sans Unicode" w:hAnsi="Lucida Sans Unicode" w:cs="Lucida Sans Unicode"/>
          <w:sz w:val="23"/>
          <w:szCs w:val="23"/>
        </w:rPr>
        <w:t>□</w:t>
      </w:r>
      <w:r>
        <w:rPr>
          <w:sz w:val="23"/>
          <w:szCs w:val="23"/>
        </w:rPr>
        <w:t xml:space="preserve"> Nie</w:t>
      </w:r>
    </w:p>
    <w:p w:rsidR="00C41267" w:rsidRDefault="00C41267" w:rsidP="00C41267">
      <w:pPr>
        <w:suppressAutoHyphens w:val="0"/>
        <w:ind w:left="360"/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*Małe przedsiębiorstwo: przedsiębiorstwo, które zatrudnia mniej niż 50 osób i którego roczny obrót lub roczna suma bilansowa nie przekracza 10 milionów EUR.</w:t>
      </w:r>
    </w:p>
    <w:p w:rsidR="00C41267" w:rsidRDefault="00C41267" w:rsidP="00C41267">
      <w:pPr>
        <w:suppressAutoHyphens w:val="0"/>
        <w:ind w:left="360"/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Średnie przedsiębiorstwo: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:rsidR="00E62865" w:rsidRDefault="00E62865" w:rsidP="00E62865">
      <w:pPr>
        <w:spacing w:line="276" w:lineRule="auto"/>
        <w:ind w:left="284"/>
        <w:jc w:val="both"/>
        <w:rPr>
          <w:sz w:val="23"/>
          <w:szCs w:val="23"/>
        </w:rPr>
      </w:pPr>
    </w:p>
    <w:p w:rsidR="00655844" w:rsidRPr="00C35327" w:rsidRDefault="00655844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</w:t>
      </w:r>
      <w:r w:rsidR="00822C57">
        <w:rPr>
          <w:sz w:val="23"/>
          <w:szCs w:val="23"/>
        </w:rPr>
        <w:t xml:space="preserve"> formularzu ofertowym</w:t>
      </w:r>
      <w:bookmarkStart w:id="0" w:name="_GoBack"/>
      <w:bookmarkEnd w:id="0"/>
      <w:r>
        <w:rPr>
          <w:b/>
          <w:sz w:val="23"/>
          <w:szCs w:val="23"/>
        </w:rPr>
        <w:t>.</w:t>
      </w:r>
    </w:p>
    <w:p w:rsidR="00C35327" w:rsidRDefault="00C35327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 w:rsidRPr="00C35327">
        <w:rPr>
          <w:sz w:val="23"/>
          <w:szCs w:val="23"/>
        </w:rPr>
        <w:lastRenderedPageBreak/>
        <w:t>Oświadczamy ,że oferowana cena zawiera wszystkie koszty związane z wykonaniem przedmiotu zamówienia</w:t>
      </w:r>
      <w:r>
        <w:rPr>
          <w:b/>
          <w:sz w:val="23"/>
          <w:szCs w:val="23"/>
        </w:rPr>
        <w:t>.</w:t>
      </w:r>
    </w:p>
    <w:p w:rsidR="00655844" w:rsidRDefault="00655844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E13246" w:rsidRPr="0094171A" w:rsidRDefault="00655844" w:rsidP="00E13246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4142E9" w:rsidRPr="00FF1F07" w:rsidRDefault="00C35327" w:rsidP="00C35327">
      <w:pPr>
        <w:numPr>
          <w:ilvl w:val="1"/>
          <w:numId w:val="3"/>
        </w:numPr>
        <w:tabs>
          <w:tab w:val="clear" w:pos="708"/>
        </w:tabs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C</w:t>
      </w:r>
      <w:r w:rsidR="00655844" w:rsidRPr="00E10D34">
        <w:rPr>
          <w:sz w:val="23"/>
          <w:szCs w:val="23"/>
        </w:rPr>
        <w:t xml:space="preserve">zęść zamówienia, którą zamierzamy powierzyć podwykonawcom (w przypadku, gdy Wykonawca nie powierza żadnej części zamówienia podwykonawcom wpisać </w:t>
      </w:r>
      <w:r w:rsidR="00655844" w:rsidRPr="00E10D34">
        <w:rPr>
          <w:b/>
          <w:sz w:val="23"/>
          <w:szCs w:val="23"/>
        </w:rPr>
        <w:t>„nie dotyczy”):</w:t>
      </w:r>
    </w:p>
    <w:p w:rsidR="00FF1F07" w:rsidRPr="00FF1F07" w:rsidRDefault="00FF1F07" w:rsidP="00B23F90">
      <w:pPr>
        <w:spacing w:line="276" w:lineRule="auto"/>
        <w:ind w:left="426"/>
        <w:jc w:val="both"/>
        <w:rPr>
          <w:sz w:val="23"/>
          <w:szCs w:val="23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655844" w:rsidTr="00E10D3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844" w:rsidRDefault="00655844" w:rsidP="00B23F90">
            <w:pPr>
              <w:snapToGrid w:val="0"/>
              <w:spacing w:line="276" w:lineRule="auto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844" w:rsidRDefault="00655844" w:rsidP="00B23F90">
            <w:pPr>
              <w:snapToGrid w:val="0"/>
              <w:spacing w:line="276" w:lineRule="auto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Część zamówienia powierzona Podwykonawcy</w:t>
            </w:r>
          </w:p>
        </w:tc>
      </w:tr>
      <w:tr w:rsidR="00655844" w:rsidTr="00E10D3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844" w:rsidRDefault="00655844" w:rsidP="00B23F90">
            <w:pPr>
              <w:snapToGrid w:val="0"/>
              <w:spacing w:line="276" w:lineRule="auto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844" w:rsidRDefault="00655844" w:rsidP="00B23F90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8C657B" w:rsidRPr="004D3C58" w:rsidRDefault="008C657B" w:rsidP="00E13246">
      <w:pPr>
        <w:spacing w:line="276" w:lineRule="auto"/>
        <w:jc w:val="both"/>
        <w:rPr>
          <w:b/>
          <w:sz w:val="23"/>
          <w:szCs w:val="23"/>
        </w:rPr>
      </w:pPr>
    </w:p>
    <w:p w:rsidR="00655844" w:rsidRPr="00FF1F07" w:rsidRDefault="00655844" w:rsidP="00B23F90">
      <w:pPr>
        <w:numPr>
          <w:ilvl w:val="1"/>
          <w:numId w:val="3"/>
        </w:numPr>
        <w:tabs>
          <w:tab w:val="clear" w:pos="708"/>
        </w:tabs>
        <w:spacing w:line="276" w:lineRule="auto"/>
        <w:ind w:left="426" w:hanging="426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Pzp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p w:rsidR="00FF1F07" w:rsidRDefault="00FF1F07" w:rsidP="00B23F90">
      <w:pPr>
        <w:spacing w:line="276" w:lineRule="auto"/>
        <w:ind w:left="426"/>
        <w:jc w:val="both"/>
        <w:rPr>
          <w:b/>
          <w:sz w:val="23"/>
          <w:szCs w:val="23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B23F90">
            <w:pPr>
              <w:snapToGrid w:val="0"/>
              <w:spacing w:line="276" w:lineRule="auto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B23F90">
            <w:pPr>
              <w:snapToGrid w:val="0"/>
              <w:spacing w:line="276" w:lineRule="auto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B23F90">
            <w:pPr>
              <w:snapToGrid w:val="0"/>
              <w:spacing w:line="276" w:lineRule="auto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B23F90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FF1F07" w:rsidRDefault="00FF1F07" w:rsidP="00B23F90">
      <w:pPr>
        <w:spacing w:line="276" w:lineRule="auto"/>
        <w:ind w:left="360"/>
        <w:jc w:val="both"/>
        <w:rPr>
          <w:sz w:val="23"/>
          <w:szCs w:val="23"/>
        </w:rPr>
      </w:pPr>
    </w:p>
    <w:p w:rsidR="00D973B2" w:rsidRDefault="00655844" w:rsidP="00B23F90">
      <w:pPr>
        <w:numPr>
          <w:ilvl w:val="0"/>
          <w:numId w:val="5"/>
        </w:numPr>
        <w:spacing w:line="276" w:lineRule="auto"/>
        <w:jc w:val="both"/>
        <w:rPr>
          <w:sz w:val="23"/>
          <w:szCs w:val="23"/>
        </w:rPr>
      </w:pPr>
      <w:r w:rsidRPr="00D973B2">
        <w:rPr>
          <w:sz w:val="23"/>
          <w:szCs w:val="23"/>
        </w:rPr>
        <w:t>Składamy ofertę przetargową w imieniu własnym/jako partner konsorcjum</w:t>
      </w:r>
      <w:r w:rsidR="00FF5462" w:rsidRPr="00D973B2">
        <w:rPr>
          <w:sz w:val="23"/>
          <w:szCs w:val="23"/>
        </w:rPr>
        <w:t>*</w:t>
      </w:r>
      <w:r w:rsidRPr="00D973B2">
        <w:rPr>
          <w:sz w:val="23"/>
          <w:szCs w:val="23"/>
        </w:rPr>
        <w:t xml:space="preserve"> zarządzanego przez ………………………………………………...………</w:t>
      </w:r>
      <w:r w:rsidR="002658B0" w:rsidRPr="00D973B2">
        <w:rPr>
          <w:sz w:val="23"/>
          <w:szCs w:val="23"/>
        </w:rPr>
        <w:t xml:space="preserve">………………..…..…….. </w:t>
      </w:r>
      <w:r w:rsidR="00FF5462" w:rsidRPr="00D973B2">
        <w:rPr>
          <w:sz w:val="23"/>
          <w:szCs w:val="23"/>
        </w:rPr>
        <w:t>*</w:t>
      </w:r>
      <w:r w:rsidR="002658B0" w:rsidRPr="00D973B2">
        <w:rPr>
          <w:sz w:val="23"/>
          <w:szCs w:val="23"/>
        </w:rPr>
        <w:t xml:space="preserve">(niepotrzebne </w:t>
      </w:r>
      <w:r w:rsidRPr="00D973B2">
        <w:rPr>
          <w:sz w:val="23"/>
          <w:szCs w:val="23"/>
        </w:rPr>
        <w:t>skreślić).</w:t>
      </w:r>
    </w:p>
    <w:p w:rsidR="008B0B85" w:rsidRDefault="008B0B85" w:rsidP="00B23F90">
      <w:pPr>
        <w:numPr>
          <w:ilvl w:val="0"/>
          <w:numId w:val="5"/>
        </w:num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klau</w:t>
      </w:r>
      <w:r w:rsidR="00BE3F3B">
        <w:rPr>
          <w:sz w:val="23"/>
          <w:szCs w:val="23"/>
        </w:rPr>
        <w:t>zulą informacyjną (RODO) o której mowa w Rozdziale 2</w:t>
      </w:r>
      <w:r w:rsidR="00416F79">
        <w:rPr>
          <w:sz w:val="23"/>
          <w:szCs w:val="23"/>
        </w:rPr>
        <w:t>0</w:t>
      </w:r>
      <w:r w:rsidR="00BE3F3B">
        <w:rPr>
          <w:sz w:val="23"/>
          <w:szCs w:val="23"/>
        </w:rPr>
        <w:t xml:space="preserve"> SIWZ,</w:t>
      </w:r>
    </w:p>
    <w:p w:rsidR="002F3A9E" w:rsidRDefault="002F3A9E" w:rsidP="002F3A9E">
      <w:pPr>
        <w:numPr>
          <w:ilvl w:val="0"/>
          <w:numId w:val="5"/>
        </w:numPr>
        <w:tabs>
          <w:tab w:val="left" w:pos="426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Oświadczamy, że wypełniłem obowiązki informacyjne przewidziane w art. 13 lub art. 14 </w:t>
      </w:r>
      <w:r>
        <w:rPr>
          <w:rFonts w:ascii="Calibri" w:hAnsi="Calibri" w:cs="Calibri"/>
          <w:sz w:val="22"/>
          <w:szCs w:val="22"/>
        </w:rPr>
        <w:t xml:space="preserve">rozporządzenia Parlamentu Europejskiego i Rady (UE) 2016/679 z dnia 27 kwietnia 2016 r. w sprawie ochrony osób fizycznych w związku z przetwarzaniem danych osobowych i w sprawie swobodnego przepływu takich danych oraz uchylenia dyrektywy 95/46/WE (RODO) </w:t>
      </w:r>
      <w:r>
        <w:rPr>
          <w:rFonts w:ascii="Calibri" w:hAnsi="Calibri" w:cs="Calibri"/>
          <w:color w:val="000000"/>
          <w:sz w:val="22"/>
          <w:szCs w:val="22"/>
        </w:rPr>
        <w:t xml:space="preserve">wobec osób fizycznych, </w:t>
      </w:r>
      <w:r>
        <w:rPr>
          <w:rFonts w:ascii="Calibri" w:hAnsi="Calibri" w:cs="Calibri"/>
          <w:sz w:val="22"/>
          <w:szCs w:val="22"/>
        </w:rPr>
        <w:t>od których dane osobowe bezpośrednio lub pośrednio pozyskałem</w:t>
      </w:r>
      <w:r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w niniejszego zamówienia</w:t>
      </w:r>
      <w:r>
        <w:rPr>
          <w:rFonts w:ascii="Calibri" w:hAnsi="Calibri" w:cs="Calibri"/>
          <w:sz w:val="22"/>
          <w:szCs w:val="22"/>
        </w:rPr>
        <w:t>.**</w:t>
      </w:r>
    </w:p>
    <w:p w:rsidR="008B0B85" w:rsidRPr="008B0B85" w:rsidRDefault="002F3A9E" w:rsidP="008B0B85">
      <w:pPr>
        <w:tabs>
          <w:tab w:val="left" w:pos="426"/>
        </w:tabs>
        <w:ind w:left="357"/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 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B0B85" w:rsidRPr="008B0B85" w:rsidRDefault="00655844" w:rsidP="008B0B85">
      <w:pPr>
        <w:numPr>
          <w:ilvl w:val="0"/>
          <w:numId w:val="5"/>
        </w:numPr>
        <w:spacing w:line="276" w:lineRule="auto"/>
        <w:jc w:val="both"/>
        <w:rPr>
          <w:sz w:val="23"/>
          <w:szCs w:val="23"/>
        </w:rPr>
      </w:pPr>
      <w:r w:rsidRPr="00D973B2">
        <w:rPr>
          <w:sz w:val="23"/>
          <w:szCs w:val="23"/>
        </w:rPr>
        <w:t>Dane pełnomocnika w przypadku składania oferty wspólnej:</w:t>
      </w:r>
    </w:p>
    <w:p w:rsidR="00D973B2" w:rsidRDefault="00D973B2" w:rsidP="00B23F90">
      <w:pPr>
        <w:spacing w:line="276" w:lineRule="auto"/>
        <w:ind w:left="709" w:hanging="284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B23F90">
      <w:pPr>
        <w:spacing w:line="276" w:lineRule="auto"/>
        <w:ind w:left="709" w:hanging="284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B23F90">
      <w:pPr>
        <w:spacing w:line="276" w:lineRule="auto"/>
        <w:ind w:left="709" w:hanging="284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8B0B85" w:rsidRDefault="008B0B85" w:rsidP="00B23F90">
      <w:pPr>
        <w:spacing w:line="276" w:lineRule="auto"/>
        <w:ind w:left="709" w:hanging="284"/>
        <w:jc w:val="both"/>
        <w:rPr>
          <w:sz w:val="23"/>
          <w:szCs w:val="23"/>
        </w:rPr>
      </w:pPr>
    </w:p>
    <w:p w:rsidR="00655844" w:rsidRDefault="00655844" w:rsidP="00B23F90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3"/>
          <w:szCs w:val="23"/>
        </w:rPr>
      </w:pPr>
      <w:r>
        <w:rPr>
          <w:sz w:val="23"/>
          <w:szCs w:val="23"/>
        </w:rPr>
        <w:t>Załączniki do oferty:</w:t>
      </w:r>
    </w:p>
    <w:p w:rsidR="004C551C" w:rsidRDefault="00655844" w:rsidP="00B23F90">
      <w:pPr>
        <w:spacing w:line="276" w:lineRule="auto"/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4C551C" w:rsidRDefault="004C551C" w:rsidP="00B23F90">
      <w:pPr>
        <w:spacing w:line="276" w:lineRule="auto"/>
        <w:jc w:val="both"/>
        <w:rPr>
          <w:sz w:val="23"/>
          <w:szCs w:val="23"/>
        </w:rPr>
      </w:pPr>
    </w:p>
    <w:p w:rsidR="00FF1F07" w:rsidRDefault="00655844" w:rsidP="00B23F90">
      <w:pPr>
        <w:spacing w:line="276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B23F90">
      <w:pPr>
        <w:spacing w:line="276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4142E9" w:rsidRDefault="00655844" w:rsidP="00B23F90">
      <w:pPr>
        <w:spacing w:line="276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p w:rsidR="00655844" w:rsidRDefault="00655844" w:rsidP="00B23F90">
      <w:pPr>
        <w:spacing w:line="276" w:lineRule="auto"/>
        <w:rPr>
          <w:sz w:val="18"/>
          <w:szCs w:val="18"/>
        </w:rPr>
      </w:pPr>
    </w:p>
    <w:sectPr w:rsidR="00655844" w:rsidSect="00E13246">
      <w:foot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FCD" w:rsidRDefault="00085FCD" w:rsidP="004142E9">
      <w:r>
        <w:separator/>
      </w:r>
    </w:p>
  </w:endnote>
  <w:endnote w:type="continuationSeparator" w:id="0">
    <w:p w:rsidR="00085FCD" w:rsidRDefault="00085FCD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2E9" w:rsidRDefault="004142E9">
    <w:pPr>
      <w:pStyle w:val="Stopka"/>
      <w:jc w:val="right"/>
    </w:pPr>
    <w:r>
      <w:t xml:space="preserve">Strona </w:t>
    </w:r>
    <w:r w:rsidR="00C2338C">
      <w:rPr>
        <w:b/>
      </w:rPr>
      <w:fldChar w:fldCharType="begin"/>
    </w:r>
    <w:r>
      <w:rPr>
        <w:b/>
      </w:rPr>
      <w:instrText>PAGE</w:instrText>
    </w:r>
    <w:r w:rsidR="00C2338C">
      <w:rPr>
        <w:b/>
      </w:rPr>
      <w:fldChar w:fldCharType="separate"/>
    </w:r>
    <w:r w:rsidR="00822C57">
      <w:rPr>
        <w:b/>
        <w:noProof/>
      </w:rPr>
      <w:t>2</w:t>
    </w:r>
    <w:r w:rsidR="00C2338C">
      <w:rPr>
        <w:b/>
      </w:rPr>
      <w:fldChar w:fldCharType="end"/>
    </w:r>
    <w:r>
      <w:t xml:space="preserve"> z </w:t>
    </w:r>
    <w:r w:rsidR="00C2338C">
      <w:rPr>
        <w:b/>
      </w:rPr>
      <w:fldChar w:fldCharType="begin"/>
    </w:r>
    <w:r>
      <w:rPr>
        <w:b/>
      </w:rPr>
      <w:instrText>NUMPAGES</w:instrText>
    </w:r>
    <w:r w:rsidR="00C2338C">
      <w:rPr>
        <w:b/>
      </w:rPr>
      <w:fldChar w:fldCharType="separate"/>
    </w:r>
    <w:r w:rsidR="00822C57">
      <w:rPr>
        <w:b/>
        <w:noProof/>
      </w:rPr>
      <w:t>3</w:t>
    </w:r>
    <w:r w:rsidR="00C2338C">
      <w:rPr>
        <w:b/>
      </w:rPr>
      <w:fldChar w:fldCharType="end"/>
    </w:r>
  </w:p>
  <w:p w:rsidR="004142E9" w:rsidRDefault="004142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FCD" w:rsidRDefault="00085FCD" w:rsidP="004142E9">
      <w:r>
        <w:separator/>
      </w:r>
    </w:p>
  </w:footnote>
  <w:footnote w:type="continuationSeparator" w:id="0">
    <w:p w:rsidR="00085FCD" w:rsidRDefault="00085FCD" w:rsidP="00414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2"/>
      <w:numFmt w:val="decimal"/>
      <w:lvlText w:val="%1."/>
      <w:lvlJc w:val="left"/>
      <w:pPr>
        <w:tabs>
          <w:tab w:val="num" w:pos="709"/>
        </w:tabs>
        <w:ind w:left="1440" w:hanging="360"/>
      </w:pPr>
      <w:rPr>
        <w:rFonts w:ascii="Calibri" w:hAnsi="Calibri" w:cs="Calibri"/>
        <w:b w:val="0"/>
        <w:i w:val="0"/>
        <w:sz w:val="22"/>
        <w:szCs w:val="22"/>
      </w:rPr>
    </w:lvl>
  </w:abstractNum>
  <w:abstractNum w:abstractNumId="7" w15:restartNumberingAfterBreak="0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40DB8"/>
    <w:multiLevelType w:val="hybridMultilevel"/>
    <w:tmpl w:val="078E4F98"/>
    <w:lvl w:ilvl="0" w:tplc="132864E6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6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58A9"/>
    <w:rsid w:val="0000663E"/>
    <w:rsid w:val="00085FCD"/>
    <w:rsid w:val="000943C9"/>
    <w:rsid w:val="00095CB3"/>
    <w:rsid w:val="0011688B"/>
    <w:rsid w:val="001218C5"/>
    <w:rsid w:val="0014170E"/>
    <w:rsid w:val="00151C5A"/>
    <w:rsid w:val="001809BD"/>
    <w:rsid w:val="0023270C"/>
    <w:rsid w:val="002658B0"/>
    <w:rsid w:val="00276F97"/>
    <w:rsid w:val="002A0AA8"/>
    <w:rsid w:val="002A49CA"/>
    <w:rsid w:val="002E5D2C"/>
    <w:rsid w:val="002F3A9E"/>
    <w:rsid w:val="00325C56"/>
    <w:rsid w:val="003655A7"/>
    <w:rsid w:val="003668E5"/>
    <w:rsid w:val="003A1134"/>
    <w:rsid w:val="003D178F"/>
    <w:rsid w:val="004142E9"/>
    <w:rsid w:val="00416F79"/>
    <w:rsid w:val="00476144"/>
    <w:rsid w:val="004A5BF0"/>
    <w:rsid w:val="004C551C"/>
    <w:rsid w:val="004D3C58"/>
    <w:rsid w:val="00532103"/>
    <w:rsid w:val="005376CB"/>
    <w:rsid w:val="005448D9"/>
    <w:rsid w:val="00556C8A"/>
    <w:rsid w:val="00560C57"/>
    <w:rsid w:val="00572345"/>
    <w:rsid w:val="005E6CF2"/>
    <w:rsid w:val="00613FEB"/>
    <w:rsid w:val="006306D9"/>
    <w:rsid w:val="00655844"/>
    <w:rsid w:val="00660F7B"/>
    <w:rsid w:val="006632CB"/>
    <w:rsid w:val="006E0608"/>
    <w:rsid w:val="00705E51"/>
    <w:rsid w:val="007166F3"/>
    <w:rsid w:val="007320B6"/>
    <w:rsid w:val="007C62ED"/>
    <w:rsid w:val="00822C57"/>
    <w:rsid w:val="00880CF6"/>
    <w:rsid w:val="008A57FA"/>
    <w:rsid w:val="008B0B85"/>
    <w:rsid w:val="008B698E"/>
    <w:rsid w:val="008C657B"/>
    <w:rsid w:val="008E74D2"/>
    <w:rsid w:val="00936509"/>
    <w:rsid w:val="0094171A"/>
    <w:rsid w:val="00957193"/>
    <w:rsid w:val="00977855"/>
    <w:rsid w:val="00985194"/>
    <w:rsid w:val="009B115B"/>
    <w:rsid w:val="009D7655"/>
    <w:rsid w:val="00A65E50"/>
    <w:rsid w:val="00A95707"/>
    <w:rsid w:val="00B21F9C"/>
    <w:rsid w:val="00B23F90"/>
    <w:rsid w:val="00B93316"/>
    <w:rsid w:val="00BA159C"/>
    <w:rsid w:val="00BD4151"/>
    <w:rsid w:val="00BE3F3B"/>
    <w:rsid w:val="00C005CB"/>
    <w:rsid w:val="00C2338C"/>
    <w:rsid w:val="00C35327"/>
    <w:rsid w:val="00C41267"/>
    <w:rsid w:val="00CB5F25"/>
    <w:rsid w:val="00CB79FC"/>
    <w:rsid w:val="00D80806"/>
    <w:rsid w:val="00D973B2"/>
    <w:rsid w:val="00DB43CC"/>
    <w:rsid w:val="00DD6134"/>
    <w:rsid w:val="00DE179A"/>
    <w:rsid w:val="00E10D34"/>
    <w:rsid w:val="00E13246"/>
    <w:rsid w:val="00E62865"/>
    <w:rsid w:val="00EC5A90"/>
    <w:rsid w:val="00F90048"/>
    <w:rsid w:val="00FC0BE8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oNotEmbedSmartTags/>
  <w:decimalSymbol w:val=","/>
  <w:listSeparator w:val=";"/>
  <w15:docId w15:val="{9835D862-C58B-485A-B331-7567B2229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15B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9B11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9B115B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B115B"/>
  </w:style>
  <w:style w:type="character" w:customStyle="1" w:styleId="WW8Num1z1">
    <w:name w:val="WW8Num1z1"/>
    <w:rsid w:val="009B115B"/>
  </w:style>
  <w:style w:type="character" w:customStyle="1" w:styleId="WW8Num1z2">
    <w:name w:val="WW8Num1z2"/>
    <w:rsid w:val="009B115B"/>
  </w:style>
  <w:style w:type="character" w:customStyle="1" w:styleId="WW8Num1z3">
    <w:name w:val="WW8Num1z3"/>
    <w:rsid w:val="009B115B"/>
  </w:style>
  <w:style w:type="character" w:customStyle="1" w:styleId="WW8Num1z4">
    <w:name w:val="WW8Num1z4"/>
    <w:rsid w:val="009B115B"/>
  </w:style>
  <w:style w:type="character" w:customStyle="1" w:styleId="WW8Num1z5">
    <w:name w:val="WW8Num1z5"/>
    <w:rsid w:val="009B115B"/>
  </w:style>
  <w:style w:type="character" w:customStyle="1" w:styleId="WW8Num1z6">
    <w:name w:val="WW8Num1z6"/>
    <w:rsid w:val="009B115B"/>
  </w:style>
  <w:style w:type="character" w:customStyle="1" w:styleId="WW8Num1z7">
    <w:name w:val="WW8Num1z7"/>
    <w:rsid w:val="009B115B"/>
  </w:style>
  <w:style w:type="character" w:customStyle="1" w:styleId="WW8Num1z8">
    <w:name w:val="WW8Num1z8"/>
    <w:rsid w:val="009B115B"/>
  </w:style>
  <w:style w:type="character" w:customStyle="1" w:styleId="WW8Num2z0">
    <w:name w:val="WW8Num2z0"/>
    <w:rsid w:val="009B115B"/>
    <w:rPr>
      <w:b/>
      <w:bCs/>
    </w:rPr>
  </w:style>
  <w:style w:type="character" w:customStyle="1" w:styleId="WW8Num2z1">
    <w:name w:val="WW8Num2z1"/>
    <w:rsid w:val="009B115B"/>
  </w:style>
  <w:style w:type="character" w:customStyle="1" w:styleId="WW8Num2z2">
    <w:name w:val="WW8Num2z2"/>
    <w:rsid w:val="009B115B"/>
  </w:style>
  <w:style w:type="character" w:customStyle="1" w:styleId="WW8Num2z3">
    <w:name w:val="WW8Num2z3"/>
    <w:rsid w:val="009B115B"/>
  </w:style>
  <w:style w:type="character" w:customStyle="1" w:styleId="WW8Num2z4">
    <w:name w:val="WW8Num2z4"/>
    <w:rsid w:val="009B115B"/>
  </w:style>
  <w:style w:type="character" w:customStyle="1" w:styleId="WW8Num2z5">
    <w:name w:val="WW8Num2z5"/>
    <w:rsid w:val="009B115B"/>
  </w:style>
  <w:style w:type="character" w:customStyle="1" w:styleId="WW8Num2z6">
    <w:name w:val="WW8Num2z6"/>
    <w:rsid w:val="009B115B"/>
  </w:style>
  <w:style w:type="character" w:customStyle="1" w:styleId="WW8Num2z7">
    <w:name w:val="WW8Num2z7"/>
    <w:rsid w:val="009B115B"/>
  </w:style>
  <w:style w:type="character" w:customStyle="1" w:styleId="WW8Num2z8">
    <w:name w:val="WW8Num2z8"/>
    <w:rsid w:val="009B115B"/>
  </w:style>
  <w:style w:type="character" w:customStyle="1" w:styleId="WW8Num3z0">
    <w:name w:val="WW8Num3z0"/>
    <w:rsid w:val="009B115B"/>
    <w:rPr>
      <w:rFonts w:hint="default"/>
    </w:rPr>
  </w:style>
  <w:style w:type="character" w:customStyle="1" w:styleId="WW8Num3z1">
    <w:name w:val="WW8Num3z1"/>
    <w:rsid w:val="009B115B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9B115B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9B115B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9B115B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9B115B"/>
    <w:rPr>
      <w:rFonts w:hint="default"/>
      <w:b w:val="0"/>
      <w:sz w:val="23"/>
      <w:szCs w:val="23"/>
    </w:rPr>
  </w:style>
  <w:style w:type="character" w:customStyle="1" w:styleId="WW8Num4z1">
    <w:name w:val="WW8Num4z1"/>
    <w:rsid w:val="009B115B"/>
  </w:style>
  <w:style w:type="character" w:customStyle="1" w:styleId="WW8Num4z2">
    <w:name w:val="WW8Num4z2"/>
    <w:rsid w:val="009B115B"/>
  </w:style>
  <w:style w:type="character" w:customStyle="1" w:styleId="WW8Num4z3">
    <w:name w:val="WW8Num4z3"/>
    <w:rsid w:val="009B115B"/>
  </w:style>
  <w:style w:type="character" w:customStyle="1" w:styleId="WW8Num4z4">
    <w:name w:val="WW8Num4z4"/>
    <w:rsid w:val="009B115B"/>
  </w:style>
  <w:style w:type="character" w:customStyle="1" w:styleId="WW8Num4z5">
    <w:name w:val="WW8Num4z5"/>
    <w:rsid w:val="009B115B"/>
  </w:style>
  <w:style w:type="character" w:customStyle="1" w:styleId="WW8Num4z6">
    <w:name w:val="WW8Num4z6"/>
    <w:rsid w:val="009B115B"/>
  </w:style>
  <w:style w:type="character" w:customStyle="1" w:styleId="WW8Num4z7">
    <w:name w:val="WW8Num4z7"/>
    <w:rsid w:val="009B115B"/>
  </w:style>
  <w:style w:type="character" w:customStyle="1" w:styleId="WW8Num4z8">
    <w:name w:val="WW8Num4z8"/>
    <w:rsid w:val="009B115B"/>
  </w:style>
  <w:style w:type="character" w:customStyle="1" w:styleId="WW8Num5z1">
    <w:name w:val="WW8Num5z1"/>
    <w:rsid w:val="009B115B"/>
  </w:style>
  <w:style w:type="character" w:customStyle="1" w:styleId="WW8Num5z2">
    <w:name w:val="WW8Num5z2"/>
    <w:rsid w:val="009B115B"/>
  </w:style>
  <w:style w:type="character" w:customStyle="1" w:styleId="WW8Num5z3">
    <w:name w:val="WW8Num5z3"/>
    <w:rsid w:val="009B115B"/>
  </w:style>
  <w:style w:type="character" w:customStyle="1" w:styleId="WW8Num5z4">
    <w:name w:val="WW8Num5z4"/>
    <w:rsid w:val="009B115B"/>
  </w:style>
  <w:style w:type="character" w:customStyle="1" w:styleId="WW8Num5z5">
    <w:name w:val="WW8Num5z5"/>
    <w:rsid w:val="009B115B"/>
  </w:style>
  <w:style w:type="character" w:customStyle="1" w:styleId="WW8Num5z6">
    <w:name w:val="WW8Num5z6"/>
    <w:rsid w:val="009B115B"/>
  </w:style>
  <w:style w:type="character" w:customStyle="1" w:styleId="WW8Num5z7">
    <w:name w:val="WW8Num5z7"/>
    <w:rsid w:val="009B115B"/>
  </w:style>
  <w:style w:type="character" w:customStyle="1" w:styleId="WW8Num5z8">
    <w:name w:val="WW8Num5z8"/>
    <w:rsid w:val="009B115B"/>
  </w:style>
  <w:style w:type="character" w:customStyle="1" w:styleId="WW8Num6z1">
    <w:name w:val="WW8Num6z1"/>
    <w:rsid w:val="009B115B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9B115B"/>
    <w:rPr>
      <w:rFonts w:ascii="Courier New" w:hAnsi="Courier New" w:cs="Courier New" w:hint="default"/>
    </w:rPr>
  </w:style>
  <w:style w:type="character" w:customStyle="1" w:styleId="WW8Num7z2">
    <w:name w:val="WW8Num7z2"/>
    <w:rsid w:val="009B115B"/>
    <w:rPr>
      <w:rFonts w:ascii="Wingdings" w:hAnsi="Wingdings" w:cs="Wingdings" w:hint="default"/>
    </w:rPr>
  </w:style>
  <w:style w:type="character" w:customStyle="1" w:styleId="WW8Num8z0">
    <w:name w:val="WW8Num8z0"/>
    <w:rsid w:val="009B115B"/>
  </w:style>
  <w:style w:type="character" w:customStyle="1" w:styleId="WW8Num8z1">
    <w:name w:val="WW8Num8z1"/>
    <w:rsid w:val="009B115B"/>
  </w:style>
  <w:style w:type="character" w:customStyle="1" w:styleId="WW8Num8z2">
    <w:name w:val="WW8Num8z2"/>
    <w:rsid w:val="009B115B"/>
  </w:style>
  <w:style w:type="character" w:customStyle="1" w:styleId="WW8Num8z3">
    <w:name w:val="WW8Num8z3"/>
    <w:rsid w:val="009B115B"/>
  </w:style>
  <w:style w:type="character" w:customStyle="1" w:styleId="WW8Num8z4">
    <w:name w:val="WW8Num8z4"/>
    <w:rsid w:val="009B115B"/>
  </w:style>
  <w:style w:type="character" w:customStyle="1" w:styleId="WW8Num8z5">
    <w:name w:val="WW8Num8z5"/>
    <w:rsid w:val="009B115B"/>
  </w:style>
  <w:style w:type="character" w:customStyle="1" w:styleId="WW8Num8z6">
    <w:name w:val="WW8Num8z6"/>
    <w:rsid w:val="009B115B"/>
  </w:style>
  <w:style w:type="character" w:customStyle="1" w:styleId="WW8Num8z7">
    <w:name w:val="WW8Num8z7"/>
    <w:rsid w:val="009B115B"/>
  </w:style>
  <w:style w:type="character" w:customStyle="1" w:styleId="WW8Num8z8">
    <w:name w:val="WW8Num8z8"/>
    <w:rsid w:val="009B115B"/>
  </w:style>
  <w:style w:type="character" w:customStyle="1" w:styleId="WW8Num9z0">
    <w:name w:val="WW8Num9z0"/>
    <w:rsid w:val="009B115B"/>
  </w:style>
  <w:style w:type="character" w:customStyle="1" w:styleId="WW8Num9z1">
    <w:name w:val="WW8Num9z1"/>
    <w:rsid w:val="009B115B"/>
  </w:style>
  <w:style w:type="character" w:customStyle="1" w:styleId="WW8Num9z2">
    <w:name w:val="WW8Num9z2"/>
    <w:rsid w:val="009B115B"/>
  </w:style>
  <w:style w:type="character" w:customStyle="1" w:styleId="WW8Num9z3">
    <w:name w:val="WW8Num9z3"/>
    <w:rsid w:val="009B115B"/>
  </w:style>
  <w:style w:type="character" w:customStyle="1" w:styleId="WW8Num9z4">
    <w:name w:val="WW8Num9z4"/>
    <w:rsid w:val="009B115B"/>
  </w:style>
  <w:style w:type="character" w:customStyle="1" w:styleId="WW8Num9z5">
    <w:name w:val="WW8Num9z5"/>
    <w:rsid w:val="009B115B"/>
  </w:style>
  <w:style w:type="character" w:customStyle="1" w:styleId="WW8Num9z6">
    <w:name w:val="WW8Num9z6"/>
    <w:rsid w:val="009B115B"/>
  </w:style>
  <w:style w:type="character" w:customStyle="1" w:styleId="WW8Num9z7">
    <w:name w:val="WW8Num9z7"/>
    <w:rsid w:val="009B115B"/>
  </w:style>
  <w:style w:type="character" w:customStyle="1" w:styleId="WW8Num9z8">
    <w:name w:val="WW8Num9z8"/>
    <w:rsid w:val="009B115B"/>
  </w:style>
  <w:style w:type="character" w:customStyle="1" w:styleId="WW8Num10z0">
    <w:name w:val="WW8Num10z0"/>
    <w:rsid w:val="009B115B"/>
    <w:rPr>
      <w:rFonts w:hint="default"/>
    </w:rPr>
  </w:style>
  <w:style w:type="character" w:customStyle="1" w:styleId="WW8Num11z0">
    <w:name w:val="WW8Num11z0"/>
    <w:rsid w:val="009B115B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9B115B"/>
    <w:rPr>
      <w:rFonts w:ascii="Courier New" w:hAnsi="Courier New" w:cs="Courier New" w:hint="default"/>
    </w:rPr>
  </w:style>
  <w:style w:type="character" w:customStyle="1" w:styleId="WW8Num11z2">
    <w:name w:val="WW8Num11z2"/>
    <w:rsid w:val="009B115B"/>
    <w:rPr>
      <w:rFonts w:ascii="Wingdings" w:hAnsi="Wingdings" w:cs="Wingdings" w:hint="default"/>
    </w:rPr>
  </w:style>
  <w:style w:type="character" w:customStyle="1" w:styleId="WW8Num12z0">
    <w:name w:val="WW8Num12z0"/>
    <w:rsid w:val="009B115B"/>
    <w:rPr>
      <w:rFonts w:hint="default"/>
    </w:rPr>
  </w:style>
  <w:style w:type="character" w:customStyle="1" w:styleId="WW8Num12z1">
    <w:name w:val="WW8Num12z1"/>
    <w:rsid w:val="009B115B"/>
  </w:style>
  <w:style w:type="character" w:customStyle="1" w:styleId="WW8Num12z2">
    <w:name w:val="WW8Num12z2"/>
    <w:rsid w:val="009B115B"/>
  </w:style>
  <w:style w:type="character" w:customStyle="1" w:styleId="WW8Num12z3">
    <w:name w:val="WW8Num12z3"/>
    <w:rsid w:val="009B115B"/>
  </w:style>
  <w:style w:type="character" w:customStyle="1" w:styleId="WW8Num12z4">
    <w:name w:val="WW8Num12z4"/>
    <w:rsid w:val="009B115B"/>
  </w:style>
  <w:style w:type="character" w:customStyle="1" w:styleId="WW8Num12z5">
    <w:name w:val="WW8Num12z5"/>
    <w:rsid w:val="009B115B"/>
  </w:style>
  <w:style w:type="character" w:customStyle="1" w:styleId="WW8Num12z6">
    <w:name w:val="WW8Num12z6"/>
    <w:rsid w:val="009B115B"/>
  </w:style>
  <w:style w:type="character" w:customStyle="1" w:styleId="WW8Num12z7">
    <w:name w:val="WW8Num12z7"/>
    <w:rsid w:val="009B115B"/>
  </w:style>
  <w:style w:type="character" w:customStyle="1" w:styleId="WW8Num12z8">
    <w:name w:val="WW8Num12z8"/>
    <w:rsid w:val="009B115B"/>
  </w:style>
  <w:style w:type="character" w:customStyle="1" w:styleId="WW8Num13z0">
    <w:name w:val="WW8Num13z0"/>
    <w:rsid w:val="009B115B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9B115B"/>
  </w:style>
  <w:style w:type="character" w:customStyle="1" w:styleId="WW8Num13z2">
    <w:name w:val="WW8Num13z2"/>
    <w:rsid w:val="009B115B"/>
  </w:style>
  <w:style w:type="character" w:customStyle="1" w:styleId="WW8Num13z3">
    <w:name w:val="WW8Num13z3"/>
    <w:rsid w:val="009B115B"/>
  </w:style>
  <w:style w:type="character" w:customStyle="1" w:styleId="WW8Num13z4">
    <w:name w:val="WW8Num13z4"/>
    <w:rsid w:val="009B115B"/>
  </w:style>
  <w:style w:type="character" w:customStyle="1" w:styleId="WW8Num13z5">
    <w:name w:val="WW8Num13z5"/>
    <w:rsid w:val="009B115B"/>
  </w:style>
  <w:style w:type="character" w:customStyle="1" w:styleId="WW8Num13z6">
    <w:name w:val="WW8Num13z6"/>
    <w:rsid w:val="009B115B"/>
  </w:style>
  <w:style w:type="character" w:customStyle="1" w:styleId="WW8Num13z7">
    <w:name w:val="WW8Num13z7"/>
    <w:rsid w:val="009B115B"/>
  </w:style>
  <w:style w:type="character" w:customStyle="1" w:styleId="WW8Num13z8">
    <w:name w:val="WW8Num13z8"/>
    <w:rsid w:val="009B115B"/>
  </w:style>
  <w:style w:type="character" w:customStyle="1" w:styleId="WW8Num14z0">
    <w:name w:val="WW8Num14z0"/>
    <w:rsid w:val="009B115B"/>
    <w:rPr>
      <w:rFonts w:hint="default"/>
    </w:rPr>
  </w:style>
  <w:style w:type="character" w:customStyle="1" w:styleId="WW8Num14z1">
    <w:name w:val="WW8Num14z1"/>
    <w:rsid w:val="009B115B"/>
  </w:style>
  <w:style w:type="character" w:customStyle="1" w:styleId="WW8Num14z2">
    <w:name w:val="WW8Num14z2"/>
    <w:rsid w:val="009B115B"/>
  </w:style>
  <w:style w:type="character" w:customStyle="1" w:styleId="WW8Num14z3">
    <w:name w:val="WW8Num14z3"/>
    <w:rsid w:val="009B115B"/>
  </w:style>
  <w:style w:type="character" w:customStyle="1" w:styleId="WW8Num14z4">
    <w:name w:val="WW8Num14z4"/>
    <w:rsid w:val="009B115B"/>
  </w:style>
  <w:style w:type="character" w:customStyle="1" w:styleId="WW8Num14z5">
    <w:name w:val="WW8Num14z5"/>
    <w:rsid w:val="009B115B"/>
  </w:style>
  <w:style w:type="character" w:customStyle="1" w:styleId="WW8Num14z6">
    <w:name w:val="WW8Num14z6"/>
    <w:rsid w:val="009B115B"/>
  </w:style>
  <w:style w:type="character" w:customStyle="1" w:styleId="WW8Num14z7">
    <w:name w:val="WW8Num14z7"/>
    <w:rsid w:val="009B115B"/>
  </w:style>
  <w:style w:type="character" w:customStyle="1" w:styleId="WW8Num14z8">
    <w:name w:val="WW8Num14z8"/>
    <w:rsid w:val="009B115B"/>
  </w:style>
  <w:style w:type="character" w:customStyle="1" w:styleId="WW8Num15z0">
    <w:name w:val="WW8Num15z0"/>
    <w:rsid w:val="009B115B"/>
    <w:rPr>
      <w:rFonts w:ascii="Symbol" w:hAnsi="Symbol" w:cs="Symbol" w:hint="default"/>
    </w:rPr>
  </w:style>
  <w:style w:type="character" w:customStyle="1" w:styleId="WW8Num15z1">
    <w:name w:val="WW8Num15z1"/>
    <w:rsid w:val="009B115B"/>
    <w:rPr>
      <w:rFonts w:ascii="Courier New" w:hAnsi="Courier New" w:cs="Courier New" w:hint="default"/>
    </w:rPr>
  </w:style>
  <w:style w:type="character" w:customStyle="1" w:styleId="WW8Num15z2">
    <w:name w:val="WW8Num15z2"/>
    <w:rsid w:val="009B115B"/>
    <w:rPr>
      <w:rFonts w:ascii="Wingdings" w:hAnsi="Wingdings" w:cs="Wingdings" w:hint="default"/>
    </w:rPr>
  </w:style>
  <w:style w:type="character" w:customStyle="1" w:styleId="WW8Num16z0">
    <w:name w:val="WW8Num16z0"/>
    <w:rsid w:val="009B115B"/>
  </w:style>
  <w:style w:type="character" w:customStyle="1" w:styleId="WW8Num16z1">
    <w:name w:val="WW8Num16z1"/>
    <w:rsid w:val="009B115B"/>
  </w:style>
  <w:style w:type="character" w:customStyle="1" w:styleId="WW8Num16z2">
    <w:name w:val="WW8Num16z2"/>
    <w:rsid w:val="009B115B"/>
  </w:style>
  <w:style w:type="character" w:customStyle="1" w:styleId="WW8Num16z3">
    <w:name w:val="WW8Num16z3"/>
    <w:rsid w:val="009B115B"/>
  </w:style>
  <w:style w:type="character" w:customStyle="1" w:styleId="WW8Num16z4">
    <w:name w:val="WW8Num16z4"/>
    <w:rsid w:val="009B115B"/>
  </w:style>
  <w:style w:type="character" w:customStyle="1" w:styleId="WW8Num16z5">
    <w:name w:val="WW8Num16z5"/>
    <w:rsid w:val="009B115B"/>
  </w:style>
  <w:style w:type="character" w:customStyle="1" w:styleId="WW8Num16z6">
    <w:name w:val="WW8Num16z6"/>
    <w:rsid w:val="009B115B"/>
  </w:style>
  <w:style w:type="character" w:customStyle="1" w:styleId="WW8Num16z7">
    <w:name w:val="WW8Num16z7"/>
    <w:rsid w:val="009B115B"/>
  </w:style>
  <w:style w:type="character" w:customStyle="1" w:styleId="WW8Num16z8">
    <w:name w:val="WW8Num16z8"/>
    <w:rsid w:val="009B115B"/>
  </w:style>
  <w:style w:type="character" w:customStyle="1" w:styleId="WW8Num17z0">
    <w:name w:val="WW8Num17z0"/>
    <w:rsid w:val="009B115B"/>
    <w:rPr>
      <w:rFonts w:hint="default"/>
    </w:rPr>
  </w:style>
  <w:style w:type="character" w:customStyle="1" w:styleId="WW8Num17z1">
    <w:name w:val="WW8Num17z1"/>
    <w:rsid w:val="009B115B"/>
  </w:style>
  <w:style w:type="character" w:customStyle="1" w:styleId="WW8Num17z2">
    <w:name w:val="WW8Num17z2"/>
    <w:rsid w:val="009B115B"/>
  </w:style>
  <w:style w:type="character" w:customStyle="1" w:styleId="WW8Num17z3">
    <w:name w:val="WW8Num17z3"/>
    <w:rsid w:val="009B115B"/>
  </w:style>
  <w:style w:type="character" w:customStyle="1" w:styleId="WW8Num17z4">
    <w:name w:val="WW8Num17z4"/>
    <w:rsid w:val="009B115B"/>
  </w:style>
  <w:style w:type="character" w:customStyle="1" w:styleId="WW8Num17z5">
    <w:name w:val="WW8Num17z5"/>
    <w:rsid w:val="009B115B"/>
  </w:style>
  <w:style w:type="character" w:customStyle="1" w:styleId="WW8Num17z6">
    <w:name w:val="WW8Num17z6"/>
    <w:rsid w:val="009B115B"/>
  </w:style>
  <w:style w:type="character" w:customStyle="1" w:styleId="WW8Num17z7">
    <w:name w:val="WW8Num17z7"/>
    <w:rsid w:val="009B115B"/>
  </w:style>
  <w:style w:type="character" w:customStyle="1" w:styleId="WW8Num17z8">
    <w:name w:val="WW8Num17z8"/>
    <w:rsid w:val="009B115B"/>
  </w:style>
  <w:style w:type="character" w:customStyle="1" w:styleId="WW8Num18z0">
    <w:name w:val="WW8Num18z0"/>
    <w:rsid w:val="009B115B"/>
  </w:style>
  <w:style w:type="character" w:customStyle="1" w:styleId="WW8Num18z1">
    <w:name w:val="WW8Num18z1"/>
    <w:rsid w:val="009B115B"/>
  </w:style>
  <w:style w:type="character" w:customStyle="1" w:styleId="WW8Num18z2">
    <w:name w:val="WW8Num18z2"/>
    <w:rsid w:val="009B115B"/>
  </w:style>
  <w:style w:type="character" w:customStyle="1" w:styleId="WW8Num18z3">
    <w:name w:val="WW8Num18z3"/>
    <w:rsid w:val="009B115B"/>
  </w:style>
  <w:style w:type="character" w:customStyle="1" w:styleId="WW8Num18z4">
    <w:name w:val="WW8Num18z4"/>
    <w:rsid w:val="009B115B"/>
  </w:style>
  <w:style w:type="character" w:customStyle="1" w:styleId="WW8Num18z5">
    <w:name w:val="WW8Num18z5"/>
    <w:rsid w:val="009B115B"/>
  </w:style>
  <w:style w:type="character" w:customStyle="1" w:styleId="WW8Num18z6">
    <w:name w:val="WW8Num18z6"/>
    <w:rsid w:val="009B115B"/>
  </w:style>
  <w:style w:type="character" w:customStyle="1" w:styleId="WW8Num18z7">
    <w:name w:val="WW8Num18z7"/>
    <w:rsid w:val="009B115B"/>
  </w:style>
  <w:style w:type="character" w:customStyle="1" w:styleId="WW8Num18z8">
    <w:name w:val="WW8Num18z8"/>
    <w:rsid w:val="009B115B"/>
  </w:style>
  <w:style w:type="character" w:customStyle="1" w:styleId="WW8Num19z0">
    <w:name w:val="WW8Num19z0"/>
    <w:rsid w:val="009B115B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9B115B"/>
  </w:style>
  <w:style w:type="character" w:customStyle="1" w:styleId="WW8Num20z1">
    <w:name w:val="WW8Num20z1"/>
    <w:rsid w:val="009B115B"/>
  </w:style>
  <w:style w:type="character" w:customStyle="1" w:styleId="WW8Num20z2">
    <w:name w:val="WW8Num20z2"/>
    <w:rsid w:val="009B115B"/>
  </w:style>
  <w:style w:type="character" w:customStyle="1" w:styleId="WW8Num20z3">
    <w:name w:val="WW8Num20z3"/>
    <w:rsid w:val="009B115B"/>
  </w:style>
  <w:style w:type="character" w:customStyle="1" w:styleId="WW8Num20z4">
    <w:name w:val="WW8Num20z4"/>
    <w:rsid w:val="009B115B"/>
  </w:style>
  <w:style w:type="character" w:customStyle="1" w:styleId="WW8Num20z5">
    <w:name w:val="WW8Num20z5"/>
    <w:rsid w:val="009B115B"/>
  </w:style>
  <w:style w:type="character" w:customStyle="1" w:styleId="WW8Num20z6">
    <w:name w:val="WW8Num20z6"/>
    <w:rsid w:val="009B115B"/>
  </w:style>
  <w:style w:type="character" w:customStyle="1" w:styleId="WW8Num20z7">
    <w:name w:val="WW8Num20z7"/>
    <w:rsid w:val="009B115B"/>
  </w:style>
  <w:style w:type="character" w:customStyle="1" w:styleId="WW8Num20z8">
    <w:name w:val="WW8Num20z8"/>
    <w:rsid w:val="009B115B"/>
  </w:style>
  <w:style w:type="character" w:customStyle="1" w:styleId="WW8Num21z0">
    <w:name w:val="WW8Num21z0"/>
    <w:rsid w:val="009B115B"/>
  </w:style>
  <w:style w:type="character" w:customStyle="1" w:styleId="WW8Num21z1">
    <w:name w:val="WW8Num21z1"/>
    <w:rsid w:val="009B115B"/>
  </w:style>
  <w:style w:type="character" w:customStyle="1" w:styleId="WW8Num21z2">
    <w:name w:val="WW8Num21z2"/>
    <w:rsid w:val="009B115B"/>
  </w:style>
  <w:style w:type="character" w:customStyle="1" w:styleId="WW8Num21z3">
    <w:name w:val="WW8Num21z3"/>
    <w:rsid w:val="009B115B"/>
  </w:style>
  <w:style w:type="character" w:customStyle="1" w:styleId="WW8Num21z4">
    <w:name w:val="WW8Num21z4"/>
    <w:rsid w:val="009B115B"/>
  </w:style>
  <w:style w:type="character" w:customStyle="1" w:styleId="WW8Num21z5">
    <w:name w:val="WW8Num21z5"/>
    <w:rsid w:val="009B115B"/>
  </w:style>
  <w:style w:type="character" w:customStyle="1" w:styleId="WW8Num21z6">
    <w:name w:val="WW8Num21z6"/>
    <w:rsid w:val="009B115B"/>
  </w:style>
  <w:style w:type="character" w:customStyle="1" w:styleId="WW8Num21z7">
    <w:name w:val="WW8Num21z7"/>
    <w:rsid w:val="009B115B"/>
  </w:style>
  <w:style w:type="character" w:customStyle="1" w:styleId="WW8Num21z8">
    <w:name w:val="WW8Num21z8"/>
    <w:rsid w:val="009B115B"/>
  </w:style>
  <w:style w:type="character" w:customStyle="1" w:styleId="WW8Num22z0">
    <w:name w:val="WW8Num22z0"/>
    <w:rsid w:val="009B115B"/>
    <w:rPr>
      <w:rFonts w:hint="default"/>
    </w:rPr>
  </w:style>
  <w:style w:type="character" w:customStyle="1" w:styleId="WW8Num22z1">
    <w:name w:val="WW8Num22z1"/>
    <w:rsid w:val="009B115B"/>
  </w:style>
  <w:style w:type="character" w:customStyle="1" w:styleId="WW8Num22z2">
    <w:name w:val="WW8Num22z2"/>
    <w:rsid w:val="009B115B"/>
  </w:style>
  <w:style w:type="character" w:customStyle="1" w:styleId="WW8Num22z3">
    <w:name w:val="WW8Num22z3"/>
    <w:rsid w:val="009B115B"/>
  </w:style>
  <w:style w:type="character" w:customStyle="1" w:styleId="WW8Num22z4">
    <w:name w:val="WW8Num22z4"/>
    <w:rsid w:val="009B115B"/>
  </w:style>
  <w:style w:type="character" w:customStyle="1" w:styleId="WW8Num22z5">
    <w:name w:val="WW8Num22z5"/>
    <w:rsid w:val="009B115B"/>
  </w:style>
  <w:style w:type="character" w:customStyle="1" w:styleId="WW8Num22z6">
    <w:name w:val="WW8Num22z6"/>
    <w:rsid w:val="009B115B"/>
  </w:style>
  <w:style w:type="character" w:customStyle="1" w:styleId="WW8Num22z7">
    <w:name w:val="WW8Num22z7"/>
    <w:rsid w:val="009B115B"/>
  </w:style>
  <w:style w:type="character" w:customStyle="1" w:styleId="WW8Num22z8">
    <w:name w:val="WW8Num22z8"/>
    <w:rsid w:val="009B115B"/>
  </w:style>
  <w:style w:type="character" w:customStyle="1" w:styleId="WW8Num23z0">
    <w:name w:val="WW8Num23z0"/>
    <w:rsid w:val="009B115B"/>
    <w:rPr>
      <w:rFonts w:ascii="Symbol" w:hAnsi="Symbol" w:cs="Symbol" w:hint="default"/>
    </w:rPr>
  </w:style>
  <w:style w:type="character" w:customStyle="1" w:styleId="WW8Num23z1">
    <w:name w:val="WW8Num23z1"/>
    <w:rsid w:val="009B115B"/>
    <w:rPr>
      <w:rFonts w:ascii="Courier New" w:hAnsi="Courier New" w:cs="Courier New" w:hint="default"/>
    </w:rPr>
  </w:style>
  <w:style w:type="character" w:customStyle="1" w:styleId="WW8Num23z2">
    <w:name w:val="WW8Num23z2"/>
    <w:rsid w:val="009B115B"/>
    <w:rPr>
      <w:rFonts w:ascii="Wingdings" w:hAnsi="Wingdings" w:cs="Wingdings" w:hint="default"/>
    </w:rPr>
  </w:style>
  <w:style w:type="character" w:customStyle="1" w:styleId="WW8Num24z0">
    <w:name w:val="WW8Num24z0"/>
    <w:rsid w:val="009B115B"/>
    <w:rPr>
      <w:rFonts w:hint="default"/>
    </w:rPr>
  </w:style>
  <w:style w:type="character" w:customStyle="1" w:styleId="WW8Num24z1">
    <w:name w:val="WW8Num24z1"/>
    <w:rsid w:val="009B115B"/>
  </w:style>
  <w:style w:type="character" w:customStyle="1" w:styleId="WW8Num24z2">
    <w:name w:val="WW8Num24z2"/>
    <w:rsid w:val="009B115B"/>
  </w:style>
  <w:style w:type="character" w:customStyle="1" w:styleId="WW8Num24z3">
    <w:name w:val="WW8Num24z3"/>
    <w:rsid w:val="009B115B"/>
  </w:style>
  <w:style w:type="character" w:customStyle="1" w:styleId="WW8Num24z4">
    <w:name w:val="WW8Num24z4"/>
    <w:rsid w:val="009B115B"/>
  </w:style>
  <w:style w:type="character" w:customStyle="1" w:styleId="WW8Num24z5">
    <w:name w:val="WW8Num24z5"/>
    <w:rsid w:val="009B115B"/>
  </w:style>
  <w:style w:type="character" w:customStyle="1" w:styleId="WW8Num24z6">
    <w:name w:val="WW8Num24z6"/>
    <w:rsid w:val="009B115B"/>
  </w:style>
  <w:style w:type="character" w:customStyle="1" w:styleId="WW8Num24z7">
    <w:name w:val="WW8Num24z7"/>
    <w:rsid w:val="009B115B"/>
  </w:style>
  <w:style w:type="character" w:customStyle="1" w:styleId="WW8Num24z8">
    <w:name w:val="WW8Num24z8"/>
    <w:rsid w:val="009B115B"/>
  </w:style>
  <w:style w:type="character" w:customStyle="1" w:styleId="WW8Num25z0">
    <w:name w:val="WW8Num25z0"/>
    <w:rsid w:val="009B115B"/>
  </w:style>
  <w:style w:type="character" w:customStyle="1" w:styleId="WW8Num25z1">
    <w:name w:val="WW8Num25z1"/>
    <w:rsid w:val="009B115B"/>
  </w:style>
  <w:style w:type="character" w:customStyle="1" w:styleId="WW8Num25z2">
    <w:name w:val="WW8Num25z2"/>
    <w:rsid w:val="009B115B"/>
  </w:style>
  <w:style w:type="character" w:customStyle="1" w:styleId="WW8Num25z3">
    <w:name w:val="WW8Num25z3"/>
    <w:rsid w:val="009B115B"/>
  </w:style>
  <w:style w:type="character" w:customStyle="1" w:styleId="WW8Num25z4">
    <w:name w:val="WW8Num25z4"/>
    <w:rsid w:val="009B115B"/>
  </w:style>
  <w:style w:type="character" w:customStyle="1" w:styleId="WW8Num25z5">
    <w:name w:val="WW8Num25z5"/>
    <w:rsid w:val="009B115B"/>
  </w:style>
  <w:style w:type="character" w:customStyle="1" w:styleId="WW8Num25z6">
    <w:name w:val="WW8Num25z6"/>
    <w:rsid w:val="009B115B"/>
  </w:style>
  <w:style w:type="character" w:customStyle="1" w:styleId="WW8Num25z7">
    <w:name w:val="WW8Num25z7"/>
    <w:rsid w:val="009B115B"/>
  </w:style>
  <w:style w:type="character" w:customStyle="1" w:styleId="WW8Num25z8">
    <w:name w:val="WW8Num25z8"/>
    <w:rsid w:val="009B115B"/>
  </w:style>
  <w:style w:type="character" w:customStyle="1" w:styleId="WW8Num26z0">
    <w:name w:val="WW8Num26z0"/>
    <w:rsid w:val="009B115B"/>
    <w:rPr>
      <w:rFonts w:hint="default"/>
    </w:rPr>
  </w:style>
  <w:style w:type="character" w:customStyle="1" w:styleId="WW8Num26z1">
    <w:name w:val="WW8Num26z1"/>
    <w:rsid w:val="009B115B"/>
  </w:style>
  <w:style w:type="character" w:customStyle="1" w:styleId="WW8Num26z2">
    <w:name w:val="WW8Num26z2"/>
    <w:rsid w:val="009B115B"/>
  </w:style>
  <w:style w:type="character" w:customStyle="1" w:styleId="WW8Num26z3">
    <w:name w:val="WW8Num26z3"/>
    <w:rsid w:val="009B115B"/>
  </w:style>
  <w:style w:type="character" w:customStyle="1" w:styleId="WW8Num26z4">
    <w:name w:val="WW8Num26z4"/>
    <w:rsid w:val="009B115B"/>
  </w:style>
  <w:style w:type="character" w:customStyle="1" w:styleId="WW8Num26z5">
    <w:name w:val="WW8Num26z5"/>
    <w:rsid w:val="009B115B"/>
  </w:style>
  <w:style w:type="character" w:customStyle="1" w:styleId="WW8Num26z6">
    <w:name w:val="WW8Num26z6"/>
    <w:rsid w:val="009B115B"/>
  </w:style>
  <w:style w:type="character" w:customStyle="1" w:styleId="WW8Num26z7">
    <w:name w:val="WW8Num26z7"/>
    <w:rsid w:val="009B115B"/>
  </w:style>
  <w:style w:type="character" w:customStyle="1" w:styleId="WW8Num26z8">
    <w:name w:val="WW8Num26z8"/>
    <w:rsid w:val="009B115B"/>
  </w:style>
  <w:style w:type="character" w:customStyle="1" w:styleId="WW8Num27z0">
    <w:name w:val="WW8Num27z0"/>
    <w:rsid w:val="009B115B"/>
    <w:rPr>
      <w:rFonts w:hint="default"/>
      <w:b w:val="0"/>
      <w:sz w:val="23"/>
      <w:szCs w:val="23"/>
    </w:rPr>
  </w:style>
  <w:style w:type="character" w:customStyle="1" w:styleId="WW8Num27z1">
    <w:name w:val="WW8Num27z1"/>
    <w:rsid w:val="009B115B"/>
  </w:style>
  <w:style w:type="character" w:customStyle="1" w:styleId="WW8Num27z2">
    <w:name w:val="WW8Num27z2"/>
    <w:rsid w:val="009B115B"/>
  </w:style>
  <w:style w:type="character" w:customStyle="1" w:styleId="WW8Num27z3">
    <w:name w:val="WW8Num27z3"/>
    <w:rsid w:val="009B115B"/>
  </w:style>
  <w:style w:type="character" w:customStyle="1" w:styleId="WW8Num27z4">
    <w:name w:val="WW8Num27z4"/>
    <w:rsid w:val="009B115B"/>
  </w:style>
  <w:style w:type="character" w:customStyle="1" w:styleId="WW8Num27z5">
    <w:name w:val="WW8Num27z5"/>
    <w:rsid w:val="009B115B"/>
  </w:style>
  <w:style w:type="character" w:customStyle="1" w:styleId="WW8Num27z6">
    <w:name w:val="WW8Num27z6"/>
    <w:rsid w:val="009B115B"/>
  </w:style>
  <w:style w:type="character" w:customStyle="1" w:styleId="WW8Num27z7">
    <w:name w:val="WW8Num27z7"/>
    <w:rsid w:val="009B115B"/>
  </w:style>
  <w:style w:type="character" w:customStyle="1" w:styleId="WW8Num27z8">
    <w:name w:val="WW8Num27z8"/>
    <w:rsid w:val="009B115B"/>
  </w:style>
  <w:style w:type="character" w:customStyle="1" w:styleId="WW8Num28z0">
    <w:name w:val="WW8Num28z0"/>
    <w:rsid w:val="009B115B"/>
  </w:style>
  <w:style w:type="character" w:customStyle="1" w:styleId="WW8Num28z1">
    <w:name w:val="WW8Num28z1"/>
    <w:rsid w:val="009B115B"/>
  </w:style>
  <w:style w:type="character" w:customStyle="1" w:styleId="WW8Num28z2">
    <w:name w:val="WW8Num28z2"/>
    <w:rsid w:val="009B115B"/>
  </w:style>
  <w:style w:type="character" w:customStyle="1" w:styleId="WW8Num28z3">
    <w:name w:val="WW8Num28z3"/>
    <w:rsid w:val="009B115B"/>
  </w:style>
  <w:style w:type="character" w:customStyle="1" w:styleId="WW8Num28z4">
    <w:name w:val="WW8Num28z4"/>
    <w:rsid w:val="009B115B"/>
  </w:style>
  <w:style w:type="character" w:customStyle="1" w:styleId="WW8Num28z5">
    <w:name w:val="WW8Num28z5"/>
    <w:rsid w:val="009B115B"/>
  </w:style>
  <w:style w:type="character" w:customStyle="1" w:styleId="WW8Num28z6">
    <w:name w:val="WW8Num28z6"/>
    <w:rsid w:val="009B115B"/>
  </w:style>
  <w:style w:type="character" w:customStyle="1" w:styleId="WW8Num28z7">
    <w:name w:val="WW8Num28z7"/>
    <w:rsid w:val="009B115B"/>
  </w:style>
  <w:style w:type="character" w:customStyle="1" w:styleId="WW8Num28z8">
    <w:name w:val="WW8Num28z8"/>
    <w:rsid w:val="009B115B"/>
  </w:style>
  <w:style w:type="character" w:customStyle="1" w:styleId="WW8Num29z0">
    <w:name w:val="WW8Num29z0"/>
    <w:rsid w:val="009B115B"/>
    <w:rPr>
      <w:b w:val="0"/>
    </w:rPr>
  </w:style>
  <w:style w:type="character" w:customStyle="1" w:styleId="WW8Num29z1">
    <w:name w:val="WW8Num29z1"/>
    <w:rsid w:val="009B115B"/>
  </w:style>
  <w:style w:type="character" w:customStyle="1" w:styleId="WW8Num29z2">
    <w:name w:val="WW8Num29z2"/>
    <w:rsid w:val="009B115B"/>
  </w:style>
  <w:style w:type="character" w:customStyle="1" w:styleId="WW8Num29z3">
    <w:name w:val="WW8Num29z3"/>
    <w:rsid w:val="009B115B"/>
  </w:style>
  <w:style w:type="character" w:customStyle="1" w:styleId="WW8Num29z4">
    <w:name w:val="WW8Num29z4"/>
    <w:rsid w:val="009B115B"/>
  </w:style>
  <w:style w:type="character" w:customStyle="1" w:styleId="WW8Num29z5">
    <w:name w:val="WW8Num29z5"/>
    <w:rsid w:val="009B115B"/>
  </w:style>
  <w:style w:type="character" w:customStyle="1" w:styleId="WW8Num29z6">
    <w:name w:val="WW8Num29z6"/>
    <w:rsid w:val="009B115B"/>
  </w:style>
  <w:style w:type="character" w:customStyle="1" w:styleId="WW8Num29z7">
    <w:name w:val="WW8Num29z7"/>
    <w:rsid w:val="009B115B"/>
  </w:style>
  <w:style w:type="character" w:customStyle="1" w:styleId="WW8Num29z8">
    <w:name w:val="WW8Num29z8"/>
    <w:rsid w:val="009B115B"/>
  </w:style>
  <w:style w:type="character" w:customStyle="1" w:styleId="Domylnaczcionkaakapitu3">
    <w:name w:val="Domyślna czcionka akapitu3"/>
    <w:rsid w:val="009B115B"/>
  </w:style>
  <w:style w:type="character" w:customStyle="1" w:styleId="Absatz-Standardschriftart">
    <w:name w:val="Absatz-Standardschriftart"/>
    <w:rsid w:val="009B115B"/>
  </w:style>
  <w:style w:type="character" w:customStyle="1" w:styleId="WW-Absatz-Standardschriftart">
    <w:name w:val="WW-Absatz-Standardschriftart"/>
    <w:rsid w:val="009B115B"/>
  </w:style>
  <w:style w:type="character" w:customStyle="1" w:styleId="Domylnaczcionkaakapitu2">
    <w:name w:val="Domyślna czcionka akapitu2"/>
    <w:rsid w:val="009B115B"/>
  </w:style>
  <w:style w:type="character" w:customStyle="1" w:styleId="WW-Absatz-Standardschriftart1">
    <w:name w:val="WW-Absatz-Standardschriftart1"/>
    <w:rsid w:val="009B115B"/>
  </w:style>
  <w:style w:type="character" w:customStyle="1" w:styleId="WW8Num6z2">
    <w:name w:val="WW8Num6z2"/>
    <w:rsid w:val="009B115B"/>
    <w:rPr>
      <w:rFonts w:ascii="Wingdings" w:hAnsi="Wingdings" w:cs="Wingdings"/>
    </w:rPr>
  </w:style>
  <w:style w:type="character" w:customStyle="1" w:styleId="WW8Num6z3">
    <w:name w:val="WW8Num6z3"/>
    <w:rsid w:val="009B115B"/>
    <w:rPr>
      <w:rFonts w:ascii="Symbol" w:hAnsi="Symbol" w:cs="Symbol"/>
    </w:rPr>
  </w:style>
  <w:style w:type="character" w:customStyle="1" w:styleId="Domylnaczcionkaakapitu1">
    <w:name w:val="Domyślna czcionka akapitu1"/>
    <w:rsid w:val="009B115B"/>
  </w:style>
  <w:style w:type="character" w:customStyle="1" w:styleId="Znakinumeracji">
    <w:name w:val="Znaki numeracji"/>
    <w:rsid w:val="009B115B"/>
  </w:style>
  <w:style w:type="character" w:customStyle="1" w:styleId="NagwekZnak">
    <w:name w:val="Nagłówek Znak"/>
    <w:basedOn w:val="Domylnaczcionkaakapitu3"/>
    <w:rsid w:val="009B115B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9B115B"/>
    <w:rPr>
      <w:sz w:val="24"/>
      <w:szCs w:val="24"/>
    </w:rPr>
  </w:style>
  <w:style w:type="character" w:customStyle="1" w:styleId="TekstdymkaZnak">
    <w:name w:val="Tekst dymka Znak"/>
    <w:basedOn w:val="Domylnaczcionkaakapitu3"/>
    <w:rsid w:val="009B115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9B115B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9B115B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9B115B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9B115B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9B11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9B115B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9B115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B115B"/>
    <w:pPr>
      <w:spacing w:after="120"/>
    </w:pPr>
  </w:style>
  <w:style w:type="paragraph" w:styleId="Lista">
    <w:name w:val="List"/>
    <w:basedOn w:val="Tekstpodstawowy"/>
    <w:rsid w:val="009B115B"/>
    <w:rPr>
      <w:rFonts w:cs="Tahoma"/>
    </w:rPr>
  </w:style>
  <w:style w:type="paragraph" w:styleId="Legenda">
    <w:name w:val="caption"/>
    <w:basedOn w:val="Normalny"/>
    <w:qFormat/>
    <w:rsid w:val="009B115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9B115B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9B115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9B115B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9B115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9B115B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9B115B"/>
    <w:pPr>
      <w:suppressLineNumbers/>
    </w:pPr>
  </w:style>
  <w:style w:type="paragraph" w:customStyle="1" w:styleId="Nagwektabeli">
    <w:name w:val="Nagłówek tabeli"/>
    <w:basedOn w:val="Zawartotabeli"/>
    <w:rsid w:val="009B115B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9B115B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rsid w:val="009B11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9B115B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9B115B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9B115B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9B115B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701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Wanda Farion</cp:lastModifiedBy>
  <cp:revision>32</cp:revision>
  <cp:lastPrinted>2019-06-13T12:50:00Z</cp:lastPrinted>
  <dcterms:created xsi:type="dcterms:W3CDTF">2017-02-23T09:17:00Z</dcterms:created>
  <dcterms:modified xsi:type="dcterms:W3CDTF">2019-07-01T07:04:00Z</dcterms:modified>
</cp:coreProperties>
</file>