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55844" w:rsidRPr="00B23F90" w:rsidRDefault="00B23F90" w:rsidP="00B23F90">
      <w:pPr>
        <w:tabs>
          <w:tab w:val="left" w:pos="7371"/>
        </w:tabs>
        <w:spacing w:line="276" w:lineRule="auto"/>
        <w:ind w:firstLine="9"/>
        <w:rPr>
          <w:b/>
          <w:sz w:val="26"/>
          <w:szCs w:val="26"/>
        </w:rPr>
      </w:pPr>
      <w:r>
        <w:rPr>
          <w:b/>
        </w:rPr>
        <w:tab/>
      </w:r>
      <w:r w:rsidR="00A65E50">
        <w:rPr>
          <w:b/>
          <w:sz w:val="26"/>
          <w:szCs w:val="26"/>
        </w:rPr>
        <w:t xml:space="preserve">Załącznik nr </w:t>
      </w:r>
      <w:r w:rsidR="005E6CF2">
        <w:rPr>
          <w:b/>
          <w:sz w:val="26"/>
          <w:szCs w:val="26"/>
        </w:rPr>
        <w:t>1</w:t>
      </w:r>
    </w:p>
    <w:p w:rsidR="00655844" w:rsidRPr="00B23F90" w:rsidRDefault="00B23F90" w:rsidP="00B23F90">
      <w:pPr>
        <w:tabs>
          <w:tab w:val="left" w:pos="7371"/>
        </w:tabs>
        <w:spacing w:line="276" w:lineRule="auto"/>
        <w:rPr>
          <w:b/>
          <w:sz w:val="26"/>
          <w:szCs w:val="26"/>
        </w:rPr>
      </w:pPr>
      <w:r w:rsidRPr="00B23F90">
        <w:rPr>
          <w:b/>
          <w:sz w:val="26"/>
          <w:szCs w:val="26"/>
        </w:rPr>
        <w:tab/>
      </w:r>
      <w:r w:rsidR="00655844" w:rsidRPr="00B23F90">
        <w:rPr>
          <w:b/>
          <w:sz w:val="26"/>
          <w:szCs w:val="26"/>
        </w:rPr>
        <w:t xml:space="preserve">Formularz oferty </w:t>
      </w:r>
    </w:p>
    <w:p w:rsidR="00655844" w:rsidRDefault="005376CB" w:rsidP="00B23F90">
      <w:pPr>
        <w:spacing w:line="276" w:lineRule="auto"/>
        <w:rPr>
          <w:sz w:val="20"/>
          <w:szCs w:val="20"/>
        </w:rPr>
      </w:pPr>
      <w:r>
        <w:pict>
          <v:group id="_x0000_s1026" style="width:153.5pt;height:79.3pt;mso-wrap-distance-left:0;mso-wrap-distance-right:0;mso-position-horizontal-relative:char;mso-position-vertical-relative:line" coordsize="3070,1586">
            <o:lock v:ext="edit" text="t"/>
            <v:rect id="_x0000_s1027" style="position:absolute;width:3069;height:1585;mso-wrap-style:none;v-text-anchor:middle" filled="f" stroked="f" strokecolor="#3465a4">
              <v:stroke color2="#cb9a5b" joinstyle="round"/>
            </v:rect>
            <v:group id="_x0000_s1028" style="position:absolute;width:3070;height:1586;mso-wrap-distance-left:0;mso-wrap-distance-right:0" coordsize="3070,1586">
              <o:lock v:ext="edit" text="t"/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_x0000_s1029" type="#_x0000_t176" style="position:absolute;width:3069;height:1585;mso-wrap-style:none;v-text-anchor:middle" strokeweight=".26mm">
                <v:fill color2="black"/>
                <v:stroke endcap="square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0" type="#_x0000_t202" style="position:absolute;left:105;top:51;width:2842;height:1468;v-text-anchor:middle" filled="f" stroked="f" strokecolor="#3465a4">
                <v:stroke color2="#cb9a5b" joinstyle="round"/>
                <v:textbox style="mso-rotate-with-shape:t">
                  <w:txbxContent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rPr>
                          <w:rFonts w:ascii="Liberation Serif" w:eastAsia="SimSun" w:hAnsi="Liberation Serif" w:cs="Arial"/>
                          <w:kern w:val="1"/>
                          <w:lang w:bidi="hi-IN"/>
                        </w:rPr>
                      </w:pPr>
                    </w:p>
                    <w:p w:rsidR="00655844" w:rsidRDefault="00655844">
                      <w:pPr>
                        <w:overflowPunct w:val="0"/>
                        <w:jc w:val="center"/>
                        <w:rPr>
                          <w:kern w:val="1"/>
                          <w:sz w:val="18"/>
                          <w:szCs w:val="18"/>
                        </w:rPr>
                      </w:pPr>
                      <w:r>
                        <w:rPr>
                          <w:kern w:val="1"/>
                          <w:sz w:val="18"/>
                          <w:szCs w:val="18"/>
                        </w:rPr>
                        <w:t>pieczęć Wykonawcy</w:t>
                      </w:r>
                    </w:p>
                  </w:txbxContent>
                </v:textbox>
              </v:shape>
            </v:group>
            <w10:anchorlock/>
          </v:group>
        </w:pict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  <w:r w:rsidR="00655844">
        <w:rPr>
          <w:sz w:val="20"/>
          <w:szCs w:val="20"/>
        </w:rPr>
        <w:tab/>
      </w:r>
    </w:p>
    <w:p w:rsidR="0023270C" w:rsidRDefault="00655844" w:rsidP="0023270C">
      <w:pPr>
        <w:spacing w:line="276" w:lineRule="auto"/>
        <w:rPr>
          <w:b/>
          <w:sz w:val="26"/>
          <w:szCs w:val="2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b/>
          <w:sz w:val="26"/>
          <w:szCs w:val="26"/>
        </w:rPr>
        <w:t xml:space="preserve">Gmina </w:t>
      </w:r>
      <w:r w:rsidR="0023270C">
        <w:rPr>
          <w:b/>
          <w:sz w:val="26"/>
          <w:szCs w:val="26"/>
        </w:rPr>
        <w:t>Harasiuki</w:t>
      </w:r>
    </w:p>
    <w:p w:rsidR="00FF1F07" w:rsidRPr="00B23F90" w:rsidRDefault="0023270C" w:rsidP="0023270C">
      <w:pPr>
        <w:spacing w:line="276" w:lineRule="auto"/>
        <w:rPr>
          <w:b/>
          <w:sz w:val="16"/>
          <w:szCs w:val="16"/>
        </w:rPr>
      </w:pPr>
      <w:r>
        <w:rPr>
          <w:b/>
          <w:sz w:val="26"/>
          <w:szCs w:val="26"/>
        </w:rPr>
        <w:t xml:space="preserve">                                                                                                  </w:t>
      </w:r>
      <w:r w:rsidR="00655844">
        <w:rPr>
          <w:b/>
          <w:sz w:val="26"/>
          <w:szCs w:val="26"/>
        </w:rPr>
        <w:t>37 – 4</w:t>
      </w:r>
      <w:r>
        <w:rPr>
          <w:b/>
          <w:sz w:val="26"/>
          <w:szCs w:val="26"/>
        </w:rPr>
        <w:t>13 Harasiuki 112A</w:t>
      </w:r>
    </w:p>
    <w:p w:rsidR="00B23F90" w:rsidRDefault="00B23F90" w:rsidP="00B23F90">
      <w:pPr>
        <w:pStyle w:val="Nagwek2"/>
        <w:spacing w:before="0" w:after="0" w:line="276" w:lineRule="auto"/>
        <w:jc w:val="both"/>
        <w:rPr>
          <w:rFonts w:ascii="Times New Roman" w:hAnsi="Times New Roman"/>
          <w:b w:val="0"/>
          <w:i w:val="0"/>
          <w:sz w:val="23"/>
          <w:szCs w:val="23"/>
        </w:rPr>
      </w:pPr>
    </w:p>
    <w:p w:rsidR="00655844" w:rsidRPr="002658B0" w:rsidRDefault="00655844" w:rsidP="00572345">
      <w:pPr>
        <w:pStyle w:val="Nagwek2"/>
        <w:spacing w:before="0" w:after="0" w:line="276" w:lineRule="auto"/>
        <w:jc w:val="both"/>
        <w:rPr>
          <w:rFonts w:ascii="Times New Roman" w:hAnsi="Times New Roman"/>
          <w:sz w:val="23"/>
          <w:szCs w:val="23"/>
        </w:rPr>
      </w:pPr>
      <w:r w:rsidRPr="004C551C">
        <w:rPr>
          <w:rFonts w:ascii="Times New Roman" w:hAnsi="Times New Roman"/>
          <w:b w:val="0"/>
          <w:i w:val="0"/>
          <w:sz w:val="23"/>
          <w:szCs w:val="23"/>
        </w:rPr>
        <w:t xml:space="preserve">Odpowiadając na ogłoszenie o przetargu nieograniczonym zgodnie z przepisami ustawy z dnia 29 stycznia 2004 roku Prawo zamówień publicznych </w:t>
      </w:r>
      <w:r w:rsidR="00572345">
        <w:rPr>
          <w:rFonts w:ascii="Times New Roman" w:hAnsi="Times New Roman"/>
          <w:b w:val="0"/>
          <w:bCs w:val="0"/>
          <w:i w:val="0"/>
          <w:sz w:val="23"/>
          <w:szCs w:val="23"/>
        </w:rPr>
        <w:t>(Dz. U. z 201</w:t>
      </w:r>
      <w:r w:rsidR="00B21F9C">
        <w:rPr>
          <w:rFonts w:ascii="Times New Roman" w:hAnsi="Times New Roman"/>
          <w:b w:val="0"/>
          <w:bCs w:val="0"/>
          <w:i w:val="0"/>
          <w:sz w:val="23"/>
          <w:szCs w:val="23"/>
        </w:rPr>
        <w:t>8</w:t>
      </w:r>
      <w:r w:rsidRPr="004C551C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 r. poz. </w:t>
      </w:r>
      <w:r w:rsidR="00572345">
        <w:rPr>
          <w:rFonts w:ascii="Times New Roman" w:hAnsi="Times New Roman"/>
          <w:b w:val="0"/>
          <w:bCs w:val="0"/>
          <w:i w:val="0"/>
          <w:sz w:val="23"/>
          <w:szCs w:val="23"/>
        </w:rPr>
        <w:t>1</w:t>
      </w:r>
      <w:r w:rsidR="00B21F9C">
        <w:rPr>
          <w:rFonts w:ascii="Times New Roman" w:hAnsi="Times New Roman"/>
          <w:b w:val="0"/>
          <w:bCs w:val="0"/>
          <w:i w:val="0"/>
          <w:sz w:val="23"/>
          <w:szCs w:val="23"/>
        </w:rPr>
        <w:t>986 z późn. zm )</w:t>
      </w:r>
      <w:r w:rsidRPr="004C551C">
        <w:rPr>
          <w:rFonts w:ascii="Times New Roman" w:hAnsi="Times New Roman"/>
          <w:b w:val="0"/>
          <w:bCs w:val="0"/>
          <w:i w:val="0"/>
          <w:sz w:val="23"/>
          <w:szCs w:val="23"/>
        </w:rPr>
        <w:t xml:space="preserve"> </w:t>
      </w:r>
      <w:r w:rsidRPr="004C551C">
        <w:rPr>
          <w:rFonts w:ascii="Times New Roman" w:hAnsi="Times New Roman"/>
          <w:b w:val="0"/>
          <w:i w:val="0"/>
          <w:sz w:val="23"/>
          <w:szCs w:val="23"/>
        </w:rPr>
        <w:t xml:space="preserve">na </w:t>
      </w:r>
      <w:r w:rsidR="00E62865">
        <w:rPr>
          <w:rFonts w:ascii="Times New Roman" w:hAnsi="Times New Roman"/>
          <w:b w:val="0"/>
          <w:i w:val="0"/>
          <w:sz w:val="23"/>
          <w:szCs w:val="23"/>
        </w:rPr>
        <w:t>realizację zadania</w:t>
      </w:r>
      <w:r w:rsidRPr="004C551C">
        <w:rPr>
          <w:rFonts w:ascii="Times New Roman" w:hAnsi="Times New Roman"/>
          <w:b w:val="0"/>
          <w:i w:val="0"/>
          <w:sz w:val="23"/>
          <w:szCs w:val="23"/>
        </w:rPr>
        <w:t xml:space="preserve"> </w:t>
      </w:r>
      <w:r w:rsidR="00572345">
        <w:rPr>
          <w:rFonts w:ascii="Times New Roman" w:hAnsi="Times New Roman"/>
          <w:b w:val="0"/>
          <w:i w:val="0"/>
          <w:sz w:val="23"/>
          <w:szCs w:val="23"/>
        </w:rPr>
        <w:t>inwestycyjne</w:t>
      </w:r>
      <w:r w:rsidR="00E62865">
        <w:rPr>
          <w:rFonts w:ascii="Times New Roman" w:hAnsi="Times New Roman"/>
          <w:b w:val="0"/>
          <w:i w:val="0"/>
          <w:sz w:val="23"/>
          <w:szCs w:val="23"/>
        </w:rPr>
        <w:t>go</w:t>
      </w:r>
      <w:r w:rsidR="00572345">
        <w:rPr>
          <w:rFonts w:ascii="Times New Roman" w:hAnsi="Times New Roman"/>
          <w:b w:val="0"/>
          <w:i w:val="0"/>
          <w:sz w:val="23"/>
          <w:szCs w:val="23"/>
        </w:rPr>
        <w:t xml:space="preserve"> </w:t>
      </w:r>
      <w:r w:rsidRPr="004C551C">
        <w:rPr>
          <w:rFonts w:ascii="Times New Roman" w:hAnsi="Times New Roman"/>
          <w:b w:val="0"/>
          <w:i w:val="0"/>
          <w:sz w:val="23"/>
          <w:szCs w:val="23"/>
        </w:rPr>
        <w:t xml:space="preserve">pod nazwą: </w:t>
      </w:r>
      <w:r w:rsidR="00572345">
        <w:rPr>
          <w:rFonts w:ascii="Times New Roman" w:hAnsi="Times New Roman"/>
          <w:b w:val="0"/>
          <w:i w:val="0"/>
          <w:sz w:val="23"/>
          <w:szCs w:val="23"/>
        </w:rPr>
        <w:t>„</w:t>
      </w:r>
      <w:r w:rsidR="00572345" w:rsidRPr="00572345">
        <w:rPr>
          <w:rFonts w:ascii="Times New Roman" w:hAnsi="Times New Roman"/>
          <w:i w:val="0"/>
          <w:sz w:val="23"/>
          <w:szCs w:val="23"/>
        </w:rPr>
        <w:t>Rozbudowa i przebudowa oczyszczalni ścieków w Harasiukach”</w:t>
      </w:r>
      <w:r w:rsidR="00572345">
        <w:rPr>
          <w:rFonts w:ascii="Times New Roman" w:hAnsi="Times New Roman"/>
          <w:i w:val="0"/>
          <w:sz w:val="23"/>
          <w:szCs w:val="23"/>
        </w:rPr>
        <w:t xml:space="preserve"> prowadzone w formule „zaprojektuj i wybuduj” </w:t>
      </w:r>
      <w:r w:rsidRPr="002658B0">
        <w:rPr>
          <w:rFonts w:ascii="Times New Roman" w:hAnsi="Times New Roman"/>
          <w:sz w:val="23"/>
          <w:szCs w:val="23"/>
        </w:rPr>
        <w:t>przedstawiam następujące informacje:</w:t>
      </w:r>
    </w:p>
    <w:p w:rsidR="00E10D34" w:rsidRPr="002658B0" w:rsidRDefault="00E10D34" w:rsidP="00B23F90">
      <w:pPr>
        <w:pStyle w:val="Tekstpodstawowy"/>
        <w:spacing w:after="0" w:line="276" w:lineRule="auto"/>
        <w:rPr>
          <w:sz w:val="23"/>
          <w:szCs w:val="23"/>
        </w:rPr>
      </w:pPr>
    </w:p>
    <w:p w:rsidR="00655844" w:rsidRPr="002658B0" w:rsidRDefault="00655844" w:rsidP="00B23F90">
      <w:pPr>
        <w:numPr>
          <w:ilvl w:val="0"/>
          <w:numId w:val="2"/>
        </w:numPr>
        <w:tabs>
          <w:tab w:val="left" w:pos="284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Ofertę przetargową składa:</w:t>
      </w:r>
    </w:p>
    <w:p w:rsidR="002E5D2C" w:rsidRPr="002658B0" w:rsidRDefault="002E5D2C" w:rsidP="00DD6134">
      <w:pPr>
        <w:spacing w:line="276" w:lineRule="auto"/>
        <w:ind w:left="284"/>
        <w:rPr>
          <w:sz w:val="23"/>
          <w:szCs w:val="23"/>
        </w:rPr>
      </w:pPr>
      <w:r w:rsidRPr="002658B0">
        <w:rPr>
          <w:sz w:val="23"/>
          <w:szCs w:val="23"/>
        </w:rPr>
        <w:t xml:space="preserve">Nazwa wykonawcy: </w:t>
      </w:r>
      <w:r w:rsidR="00DD6134">
        <w:rPr>
          <w:sz w:val="23"/>
          <w:szCs w:val="23"/>
        </w:rPr>
        <w:t xml:space="preserve"> ………………</w:t>
      </w:r>
      <w:r w:rsidRPr="002658B0">
        <w:rPr>
          <w:sz w:val="23"/>
          <w:szCs w:val="23"/>
        </w:rPr>
        <w:t>……………………………………………………………………</w:t>
      </w:r>
      <w:r w:rsidR="00B23F90">
        <w:rPr>
          <w:sz w:val="23"/>
          <w:szCs w:val="23"/>
        </w:rPr>
        <w:t>.</w:t>
      </w:r>
      <w:r w:rsidRPr="002658B0">
        <w:rPr>
          <w:sz w:val="23"/>
          <w:szCs w:val="23"/>
        </w:rPr>
        <w:t>...,</w:t>
      </w:r>
    </w:p>
    <w:p w:rsidR="002E5D2C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telefon: ………………………</w:t>
      </w:r>
      <w:r w:rsidR="002E5D2C" w:rsidRPr="002658B0">
        <w:rPr>
          <w:sz w:val="23"/>
          <w:szCs w:val="23"/>
        </w:rPr>
        <w:t>……………………………………………………………………</w:t>
      </w:r>
      <w:r w:rsidR="00DD6134">
        <w:rPr>
          <w:sz w:val="23"/>
          <w:szCs w:val="23"/>
        </w:rPr>
        <w:t>.</w:t>
      </w:r>
      <w:r w:rsidR="002E5D2C" w:rsidRPr="002658B0">
        <w:rPr>
          <w:sz w:val="23"/>
          <w:szCs w:val="23"/>
        </w:rPr>
        <w:t>………</w:t>
      </w:r>
      <w:r w:rsidRPr="002658B0">
        <w:rPr>
          <w:sz w:val="23"/>
          <w:szCs w:val="23"/>
        </w:rPr>
        <w:t xml:space="preserve">., </w:t>
      </w:r>
    </w:p>
    <w:p w:rsidR="002E5D2C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fax: ………………</w:t>
      </w:r>
      <w:r w:rsidR="002E5D2C" w:rsidRPr="002658B0">
        <w:rPr>
          <w:sz w:val="23"/>
          <w:szCs w:val="23"/>
        </w:rPr>
        <w:t>……………………………………………………</w:t>
      </w:r>
      <w:r w:rsidR="00DD6134">
        <w:rPr>
          <w:sz w:val="23"/>
          <w:szCs w:val="23"/>
        </w:rPr>
        <w:t>..</w:t>
      </w:r>
      <w:r w:rsidR="002E5D2C" w:rsidRPr="002658B0">
        <w:rPr>
          <w:sz w:val="23"/>
          <w:szCs w:val="23"/>
        </w:rPr>
        <w:t>………………………………</w:t>
      </w:r>
      <w:r w:rsidR="00B23F90">
        <w:rPr>
          <w:sz w:val="23"/>
          <w:szCs w:val="23"/>
        </w:rPr>
        <w:t>…..</w:t>
      </w:r>
      <w:r w:rsidRPr="002658B0">
        <w:rPr>
          <w:sz w:val="23"/>
          <w:szCs w:val="23"/>
        </w:rPr>
        <w:t xml:space="preserve">, </w:t>
      </w:r>
    </w:p>
    <w:p w:rsidR="00655844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e-mail: ………………</w:t>
      </w:r>
      <w:r w:rsidR="002E5D2C" w:rsidRPr="002658B0">
        <w:rPr>
          <w:sz w:val="23"/>
          <w:szCs w:val="23"/>
        </w:rPr>
        <w:t>……………………………………………………………..</w:t>
      </w:r>
      <w:r w:rsidRPr="002658B0">
        <w:rPr>
          <w:sz w:val="23"/>
          <w:szCs w:val="23"/>
        </w:rPr>
        <w:t>….………………...….,</w:t>
      </w:r>
    </w:p>
    <w:p w:rsidR="00655844" w:rsidRPr="002658B0" w:rsidRDefault="00655844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NIP: …………………………..……  REGON: ………………………………………………</w:t>
      </w:r>
      <w:r w:rsidR="00DD6134">
        <w:rPr>
          <w:sz w:val="23"/>
          <w:szCs w:val="23"/>
        </w:rPr>
        <w:t>.</w:t>
      </w:r>
      <w:r w:rsidRPr="002658B0">
        <w:rPr>
          <w:sz w:val="23"/>
          <w:szCs w:val="23"/>
        </w:rPr>
        <w:t>…………..,</w:t>
      </w:r>
    </w:p>
    <w:p w:rsidR="002E5D2C" w:rsidRDefault="002E5D2C" w:rsidP="00B23F90">
      <w:pPr>
        <w:spacing w:line="276" w:lineRule="auto"/>
        <w:ind w:left="284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Osoba  do kontaktu: ………………………………………………………………………………………..,</w:t>
      </w:r>
    </w:p>
    <w:p w:rsidR="00B23F90" w:rsidRPr="002658B0" w:rsidRDefault="00B23F90" w:rsidP="00B23F90">
      <w:pPr>
        <w:spacing w:line="276" w:lineRule="auto"/>
        <w:ind w:left="284"/>
        <w:jc w:val="both"/>
        <w:rPr>
          <w:sz w:val="23"/>
          <w:szCs w:val="23"/>
        </w:rPr>
      </w:pPr>
    </w:p>
    <w:p w:rsidR="00C005CB" w:rsidRPr="00B23F90" w:rsidRDefault="00655844" w:rsidP="00B23F90">
      <w:pPr>
        <w:numPr>
          <w:ilvl w:val="1"/>
          <w:numId w:val="6"/>
        </w:numPr>
        <w:spacing w:line="276" w:lineRule="auto"/>
        <w:jc w:val="both"/>
        <w:rPr>
          <w:sz w:val="23"/>
          <w:szCs w:val="23"/>
          <w:u w:val="single"/>
        </w:rPr>
      </w:pPr>
      <w:r w:rsidRPr="00C005CB">
        <w:rPr>
          <w:sz w:val="23"/>
          <w:szCs w:val="23"/>
          <w:u w:val="single"/>
        </w:rPr>
        <w:t>Oferuję wykonanie</w:t>
      </w:r>
      <w:r w:rsidR="002658B0" w:rsidRPr="00C005CB">
        <w:rPr>
          <w:sz w:val="23"/>
          <w:szCs w:val="23"/>
          <w:u w:val="single"/>
        </w:rPr>
        <w:t xml:space="preserve"> </w:t>
      </w:r>
      <w:r w:rsidR="004D3C58" w:rsidRPr="00C005CB">
        <w:rPr>
          <w:sz w:val="23"/>
          <w:szCs w:val="23"/>
          <w:u w:val="single"/>
        </w:rPr>
        <w:t xml:space="preserve">całości </w:t>
      </w:r>
      <w:r w:rsidRPr="00C005CB">
        <w:rPr>
          <w:sz w:val="23"/>
          <w:szCs w:val="23"/>
          <w:u w:val="single"/>
        </w:rPr>
        <w:t xml:space="preserve">przedmiotu zamówienia zgodnie z wymogami zawartymi w SIWZ za cenę </w:t>
      </w:r>
      <w:r w:rsidR="00CB79FC" w:rsidRPr="00C005CB">
        <w:rPr>
          <w:sz w:val="23"/>
          <w:szCs w:val="23"/>
          <w:u w:val="single"/>
        </w:rPr>
        <w:t>ryczałtową</w:t>
      </w:r>
      <w:r w:rsidRPr="00C005CB">
        <w:rPr>
          <w:sz w:val="23"/>
          <w:szCs w:val="23"/>
          <w:u w:val="single"/>
        </w:rPr>
        <w:t>:</w:t>
      </w:r>
    </w:p>
    <w:p w:rsidR="00C005CB" w:rsidRPr="00B23F90" w:rsidRDefault="00C005CB" w:rsidP="00B23F90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 xml:space="preserve">Cena netto: </w:t>
      </w:r>
      <w:r w:rsidRPr="00B23F90">
        <w:t>………………………………………………………………………………………….…zł</w:t>
      </w:r>
    </w:p>
    <w:p w:rsidR="00E13246" w:rsidRDefault="00C005CB" w:rsidP="00B23F90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 xml:space="preserve">Słownie cena netto: </w:t>
      </w:r>
      <w:r w:rsidRPr="00B23F90">
        <w:t>(….………......................................................................................................</w:t>
      </w:r>
      <w:r w:rsidR="008C657B">
        <w:t>...</w:t>
      </w:r>
      <w:r w:rsidRPr="00B23F90">
        <w:t xml:space="preserve">.....) </w:t>
      </w:r>
    </w:p>
    <w:p w:rsidR="00C005CB" w:rsidRPr="00B23F90" w:rsidRDefault="00C005CB" w:rsidP="00B23F90">
      <w:pPr>
        <w:pStyle w:val="Akapitzlist"/>
        <w:spacing w:line="276" w:lineRule="auto"/>
        <w:ind w:left="284"/>
        <w:jc w:val="both"/>
        <w:rPr>
          <w:b/>
        </w:rPr>
      </w:pPr>
      <w:r w:rsidRPr="00B23F90">
        <w:rPr>
          <w:b/>
        </w:rPr>
        <w:t>P</w:t>
      </w:r>
      <w:r w:rsidR="00556C8A" w:rsidRPr="00B23F90">
        <w:rPr>
          <w:b/>
        </w:rPr>
        <w:t xml:space="preserve">odatek VAT w wysokości </w:t>
      </w:r>
      <w:r w:rsidRPr="00B23F90">
        <w:t>………</w:t>
      </w:r>
      <w:r w:rsidR="00556C8A" w:rsidRPr="00B23F90">
        <w:t>….%</w:t>
      </w:r>
      <w:r w:rsidR="00556C8A" w:rsidRPr="00B23F90">
        <w:rPr>
          <w:b/>
        </w:rPr>
        <w:t xml:space="preserve">, to jest w kwocie: </w:t>
      </w:r>
      <w:r w:rsidR="00556C8A" w:rsidRPr="00B23F90">
        <w:t>………</w:t>
      </w:r>
      <w:r w:rsidRPr="00B23F90">
        <w:t>…………………..</w:t>
      </w:r>
      <w:r w:rsidR="00556C8A" w:rsidRPr="00B23F90">
        <w:t>…</w:t>
      </w:r>
      <w:r w:rsidR="00B23F90">
        <w:t>……</w:t>
      </w:r>
      <w:r w:rsidR="008C657B">
        <w:t>.</w:t>
      </w:r>
      <w:r w:rsidR="00556C8A" w:rsidRPr="00B23F90">
        <w:t>……zł,</w:t>
      </w:r>
    </w:p>
    <w:p w:rsidR="00E13246" w:rsidRPr="00DD6134" w:rsidRDefault="0023270C" w:rsidP="00DD6134">
      <w:pPr>
        <w:pStyle w:val="Akapitzlist"/>
        <w:spacing w:line="276" w:lineRule="auto"/>
        <w:ind w:left="284"/>
        <w:rPr>
          <w:b/>
        </w:rPr>
      </w:pPr>
      <w:r>
        <w:rPr>
          <w:b/>
        </w:rPr>
        <w:t>Słownie VAT</w:t>
      </w:r>
      <w:r w:rsidR="00556C8A" w:rsidRPr="00B23F90">
        <w:rPr>
          <w:b/>
        </w:rPr>
        <w:t xml:space="preserve">: </w:t>
      </w:r>
      <w:r w:rsidR="00556C8A" w:rsidRPr="00B23F90">
        <w:t>………………………………………………………</w:t>
      </w:r>
      <w:r w:rsidR="00B23F90">
        <w:t>………………</w:t>
      </w:r>
      <w:r w:rsidR="00C005CB" w:rsidRPr="00B23F90">
        <w:t>……….</w:t>
      </w:r>
      <w:r w:rsidR="00556C8A" w:rsidRPr="00B23F90">
        <w:t>…</w:t>
      </w:r>
      <w:r w:rsidR="00C005CB" w:rsidRPr="00B23F90">
        <w:t>..</w:t>
      </w:r>
      <w:r w:rsidR="00556C8A" w:rsidRPr="00B23F90">
        <w:t>…</w:t>
      </w:r>
      <w:r w:rsidR="008C657B">
        <w:t>..</w:t>
      </w:r>
      <w:r w:rsidR="00556C8A" w:rsidRPr="00B23F90">
        <w:t>….)</w:t>
      </w:r>
    </w:p>
    <w:p w:rsidR="00655844" w:rsidRPr="00B23F90" w:rsidRDefault="002658B0" w:rsidP="00B23F90">
      <w:pPr>
        <w:spacing w:line="276" w:lineRule="auto"/>
        <w:ind w:left="284"/>
        <w:jc w:val="both"/>
      </w:pPr>
      <w:r w:rsidRPr="00B23F90">
        <w:rPr>
          <w:b/>
          <w:bCs/>
          <w:u w:val="single"/>
        </w:rPr>
        <w:t xml:space="preserve">Cena </w:t>
      </w:r>
      <w:r w:rsidR="00655844" w:rsidRPr="00B23F90">
        <w:rPr>
          <w:b/>
          <w:bCs/>
          <w:u w:val="single"/>
        </w:rPr>
        <w:t>brutto:</w:t>
      </w:r>
      <w:r w:rsidR="00655844" w:rsidRPr="00B23F90">
        <w:rPr>
          <w:b/>
          <w:bCs/>
        </w:rPr>
        <w:t xml:space="preserve"> </w:t>
      </w:r>
      <w:r w:rsidR="00655844" w:rsidRPr="00B23F90">
        <w:tab/>
      </w:r>
      <w:r w:rsidR="00655844" w:rsidRPr="00B23F90">
        <w:rPr>
          <w:bCs/>
        </w:rPr>
        <w:t>……</w:t>
      </w:r>
      <w:r w:rsidR="00B23F90">
        <w:rPr>
          <w:bCs/>
        </w:rPr>
        <w:t>……………………………………………………</w:t>
      </w:r>
      <w:r w:rsidR="002E5D2C" w:rsidRPr="00B23F90">
        <w:rPr>
          <w:bCs/>
        </w:rPr>
        <w:t>……………….……..</w:t>
      </w:r>
      <w:r w:rsidR="00655844" w:rsidRPr="00B23F90">
        <w:rPr>
          <w:bCs/>
        </w:rPr>
        <w:t>….. zł,</w:t>
      </w:r>
    </w:p>
    <w:p w:rsidR="00E13246" w:rsidRPr="00DD6134" w:rsidRDefault="00655844" w:rsidP="00B23F90">
      <w:pPr>
        <w:spacing w:line="276" w:lineRule="auto"/>
        <w:ind w:left="284"/>
        <w:jc w:val="both"/>
      </w:pPr>
      <w:r w:rsidRPr="00B23F90">
        <w:rPr>
          <w:b/>
          <w:u w:val="single"/>
        </w:rPr>
        <w:t>Słownie cena brutto</w:t>
      </w:r>
      <w:r w:rsidRPr="00B23F90">
        <w:t>: ( …………………………………..…………………………</w:t>
      </w:r>
      <w:r w:rsidR="002A49CA" w:rsidRPr="00B23F90">
        <w:t>………..</w:t>
      </w:r>
      <w:r w:rsidRPr="00B23F90">
        <w:t>……</w:t>
      </w:r>
      <w:r w:rsidR="002E5D2C" w:rsidRPr="00B23F90">
        <w:t>…</w:t>
      </w:r>
      <w:r w:rsidRPr="00B23F90">
        <w:t>….)</w:t>
      </w:r>
    </w:p>
    <w:p w:rsidR="00B23F90" w:rsidRPr="00B23F90" w:rsidRDefault="007166F3" w:rsidP="007166F3">
      <w:pPr>
        <w:spacing w:line="276" w:lineRule="auto"/>
        <w:ind w:left="284"/>
      </w:pPr>
      <w:r>
        <w:rPr>
          <w:b/>
          <w:bCs/>
          <w:u w:val="single"/>
        </w:rPr>
        <w:t xml:space="preserve">Okres gwarancji na </w:t>
      </w:r>
      <w:r w:rsidR="0000663E">
        <w:rPr>
          <w:b/>
          <w:bCs/>
          <w:u w:val="single"/>
        </w:rPr>
        <w:t>wykonan</w:t>
      </w:r>
      <w:r w:rsidR="0014170E">
        <w:rPr>
          <w:b/>
          <w:bCs/>
          <w:u w:val="single"/>
        </w:rPr>
        <w:t>y przedmiot zamówienia</w:t>
      </w:r>
      <w:r w:rsidR="0000663E">
        <w:rPr>
          <w:b/>
          <w:bCs/>
          <w:u w:val="single"/>
        </w:rPr>
        <w:t xml:space="preserve"> </w:t>
      </w:r>
      <w:r w:rsidR="00B23F90" w:rsidRPr="00B23F90">
        <w:rPr>
          <w:b/>
          <w:bCs/>
          <w:u w:val="single"/>
        </w:rPr>
        <w:t>:</w:t>
      </w:r>
      <w:r w:rsidR="00B23F90">
        <w:t>……</w:t>
      </w:r>
      <w:r w:rsidR="0014170E">
        <w:t>……………………….,..</w:t>
      </w:r>
      <w:r w:rsidR="00B23F90" w:rsidRPr="00B23F90">
        <w:t>…</w:t>
      </w:r>
      <w:r w:rsidR="00EC5A90">
        <w:t>.</w:t>
      </w:r>
      <w:r w:rsidR="00B23F90" w:rsidRPr="00B23F90">
        <w:t>………</w:t>
      </w:r>
      <w:r>
        <w:t>lat</w:t>
      </w:r>
    </w:p>
    <w:p w:rsidR="00B23F90" w:rsidRPr="00DD6134" w:rsidRDefault="00B23F90" w:rsidP="00DD6134">
      <w:pPr>
        <w:spacing w:line="276" w:lineRule="auto"/>
        <w:ind w:left="284"/>
        <w:jc w:val="both"/>
        <w:rPr>
          <w:b/>
          <w:u w:val="single"/>
        </w:rPr>
      </w:pPr>
      <w:r w:rsidRPr="00B23F90">
        <w:rPr>
          <w:b/>
          <w:u w:val="single"/>
        </w:rPr>
        <w:t xml:space="preserve">Słownie </w:t>
      </w:r>
      <w:r w:rsidR="007166F3">
        <w:rPr>
          <w:b/>
          <w:u w:val="single"/>
        </w:rPr>
        <w:t>okres gwarancji</w:t>
      </w:r>
      <w:r w:rsidRPr="00B23F90">
        <w:rPr>
          <w:b/>
          <w:u w:val="single"/>
        </w:rPr>
        <w:t>:</w:t>
      </w:r>
      <w:r w:rsidRPr="00B23F90">
        <w:t xml:space="preserve"> (………………………………………………………………</w:t>
      </w:r>
      <w:r>
        <w:t>……….</w:t>
      </w:r>
      <w:r w:rsidRPr="00B23F90">
        <w:t>…….)</w:t>
      </w:r>
    </w:p>
    <w:p w:rsidR="00B23F90" w:rsidRPr="003668E5" w:rsidRDefault="00B23F90" w:rsidP="003668E5">
      <w:pPr>
        <w:pStyle w:val="Stopka"/>
        <w:spacing w:line="276" w:lineRule="auto"/>
        <w:ind w:left="284"/>
        <w:rPr>
          <w:b/>
          <w:i/>
          <w:sz w:val="23"/>
          <w:szCs w:val="23"/>
          <w:u w:val="single"/>
        </w:rPr>
      </w:pPr>
      <w:r w:rsidRPr="002658B0">
        <w:rPr>
          <w:b/>
          <w:sz w:val="23"/>
          <w:szCs w:val="23"/>
          <w:u w:val="single"/>
        </w:rPr>
        <w:t xml:space="preserve">* </w:t>
      </w:r>
      <w:r w:rsidR="007166F3">
        <w:rPr>
          <w:b/>
          <w:sz w:val="23"/>
          <w:szCs w:val="23"/>
          <w:u w:val="single"/>
        </w:rPr>
        <w:t>okres gwarancji</w:t>
      </w:r>
      <w:r w:rsidRPr="004C551C">
        <w:rPr>
          <w:b/>
          <w:i/>
          <w:sz w:val="23"/>
          <w:szCs w:val="23"/>
          <w:u w:val="single"/>
        </w:rPr>
        <w:t xml:space="preserve"> należy podąć w pełnych </w:t>
      </w:r>
      <w:r w:rsidR="007166F3">
        <w:rPr>
          <w:b/>
          <w:i/>
          <w:sz w:val="23"/>
          <w:szCs w:val="23"/>
          <w:u w:val="single"/>
        </w:rPr>
        <w:t xml:space="preserve">latach </w:t>
      </w:r>
      <w:r w:rsidRPr="004C551C">
        <w:rPr>
          <w:b/>
          <w:i/>
          <w:sz w:val="23"/>
          <w:szCs w:val="23"/>
          <w:u w:val="single"/>
        </w:rPr>
        <w:t xml:space="preserve"> nie </w:t>
      </w:r>
      <w:r w:rsidR="0014170E">
        <w:rPr>
          <w:b/>
          <w:i/>
          <w:sz w:val="23"/>
          <w:szCs w:val="23"/>
          <w:u w:val="single"/>
        </w:rPr>
        <w:t xml:space="preserve">krótszy niż </w:t>
      </w:r>
      <w:r w:rsidRPr="004C551C">
        <w:rPr>
          <w:b/>
          <w:i/>
          <w:sz w:val="23"/>
          <w:szCs w:val="23"/>
          <w:u w:val="single"/>
        </w:rPr>
        <w:t xml:space="preserve"> </w:t>
      </w:r>
      <w:r w:rsidR="00B21F9C">
        <w:rPr>
          <w:b/>
          <w:i/>
          <w:sz w:val="23"/>
          <w:szCs w:val="23"/>
          <w:u w:val="single"/>
        </w:rPr>
        <w:t>3</w:t>
      </w:r>
      <w:r w:rsidR="0014170E">
        <w:rPr>
          <w:b/>
          <w:i/>
          <w:sz w:val="23"/>
          <w:szCs w:val="23"/>
          <w:u w:val="single"/>
        </w:rPr>
        <w:t xml:space="preserve"> lat</w:t>
      </w:r>
      <w:r w:rsidR="007166F3">
        <w:rPr>
          <w:b/>
          <w:i/>
          <w:sz w:val="23"/>
          <w:szCs w:val="23"/>
          <w:u w:val="single"/>
        </w:rPr>
        <w:t xml:space="preserve"> </w:t>
      </w:r>
      <w:r w:rsidRPr="004C551C">
        <w:rPr>
          <w:b/>
          <w:i/>
          <w:sz w:val="23"/>
          <w:szCs w:val="23"/>
          <w:u w:val="single"/>
        </w:rPr>
        <w:t xml:space="preserve"> nie dłuż</w:t>
      </w:r>
      <w:r w:rsidR="0014170E">
        <w:rPr>
          <w:b/>
          <w:i/>
          <w:sz w:val="23"/>
          <w:szCs w:val="23"/>
          <w:u w:val="single"/>
        </w:rPr>
        <w:t xml:space="preserve">szy </w:t>
      </w:r>
      <w:r w:rsidRPr="004C551C">
        <w:rPr>
          <w:b/>
          <w:i/>
          <w:sz w:val="23"/>
          <w:szCs w:val="23"/>
          <w:u w:val="single"/>
        </w:rPr>
        <w:t xml:space="preserve"> jak </w:t>
      </w:r>
      <w:r w:rsidR="007166F3">
        <w:rPr>
          <w:b/>
          <w:i/>
          <w:sz w:val="23"/>
          <w:szCs w:val="23"/>
          <w:u w:val="single"/>
        </w:rPr>
        <w:t xml:space="preserve"> </w:t>
      </w:r>
      <w:r w:rsidR="00B21F9C">
        <w:rPr>
          <w:b/>
          <w:i/>
          <w:sz w:val="23"/>
          <w:szCs w:val="23"/>
          <w:u w:val="single"/>
        </w:rPr>
        <w:t>6</w:t>
      </w:r>
      <w:r w:rsidR="007166F3">
        <w:rPr>
          <w:b/>
          <w:i/>
          <w:sz w:val="23"/>
          <w:szCs w:val="23"/>
          <w:u w:val="single"/>
        </w:rPr>
        <w:t xml:space="preserve"> lat</w:t>
      </w:r>
    </w:p>
    <w:p w:rsidR="00DD6134" w:rsidRDefault="00DD6134" w:rsidP="00DD6134">
      <w:pPr>
        <w:pStyle w:val="Tekstpodstawowy"/>
        <w:spacing w:after="0"/>
        <w:rPr>
          <w:b/>
          <w:lang w:eastAsia="pl-PL"/>
        </w:rPr>
      </w:pPr>
    </w:p>
    <w:p w:rsidR="008C657B" w:rsidRPr="008C657B" w:rsidRDefault="008C657B" w:rsidP="008C657B">
      <w:pPr>
        <w:numPr>
          <w:ilvl w:val="1"/>
          <w:numId w:val="3"/>
        </w:numPr>
        <w:jc w:val="both"/>
      </w:pPr>
      <w:r w:rsidRPr="0008259B">
        <w:rPr>
          <w:bCs/>
          <w:u w:val="single"/>
        </w:rPr>
        <w:t>Zwrot</w:t>
      </w:r>
      <w:r w:rsidR="008B0B85">
        <w:rPr>
          <w:bCs/>
          <w:u w:val="single"/>
        </w:rPr>
        <w:t>u</w:t>
      </w:r>
      <w:r w:rsidRPr="0008259B">
        <w:rPr>
          <w:bCs/>
          <w:u w:val="single"/>
        </w:rPr>
        <w:t xml:space="preserve"> wadium</w:t>
      </w:r>
      <w:r w:rsidRPr="002C0A3A">
        <w:t xml:space="preserve"> wniesione</w:t>
      </w:r>
      <w:r w:rsidR="008B0B85">
        <w:t>go</w:t>
      </w:r>
      <w:r w:rsidRPr="002C0A3A">
        <w:t xml:space="preserve"> w pieniądzu </w:t>
      </w:r>
      <w:r w:rsidRPr="002C0A3A">
        <w:rPr>
          <w:i/>
        </w:rPr>
        <w:t>(</w:t>
      </w:r>
      <w:r w:rsidRPr="002C0A3A">
        <w:rPr>
          <w:i/>
          <w:u w:val="single"/>
        </w:rPr>
        <w:t>jeżeli dotyczy</w:t>
      </w:r>
      <w:r w:rsidRPr="002C0A3A">
        <w:rPr>
          <w:i/>
        </w:rPr>
        <w:t>)</w:t>
      </w:r>
      <w:r>
        <w:t xml:space="preserve"> proszę dokonać na konto Nr: </w:t>
      </w:r>
      <w:r w:rsidRPr="002C0A3A">
        <w:t>...................................................................................................................................</w:t>
      </w:r>
      <w:r>
        <w:t>.............................</w:t>
      </w:r>
    </w:p>
    <w:p w:rsidR="00E62865" w:rsidRDefault="008C657B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Oświadczamy, że </w:t>
      </w:r>
      <w:r w:rsidR="00E62865">
        <w:rPr>
          <w:sz w:val="23"/>
          <w:szCs w:val="23"/>
        </w:rPr>
        <w:t>należymy do grupy małych lub średnich przedsiębiorstw</w:t>
      </w:r>
      <w:r>
        <w:rPr>
          <w:sz w:val="23"/>
          <w:szCs w:val="23"/>
        </w:rPr>
        <w:t xml:space="preserve">* </w:t>
      </w:r>
      <w:r w:rsidR="00E62865">
        <w:rPr>
          <w:sz w:val="23"/>
          <w:szCs w:val="23"/>
        </w:rPr>
        <w:t>(</w:t>
      </w:r>
      <w:r w:rsidR="00E62865" w:rsidRPr="00E62865">
        <w:rPr>
          <w:sz w:val="20"/>
          <w:szCs w:val="20"/>
        </w:rPr>
        <w:t>właściwe zaznaczyć)</w:t>
      </w:r>
    </w:p>
    <w:p w:rsidR="00E62865" w:rsidRPr="00E62865" w:rsidRDefault="00E62865" w:rsidP="00E62865">
      <w:pPr>
        <w:pStyle w:val="Akapitzlist"/>
        <w:spacing w:line="276" w:lineRule="auto"/>
        <w:ind w:left="284"/>
        <w:jc w:val="both"/>
        <w:rPr>
          <w:sz w:val="23"/>
          <w:szCs w:val="23"/>
        </w:rPr>
      </w:pPr>
      <w:r w:rsidRPr="00E62865">
        <w:rPr>
          <w:rFonts w:ascii="Lucida Sans Unicode" w:hAnsi="Lucida Sans Unicode" w:cs="Lucida Sans Unicode"/>
          <w:sz w:val="23"/>
          <w:szCs w:val="23"/>
        </w:rPr>
        <w:t>□</w:t>
      </w:r>
      <w:r w:rsidRPr="00E62865">
        <w:rPr>
          <w:sz w:val="23"/>
          <w:szCs w:val="23"/>
        </w:rPr>
        <w:t xml:space="preserve"> Tak</w:t>
      </w:r>
    </w:p>
    <w:p w:rsidR="00E62865" w:rsidRDefault="00E62865" w:rsidP="00E62865">
      <w:pPr>
        <w:spacing w:line="276" w:lineRule="auto"/>
        <w:ind w:left="284"/>
        <w:jc w:val="both"/>
        <w:rPr>
          <w:sz w:val="23"/>
          <w:szCs w:val="23"/>
        </w:rPr>
      </w:pPr>
      <w:r>
        <w:rPr>
          <w:rFonts w:ascii="Lucida Sans Unicode" w:hAnsi="Lucida Sans Unicode" w:cs="Lucida Sans Unicode"/>
          <w:sz w:val="23"/>
          <w:szCs w:val="23"/>
        </w:rPr>
        <w:t>□</w:t>
      </w:r>
      <w:r>
        <w:rPr>
          <w:sz w:val="23"/>
          <w:szCs w:val="23"/>
        </w:rPr>
        <w:t xml:space="preserve"> Nie</w:t>
      </w:r>
    </w:p>
    <w:p w:rsidR="00C41267" w:rsidRDefault="00C41267" w:rsidP="00C41267">
      <w:pPr>
        <w:suppressAutoHyphens w:val="0"/>
        <w:ind w:left="360"/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*Małe przedsiębiorstwo: przedsiębiorstwo, które zatrudnia mniej niż 50 osób i którego roczny obrót lub roczna suma bilansowa nie przekracza 10 milionów EUR.</w:t>
      </w:r>
    </w:p>
    <w:p w:rsidR="00C41267" w:rsidRDefault="00C41267" w:rsidP="00C41267">
      <w:pPr>
        <w:suppressAutoHyphens w:val="0"/>
        <w:ind w:left="360"/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>Średnie przedsiębiorstwo: przedsiębiorstwo, które nie jest mikroprzedsiębiorstwem ani małym przedsiębiorstwem i które zatrudnia mniej niż 250 osób i którego roczny obrót nie przekracza 50 milionów EUR lub roczna suma bilansowa nie przekracza 43 milionów EUR.</w:t>
      </w:r>
    </w:p>
    <w:p w:rsidR="00E62865" w:rsidRDefault="00E62865" w:rsidP="00E62865">
      <w:pPr>
        <w:spacing w:line="276" w:lineRule="auto"/>
        <w:ind w:left="284"/>
        <w:jc w:val="both"/>
        <w:rPr>
          <w:sz w:val="23"/>
          <w:szCs w:val="23"/>
        </w:rPr>
      </w:pP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 w:rsidRPr="002658B0">
        <w:rPr>
          <w:sz w:val="23"/>
          <w:szCs w:val="23"/>
        </w:rPr>
        <w:t>Oświadczamy, że zamówienie zrealizujemy w terminie określonym</w:t>
      </w:r>
      <w:r>
        <w:rPr>
          <w:sz w:val="23"/>
          <w:szCs w:val="23"/>
        </w:rPr>
        <w:t xml:space="preserve"> w SIWZ</w:t>
      </w:r>
      <w:r>
        <w:rPr>
          <w:b/>
          <w:sz w:val="23"/>
          <w:szCs w:val="23"/>
        </w:rPr>
        <w:t>.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uważamy się za związanych ofertą na czas wskazany w SIWZ.</w:t>
      </w:r>
    </w:p>
    <w:p w:rsidR="00655844" w:rsidRDefault="00655844" w:rsidP="00B23F90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lastRenderedPageBreak/>
        <w:t>Oświadczamy, że zapoznaliśmy się z warunkami zamówienia określonymi w SIWZ  i nie wnosimy do nich żadnych zastrzeżeń oraz uzyskaliśmy wszelkie niezbędne informacje do przygotowania oferty.</w:t>
      </w:r>
    </w:p>
    <w:p w:rsidR="00E13246" w:rsidRPr="0094171A" w:rsidRDefault="00655844" w:rsidP="00E13246">
      <w:pPr>
        <w:numPr>
          <w:ilvl w:val="1"/>
          <w:numId w:val="3"/>
        </w:numPr>
        <w:tabs>
          <w:tab w:val="left" w:pos="285"/>
        </w:tabs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</w:t>
      </w:r>
      <w:r>
        <w:rPr>
          <w:rFonts w:hint="eastAsia"/>
          <w:sz w:val="23"/>
          <w:szCs w:val="23"/>
        </w:rPr>
        <w:t>ś</w:t>
      </w:r>
      <w:r>
        <w:rPr>
          <w:sz w:val="23"/>
          <w:szCs w:val="23"/>
        </w:rPr>
        <w:t xml:space="preserve">wiadczamy, 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 zał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czony do SIWZ wzór umowy został przez nas zaakceptowany bez zastrze</w:t>
      </w:r>
      <w:r>
        <w:rPr>
          <w:rFonts w:hint="eastAsia"/>
          <w:sz w:val="23"/>
          <w:szCs w:val="23"/>
        </w:rPr>
        <w:t>ż</w:t>
      </w:r>
      <w:r>
        <w:rPr>
          <w:sz w:val="23"/>
          <w:szCs w:val="23"/>
        </w:rPr>
        <w:t>e</w:t>
      </w:r>
      <w:r>
        <w:rPr>
          <w:rFonts w:hint="eastAsia"/>
          <w:sz w:val="23"/>
          <w:szCs w:val="23"/>
        </w:rPr>
        <w:t>ń</w:t>
      </w:r>
      <w:r>
        <w:rPr>
          <w:sz w:val="23"/>
          <w:szCs w:val="23"/>
        </w:rPr>
        <w:t xml:space="preserve"> i zobowi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zujemy si</w:t>
      </w:r>
      <w:r>
        <w:rPr>
          <w:rFonts w:hint="eastAsia"/>
          <w:sz w:val="23"/>
          <w:szCs w:val="23"/>
        </w:rPr>
        <w:t>ę</w:t>
      </w:r>
      <w:r>
        <w:rPr>
          <w:sz w:val="23"/>
          <w:szCs w:val="23"/>
        </w:rPr>
        <w:t xml:space="preserve"> w przypadku wyboru naszej oferty do zawarcia umowy w miejscu i terminie wyznaczonym przez Zamawiaj</w:t>
      </w:r>
      <w:r>
        <w:rPr>
          <w:rFonts w:hint="eastAsia"/>
          <w:sz w:val="23"/>
          <w:szCs w:val="23"/>
        </w:rPr>
        <w:t>ą</w:t>
      </w:r>
      <w:r>
        <w:rPr>
          <w:sz w:val="23"/>
          <w:szCs w:val="23"/>
        </w:rPr>
        <w:t>cego.</w:t>
      </w:r>
    </w:p>
    <w:p w:rsidR="004142E9" w:rsidRPr="00FF1F07" w:rsidRDefault="00655844" w:rsidP="00B23F90">
      <w:pPr>
        <w:numPr>
          <w:ilvl w:val="1"/>
          <w:numId w:val="3"/>
        </w:numPr>
        <w:tabs>
          <w:tab w:val="clear" w:pos="708"/>
        </w:tabs>
        <w:spacing w:line="276" w:lineRule="auto"/>
        <w:ind w:left="426" w:hanging="426"/>
        <w:jc w:val="both"/>
        <w:rPr>
          <w:sz w:val="23"/>
          <w:szCs w:val="23"/>
        </w:rPr>
      </w:pPr>
      <w:r w:rsidRPr="00E10D34">
        <w:rPr>
          <w:sz w:val="23"/>
          <w:szCs w:val="23"/>
        </w:rPr>
        <w:t xml:space="preserve">Część zamówienia, którą zamierzamy powierzyć podwykonawcom (w przypadku, gdy Wykonawca nie powierza żadnej części zamówienia podwykonawcom wpisać </w:t>
      </w:r>
      <w:r w:rsidRPr="00E10D34">
        <w:rPr>
          <w:b/>
          <w:sz w:val="23"/>
          <w:szCs w:val="23"/>
        </w:rPr>
        <w:t>„nie dotyczy”):</w:t>
      </w:r>
    </w:p>
    <w:p w:rsidR="00FF1F07" w:rsidRPr="00FF1F07" w:rsidRDefault="00FF1F07" w:rsidP="00B23F90">
      <w:pPr>
        <w:spacing w:line="276" w:lineRule="auto"/>
        <w:ind w:left="426"/>
        <w:jc w:val="both"/>
        <w:rPr>
          <w:sz w:val="23"/>
          <w:szCs w:val="23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655844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Część zamówienia powierzona Podwykonawcy</w:t>
            </w:r>
          </w:p>
        </w:tc>
      </w:tr>
      <w:tr w:rsidR="00655844" w:rsidTr="00E10D3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5844" w:rsidRDefault="0065584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5844" w:rsidRDefault="00655844" w:rsidP="00B23F90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8C657B" w:rsidRPr="004D3C58" w:rsidRDefault="008C657B" w:rsidP="00E13246">
      <w:pPr>
        <w:spacing w:line="276" w:lineRule="auto"/>
        <w:jc w:val="both"/>
        <w:rPr>
          <w:b/>
          <w:sz w:val="23"/>
          <w:szCs w:val="23"/>
        </w:rPr>
      </w:pPr>
    </w:p>
    <w:p w:rsidR="00655844" w:rsidRPr="00FF1F07" w:rsidRDefault="00655844" w:rsidP="00B23F90">
      <w:pPr>
        <w:numPr>
          <w:ilvl w:val="1"/>
          <w:numId w:val="3"/>
        </w:numPr>
        <w:tabs>
          <w:tab w:val="clear" w:pos="708"/>
        </w:tabs>
        <w:spacing w:line="276" w:lineRule="auto"/>
        <w:ind w:left="426" w:hanging="426"/>
        <w:jc w:val="both"/>
        <w:rPr>
          <w:b/>
          <w:sz w:val="23"/>
          <w:szCs w:val="23"/>
        </w:rPr>
      </w:pPr>
      <w:r>
        <w:rPr>
          <w:sz w:val="23"/>
          <w:szCs w:val="23"/>
        </w:rPr>
        <w:t>Nazwa (firma) podwykonawców, na których zasoby Wykonawca</w:t>
      </w:r>
      <w:r w:rsidR="00E10D34">
        <w:rPr>
          <w:sz w:val="23"/>
          <w:szCs w:val="23"/>
        </w:rPr>
        <w:t xml:space="preserve"> powołuje się w celu wykazania </w:t>
      </w:r>
      <w:r>
        <w:rPr>
          <w:sz w:val="23"/>
          <w:szCs w:val="23"/>
        </w:rPr>
        <w:t xml:space="preserve">spełniania warunków udziału w postępowaniu, o których mowa w art. 22 ust. 1 ustawy Pzp (w przypadku, gdy Wykonawca nie wykazuje spełnienia warunku w oparciu o zasoby podwykonawcy wpisać </w:t>
      </w:r>
      <w:r>
        <w:rPr>
          <w:b/>
          <w:sz w:val="23"/>
          <w:szCs w:val="23"/>
        </w:rPr>
        <w:t>„nie dotyczy”</w:t>
      </w:r>
      <w:r>
        <w:rPr>
          <w:sz w:val="23"/>
          <w:szCs w:val="23"/>
        </w:rPr>
        <w:t>):</w:t>
      </w:r>
    </w:p>
    <w:p w:rsidR="00FF1F07" w:rsidRDefault="00FF1F07" w:rsidP="00B23F90">
      <w:pPr>
        <w:spacing w:line="276" w:lineRule="auto"/>
        <w:ind w:left="426"/>
        <w:jc w:val="both"/>
        <w:rPr>
          <w:b/>
          <w:sz w:val="23"/>
          <w:szCs w:val="23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"/>
        <w:gridCol w:w="8631"/>
      </w:tblGrid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0"/>
                <w:szCs w:val="20"/>
              </w:rPr>
              <w:t>L.p.</w:t>
            </w:r>
          </w:p>
        </w:tc>
        <w:tc>
          <w:tcPr>
            <w:tcW w:w="8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ind w:left="900" w:hanging="900"/>
              <w:jc w:val="center"/>
            </w:pPr>
            <w:r>
              <w:rPr>
                <w:b/>
                <w:sz w:val="20"/>
                <w:szCs w:val="20"/>
              </w:rPr>
              <w:t>Nazwa (firma) Podwykonawcy</w:t>
            </w:r>
          </w:p>
        </w:tc>
      </w:tr>
      <w:tr w:rsidR="00E10D34" w:rsidTr="00655844">
        <w:trPr>
          <w:cantSplit/>
          <w:trHeight w:hRule="exact" w:val="567"/>
          <w:jc w:val="center"/>
        </w:trPr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10D34" w:rsidRDefault="00E10D34" w:rsidP="00B23F90">
            <w:pPr>
              <w:snapToGrid w:val="0"/>
              <w:spacing w:line="276" w:lineRule="auto"/>
              <w:jc w:val="center"/>
            </w:pPr>
            <w:r>
              <w:rPr>
                <w:b/>
                <w:sz w:val="22"/>
                <w:szCs w:val="22"/>
                <w:lang w:val="de-DE"/>
              </w:rPr>
              <w:t>1.</w:t>
            </w:r>
          </w:p>
        </w:tc>
        <w:tc>
          <w:tcPr>
            <w:tcW w:w="86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0D34" w:rsidRDefault="00E10D34" w:rsidP="00B23F90">
            <w:pPr>
              <w:snapToGrid w:val="0"/>
              <w:spacing w:line="276" w:lineRule="auto"/>
              <w:jc w:val="both"/>
              <w:rPr>
                <w:b/>
                <w:sz w:val="22"/>
                <w:szCs w:val="22"/>
                <w:lang w:val="de-DE"/>
              </w:rPr>
            </w:pPr>
          </w:p>
        </w:tc>
      </w:tr>
    </w:tbl>
    <w:p w:rsidR="00FF1F07" w:rsidRDefault="00FF1F07" w:rsidP="00B23F90">
      <w:pPr>
        <w:spacing w:line="276" w:lineRule="auto"/>
        <w:ind w:left="360"/>
        <w:jc w:val="both"/>
        <w:rPr>
          <w:sz w:val="23"/>
          <w:szCs w:val="23"/>
        </w:rPr>
      </w:pPr>
    </w:p>
    <w:p w:rsidR="00D973B2" w:rsidRDefault="00655844" w:rsidP="00B23F90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 w:rsidRPr="00D973B2">
        <w:rPr>
          <w:sz w:val="23"/>
          <w:szCs w:val="23"/>
        </w:rPr>
        <w:t>Składamy ofertę przetargową w imieniu własnym/jako partner konsorcjum</w:t>
      </w:r>
      <w:r w:rsidR="00FF5462" w:rsidRPr="00D973B2">
        <w:rPr>
          <w:sz w:val="23"/>
          <w:szCs w:val="23"/>
        </w:rPr>
        <w:t>*</w:t>
      </w:r>
      <w:r w:rsidRPr="00D973B2">
        <w:rPr>
          <w:sz w:val="23"/>
          <w:szCs w:val="23"/>
        </w:rPr>
        <w:t xml:space="preserve"> zarządzanego przez ………………………………………………...………</w:t>
      </w:r>
      <w:r w:rsidR="002658B0" w:rsidRPr="00D973B2">
        <w:rPr>
          <w:sz w:val="23"/>
          <w:szCs w:val="23"/>
        </w:rPr>
        <w:t xml:space="preserve">………………..…..…….. </w:t>
      </w:r>
      <w:r w:rsidR="00FF5462" w:rsidRPr="00D973B2">
        <w:rPr>
          <w:sz w:val="23"/>
          <w:szCs w:val="23"/>
        </w:rPr>
        <w:t>*</w:t>
      </w:r>
      <w:r w:rsidR="002658B0" w:rsidRPr="00D973B2">
        <w:rPr>
          <w:sz w:val="23"/>
          <w:szCs w:val="23"/>
        </w:rPr>
        <w:t xml:space="preserve">(niepotrzebne </w:t>
      </w:r>
      <w:r w:rsidRPr="00D973B2">
        <w:rPr>
          <w:sz w:val="23"/>
          <w:szCs w:val="23"/>
        </w:rPr>
        <w:t>skreślić).</w:t>
      </w:r>
    </w:p>
    <w:p w:rsidR="008B0B85" w:rsidRDefault="008B0B85" w:rsidP="00B23F90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>
        <w:rPr>
          <w:sz w:val="23"/>
          <w:szCs w:val="23"/>
        </w:rPr>
        <w:t>Oświadczamy, że zapoznaliśmy się z klau</w:t>
      </w:r>
      <w:r w:rsidR="00BE3F3B">
        <w:rPr>
          <w:sz w:val="23"/>
          <w:szCs w:val="23"/>
        </w:rPr>
        <w:t>zulą informacyjną (RODO) o której mowa w Rozdziale 22 SIWZ,</w:t>
      </w:r>
      <w:bookmarkStart w:id="0" w:name="_GoBack"/>
      <w:bookmarkEnd w:id="0"/>
    </w:p>
    <w:p w:rsidR="002F3A9E" w:rsidRDefault="002F3A9E" w:rsidP="002F3A9E">
      <w:pPr>
        <w:numPr>
          <w:ilvl w:val="0"/>
          <w:numId w:val="5"/>
        </w:numPr>
        <w:tabs>
          <w:tab w:val="left" w:pos="426"/>
        </w:tabs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Oświadczamy, że wypełniłem obowiązki informacyjne przewidziane w art. 13 lub art. 14 </w:t>
      </w:r>
      <w:r>
        <w:rPr>
          <w:rFonts w:ascii="Calibri" w:hAnsi="Calibri" w:cs="Calibri"/>
          <w:sz w:val="22"/>
          <w:szCs w:val="22"/>
        </w:rPr>
        <w:t xml:space="preserve">rozporządzenia Parlamentu Europejskiego i Rady (UE) 2016/679 z dnia 27 kwietnia 2016 r. w sprawie ochrony osób fizycznych w związku z przetwarzaniem danych osobowych i w sprawie swobodnego przepływu takich danych oraz uchylenia dyrektywy 95/46/WE (RODO) </w:t>
      </w:r>
      <w:r>
        <w:rPr>
          <w:rFonts w:ascii="Calibri" w:hAnsi="Calibri" w:cs="Calibri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Calibri"/>
          <w:sz w:val="22"/>
          <w:szCs w:val="22"/>
        </w:rPr>
        <w:t>od których dane osobowe bezpośrednio lub pośrednio pozyskałem</w:t>
      </w:r>
      <w:r>
        <w:rPr>
          <w:rFonts w:ascii="Calibri" w:hAnsi="Calibri" w:cs="Calibri"/>
          <w:color w:val="000000"/>
          <w:sz w:val="22"/>
          <w:szCs w:val="22"/>
        </w:rPr>
        <w:t xml:space="preserve"> w celu ubiegania się o udzielenie zamówienia publicznego w niniejszego zamówienia</w:t>
      </w:r>
      <w:r>
        <w:rPr>
          <w:rFonts w:ascii="Calibri" w:hAnsi="Calibri" w:cs="Calibri"/>
          <w:sz w:val="22"/>
          <w:szCs w:val="22"/>
        </w:rPr>
        <w:t>.**</w:t>
      </w:r>
    </w:p>
    <w:p w:rsidR="002F3A9E" w:rsidRDefault="002F3A9E" w:rsidP="008B0B85">
      <w:pPr>
        <w:tabs>
          <w:tab w:val="left" w:pos="426"/>
        </w:tabs>
        <w:ind w:left="357"/>
        <w:jc w:val="both"/>
        <w:rPr>
          <w:rFonts w:ascii="Calibri" w:hAnsi="Calibri" w:cs="Calibri"/>
          <w:i/>
          <w:sz w:val="16"/>
          <w:szCs w:val="16"/>
        </w:rPr>
      </w:pPr>
      <w:r>
        <w:rPr>
          <w:rFonts w:ascii="Calibri" w:hAnsi="Calibri" w:cs="Calibri"/>
          <w:i/>
          <w:sz w:val="16"/>
          <w:szCs w:val="16"/>
        </w:rPr>
        <w:t xml:space="preserve"> 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B0B85" w:rsidRPr="008B0B85" w:rsidRDefault="008B0B85" w:rsidP="008B0B85">
      <w:pPr>
        <w:tabs>
          <w:tab w:val="left" w:pos="426"/>
        </w:tabs>
        <w:ind w:left="357"/>
        <w:jc w:val="both"/>
        <w:rPr>
          <w:rFonts w:ascii="Calibri" w:hAnsi="Calibri" w:cs="Calibri"/>
          <w:i/>
          <w:sz w:val="16"/>
          <w:szCs w:val="16"/>
        </w:rPr>
      </w:pPr>
    </w:p>
    <w:p w:rsidR="008B0B85" w:rsidRPr="008B0B85" w:rsidRDefault="00655844" w:rsidP="008B0B85">
      <w:pPr>
        <w:numPr>
          <w:ilvl w:val="0"/>
          <w:numId w:val="5"/>
        </w:numPr>
        <w:spacing w:line="276" w:lineRule="auto"/>
        <w:jc w:val="both"/>
        <w:rPr>
          <w:sz w:val="23"/>
          <w:szCs w:val="23"/>
        </w:rPr>
      </w:pPr>
      <w:r w:rsidRPr="00D973B2">
        <w:rPr>
          <w:sz w:val="23"/>
          <w:szCs w:val="23"/>
        </w:rPr>
        <w:t>Dane pełnomocnika w przypadku składania oferty wspólnej:</w:t>
      </w:r>
    </w:p>
    <w:p w:rsidR="00D973B2" w:rsidRDefault="00D973B2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…………………………………………………………………………..,</w:t>
      </w:r>
    </w:p>
    <w:p w:rsidR="00D973B2" w:rsidRDefault="00655844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r>
        <w:rPr>
          <w:sz w:val="23"/>
          <w:szCs w:val="23"/>
        </w:rPr>
        <w:t>Telefon: ……………………</w:t>
      </w:r>
      <w:r w:rsidR="00D973B2">
        <w:rPr>
          <w:sz w:val="23"/>
          <w:szCs w:val="23"/>
        </w:rPr>
        <w:t>…………………………………………..</w:t>
      </w:r>
      <w:r>
        <w:rPr>
          <w:sz w:val="23"/>
          <w:szCs w:val="23"/>
        </w:rPr>
        <w:t xml:space="preserve">.., </w:t>
      </w:r>
    </w:p>
    <w:p w:rsidR="00655844" w:rsidRDefault="00655844" w:rsidP="00B23F90">
      <w:pPr>
        <w:spacing w:line="276" w:lineRule="auto"/>
        <w:ind w:left="709" w:hanging="284"/>
        <w:jc w:val="both"/>
        <w:rPr>
          <w:sz w:val="23"/>
          <w:szCs w:val="23"/>
        </w:rPr>
      </w:pPr>
      <w:r>
        <w:rPr>
          <w:sz w:val="23"/>
          <w:szCs w:val="23"/>
        </w:rPr>
        <w:t>fax: …………………………………</w:t>
      </w:r>
      <w:r w:rsidR="00D973B2">
        <w:rPr>
          <w:sz w:val="23"/>
          <w:szCs w:val="23"/>
        </w:rPr>
        <w:t>………………………………..</w:t>
      </w:r>
      <w:r>
        <w:rPr>
          <w:sz w:val="23"/>
          <w:szCs w:val="23"/>
        </w:rPr>
        <w:t>…..</w:t>
      </w:r>
      <w:r w:rsidR="00D973B2">
        <w:rPr>
          <w:sz w:val="23"/>
          <w:szCs w:val="23"/>
        </w:rPr>
        <w:t>,</w:t>
      </w:r>
    </w:p>
    <w:p w:rsidR="008B0B85" w:rsidRDefault="008B0B85" w:rsidP="00B23F90">
      <w:pPr>
        <w:spacing w:line="276" w:lineRule="auto"/>
        <w:ind w:left="709" w:hanging="284"/>
        <w:jc w:val="both"/>
        <w:rPr>
          <w:sz w:val="23"/>
          <w:szCs w:val="23"/>
        </w:rPr>
      </w:pPr>
    </w:p>
    <w:p w:rsidR="00655844" w:rsidRDefault="00655844" w:rsidP="00B23F90">
      <w:pPr>
        <w:numPr>
          <w:ilvl w:val="0"/>
          <w:numId w:val="5"/>
        </w:numPr>
        <w:spacing w:line="276" w:lineRule="auto"/>
        <w:ind w:left="426" w:hanging="426"/>
        <w:jc w:val="both"/>
        <w:rPr>
          <w:sz w:val="23"/>
          <w:szCs w:val="23"/>
        </w:rPr>
      </w:pPr>
      <w:r>
        <w:rPr>
          <w:sz w:val="23"/>
          <w:szCs w:val="23"/>
        </w:rPr>
        <w:t>Załączniki do oferty:</w:t>
      </w:r>
    </w:p>
    <w:p w:rsidR="004C551C" w:rsidRDefault="00655844" w:rsidP="00B23F90">
      <w:pPr>
        <w:spacing w:line="276" w:lineRule="auto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>…………………………………………………….</w:t>
      </w:r>
    </w:p>
    <w:p w:rsidR="004C551C" w:rsidRDefault="004C551C" w:rsidP="00B23F90">
      <w:pPr>
        <w:spacing w:line="276" w:lineRule="auto"/>
        <w:jc w:val="both"/>
        <w:rPr>
          <w:sz w:val="23"/>
          <w:szCs w:val="23"/>
        </w:rPr>
      </w:pPr>
    </w:p>
    <w:p w:rsidR="00FF1F07" w:rsidRDefault="00655844" w:rsidP="00B23F90">
      <w:pPr>
        <w:spacing w:line="276" w:lineRule="auto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………………………..…….. dnia …………………………</w:t>
      </w:r>
    </w:p>
    <w:p w:rsidR="00655844" w:rsidRPr="004142E9" w:rsidRDefault="00655844" w:rsidP="00B23F90">
      <w:pPr>
        <w:spacing w:line="276" w:lineRule="auto"/>
        <w:ind w:left="5664" w:firstLine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>………………………………………………</w:t>
      </w:r>
    </w:p>
    <w:p w:rsidR="00655844" w:rsidRPr="004142E9" w:rsidRDefault="00655844" w:rsidP="00B23F90">
      <w:pPr>
        <w:spacing w:line="276" w:lineRule="auto"/>
        <w:ind w:left="708"/>
        <w:jc w:val="both"/>
        <w:rPr>
          <w:sz w:val="20"/>
          <w:szCs w:val="20"/>
        </w:rPr>
      </w:pPr>
      <w:r w:rsidRPr="004142E9">
        <w:rPr>
          <w:sz w:val="20"/>
          <w:szCs w:val="20"/>
        </w:rPr>
        <w:t xml:space="preserve">    </w:t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</w:r>
      <w:r w:rsidRPr="004142E9">
        <w:rPr>
          <w:sz w:val="20"/>
          <w:szCs w:val="20"/>
        </w:rPr>
        <w:tab/>
        <w:t xml:space="preserve">             pieczęć i podpis Wykonawcy</w:t>
      </w:r>
    </w:p>
    <w:p w:rsidR="00655844" w:rsidRDefault="00655844" w:rsidP="00B23F90">
      <w:pPr>
        <w:spacing w:line="276" w:lineRule="auto"/>
        <w:rPr>
          <w:sz w:val="18"/>
          <w:szCs w:val="18"/>
        </w:rPr>
      </w:pPr>
    </w:p>
    <w:sectPr w:rsidR="00655844" w:rsidSect="00E13246">
      <w:foot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76CB" w:rsidRDefault="005376CB" w:rsidP="004142E9">
      <w:r>
        <w:separator/>
      </w:r>
    </w:p>
  </w:endnote>
  <w:endnote w:type="continuationSeparator" w:id="0">
    <w:p w:rsidR="005376CB" w:rsidRDefault="005376CB" w:rsidP="00414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2E9" w:rsidRDefault="004142E9">
    <w:pPr>
      <w:pStyle w:val="Stopka"/>
      <w:jc w:val="right"/>
    </w:pPr>
    <w:r>
      <w:t xml:space="preserve">Strona </w:t>
    </w:r>
    <w:r w:rsidR="00C2338C">
      <w:rPr>
        <w:b/>
      </w:rPr>
      <w:fldChar w:fldCharType="begin"/>
    </w:r>
    <w:r>
      <w:rPr>
        <w:b/>
      </w:rPr>
      <w:instrText>PAGE</w:instrText>
    </w:r>
    <w:r w:rsidR="00C2338C">
      <w:rPr>
        <w:b/>
      </w:rPr>
      <w:fldChar w:fldCharType="separate"/>
    </w:r>
    <w:r w:rsidR="00BE3F3B">
      <w:rPr>
        <w:b/>
        <w:noProof/>
      </w:rPr>
      <w:t>2</w:t>
    </w:r>
    <w:r w:rsidR="00C2338C">
      <w:rPr>
        <w:b/>
      </w:rPr>
      <w:fldChar w:fldCharType="end"/>
    </w:r>
    <w:r>
      <w:t xml:space="preserve"> z </w:t>
    </w:r>
    <w:r w:rsidR="00C2338C">
      <w:rPr>
        <w:b/>
      </w:rPr>
      <w:fldChar w:fldCharType="begin"/>
    </w:r>
    <w:r>
      <w:rPr>
        <w:b/>
      </w:rPr>
      <w:instrText>NUMPAGES</w:instrText>
    </w:r>
    <w:r w:rsidR="00C2338C">
      <w:rPr>
        <w:b/>
      </w:rPr>
      <w:fldChar w:fldCharType="separate"/>
    </w:r>
    <w:r w:rsidR="00BE3F3B">
      <w:rPr>
        <w:b/>
        <w:noProof/>
      </w:rPr>
      <w:t>2</w:t>
    </w:r>
    <w:r w:rsidR="00C2338C">
      <w:rPr>
        <w:b/>
      </w:rPr>
      <w:fldChar w:fldCharType="end"/>
    </w:r>
  </w:p>
  <w:p w:rsidR="004142E9" w:rsidRDefault="004142E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76CB" w:rsidRDefault="005376CB" w:rsidP="004142E9">
      <w:r>
        <w:separator/>
      </w:r>
    </w:p>
  </w:footnote>
  <w:footnote w:type="continuationSeparator" w:id="0">
    <w:p w:rsidR="005376CB" w:rsidRDefault="005376CB" w:rsidP="004142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8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lowerRoman"/>
      <w:pStyle w:val="Nagwek9"/>
      <w:lvlText w:val=".%9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08"/>
        </w:tabs>
        <w:ind w:left="284" w:hanging="284"/>
      </w:pPr>
      <w:rPr>
        <w:rFonts w:hint="default"/>
        <w:b/>
        <w:color w:val="auto"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  <w:sz w:val="23"/>
        <w:szCs w:val="23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 w:val="23"/>
        <w:szCs w:val="23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/>
        <w:bCs/>
        <w:sz w:val="23"/>
        <w:szCs w:val="23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/>
        <w:bCs/>
        <w:sz w:val="23"/>
        <w:szCs w:val="23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/>
        <w:bCs/>
        <w:sz w:val="23"/>
        <w:szCs w:val="23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/>
        <w:bCs/>
        <w:sz w:val="23"/>
        <w:szCs w:val="23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  <w:b/>
        <w:bCs/>
        <w:sz w:val="23"/>
        <w:szCs w:val="23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  <w:b/>
        <w:bCs/>
        <w:sz w:val="23"/>
        <w:szCs w:val="23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  <w:b/>
        <w:bCs/>
        <w:sz w:val="23"/>
        <w:szCs w:val="23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  <w:b/>
        <w:bCs/>
        <w:sz w:val="23"/>
        <w:szCs w:val="23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start w:val="2"/>
      <w:numFmt w:val="decimal"/>
      <w:lvlText w:val="%1."/>
      <w:lvlJc w:val="left"/>
      <w:pPr>
        <w:tabs>
          <w:tab w:val="num" w:pos="709"/>
        </w:tabs>
        <w:ind w:left="1440" w:hanging="360"/>
      </w:pPr>
      <w:rPr>
        <w:rFonts w:ascii="Calibri" w:hAnsi="Calibri" w:cs="Calibri"/>
        <w:b w:val="0"/>
        <w:i w:val="0"/>
        <w:sz w:val="22"/>
        <w:szCs w:val="22"/>
      </w:rPr>
    </w:lvl>
  </w:abstractNum>
  <w:abstractNum w:abstractNumId="7" w15:restartNumberingAfterBreak="0">
    <w:nsid w:val="0E015CFC"/>
    <w:multiLevelType w:val="hybridMultilevel"/>
    <w:tmpl w:val="08621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40DB8"/>
    <w:multiLevelType w:val="hybridMultilevel"/>
    <w:tmpl w:val="078E4F98"/>
    <w:lvl w:ilvl="0" w:tplc="132864E6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6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2E5D2C"/>
    <w:rsid w:val="000058A9"/>
    <w:rsid w:val="0000663E"/>
    <w:rsid w:val="000943C9"/>
    <w:rsid w:val="00095CB3"/>
    <w:rsid w:val="0011688B"/>
    <w:rsid w:val="001218C5"/>
    <w:rsid w:val="0014170E"/>
    <w:rsid w:val="001809BD"/>
    <w:rsid w:val="0023270C"/>
    <w:rsid w:val="002658B0"/>
    <w:rsid w:val="002A0AA8"/>
    <w:rsid w:val="002A49CA"/>
    <w:rsid w:val="002E5D2C"/>
    <w:rsid w:val="002F3A9E"/>
    <w:rsid w:val="00325C56"/>
    <w:rsid w:val="003655A7"/>
    <w:rsid w:val="003668E5"/>
    <w:rsid w:val="003A1134"/>
    <w:rsid w:val="003D178F"/>
    <w:rsid w:val="004142E9"/>
    <w:rsid w:val="00476144"/>
    <w:rsid w:val="004A5BF0"/>
    <w:rsid w:val="004C551C"/>
    <w:rsid w:val="004D3C58"/>
    <w:rsid w:val="005376CB"/>
    <w:rsid w:val="005448D9"/>
    <w:rsid w:val="00556C8A"/>
    <w:rsid w:val="00560C57"/>
    <w:rsid w:val="00572345"/>
    <w:rsid w:val="005E6CF2"/>
    <w:rsid w:val="00655844"/>
    <w:rsid w:val="00660F7B"/>
    <w:rsid w:val="006632CB"/>
    <w:rsid w:val="006E0608"/>
    <w:rsid w:val="00705E51"/>
    <w:rsid w:val="007166F3"/>
    <w:rsid w:val="007320B6"/>
    <w:rsid w:val="007C62ED"/>
    <w:rsid w:val="00880CF6"/>
    <w:rsid w:val="008A57FA"/>
    <w:rsid w:val="008B0B85"/>
    <w:rsid w:val="008B698E"/>
    <w:rsid w:val="008C657B"/>
    <w:rsid w:val="008E74D2"/>
    <w:rsid w:val="00936509"/>
    <w:rsid w:val="0094171A"/>
    <w:rsid w:val="00957193"/>
    <w:rsid w:val="00977855"/>
    <w:rsid w:val="00985194"/>
    <w:rsid w:val="009B115B"/>
    <w:rsid w:val="00A65E50"/>
    <w:rsid w:val="00A95707"/>
    <w:rsid w:val="00B21F9C"/>
    <w:rsid w:val="00B23F90"/>
    <w:rsid w:val="00B93316"/>
    <w:rsid w:val="00BA159C"/>
    <w:rsid w:val="00BE3F3B"/>
    <w:rsid w:val="00C005CB"/>
    <w:rsid w:val="00C2338C"/>
    <w:rsid w:val="00C41267"/>
    <w:rsid w:val="00CB79FC"/>
    <w:rsid w:val="00D80806"/>
    <w:rsid w:val="00D973B2"/>
    <w:rsid w:val="00DB43CC"/>
    <w:rsid w:val="00DD6134"/>
    <w:rsid w:val="00DE179A"/>
    <w:rsid w:val="00E10D34"/>
    <w:rsid w:val="00E13246"/>
    <w:rsid w:val="00E62865"/>
    <w:rsid w:val="00EC5A90"/>
    <w:rsid w:val="00F90048"/>
    <w:rsid w:val="00FC0BE8"/>
    <w:rsid w:val="00FF1F07"/>
    <w:rsid w:val="00FF5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oNotEmbedSmartTags/>
  <w:decimalSymbol w:val=","/>
  <w:listSeparator w:val=";"/>
  <w15:docId w15:val="{9835D862-C58B-485A-B331-7567B2229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15B"/>
    <w:pPr>
      <w:suppressAutoHyphens/>
    </w:pPr>
    <w:rPr>
      <w:sz w:val="24"/>
      <w:szCs w:val="24"/>
      <w:lang w:eastAsia="zh-CN"/>
    </w:rPr>
  </w:style>
  <w:style w:type="paragraph" w:styleId="Nagwek2">
    <w:name w:val="heading 2"/>
    <w:basedOn w:val="Normalny"/>
    <w:next w:val="Normalny"/>
    <w:uiPriority w:val="9"/>
    <w:qFormat/>
    <w:rsid w:val="009B115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9">
    <w:name w:val="heading 9"/>
    <w:basedOn w:val="Normalny"/>
    <w:next w:val="Normalny"/>
    <w:qFormat/>
    <w:rsid w:val="009B115B"/>
    <w:pPr>
      <w:keepNext/>
      <w:numPr>
        <w:ilvl w:val="8"/>
        <w:numId w:val="1"/>
      </w:numPr>
      <w:suppressAutoHyphens w:val="0"/>
      <w:outlineLvl w:val="8"/>
    </w:pPr>
    <w:rPr>
      <w:rFonts w:ascii="Arial" w:hAnsi="Arial" w:cs="Arial"/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B115B"/>
  </w:style>
  <w:style w:type="character" w:customStyle="1" w:styleId="WW8Num1z1">
    <w:name w:val="WW8Num1z1"/>
    <w:rsid w:val="009B115B"/>
  </w:style>
  <w:style w:type="character" w:customStyle="1" w:styleId="WW8Num1z2">
    <w:name w:val="WW8Num1z2"/>
    <w:rsid w:val="009B115B"/>
  </w:style>
  <w:style w:type="character" w:customStyle="1" w:styleId="WW8Num1z3">
    <w:name w:val="WW8Num1z3"/>
    <w:rsid w:val="009B115B"/>
  </w:style>
  <w:style w:type="character" w:customStyle="1" w:styleId="WW8Num1z4">
    <w:name w:val="WW8Num1z4"/>
    <w:rsid w:val="009B115B"/>
  </w:style>
  <w:style w:type="character" w:customStyle="1" w:styleId="WW8Num1z5">
    <w:name w:val="WW8Num1z5"/>
    <w:rsid w:val="009B115B"/>
  </w:style>
  <w:style w:type="character" w:customStyle="1" w:styleId="WW8Num1z6">
    <w:name w:val="WW8Num1z6"/>
    <w:rsid w:val="009B115B"/>
  </w:style>
  <w:style w:type="character" w:customStyle="1" w:styleId="WW8Num1z7">
    <w:name w:val="WW8Num1z7"/>
    <w:rsid w:val="009B115B"/>
  </w:style>
  <w:style w:type="character" w:customStyle="1" w:styleId="WW8Num1z8">
    <w:name w:val="WW8Num1z8"/>
    <w:rsid w:val="009B115B"/>
  </w:style>
  <w:style w:type="character" w:customStyle="1" w:styleId="WW8Num2z0">
    <w:name w:val="WW8Num2z0"/>
    <w:rsid w:val="009B115B"/>
    <w:rPr>
      <w:b/>
      <w:bCs/>
    </w:rPr>
  </w:style>
  <w:style w:type="character" w:customStyle="1" w:styleId="WW8Num2z1">
    <w:name w:val="WW8Num2z1"/>
    <w:rsid w:val="009B115B"/>
  </w:style>
  <w:style w:type="character" w:customStyle="1" w:styleId="WW8Num2z2">
    <w:name w:val="WW8Num2z2"/>
    <w:rsid w:val="009B115B"/>
  </w:style>
  <w:style w:type="character" w:customStyle="1" w:styleId="WW8Num2z3">
    <w:name w:val="WW8Num2z3"/>
    <w:rsid w:val="009B115B"/>
  </w:style>
  <w:style w:type="character" w:customStyle="1" w:styleId="WW8Num2z4">
    <w:name w:val="WW8Num2z4"/>
    <w:rsid w:val="009B115B"/>
  </w:style>
  <w:style w:type="character" w:customStyle="1" w:styleId="WW8Num2z5">
    <w:name w:val="WW8Num2z5"/>
    <w:rsid w:val="009B115B"/>
  </w:style>
  <w:style w:type="character" w:customStyle="1" w:styleId="WW8Num2z6">
    <w:name w:val="WW8Num2z6"/>
    <w:rsid w:val="009B115B"/>
  </w:style>
  <w:style w:type="character" w:customStyle="1" w:styleId="WW8Num2z7">
    <w:name w:val="WW8Num2z7"/>
    <w:rsid w:val="009B115B"/>
  </w:style>
  <w:style w:type="character" w:customStyle="1" w:styleId="WW8Num2z8">
    <w:name w:val="WW8Num2z8"/>
    <w:rsid w:val="009B115B"/>
  </w:style>
  <w:style w:type="character" w:customStyle="1" w:styleId="WW8Num3z0">
    <w:name w:val="WW8Num3z0"/>
    <w:rsid w:val="009B115B"/>
    <w:rPr>
      <w:rFonts w:hint="default"/>
    </w:rPr>
  </w:style>
  <w:style w:type="character" w:customStyle="1" w:styleId="WW8Num3z1">
    <w:name w:val="WW8Num3z1"/>
    <w:rsid w:val="009B115B"/>
    <w:rPr>
      <w:rFonts w:hint="default"/>
      <w:b/>
      <w:color w:val="auto"/>
      <w:sz w:val="23"/>
      <w:szCs w:val="23"/>
    </w:rPr>
  </w:style>
  <w:style w:type="character" w:customStyle="1" w:styleId="WW8Num4z0">
    <w:name w:val="WW8Num4z0"/>
    <w:rsid w:val="009B115B"/>
    <w:rPr>
      <w:rFonts w:ascii="Symbol" w:hAnsi="Symbol" w:cs="Symbol" w:hint="default"/>
      <w:sz w:val="23"/>
      <w:szCs w:val="23"/>
    </w:rPr>
  </w:style>
  <w:style w:type="character" w:customStyle="1" w:styleId="WW8Num5z0">
    <w:name w:val="WW8Num5z0"/>
    <w:rsid w:val="009B115B"/>
    <w:rPr>
      <w:rFonts w:hint="default"/>
      <w:b/>
      <w:bCs/>
      <w:sz w:val="23"/>
      <w:szCs w:val="23"/>
    </w:rPr>
  </w:style>
  <w:style w:type="character" w:customStyle="1" w:styleId="WW8Num6z0">
    <w:name w:val="WW8Num6z0"/>
    <w:rsid w:val="009B115B"/>
    <w:rPr>
      <w:rFonts w:hint="default"/>
      <w:b/>
      <w:bCs/>
      <w:sz w:val="23"/>
      <w:szCs w:val="23"/>
    </w:rPr>
  </w:style>
  <w:style w:type="character" w:customStyle="1" w:styleId="WW8Num7z0">
    <w:name w:val="WW8Num7z0"/>
    <w:rsid w:val="009B115B"/>
    <w:rPr>
      <w:rFonts w:hint="default"/>
      <w:b w:val="0"/>
      <w:sz w:val="23"/>
      <w:szCs w:val="23"/>
    </w:rPr>
  </w:style>
  <w:style w:type="character" w:customStyle="1" w:styleId="WW8Num4z1">
    <w:name w:val="WW8Num4z1"/>
    <w:rsid w:val="009B115B"/>
  </w:style>
  <w:style w:type="character" w:customStyle="1" w:styleId="WW8Num4z2">
    <w:name w:val="WW8Num4z2"/>
    <w:rsid w:val="009B115B"/>
  </w:style>
  <w:style w:type="character" w:customStyle="1" w:styleId="WW8Num4z3">
    <w:name w:val="WW8Num4z3"/>
    <w:rsid w:val="009B115B"/>
  </w:style>
  <w:style w:type="character" w:customStyle="1" w:styleId="WW8Num4z4">
    <w:name w:val="WW8Num4z4"/>
    <w:rsid w:val="009B115B"/>
  </w:style>
  <w:style w:type="character" w:customStyle="1" w:styleId="WW8Num4z5">
    <w:name w:val="WW8Num4z5"/>
    <w:rsid w:val="009B115B"/>
  </w:style>
  <w:style w:type="character" w:customStyle="1" w:styleId="WW8Num4z6">
    <w:name w:val="WW8Num4z6"/>
    <w:rsid w:val="009B115B"/>
  </w:style>
  <w:style w:type="character" w:customStyle="1" w:styleId="WW8Num4z7">
    <w:name w:val="WW8Num4z7"/>
    <w:rsid w:val="009B115B"/>
  </w:style>
  <w:style w:type="character" w:customStyle="1" w:styleId="WW8Num4z8">
    <w:name w:val="WW8Num4z8"/>
    <w:rsid w:val="009B115B"/>
  </w:style>
  <w:style w:type="character" w:customStyle="1" w:styleId="WW8Num5z1">
    <w:name w:val="WW8Num5z1"/>
    <w:rsid w:val="009B115B"/>
  </w:style>
  <w:style w:type="character" w:customStyle="1" w:styleId="WW8Num5z2">
    <w:name w:val="WW8Num5z2"/>
    <w:rsid w:val="009B115B"/>
  </w:style>
  <w:style w:type="character" w:customStyle="1" w:styleId="WW8Num5z3">
    <w:name w:val="WW8Num5z3"/>
    <w:rsid w:val="009B115B"/>
  </w:style>
  <w:style w:type="character" w:customStyle="1" w:styleId="WW8Num5z4">
    <w:name w:val="WW8Num5z4"/>
    <w:rsid w:val="009B115B"/>
  </w:style>
  <w:style w:type="character" w:customStyle="1" w:styleId="WW8Num5z5">
    <w:name w:val="WW8Num5z5"/>
    <w:rsid w:val="009B115B"/>
  </w:style>
  <w:style w:type="character" w:customStyle="1" w:styleId="WW8Num5z6">
    <w:name w:val="WW8Num5z6"/>
    <w:rsid w:val="009B115B"/>
  </w:style>
  <w:style w:type="character" w:customStyle="1" w:styleId="WW8Num5z7">
    <w:name w:val="WW8Num5z7"/>
    <w:rsid w:val="009B115B"/>
  </w:style>
  <w:style w:type="character" w:customStyle="1" w:styleId="WW8Num5z8">
    <w:name w:val="WW8Num5z8"/>
    <w:rsid w:val="009B115B"/>
  </w:style>
  <w:style w:type="character" w:customStyle="1" w:styleId="WW8Num6z1">
    <w:name w:val="WW8Num6z1"/>
    <w:rsid w:val="009B115B"/>
    <w:rPr>
      <w:rFonts w:hint="default"/>
      <w:b/>
      <w:color w:val="auto"/>
      <w:sz w:val="23"/>
      <w:szCs w:val="23"/>
    </w:rPr>
  </w:style>
  <w:style w:type="character" w:customStyle="1" w:styleId="WW8Num7z1">
    <w:name w:val="WW8Num7z1"/>
    <w:rsid w:val="009B115B"/>
    <w:rPr>
      <w:rFonts w:ascii="Courier New" w:hAnsi="Courier New" w:cs="Courier New" w:hint="default"/>
    </w:rPr>
  </w:style>
  <w:style w:type="character" w:customStyle="1" w:styleId="WW8Num7z2">
    <w:name w:val="WW8Num7z2"/>
    <w:rsid w:val="009B115B"/>
    <w:rPr>
      <w:rFonts w:ascii="Wingdings" w:hAnsi="Wingdings" w:cs="Wingdings" w:hint="default"/>
    </w:rPr>
  </w:style>
  <w:style w:type="character" w:customStyle="1" w:styleId="WW8Num8z0">
    <w:name w:val="WW8Num8z0"/>
    <w:rsid w:val="009B115B"/>
  </w:style>
  <w:style w:type="character" w:customStyle="1" w:styleId="WW8Num8z1">
    <w:name w:val="WW8Num8z1"/>
    <w:rsid w:val="009B115B"/>
  </w:style>
  <w:style w:type="character" w:customStyle="1" w:styleId="WW8Num8z2">
    <w:name w:val="WW8Num8z2"/>
    <w:rsid w:val="009B115B"/>
  </w:style>
  <w:style w:type="character" w:customStyle="1" w:styleId="WW8Num8z3">
    <w:name w:val="WW8Num8z3"/>
    <w:rsid w:val="009B115B"/>
  </w:style>
  <w:style w:type="character" w:customStyle="1" w:styleId="WW8Num8z4">
    <w:name w:val="WW8Num8z4"/>
    <w:rsid w:val="009B115B"/>
  </w:style>
  <w:style w:type="character" w:customStyle="1" w:styleId="WW8Num8z5">
    <w:name w:val="WW8Num8z5"/>
    <w:rsid w:val="009B115B"/>
  </w:style>
  <w:style w:type="character" w:customStyle="1" w:styleId="WW8Num8z6">
    <w:name w:val="WW8Num8z6"/>
    <w:rsid w:val="009B115B"/>
  </w:style>
  <w:style w:type="character" w:customStyle="1" w:styleId="WW8Num8z7">
    <w:name w:val="WW8Num8z7"/>
    <w:rsid w:val="009B115B"/>
  </w:style>
  <w:style w:type="character" w:customStyle="1" w:styleId="WW8Num8z8">
    <w:name w:val="WW8Num8z8"/>
    <w:rsid w:val="009B115B"/>
  </w:style>
  <w:style w:type="character" w:customStyle="1" w:styleId="WW8Num9z0">
    <w:name w:val="WW8Num9z0"/>
    <w:rsid w:val="009B115B"/>
  </w:style>
  <w:style w:type="character" w:customStyle="1" w:styleId="WW8Num9z1">
    <w:name w:val="WW8Num9z1"/>
    <w:rsid w:val="009B115B"/>
  </w:style>
  <w:style w:type="character" w:customStyle="1" w:styleId="WW8Num9z2">
    <w:name w:val="WW8Num9z2"/>
    <w:rsid w:val="009B115B"/>
  </w:style>
  <w:style w:type="character" w:customStyle="1" w:styleId="WW8Num9z3">
    <w:name w:val="WW8Num9z3"/>
    <w:rsid w:val="009B115B"/>
  </w:style>
  <w:style w:type="character" w:customStyle="1" w:styleId="WW8Num9z4">
    <w:name w:val="WW8Num9z4"/>
    <w:rsid w:val="009B115B"/>
  </w:style>
  <w:style w:type="character" w:customStyle="1" w:styleId="WW8Num9z5">
    <w:name w:val="WW8Num9z5"/>
    <w:rsid w:val="009B115B"/>
  </w:style>
  <w:style w:type="character" w:customStyle="1" w:styleId="WW8Num9z6">
    <w:name w:val="WW8Num9z6"/>
    <w:rsid w:val="009B115B"/>
  </w:style>
  <w:style w:type="character" w:customStyle="1" w:styleId="WW8Num9z7">
    <w:name w:val="WW8Num9z7"/>
    <w:rsid w:val="009B115B"/>
  </w:style>
  <w:style w:type="character" w:customStyle="1" w:styleId="WW8Num9z8">
    <w:name w:val="WW8Num9z8"/>
    <w:rsid w:val="009B115B"/>
  </w:style>
  <w:style w:type="character" w:customStyle="1" w:styleId="WW8Num10z0">
    <w:name w:val="WW8Num10z0"/>
    <w:rsid w:val="009B115B"/>
    <w:rPr>
      <w:rFonts w:hint="default"/>
    </w:rPr>
  </w:style>
  <w:style w:type="character" w:customStyle="1" w:styleId="WW8Num11z0">
    <w:name w:val="WW8Num11z0"/>
    <w:rsid w:val="009B115B"/>
    <w:rPr>
      <w:rFonts w:ascii="Symbol" w:hAnsi="Symbol" w:cs="Symbol" w:hint="default"/>
      <w:sz w:val="23"/>
      <w:szCs w:val="23"/>
    </w:rPr>
  </w:style>
  <w:style w:type="character" w:customStyle="1" w:styleId="WW8Num11z1">
    <w:name w:val="WW8Num11z1"/>
    <w:rsid w:val="009B115B"/>
    <w:rPr>
      <w:rFonts w:ascii="Courier New" w:hAnsi="Courier New" w:cs="Courier New" w:hint="default"/>
    </w:rPr>
  </w:style>
  <w:style w:type="character" w:customStyle="1" w:styleId="WW8Num11z2">
    <w:name w:val="WW8Num11z2"/>
    <w:rsid w:val="009B115B"/>
    <w:rPr>
      <w:rFonts w:ascii="Wingdings" w:hAnsi="Wingdings" w:cs="Wingdings" w:hint="default"/>
    </w:rPr>
  </w:style>
  <w:style w:type="character" w:customStyle="1" w:styleId="WW8Num12z0">
    <w:name w:val="WW8Num12z0"/>
    <w:rsid w:val="009B115B"/>
    <w:rPr>
      <w:rFonts w:hint="default"/>
    </w:rPr>
  </w:style>
  <w:style w:type="character" w:customStyle="1" w:styleId="WW8Num12z1">
    <w:name w:val="WW8Num12z1"/>
    <w:rsid w:val="009B115B"/>
  </w:style>
  <w:style w:type="character" w:customStyle="1" w:styleId="WW8Num12z2">
    <w:name w:val="WW8Num12z2"/>
    <w:rsid w:val="009B115B"/>
  </w:style>
  <w:style w:type="character" w:customStyle="1" w:styleId="WW8Num12z3">
    <w:name w:val="WW8Num12z3"/>
    <w:rsid w:val="009B115B"/>
  </w:style>
  <w:style w:type="character" w:customStyle="1" w:styleId="WW8Num12z4">
    <w:name w:val="WW8Num12z4"/>
    <w:rsid w:val="009B115B"/>
  </w:style>
  <w:style w:type="character" w:customStyle="1" w:styleId="WW8Num12z5">
    <w:name w:val="WW8Num12z5"/>
    <w:rsid w:val="009B115B"/>
  </w:style>
  <w:style w:type="character" w:customStyle="1" w:styleId="WW8Num12z6">
    <w:name w:val="WW8Num12z6"/>
    <w:rsid w:val="009B115B"/>
  </w:style>
  <w:style w:type="character" w:customStyle="1" w:styleId="WW8Num12z7">
    <w:name w:val="WW8Num12z7"/>
    <w:rsid w:val="009B115B"/>
  </w:style>
  <w:style w:type="character" w:customStyle="1" w:styleId="WW8Num12z8">
    <w:name w:val="WW8Num12z8"/>
    <w:rsid w:val="009B115B"/>
  </w:style>
  <w:style w:type="character" w:customStyle="1" w:styleId="WW8Num13z0">
    <w:name w:val="WW8Num13z0"/>
    <w:rsid w:val="009B115B"/>
    <w:rPr>
      <w:rFonts w:hint="default"/>
      <w:b/>
      <w:bCs/>
      <w:sz w:val="23"/>
      <w:szCs w:val="23"/>
    </w:rPr>
  </w:style>
  <w:style w:type="character" w:customStyle="1" w:styleId="WW8Num13z1">
    <w:name w:val="WW8Num13z1"/>
    <w:rsid w:val="009B115B"/>
  </w:style>
  <w:style w:type="character" w:customStyle="1" w:styleId="WW8Num13z2">
    <w:name w:val="WW8Num13z2"/>
    <w:rsid w:val="009B115B"/>
  </w:style>
  <w:style w:type="character" w:customStyle="1" w:styleId="WW8Num13z3">
    <w:name w:val="WW8Num13z3"/>
    <w:rsid w:val="009B115B"/>
  </w:style>
  <w:style w:type="character" w:customStyle="1" w:styleId="WW8Num13z4">
    <w:name w:val="WW8Num13z4"/>
    <w:rsid w:val="009B115B"/>
  </w:style>
  <w:style w:type="character" w:customStyle="1" w:styleId="WW8Num13z5">
    <w:name w:val="WW8Num13z5"/>
    <w:rsid w:val="009B115B"/>
  </w:style>
  <w:style w:type="character" w:customStyle="1" w:styleId="WW8Num13z6">
    <w:name w:val="WW8Num13z6"/>
    <w:rsid w:val="009B115B"/>
  </w:style>
  <w:style w:type="character" w:customStyle="1" w:styleId="WW8Num13z7">
    <w:name w:val="WW8Num13z7"/>
    <w:rsid w:val="009B115B"/>
  </w:style>
  <w:style w:type="character" w:customStyle="1" w:styleId="WW8Num13z8">
    <w:name w:val="WW8Num13z8"/>
    <w:rsid w:val="009B115B"/>
  </w:style>
  <w:style w:type="character" w:customStyle="1" w:styleId="WW8Num14z0">
    <w:name w:val="WW8Num14z0"/>
    <w:rsid w:val="009B115B"/>
    <w:rPr>
      <w:rFonts w:hint="default"/>
    </w:rPr>
  </w:style>
  <w:style w:type="character" w:customStyle="1" w:styleId="WW8Num14z1">
    <w:name w:val="WW8Num14z1"/>
    <w:rsid w:val="009B115B"/>
  </w:style>
  <w:style w:type="character" w:customStyle="1" w:styleId="WW8Num14z2">
    <w:name w:val="WW8Num14z2"/>
    <w:rsid w:val="009B115B"/>
  </w:style>
  <w:style w:type="character" w:customStyle="1" w:styleId="WW8Num14z3">
    <w:name w:val="WW8Num14z3"/>
    <w:rsid w:val="009B115B"/>
  </w:style>
  <w:style w:type="character" w:customStyle="1" w:styleId="WW8Num14z4">
    <w:name w:val="WW8Num14z4"/>
    <w:rsid w:val="009B115B"/>
  </w:style>
  <w:style w:type="character" w:customStyle="1" w:styleId="WW8Num14z5">
    <w:name w:val="WW8Num14z5"/>
    <w:rsid w:val="009B115B"/>
  </w:style>
  <w:style w:type="character" w:customStyle="1" w:styleId="WW8Num14z6">
    <w:name w:val="WW8Num14z6"/>
    <w:rsid w:val="009B115B"/>
  </w:style>
  <w:style w:type="character" w:customStyle="1" w:styleId="WW8Num14z7">
    <w:name w:val="WW8Num14z7"/>
    <w:rsid w:val="009B115B"/>
  </w:style>
  <w:style w:type="character" w:customStyle="1" w:styleId="WW8Num14z8">
    <w:name w:val="WW8Num14z8"/>
    <w:rsid w:val="009B115B"/>
  </w:style>
  <w:style w:type="character" w:customStyle="1" w:styleId="WW8Num15z0">
    <w:name w:val="WW8Num15z0"/>
    <w:rsid w:val="009B115B"/>
    <w:rPr>
      <w:rFonts w:ascii="Symbol" w:hAnsi="Symbol" w:cs="Symbol" w:hint="default"/>
    </w:rPr>
  </w:style>
  <w:style w:type="character" w:customStyle="1" w:styleId="WW8Num15z1">
    <w:name w:val="WW8Num15z1"/>
    <w:rsid w:val="009B115B"/>
    <w:rPr>
      <w:rFonts w:ascii="Courier New" w:hAnsi="Courier New" w:cs="Courier New" w:hint="default"/>
    </w:rPr>
  </w:style>
  <w:style w:type="character" w:customStyle="1" w:styleId="WW8Num15z2">
    <w:name w:val="WW8Num15z2"/>
    <w:rsid w:val="009B115B"/>
    <w:rPr>
      <w:rFonts w:ascii="Wingdings" w:hAnsi="Wingdings" w:cs="Wingdings" w:hint="default"/>
    </w:rPr>
  </w:style>
  <w:style w:type="character" w:customStyle="1" w:styleId="WW8Num16z0">
    <w:name w:val="WW8Num16z0"/>
    <w:rsid w:val="009B115B"/>
  </w:style>
  <w:style w:type="character" w:customStyle="1" w:styleId="WW8Num16z1">
    <w:name w:val="WW8Num16z1"/>
    <w:rsid w:val="009B115B"/>
  </w:style>
  <w:style w:type="character" w:customStyle="1" w:styleId="WW8Num16z2">
    <w:name w:val="WW8Num16z2"/>
    <w:rsid w:val="009B115B"/>
  </w:style>
  <w:style w:type="character" w:customStyle="1" w:styleId="WW8Num16z3">
    <w:name w:val="WW8Num16z3"/>
    <w:rsid w:val="009B115B"/>
  </w:style>
  <w:style w:type="character" w:customStyle="1" w:styleId="WW8Num16z4">
    <w:name w:val="WW8Num16z4"/>
    <w:rsid w:val="009B115B"/>
  </w:style>
  <w:style w:type="character" w:customStyle="1" w:styleId="WW8Num16z5">
    <w:name w:val="WW8Num16z5"/>
    <w:rsid w:val="009B115B"/>
  </w:style>
  <w:style w:type="character" w:customStyle="1" w:styleId="WW8Num16z6">
    <w:name w:val="WW8Num16z6"/>
    <w:rsid w:val="009B115B"/>
  </w:style>
  <w:style w:type="character" w:customStyle="1" w:styleId="WW8Num16z7">
    <w:name w:val="WW8Num16z7"/>
    <w:rsid w:val="009B115B"/>
  </w:style>
  <w:style w:type="character" w:customStyle="1" w:styleId="WW8Num16z8">
    <w:name w:val="WW8Num16z8"/>
    <w:rsid w:val="009B115B"/>
  </w:style>
  <w:style w:type="character" w:customStyle="1" w:styleId="WW8Num17z0">
    <w:name w:val="WW8Num17z0"/>
    <w:rsid w:val="009B115B"/>
    <w:rPr>
      <w:rFonts w:hint="default"/>
    </w:rPr>
  </w:style>
  <w:style w:type="character" w:customStyle="1" w:styleId="WW8Num17z1">
    <w:name w:val="WW8Num17z1"/>
    <w:rsid w:val="009B115B"/>
  </w:style>
  <w:style w:type="character" w:customStyle="1" w:styleId="WW8Num17z2">
    <w:name w:val="WW8Num17z2"/>
    <w:rsid w:val="009B115B"/>
  </w:style>
  <w:style w:type="character" w:customStyle="1" w:styleId="WW8Num17z3">
    <w:name w:val="WW8Num17z3"/>
    <w:rsid w:val="009B115B"/>
  </w:style>
  <w:style w:type="character" w:customStyle="1" w:styleId="WW8Num17z4">
    <w:name w:val="WW8Num17z4"/>
    <w:rsid w:val="009B115B"/>
  </w:style>
  <w:style w:type="character" w:customStyle="1" w:styleId="WW8Num17z5">
    <w:name w:val="WW8Num17z5"/>
    <w:rsid w:val="009B115B"/>
  </w:style>
  <w:style w:type="character" w:customStyle="1" w:styleId="WW8Num17z6">
    <w:name w:val="WW8Num17z6"/>
    <w:rsid w:val="009B115B"/>
  </w:style>
  <w:style w:type="character" w:customStyle="1" w:styleId="WW8Num17z7">
    <w:name w:val="WW8Num17z7"/>
    <w:rsid w:val="009B115B"/>
  </w:style>
  <w:style w:type="character" w:customStyle="1" w:styleId="WW8Num17z8">
    <w:name w:val="WW8Num17z8"/>
    <w:rsid w:val="009B115B"/>
  </w:style>
  <w:style w:type="character" w:customStyle="1" w:styleId="WW8Num18z0">
    <w:name w:val="WW8Num18z0"/>
    <w:rsid w:val="009B115B"/>
  </w:style>
  <w:style w:type="character" w:customStyle="1" w:styleId="WW8Num18z1">
    <w:name w:val="WW8Num18z1"/>
    <w:rsid w:val="009B115B"/>
  </w:style>
  <w:style w:type="character" w:customStyle="1" w:styleId="WW8Num18z2">
    <w:name w:val="WW8Num18z2"/>
    <w:rsid w:val="009B115B"/>
  </w:style>
  <w:style w:type="character" w:customStyle="1" w:styleId="WW8Num18z3">
    <w:name w:val="WW8Num18z3"/>
    <w:rsid w:val="009B115B"/>
  </w:style>
  <w:style w:type="character" w:customStyle="1" w:styleId="WW8Num18z4">
    <w:name w:val="WW8Num18z4"/>
    <w:rsid w:val="009B115B"/>
  </w:style>
  <w:style w:type="character" w:customStyle="1" w:styleId="WW8Num18z5">
    <w:name w:val="WW8Num18z5"/>
    <w:rsid w:val="009B115B"/>
  </w:style>
  <w:style w:type="character" w:customStyle="1" w:styleId="WW8Num18z6">
    <w:name w:val="WW8Num18z6"/>
    <w:rsid w:val="009B115B"/>
  </w:style>
  <w:style w:type="character" w:customStyle="1" w:styleId="WW8Num18z7">
    <w:name w:val="WW8Num18z7"/>
    <w:rsid w:val="009B115B"/>
  </w:style>
  <w:style w:type="character" w:customStyle="1" w:styleId="WW8Num18z8">
    <w:name w:val="WW8Num18z8"/>
    <w:rsid w:val="009B115B"/>
  </w:style>
  <w:style w:type="character" w:customStyle="1" w:styleId="WW8Num19z0">
    <w:name w:val="WW8Num19z0"/>
    <w:rsid w:val="009B115B"/>
    <w:rPr>
      <w:rFonts w:hint="default"/>
      <w:b/>
      <w:bCs/>
      <w:sz w:val="23"/>
      <w:szCs w:val="23"/>
    </w:rPr>
  </w:style>
  <w:style w:type="character" w:customStyle="1" w:styleId="WW8Num20z0">
    <w:name w:val="WW8Num20z0"/>
    <w:rsid w:val="009B115B"/>
  </w:style>
  <w:style w:type="character" w:customStyle="1" w:styleId="WW8Num20z1">
    <w:name w:val="WW8Num20z1"/>
    <w:rsid w:val="009B115B"/>
  </w:style>
  <w:style w:type="character" w:customStyle="1" w:styleId="WW8Num20z2">
    <w:name w:val="WW8Num20z2"/>
    <w:rsid w:val="009B115B"/>
  </w:style>
  <w:style w:type="character" w:customStyle="1" w:styleId="WW8Num20z3">
    <w:name w:val="WW8Num20z3"/>
    <w:rsid w:val="009B115B"/>
  </w:style>
  <w:style w:type="character" w:customStyle="1" w:styleId="WW8Num20z4">
    <w:name w:val="WW8Num20z4"/>
    <w:rsid w:val="009B115B"/>
  </w:style>
  <w:style w:type="character" w:customStyle="1" w:styleId="WW8Num20z5">
    <w:name w:val="WW8Num20z5"/>
    <w:rsid w:val="009B115B"/>
  </w:style>
  <w:style w:type="character" w:customStyle="1" w:styleId="WW8Num20z6">
    <w:name w:val="WW8Num20z6"/>
    <w:rsid w:val="009B115B"/>
  </w:style>
  <w:style w:type="character" w:customStyle="1" w:styleId="WW8Num20z7">
    <w:name w:val="WW8Num20z7"/>
    <w:rsid w:val="009B115B"/>
  </w:style>
  <w:style w:type="character" w:customStyle="1" w:styleId="WW8Num20z8">
    <w:name w:val="WW8Num20z8"/>
    <w:rsid w:val="009B115B"/>
  </w:style>
  <w:style w:type="character" w:customStyle="1" w:styleId="WW8Num21z0">
    <w:name w:val="WW8Num21z0"/>
    <w:rsid w:val="009B115B"/>
  </w:style>
  <w:style w:type="character" w:customStyle="1" w:styleId="WW8Num21z1">
    <w:name w:val="WW8Num21z1"/>
    <w:rsid w:val="009B115B"/>
  </w:style>
  <w:style w:type="character" w:customStyle="1" w:styleId="WW8Num21z2">
    <w:name w:val="WW8Num21z2"/>
    <w:rsid w:val="009B115B"/>
  </w:style>
  <w:style w:type="character" w:customStyle="1" w:styleId="WW8Num21z3">
    <w:name w:val="WW8Num21z3"/>
    <w:rsid w:val="009B115B"/>
  </w:style>
  <w:style w:type="character" w:customStyle="1" w:styleId="WW8Num21z4">
    <w:name w:val="WW8Num21z4"/>
    <w:rsid w:val="009B115B"/>
  </w:style>
  <w:style w:type="character" w:customStyle="1" w:styleId="WW8Num21z5">
    <w:name w:val="WW8Num21z5"/>
    <w:rsid w:val="009B115B"/>
  </w:style>
  <w:style w:type="character" w:customStyle="1" w:styleId="WW8Num21z6">
    <w:name w:val="WW8Num21z6"/>
    <w:rsid w:val="009B115B"/>
  </w:style>
  <w:style w:type="character" w:customStyle="1" w:styleId="WW8Num21z7">
    <w:name w:val="WW8Num21z7"/>
    <w:rsid w:val="009B115B"/>
  </w:style>
  <w:style w:type="character" w:customStyle="1" w:styleId="WW8Num21z8">
    <w:name w:val="WW8Num21z8"/>
    <w:rsid w:val="009B115B"/>
  </w:style>
  <w:style w:type="character" w:customStyle="1" w:styleId="WW8Num22z0">
    <w:name w:val="WW8Num22z0"/>
    <w:rsid w:val="009B115B"/>
    <w:rPr>
      <w:rFonts w:hint="default"/>
    </w:rPr>
  </w:style>
  <w:style w:type="character" w:customStyle="1" w:styleId="WW8Num22z1">
    <w:name w:val="WW8Num22z1"/>
    <w:rsid w:val="009B115B"/>
  </w:style>
  <w:style w:type="character" w:customStyle="1" w:styleId="WW8Num22z2">
    <w:name w:val="WW8Num22z2"/>
    <w:rsid w:val="009B115B"/>
  </w:style>
  <w:style w:type="character" w:customStyle="1" w:styleId="WW8Num22z3">
    <w:name w:val="WW8Num22z3"/>
    <w:rsid w:val="009B115B"/>
  </w:style>
  <w:style w:type="character" w:customStyle="1" w:styleId="WW8Num22z4">
    <w:name w:val="WW8Num22z4"/>
    <w:rsid w:val="009B115B"/>
  </w:style>
  <w:style w:type="character" w:customStyle="1" w:styleId="WW8Num22z5">
    <w:name w:val="WW8Num22z5"/>
    <w:rsid w:val="009B115B"/>
  </w:style>
  <w:style w:type="character" w:customStyle="1" w:styleId="WW8Num22z6">
    <w:name w:val="WW8Num22z6"/>
    <w:rsid w:val="009B115B"/>
  </w:style>
  <w:style w:type="character" w:customStyle="1" w:styleId="WW8Num22z7">
    <w:name w:val="WW8Num22z7"/>
    <w:rsid w:val="009B115B"/>
  </w:style>
  <w:style w:type="character" w:customStyle="1" w:styleId="WW8Num22z8">
    <w:name w:val="WW8Num22z8"/>
    <w:rsid w:val="009B115B"/>
  </w:style>
  <w:style w:type="character" w:customStyle="1" w:styleId="WW8Num23z0">
    <w:name w:val="WW8Num23z0"/>
    <w:rsid w:val="009B115B"/>
    <w:rPr>
      <w:rFonts w:ascii="Symbol" w:hAnsi="Symbol" w:cs="Symbol" w:hint="default"/>
    </w:rPr>
  </w:style>
  <w:style w:type="character" w:customStyle="1" w:styleId="WW8Num23z1">
    <w:name w:val="WW8Num23z1"/>
    <w:rsid w:val="009B115B"/>
    <w:rPr>
      <w:rFonts w:ascii="Courier New" w:hAnsi="Courier New" w:cs="Courier New" w:hint="default"/>
    </w:rPr>
  </w:style>
  <w:style w:type="character" w:customStyle="1" w:styleId="WW8Num23z2">
    <w:name w:val="WW8Num23z2"/>
    <w:rsid w:val="009B115B"/>
    <w:rPr>
      <w:rFonts w:ascii="Wingdings" w:hAnsi="Wingdings" w:cs="Wingdings" w:hint="default"/>
    </w:rPr>
  </w:style>
  <w:style w:type="character" w:customStyle="1" w:styleId="WW8Num24z0">
    <w:name w:val="WW8Num24z0"/>
    <w:rsid w:val="009B115B"/>
    <w:rPr>
      <w:rFonts w:hint="default"/>
    </w:rPr>
  </w:style>
  <w:style w:type="character" w:customStyle="1" w:styleId="WW8Num24z1">
    <w:name w:val="WW8Num24z1"/>
    <w:rsid w:val="009B115B"/>
  </w:style>
  <w:style w:type="character" w:customStyle="1" w:styleId="WW8Num24z2">
    <w:name w:val="WW8Num24z2"/>
    <w:rsid w:val="009B115B"/>
  </w:style>
  <w:style w:type="character" w:customStyle="1" w:styleId="WW8Num24z3">
    <w:name w:val="WW8Num24z3"/>
    <w:rsid w:val="009B115B"/>
  </w:style>
  <w:style w:type="character" w:customStyle="1" w:styleId="WW8Num24z4">
    <w:name w:val="WW8Num24z4"/>
    <w:rsid w:val="009B115B"/>
  </w:style>
  <w:style w:type="character" w:customStyle="1" w:styleId="WW8Num24z5">
    <w:name w:val="WW8Num24z5"/>
    <w:rsid w:val="009B115B"/>
  </w:style>
  <w:style w:type="character" w:customStyle="1" w:styleId="WW8Num24z6">
    <w:name w:val="WW8Num24z6"/>
    <w:rsid w:val="009B115B"/>
  </w:style>
  <w:style w:type="character" w:customStyle="1" w:styleId="WW8Num24z7">
    <w:name w:val="WW8Num24z7"/>
    <w:rsid w:val="009B115B"/>
  </w:style>
  <w:style w:type="character" w:customStyle="1" w:styleId="WW8Num24z8">
    <w:name w:val="WW8Num24z8"/>
    <w:rsid w:val="009B115B"/>
  </w:style>
  <w:style w:type="character" w:customStyle="1" w:styleId="WW8Num25z0">
    <w:name w:val="WW8Num25z0"/>
    <w:rsid w:val="009B115B"/>
  </w:style>
  <w:style w:type="character" w:customStyle="1" w:styleId="WW8Num25z1">
    <w:name w:val="WW8Num25z1"/>
    <w:rsid w:val="009B115B"/>
  </w:style>
  <w:style w:type="character" w:customStyle="1" w:styleId="WW8Num25z2">
    <w:name w:val="WW8Num25z2"/>
    <w:rsid w:val="009B115B"/>
  </w:style>
  <w:style w:type="character" w:customStyle="1" w:styleId="WW8Num25z3">
    <w:name w:val="WW8Num25z3"/>
    <w:rsid w:val="009B115B"/>
  </w:style>
  <w:style w:type="character" w:customStyle="1" w:styleId="WW8Num25z4">
    <w:name w:val="WW8Num25z4"/>
    <w:rsid w:val="009B115B"/>
  </w:style>
  <w:style w:type="character" w:customStyle="1" w:styleId="WW8Num25z5">
    <w:name w:val="WW8Num25z5"/>
    <w:rsid w:val="009B115B"/>
  </w:style>
  <w:style w:type="character" w:customStyle="1" w:styleId="WW8Num25z6">
    <w:name w:val="WW8Num25z6"/>
    <w:rsid w:val="009B115B"/>
  </w:style>
  <w:style w:type="character" w:customStyle="1" w:styleId="WW8Num25z7">
    <w:name w:val="WW8Num25z7"/>
    <w:rsid w:val="009B115B"/>
  </w:style>
  <w:style w:type="character" w:customStyle="1" w:styleId="WW8Num25z8">
    <w:name w:val="WW8Num25z8"/>
    <w:rsid w:val="009B115B"/>
  </w:style>
  <w:style w:type="character" w:customStyle="1" w:styleId="WW8Num26z0">
    <w:name w:val="WW8Num26z0"/>
    <w:rsid w:val="009B115B"/>
    <w:rPr>
      <w:rFonts w:hint="default"/>
    </w:rPr>
  </w:style>
  <w:style w:type="character" w:customStyle="1" w:styleId="WW8Num26z1">
    <w:name w:val="WW8Num26z1"/>
    <w:rsid w:val="009B115B"/>
  </w:style>
  <w:style w:type="character" w:customStyle="1" w:styleId="WW8Num26z2">
    <w:name w:val="WW8Num26z2"/>
    <w:rsid w:val="009B115B"/>
  </w:style>
  <w:style w:type="character" w:customStyle="1" w:styleId="WW8Num26z3">
    <w:name w:val="WW8Num26z3"/>
    <w:rsid w:val="009B115B"/>
  </w:style>
  <w:style w:type="character" w:customStyle="1" w:styleId="WW8Num26z4">
    <w:name w:val="WW8Num26z4"/>
    <w:rsid w:val="009B115B"/>
  </w:style>
  <w:style w:type="character" w:customStyle="1" w:styleId="WW8Num26z5">
    <w:name w:val="WW8Num26z5"/>
    <w:rsid w:val="009B115B"/>
  </w:style>
  <w:style w:type="character" w:customStyle="1" w:styleId="WW8Num26z6">
    <w:name w:val="WW8Num26z6"/>
    <w:rsid w:val="009B115B"/>
  </w:style>
  <w:style w:type="character" w:customStyle="1" w:styleId="WW8Num26z7">
    <w:name w:val="WW8Num26z7"/>
    <w:rsid w:val="009B115B"/>
  </w:style>
  <w:style w:type="character" w:customStyle="1" w:styleId="WW8Num26z8">
    <w:name w:val="WW8Num26z8"/>
    <w:rsid w:val="009B115B"/>
  </w:style>
  <w:style w:type="character" w:customStyle="1" w:styleId="WW8Num27z0">
    <w:name w:val="WW8Num27z0"/>
    <w:rsid w:val="009B115B"/>
    <w:rPr>
      <w:rFonts w:hint="default"/>
      <w:b w:val="0"/>
      <w:sz w:val="23"/>
      <w:szCs w:val="23"/>
    </w:rPr>
  </w:style>
  <w:style w:type="character" w:customStyle="1" w:styleId="WW8Num27z1">
    <w:name w:val="WW8Num27z1"/>
    <w:rsid w:val="009B115B"/>
  </w:style>
  <w:style w:type="character" w:customStyle="1" w:styleId="WW8Num27z2">
    <w:name w:val="WW8Num27z2"/>
    <w:rsid w:val="009B115B"/>
  </w:style>
  <w:style w:type="character" w:customStyle="1" w:styleId="WW8Num27z3">
    <w:name w:val="WW8Num27z3"/>
    <w:rsid w:val="009B115B"/>
  </w:style>
  <w:style w:type="character" w:customStyle="1" w:styleId="WW8Num27z4">
    <w:name w:val="WW8Num27z4"/>
    <w:rsid w:val="009B115B"/>
  </w:style>
  <w:style w:type="character" w:customStyle="1" w:styleId="WW8Num27z5">
    <w:name w:val="WW8Num27z5"/>
    <w:rsid w:val="009B115B"/>
  </w:style>
  <w:style w:type="character" w:customStyle="1" w:styleId="WW8Num27z6">
    <w:name w:val="WW8Num27z6"/>
    <w:rsid w:val="009B115B"/>
  </w:style>
  <w:style w:type="character" w:customStyle="1" w:styleId="WW8Num27z7">
    <w:name w:val="WW8Num27z7"/>
    <w:rsid w:val="009B115B"/>
  </w:style>
  <w:style w:type="character" w:customStyle="1" w:styleId="WW8Num27z8">
    <w:name w:val="WW8Num27z8"/>
    <w:rsid w:val="009B115B"/>
  </w:style>
  <w:style w:type="character" w:customStyle="1" w:styleId="WW8Num28z0">
    <w:name w:val="WW8Num28z0"/>
    <w:rsid w:val="009B115B"/>
  </w:style>
  <w:style w:type="character" w:customStyle="1" w:styleId="WW8Num28z1">
    <w:name w:val="WW8Num28z1"/>
    <w:rsid w:val="009B115B"/>
  </w:style>
  <w:style w:type="character" w:customStyle="1" w:styleId="WW8Num28z2">
    <w:name w:val="WW8Num28z2"/>
    <w:rsid w:val="009B115B"/>
  </w:style>
  <w:style w:type="character" w:customStyle="1" w:styleId="WW8Num28z3">
    <w:name w:val="WW8Num28z3"/>
    <w:rsid w:val="009B115B"/>
  </w:style>
  <w:style w:type="character" w:customStyle="1" w:styleId="WW8Num28z4">
    <w:name w:val="WW8Num28z4"/>
    <w:rsid w:val="009B115B"/>
  </w:style>
  <w:style w:type="character" w:customStyle="1" w:styleId="WW8Num28z5">
    <w:name w:val="WW8Num28z5"/>
    <w:rsid w:val="009B115B"/>
  </w:style>
  <w:style w:type="character" w:customStyle="1" w:styleId="WW8Num28z6">
    <w:name w:val="WW8Num28z6"/>
    <w:rsid w:val="009B115B"/>
  </w:style>
  <w:style w:type="character" w:customStyle="1" w:styleId="WW8Num28z7">
    <w:name w:val="WW8Num28z7"/>
    <w:rsid w:val="009B115B"/>
  </w:style>
  <w:style w:type="character" w:customStyle="1" w:styleId="WW8Num28z8">
    <w:name w:val="WW8Num28z8"/>
    <w:rsid w:val="009B115B"/>
  </w:style>
  <w:style w:type="character" w:customStyle="1" w:styleId="WW8Num29z0">
    <w:name w:val="WW8Num29z0"/>
    <w:rsid w:val="009B115B"/>
    <w:rPr>
      <w:b w:val="0"/>
    </w:rPr>
  </w:style>
  <w:style w:type="character" w:customStyle="1" w:styleId="WW8Num29z1">
    <w:name w:val="WW8Num29z1"/>
    <w:rsid w:val="009B115B"/>
  </w:style>
  <w:style w:type="character" w:customStyle="1" w:styleId="WW8Num29z2">
    <w:name w:val="WW8Num29z2"/>
    <w:rsid w:val="009B115B"/>
  </w:style>
  <w:style w:type="character" w:customStyle="1" w:styleId="WW8Num29z3">
    <w:name w:val="WW8Num29z3"/>
    <w:rsid w:val="009B115B"/>
  </w:style>
  <w:style w:type="character" w:customStyle="1" w:styleId="WW8Num29z4">
    <w:name w:val="WW8Num29z4"/>
    <w:rsid w:val="009B115B"/>
  </w:style>
  <w:style w:type="character" w:customStyle="1" w:styleId="WW8Num29z5">
    <w:name w:val="WW8Num29z5"/>
    <w:rsid w:val="009B115B"/>
  </w:style>
  <w:style w:type="character" w:customStyle="1" w:styleId="WW8Num29z6">
    <w:name w:val="WW8Num29z6"/>
    <w:rsid w:val="009B115B"/>
  </w:style>
  <w:style w:type="character" w:customStyle="1" w:styleId="WW8Num29z7">
    <w:name w:val="WW8Num29z7"/>
    <w:rsid w:val="009B115B"/>
  </w:style>
  <w:style w:type="character" w:customStyle="1" w:styleId="WW8Num29z8">
    <w:name w:val="WW8Num29z8"/>
    <w:rsid w:val="009B115B"/>
  </w:style>
  <w:style w:type="character" w:customStyle="1" w:styleId="Domylnaczcionkaakapitu3">
    <w:name w:val="Domyślna czcionka akapitu3"/>
    <w:rsid w:val="009B115B"/>
  </w:style>
  <w:style w:type="character" w:customStyle="1" w:styleId="Absatz-Standardschriftart">
    <w:name w:val="Absatz-Standardschriftart"/>
    <w:rsid w:val="009B115B"/>
  </w:style>
  <w:style w:type="character" w:customStyle="1" w:styleId="WW-Absatz-Standardschriftart">
    <w:name w:val="WW-Absatz-Standardschriftart"/>
    <w:rsid w:val="009B115B"/>
  </w:style>
  <w:style w:type="character" w:customStyle="1" w:styleId="Domylnaczcionkaakapitu2">
    <w:name w:val="Domyślna czcionka akapitu2"/>
    <w:rsid w:val="009B115B"/>
  </w:style>
  <w:style w:type="character" w:customStyle="1" w:styleId="WW-Absatz-Standardschriftart1">
    <w:name w:val="WW-Absatz-Standardschriftart1"/>
    <w:rsid w:val="009B115B"/>
  </w:style>
  <w:style w:type="character" w:customStyle="1" w:styleId="WW8Num6z2">
    <w:name w:val="WW8Num6z2"/>
    <w:rsid w:val="009B115B"/>
    <w:rPr>
      <w:rFonts w:ascii="Wingdings" w:hAnsi="Wingdings" w:cs="Wingdings"/>
    </w:rPr>
  </w:style>
  <w:style w:type="character" w:customStyle="1" w:styleId="WW8Num6z3">
    <w:name w:val="WW8Num6z3"/>
    <w:rsid w:val="009B115B"/>
    <w:rPr>
      <w:rFonts w:ascii="Symbol" w:hAnsi="Symbol" w:cs="Symbol"/>
    </w:rPr>
  </w:style>
  <w:style w:type="character" w:customStyle="1" w:styleId="Domylnaczcionkaakapitu1">
    <w:name w:val="Domyślna czcionka akapitu1"/>
    <w:rsid w:val="009B115B"/>
  </w:style>
  <w:style w:type="character" w:customStyle="1" w:styleId="Znakinumeracji">
    <w:name w:val="Znaki numeracji"/>
    <w:rsid w:val="009B115B"/>
  </w:style>
  <w:style w:type="character" w:customStyle="1" w:styleId="NagwekZnak">
    <w:name w:val="Nagłówek Znak"/>
    <w:basedOn w:val="Domylnaczcionkaakapitu3"/>
    <w:rsid w:val="009B115B"/>
    <w:rPr>
      <w:sz w:val="24"/>
      <w:szCs w:val="24"/>
    </w:rPr>
  </w:style>
  <w:style w:type="character" w:customStyle="1" w:styleId="StopkaZnak">
    <w:name w:val="Stopka Znak"/>
    <w:basedOn w:val="Domylnaczcionkaakapitu3"/>
    <w:uiPriority w:val="99"/>
    <w:rsid w:val="009B115B"/>
    <w:rPr>
      <w:sz w:val="24"/>
      <w:szCs w:val="24"/>
    </w:rPr>
  </w:style>
  <w:style w:type="character" w:customStyle="1" w:styleId="TekstdymkaZnak">
    <w:name w:val="Tekst dymka Znak"/>
    <w:basedOn w:val="Domylnaczcionkaakapitu3"/>
    <w:rsid w:val="009B115B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3"/>
    <w:rsid w:val="009B115B"/>
    <w:rPr>
      <w:color w:val="0000FF"/>
      <w:u w:val="single"/>
    </w:rPr>
  </w:style>
  <w:style w:type="character" w:customStyle="1" w:styleId="Nagwek9Znak">
    <w:name w:val="Nagłówek 9 Znak"/>
    <w:basedOn w:val="Domylnaczcionkaakapitu3"/>
    <w:rsid w:val="009B115B"/>
    <w:rPr>
      <w:rFonts w:ascii="Arial" w:hAnsi="Arial" w:cs="Arial"/>
      <w:b/>
      <w:bCs/>
      <w:sz w:val="24"/>
    </w:rPr>
  </w:style>
  <w:style w:type="character" w:customStyle="1" w:styleId="TekstpodstawowywcityZnak">
    <w:name w:val="Tekst podstawowy wcięty Znak"/>
    <w:basedOn w:val="Domylnaczcionkaakapitu3"/>
    <w:rsid w:val="009B115B"/>
    <w:rPr>
      <w:sz w:val="24"/>
      <w:szCs w:val="24"/>
    </w:rPr>
  </w:style>
  <w:style w:type="character" w:customStyle="1" w:styleId="Znakiprzypiswdolnych">
    <w:name w:val="Znaki przypisów dolnych"/>
    <w:basedOn w:val="Domylnaczcionkaakapitu3"/>
    <w:rsid w:val="009B115B"/>
    <w:rPr>
      <w:vertAlign w:val="superscript"/>
    </w:rPr>
  </w:style>
  <w:style w:type="character" w:customStyle="1" w:styleId="Nagwek2Znak">
    <w:name w:val="Nagłówek 2 Znak"/>
    <w:basedOn w:val="Domylnaczcionkaakapitu3"/>
    <w:uiPriority w:val="9"/>
    <w:rsid w:val="009B115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PodtytuZnak">
    <w:name w:val="Podtytuł Znak"/>
    <w:basedOn w:val="Domylnaczcionkaakapitu3"/>
    <w:rsid w:val="009B115B"/>
    <w:rPr>
      <w:rFonts w:ascii="Arial" w:hAnsi="Arial" w:cs="Arial"/>
      <w:sz w:val="24"/>
      <w:szCs w:val="24"/>
      <w:lang w:eastAsia="zh-CN"/>
    </w:rPr>
  </w:style>
  <w:style w:type="paragraph" w:customStyle="1" w:styleId="Nagwek3">
    <w:name w:val="Nagłówek3"/>
    <w:basedOn w:val="Normalny"/>
    <w:next w:val="Tekstpodstawowy"/>
    <w:rsid w:val="009B115B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9B115B"/>
    <w:pPr>
      <w:spacing w:after="120"/>
    </w:pPr>
  </w:style>
  <w:style w:type="paragraph" w:styleId="Lista">
    <w:name w:val="List"/>
    <w:basedOn w:val="Tekstpodstawowy"/>
    <w:rsid w:val="009B115B"/>
    <w:rPr>
      <w:rFonts w:cs="Tahoma"/>
    </w:rPr>
  </w:style>
  <w:style w:type="paragraph" w:styleId="Legenda">
    <w:name w:val="caption"/>
    <w:basedOn w:val="Normalny"/>
    <w:qFormat/>
    <w:rsid w:val="009B115B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9B115B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9B115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2">
    <w:name w:val="Podpis2"/>
    <w:basedOn w:val="Normalny"/>
    <w:rsid w:val="009B115B"/>
    <w:pPr>
      <w:suppressLineNumbers/>
      <w:spacing w:before="120" w:after="120"/>
    </w:pPr>
    <w:rPr>
      <w:rFonts w:cs="Tahoma"/>
      <w:i/>
      <w:iCs/>
    </w:rPr>
  </w:style>
  <w:style w:type="paragraph" w:customStyle="1" w:styleId="Nagwek1">
    <w:name w:val="Nagłówek1"/>
    <w:basedOn w:val="Normalny"/>
    <w:next w:val="Tekstpodstawowy"/>
    <w:rsid w:val="009B115B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9B115B"/>
    <w:pPr>
      <w:suppressLineNumbers/>
      <w:spacing w:before="120" w:after="120"/>
    </w:pPr>
    <w:rPr>
      <w:rFonts w:cs="Tahoma"/>
      <w:i/>
      <w:iCs/>
    </w:rPr>
  </w:style>
  <w:style w:type="paragraph" w:customStyle="1" w:styleId="Zawartotabeli">
    <w:name w:val="Zawartość tabeli"/>
    <w:basedOn w:val="Normalny"/>
    <w:rsid w:val="009B115B"/>
    <w:pPr>
      <w:suppressLineNumbers/>
    </w:pPr>
  </w:style>
  <w:style w:type="paragraph" w:customStyle="1" w:styleId="Nagwektabeli">
    <w:name w:val="Nagłówek tabeli"/>
    <w:basedOn w:val="Zawartotabeli"/>
    <w:rsid w:val="009B115B"/>
    <w:pPr>
      <w:jc w:val="center"/>
    </w:pPr>
    <w:rPr>
      <w:b/>
      <w:bCs/>
    </w:rPr>
  </w:style>
  <w:style w:type="paragraph" w:styleId="Stopka">
    <w:name w:val="footer"/>
    <w:basedOn w:val="Normalny"/>
    <w:uiPriority w:val="99"/>
    <w:rsid w:val="009B115B"/>
    <w:pPr>
      <w:suppressLineNumbers/>
      <w:tabs>
        <w:tab w:val="center" w:pos="4875"/>
        <w:tab w:val="right" w:pos="9751"/>
      </w:tabs>
    </w:pPr>
  </w:style>
  <w:style w:type="paragraph" w:styleId="Nagwek">
    <w:name w:val="header"/>
    <w:basedOn w:val="Normalny"/>
    <w:rsid w:val="009B115B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B115B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rsid w:val="009B115B"/>
    <w:pPr>
      <w:spacing w:after="120"/>
      <w:ind w:left="283"/>
    </w:pPr>
  </w:style>
  <w:style w:type="paragraph" w:customStyle="1" w:styleId="Tekstpodstawowywcity0">
    <w:name w:val="Tekst podstawowy wci?ty"/>
    <w:basedOn w:val="Normalny"/>
    <w:rsid w:val="009B115B"/>
    <w:pPr>
      <w:widowControl w:val="0"/>
      <w:ind w:right="51"/>
      <w:jc w:val="both"/>
    </w:pPr>
  </w:style>
  <w:style w:type="paragraph" w:styleId="Podtytu">
    <w:name w:val="Subtitle"/>
    <w:basedOn w:val="Normalny"/>
    <w:next w:val="Tekstpodstawowy"/>
    <w:qFormat/>
    <w:rsid w:val="009B115B"/>
    <w:pPr>
      <w:spacing w:after="60"/>
      <w:jc w:val="center"/>
    </w:pPr>
    <w:rPr>
      <w:rFonts w:ascii="Arial" w:hAnsi="Arial" w:cs="Arial"/>
    </w:rPr>
  </w:style>
  <w:style w:type="paragraph" w:styleId="Akapitzlist">
    <w:name w:val="List Paragraph"/>
    <w:basedOn w:val="Normalny"/>
    <w:qFormat/>
    <w:rsid w:val="00E10D34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487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2</Pages>
  <Words>709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/>
  <LinksUpToDate>false</LinksUpToDate>
  <CharactersWithSpaces>4954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S</dc:creator>
  <cp:lastModifiedBy>Wanda Farion</cp:lastModifiedBy>
  <cp:revision>25</cp:revision>
  <cp:lastPrinted>2018-01-16T10:14:00Z</cp:lastPrinted>
  <dcterms:created xsi:type="dcterms:W3CDTF">2017-02-23T09:17:00Z</dcterms:created>
  <dcterms:modified xsi:type="dcterms:W3CDTF">2019-03-27T11:03:00Z</dcterms:modified>
</cp:coreProperties>
</file>