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001EE8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84437C">
        <w:rPr>
          <w:b/>
          <w:sz w:val="26"/>
          <w:szCs w:val="26"/>
        </w:rPr>
        <w:t>Harasiuki</w:t>
      </w:r>
    </w:p>
    <w:p w:rsidR="0084437C" w:rsidRDefault="0084437C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37 – 413 Harasiuki 112A</w:t>
      </w:r>
    </w:p>
    <w:p w:rsidR="008B3E94" w:rsidRPr="00EC1322" w:rsidRDefault="008B3E94" w:rsidP="00EC1322">
      <w:pPr>
        <w:spacing w:line="276" w:lineRule="auto"/>
        <w:ind w:left="5664" w:firstLine="708"/>
        <w:rPr>
          <w:b/>
          <w:sz w:val="16"/>
          <w:szCs w:val="16"/>
        </w:rPr>
      </w:pPr>
    </w:p>
    <w:p w:rsidR="007235DE" w:rsidRDefault="007C0FAD" w:rsidP="007C0FAD">
      <w:pPr>
        <w:widowControl w:val="0"/>
        <w:tabs>
          <w:tab w:val="left" w:pos="851"/>
        </w:tabs>
        <w:snapToGrid w:val="0"/>
        <w:ind w:firstLine="426"/>
        <w:jc w:val="both"/>
        <w:rPr>
          <w:rFonts w:eastAsia="Arial"/>
          <w:bCs/>
          <w:sz w:val="22"/>
          <w:szCs w:val="22"/>
        </w:rPr>
      </w:pPr>
      <w:r>
        <w:t xml:space="preserve">W nawiązaniu do ogłoszenia o wszczęciu postępowania o udzielenie zamówienia publicznego w trybie </w:t>
      </w:r>
      <w:r w:rsidR="00655844" w:rsidRPr="00484907">
        <w:t>przetargu nieograniczon</w:t>
      </w:r>
      <w:r>
        <w:t>ego,</w:t>
      </w:r>
      <w:r w:rsidR="00655844" w:rsidRPr="00484907">
        <w:t xml:space="preserve"> zgodnie z przepisami ustawy z dnia 29 stycznia 2004 roku Prawo zamówień publicznych (Dz. U. z 2015 r. poz. 2164</w:t>
      </w:r>
      <w:r w:rsidR="00A171E9">
        <w:t xml:space="preserve"> z późn. zm.)</w:t>
      </w:r>
      <w:r w:rsidR="00655844" w:rsidRPr="00484907">
        <w:t xml:space="preserve"> na </w:t>
      </w:r>
      <w:r w:rsidR="0084437C">
        <w:t xml:space="preserve">realizację  usługi </w:t>
      </w:r>
      <w:r w:rsidR="00655844" w:rsidRPr="00484907">
        <w:t xml:space="preserve">pod nazwą: </w:t>
      </w:r>
      <w:r w:rsidR="0084437C">
        <w:t>„</w:t>
      </w:r>
      <w:r w:rsidR="0084437C" w:rsidRPr="0084437C">
        <w:rPr>
          <w:b/>
        </w:rPr>
        <w:t>Odbiór odpadów komunalnych od właścicieli nieruchomości z terenu</w:t>
      </w:r>
      <w:r w:rsidR="0084437C">
        <w:t xml:space="preserve"> </w:t>
      </w:r>
      <w:r w:rsidR="0084437C" w:rsidRPr="0084437C">
        <w:rPr>
          <w:b/>
        </w:rPr>
        <w:t xml:space="preserve">Gminy Harasiuki </w:t>
      </w:r>
      <w:r w:rsidR="00077789">
        <w:rPr>
          <w:b/>
        </w:rPr>
        <w:t>.</w:t>
      </w:r>
      <w:r w:rsidR="0084437C" w:rsidRPr="0084437C">
        <w:rPr>
          <w:b/>
        </w:rPr>
        <w:t>”</w:t>
      </w:r>
    </w:p>
    <w:p w:rsidR="00484907" w:rsidRPr="00484907" w:rsidRDefault="00484907" w:rsidP="00017EEB">
      <w:pPr>
        <w:pStyle w:val="Podtytu"/>
        <w:spacing w:after="0"/>
        <w:jc w:val="left"/>
        <w:rPr>
          <w:rFonts w:ascii="Times New Roman" w:hAnsi="Times New Roman" w:cs="Times New Roman"/>
        </w:rPr>
      </w:pP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84437C" w:rsidP="0084437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NIP  </w:t>
      </w:r>
      <w:r w:rsidR="002E5D2C" w:rsidRPr="002658B0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</w:t>
      </w:r>
      <w:r w:rsidR="002E5D2C" w:rsidRPr="002658B0">
        <w:rPr>
          <w:sz w:val="23"/>
          <w:szCs w:val="23"/>
        </w:rPr>
        <w:t>...,</w:t>
      </w:r>
    </w:p>
    <w:p w:rsidR="002E5D2C" w:rsidRPr="002658B0" w:rsidRDefault="0084437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T</w:t>
      </w:r>
      <w:r w:rsidR="00655844" w:rsidRPr="002658B0">
        <w:rPr>
          <w:sz w:val="23"/>
          <w:szCs w:val="23"/>
        </w:rPr>
        <w:t>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655844" w:rsidRPr="002658B0">
        <w:rPr>
          <w:sz w:val="23"/>
          <w:szCs w:val="23"/>
        </w:rPr>
        <w:t xml:space="preserve">., </w:t>
      </w:r>
    </w:p>
    <w:p w:rsidR="00655844" w:rsidRPr="002658B0" w:rsidRDefault="0084437C" w:rsidP="0084437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Nr </w:t>
      </w:r>
      <w:r w:rsidR="00655844" w:rsidRPr="002658B0">
        <w:rPr>
          <w:sz w:val="23"/>
          <w:szCs w:val="23"/>
        </w:rPr>
        <w:t>fa</w:t>
      </w:r>
      <w:r>
        <w:rPr>
          <w:sz w:val="23"/>
          <w:szCs w:val="23"/>
        </w:rPr>
        <w:t>ksu na który Zamawiający ma przesłać korespondencję</w:t>
      </w:r>
      <w:r w:rsidR="00655844" w:rsidRPr="002658B0">
        <w:rPr>
          <w:sz w:val="23"/>
          <w:szCs w:val="23"/>
        </w:rPr>
        <w:t>:……………</w:t>
      </w:r>
      <w:r>
        <w:rPr>
          <w:sz w:val="23"/>
          <w:szCs w:val="23"/>
        </w:rPr>
        <w:t>………………</w:t>
      </w:r>
      <w:bookmarkStart w:id="0" w:name="_GoBack"/>
      <w:bookmarkEnd w:id="0"/>
      <w:r>
        <w:rPr>
          <w:sz w:val="23"/>
          <w:szCs w:val="23"/>
        </w:rPr>
        <w:t>… ….</w:t>
      </w:r>
      <w:r w:rsidR="002E5D2C" w:rsidRPr="002658B0">
        <w:rPr>
          <w:sz w:val="23"/>
          <w:szCs w:val="23"/>
        </w:rPr>
        <w:t>…………</w:t>
      </w:r>
      <w:r w:rsidR="00655844" w:rsidRPr="002658B0">
        <w:rPr>
          <w:sz w:val="23"/>
          <w:szCs w:val="23"/>
        </w:rPr>
        <w:t xml:space="preserve"> </w:t>
      </w:r>
      <w:r>
        <w:rPr>
          <w:sz w:val="23"/>
          <w:szCs w:val="23"/>
        </w:rPr>
        <w:br/>
        <w:t xml:space="preserve">e – mail </w:t>
      </w:r>
      <w:r w:rsidR="00655844" w:rsidRPr="002658B0">
        <w:rPr>
          <w:sz w:val="23"/>
          <w:szCs w:val="23"/>
        </w:rPr>
        <w:t>: ……………………………………………</w:t>
      </w:r>
      <w:r>
        <w:rPr>
          <w:sz w:val="23"/>
          <w:szCs w:val="23"/>
        </w:rPr>
        <w:t>……………………………………….</w:t>
      </w:r>
      <w:r w:rsidR="00655844" w:rsidRPr="002658B0">
        <w:rPr>
          <w:sz w:val="23"/>
          <w:szCs w:val="23"/>
        </w:rPr>
        <w:t>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A96C2C" w:rsidRPr="00A96C2C" w:rsidRDefault="00655844" w:rsidP="00A96C2C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2953DD" w:rsidRDefault="00A96C2C" w:rsidP="00571787">
      <w:pPr>
        <w:spacing w:line="360" w:lineRule="auto"/>
        <w:ind w:left="284"/>
        <w:jc w:val="both"/>
        <w:rPr>
          <w:bCs/>
        </w:rPr>
      </w:pPr>
      <w:r>
        <w:rPr>
          <w:b/>
          <w:bCs/>
          <w:sz w:val="26"/>
          <w:szCs w:val="26"/>
          <w:u w:val="single"/>
        </w:rPr>
        <w:t>Cena netto :</w:t>
      </w:r>
      <w:r w:rsidRPr="00A96C2C">
        <w:rPr>
          <w:bCs/>
        </w:rPr>
        <w:t xml:space="preserve"> </w:t>
      </w:r>
      <w:r>
        <w:rPr>
          <w:bCs/>
        </w:rPr>
        <w:t xml:space="preserve">         .</w:t>
      </w:r>
      <w:r w:rsidRPr="00A171E9">
        <w:rPr>
          <w:bCs/>
        </w:rPr>
        <w:t>…</w:t>
      </w:r>
      <w:r>
        <w:rPr>
          <w:bCs/>
        </w:rPr>
        <w:t>……</w:t>
      </w:r>
      <w:r w:rsidRPr="00A171E9">
        <w:rPr>
          <w:bCs/>
        </w:rPr>
        <w:t>……………………………………………………………….……..….. zł</w:t>
      </w:r>
      <w:r>
        <w:rPr>
          <w:bCs/>
        </w:rPr>
        <w:t>,</w:t>
      </w:r>
    </w:p>
    <w:p w:rsidR="00A96C2C" w:rsidRPr="00A96C2C" w:rsidRDefault="00A96C2C" w:rsidP="00571787">
      <w:pPr>
        <w:spacing w:line="360" w:lineRule="auto"/>
        <w:ind w:left="28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Podatek VAT w wys.</w:t>
      </w:r>
      <w:r>
        <w:rPr>
          <w:b/>
          <w:bCs/>
          <w:sz w:val="26"/>
          <w:szCs w:val="26"/>
        </w:rPr>
        <w:t xml:space="preserve">        …….%</w:t>
      </w:r>
    </w:p>
    <w:p w:rsidR="002953DD" w:rsidRPr="00A96C2C" w:rsidRDefault="002658B0" w:rsidP="00A96C2C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 xml:space="preserve">Cena </w:t>
      </w:r>
      <w:r w:rsidR="00655844" w:rsidRPr="00A171E9">
        <w:rPr>
          <w:b/>
          <w:bCs/>
          <w:u w:val="single"/>
        </w:rPr>
        <w:t>brutto:</w:t>
      </w:r>
      <w:r w:rsidR="00655844" w:rsidRPr="00A171E9">
        <w:rPr>
          <w:b/>
          <w:bCs/>
        </w:rPr>
        <w:t xml:space="preserve"> </w:t>
      </w:r>
      <w:r w:rsidR="00655844" w:rsidRPr="00A171E9">
        <w:tab/>
      </w:r>
      <w:r w:rsidR="00655844" w:rsidRPr="00A171E9">
        <w:rPr>
          <w:bCs/>
        </w:rPr>
        <w:t>……</w:t>
      </w:r>
      <w:r w:rsidR="00A171E9">
        <w:rPr>
          <w:bCs/>
        </w:rPr>
        <w:t>……</w:t>
      </w:r>
      <w:r w:rsidR="002E5D2C" w:rsidRPr="00A171E9">
        <w:rPr>
          <w:bCs/>
        </w:rPr>
        <w:t>……………………………………………………………….……..</w:t>
      </w:r>
      <w:r w:rsidR="00655844" w:rsidRPr="00A171E9">
        <w:rPr>
          <w:bCs/>
        </w:rPr>
        <w:t>….. zł,</w:t>
      </w:r>
      <w:r w:rsidR="00655844" w:rsidRPr="00A171E9">
        <w:t xml:space="preserve"> </w:t>
      </w:r>
    </w:p>
    <w:p w:rsidR="00A171E9" w:rsidRPr="00A171E9" w:rsidRDefault="00655844" w:rsidP="00A96C2C">
      <w:pPr>
        <w:spacing w:line="360" w:lineRule="auto"/>
        <w:ind w:left="284"/>
        <w:jc w:val="both"/>
      </w:pPr>
      <w:r w:rsidRPr="00A171E9">
        <w:rPr>
          <w:b/>
          <w:u w:val="single"/>
        </w:rPr>
        <w:t>Słownie cena brutto</w:t>
      </w:r>
      <w:r w:rsidRPr="00A171E9">
        <w:t>: ( …………………………………..…………………………</w:t>
      </w:r>
      <w:r w:rsidR="002A49CA" w:rsidRPr="00A171E9">
        <w:t>………..</w:t>
      </w:r>
      <w:r w:rsidRPr="00A171E9">
        <w:t>……</w:t>
      </w:r>
      <w:r w:rsidR="002E5D2C" w:rsidRPr="00A171E9">
        <w:t>…</w:t>
      </w:r>
      <w:r w:rsidRPr="00A171E9">
        <w:t>….)</w:t>
      </w:r>
    </w:p>
    <w:p w:rsidR="000017AF" w:rsidRPr="009D4C85" w:rsidRDefault="0084437C" w:rsidP="007C0FAD">
      <w:pPr>
        <w:pStyle w:val="Akapitzlist"/>
        <w:numPr>
          <w:ilvl w:val="1"/>
          <w:numId w:val="6"/>
        </w:numPr>
        <w:spacing w:line="360" w:lineRule="auto"/>
        <w:jc w:val="both"/>
      </w:pPr>
      <w:r w:rsidRPr="007C0FAD">
        <w:rPr>
          <w:b/>
          <w:bCs/>
          <w:u w:val="single"/>
        </w:rPr>
        <w:t>Oferujemy termin płatności faktur</w:t>
      </w:r>
      <w:r w:rsidR="007C0FAD" w:rsidRPr="007C0FAD">
        <w:rPr>
          <w:b/>
          <w:bCs/>
          <w:u w:val="single"/>
        </w:rPr>
        <w:t xml:space="preserve"> : </w:t>
      </w:r>
      <w:r w:rsidR="00A171E9">
        <w:t xml:space="preserve"> </w:t>
      </w:r>
      <w:r w:rsidR="00655844" w:rsidRPr="00A171E9">
        <w:t>…</w:t>
      </w:r>
      <w:r w:rsidR="007320B6" w:rsidRPr="00A171E9">
        <w:t>…………………………………</w:t>
      </w:r>
      <w:r w:rsidR="00FF1F07" w:rsidRPr="00A171E9">
        <w:t>…</w:t>
      </w:r>
      <w:r w:rsidR="007320B6" w:rsidRPr="00A171E9">
        <w:t>…</w:t>
      </w:r>
      <w:r w:rsidR="007C0FAD">
        <w:t>………………</w:t>
      </w:r>
      <w:r w:rsidR="007320B6" w:rsidRPr="00A171E9">
        <w:t>….</w:t>
      </w:r>
      <w:r w:rsidR="00655844" w:rsidRPr="007C0FAD">
        <w:rPr>
          <w:b/>
        </w:rPr>
        <w:t xml:space="preserve"> </w:t>
      </w:r>
      <w:r w:rsidR="00493172">
        <w:rPr>
          <w:b/>
        </w:rPr>
        <w:t>d</w:t>
      </w:r>
      <w:r w:rsidR="007C0FAD" w:rsidRPr="007C0FAD">
        <w:rPr>
          <w:b/>
        </w:rPr>
        <w:t>ni</w:t>
      </w:r>
      <w:r w:rsidR="009D4C85">
        <w:rPr>
          <w:b/>
        </w:rPr>
        <w:t>.</w:t>
      </w:r>
    </w:p>
    <w:p w:rsidR="00655844" w:rsidRPr="007C0FAD" w:rsidRDefault="00655844" w:rsidP="007C0FAD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7C0FAD">
        <w:rPr>
          <w:sz w:val="23"/>
          <w:szCs w:val="23"/>
        </w:rPr>
        <w:t>Oświadczamy, że zamówienie zrealizujemy w terminie określonym w SIWZ</w:t>
      </w:r>
      <w:r w:rsidRPr="007C0FAD">
        <w:rPr>
          <w:b/>
          <w:sz w:val="23"/>
          <w:szCs w:val="23"/>
        </w:rPr>
        <w:t>.</w:t>
      </w:r>
    </w:p>
    <w:p w:rsidR="00655844" w:rsidRDefault="00655844" w:rsidP="007C0FAD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7C0FAD" w:rsidRDefault="00655844" w:rsidP="007C0FAD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</w:t>
      </w:r>
      <w:r w:rsidR="007C0FAD">
        <w:rPr>
          <w:sz w:val="23"/>
          <w:szCs w:val="23"/>
        </w:rPr>
        <w:t>i w SIWZ  i nie wnosimy do nich</w:t>
      </w:r>
    </w:p>
    <w:p w:rsidR="00655844" w:rsidRDefault="00655844" w:rsidP="007C0FAD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żadnych zastrzeżeń oraz uzyskaliśmy wszelkie niezbędne informacje do przygotowania oferty.</w:t>
      </w:r>
    </w:p>
    <w:p w:rsidR="00655844" w:rsidRDefault="00655844" w:rsidP="007C0FAD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A24685" w:rsidRDefault="00A24685" w:rsidP="007C0FAD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Wadium w kwocie  5000 zł Słownie : ( pięć tysięcy złotych ) zostało wniesione w formie ………………………………………………………………………………w dniu ……………….……</w:t>
      </w:r>
      <w:r>
        <w:rPr>
          <w:sz w:val="23"/>
          <w:szCs w:val="23"/>
        </w:rPr>
        <w:br/>
        <w:t>Zwrotu wadium proszę dokonać na konto Nr ……………………………………………..(jeżeli dotyczy ).</w:t>
      </w:r>
    </w:p>
    <w:p w:rsidR="000017AF" w:rsidRPr="002953DD" w:rsidRDefault="00655844" w:rsidP="00A2468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FF1F07" w:rsidRPr="002953DD" w:rsidRDefault="00655844" w:rsidP="007C0FAD">
      <w:pPr>
        <w:numPr>
          <w:ilvl w:val="1"/>
          <w:numId w:val="6"/>
        </w:numPr>
        <w:spacing w:line="360" w:lineRule="auto"/>
        <w:ind w:hanging="425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9D4C85" w:rsidRDefault="00655844" w:rsidP="00ED0674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7C0FAD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E8" w:rsidRDefault="00001EE8" w:rsidP="004142E9">
      <w:r>
        <w:separator/>
      </w:r>
    </w:p>
  </w:endnote>
  <w:endnote w:type="continuationSeparator" w:id="0">
    <w:p w:rsidR="00001EE8" w:rsidRDefault="00001EE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2082F" w:rsidRPr="00A171E9">
      <w:rPr>
        <w:sz w:val="20"/>
        <w:szCs w:val="20"/>
      </w:rPr>
      <w:fldChar w:fldCharType="separate"/>
    </w:r>
    <w:r w:rsidR="00A96C2C">
      <w:rPr>
        <w:noProof/>
        <w:sz w:val="20"/>
        <w:szCs w:val="20"/>
      </w:rPr>
      <w:t>1</w:t>
    </w:r>
    <w:r w:rsidR="0072082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2082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2082F" w:rsidRPr="00A171E9">
      <w:rPr>
        <w:sz w:val="20"/>
        <w:szCs w:val="20"/>
      </w:rPr>
      <w:fldChar w:fldCharType="separate"/>
    </w:r>
    <w:r w:rsidR="00A96C2C">
      <w:rPr>
        <w:noProof/>
        <w:sz w:val="20"/>
        <w:szCs w:val="20"/>
      </w:rPr>
      <w:t>2</w:t>
    </w:r>
    <w:r w:rsidR="0072082F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E8" w:rsidRDefault="00001EE8" w:rsidP="004142E9">
      <w:r>
        <w:separator/>
      </w:r>
    </w:p>
  </w:footnote>
  <w:footnote w:type="continuationSeparator" w:id="0">
    <w:p w:rsidR="00001EE8" w:rsidRDefault="00001EE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>
    <w:pPr>
      <w:pStyle w:val="Nagwek"/>
    </w:pPr>
  </w:p>
  <w:tbl>
    <w:tblPr>
      <w:tblW w:w="9356" w:type="dxa"/>
      <w:jc w:val="center"/>
      <w:tblLook w:val="04A0" w:firstRow="1" w:lastRow="0" w:firstColumn="1" w:lastColumn="0" w:noHBand="0" w:noVBand="1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1EE8"/>
    <w:rsid w:val="00017EEB"/>
    <w:rsid w:val="00063D5C"/>
    <w:rsid w:val="000706EF"/>
    <w:rsid w:val="00077789"/>
    <w:rsid w:val="000943C9"/>
    <w:rsid w:val="00095CB3"/>
    <w:rsid w:val="000E4962"/>
    <w:rsid w:val="000F2EDC"/>
    <w:rsid w:val="00115210"/>
    <w:rsid w:val="00172A8D"/>
    <w:rsid w:val="001A3F96"/>
    <w:rsid w:val="00201E4B"/>
    <w:rsid w:val="0025509D"/>
    <w:rsid w:val="002658B0"/>
    <w:rsid w:val="00286448"/>
    <w:rsid w:val="002953DD"/>
    <w:rsid w:val="002A0AA8"/>
    <w:rsid w:val="002A49CA"/>
    <w:rsid w:val="002E5D2C"/>
    <w:rsid w:val="00325C56"/>
    <w:rsid w:val="00353784"/>
    <w:rsid w:val="003655A7"/>
    <w:rsid w:val="003A1134"/>
    <w:rsid w:val="003A5A52"/>
    <w:rsid w:val="003F686D"/>
    <w:rsid w:val="004142E9"/>
    <w:rsid w:val="00484907"/>
    <w:rsid w:val="00493172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655844"/>
    <w:rsid w:val="0069661C"/>
    <w:rsid w:val="006E1776"/>
    <w:rsid w:val="0072082F"/>
    <w:rsid w:val="00722F73"/>
    <w:rsid w:val="007235DE"/>
    <w:rsid w:val="007320B6"/>
    <w:rsid w:val="007C0FAD"/>
    <w:rsid w:val="00815C8C"/>
    <w:rsid w:val="0084437C"/>
    <w:rsid w:val="00883A45"/>
    <w:rsid w:val="008A57FA"/>
    <w:rsid w:val="008B3E94"/>
    <w:rsid w:val="008D0ED6"/>
    <w:rsid w:val="009A1D89"/>
    <w:rsid w:val="009D4C85"/>
    <w:rsid w:val="00A171E9"/>
    <w:rsid w:val="00A24685"/>
    <w:rsid w:val="00A649EC"/>
    <w:rsid w:val="00A925FB"/>
    <w:rsid w:val="00A95707"/>
    <w:rsid w:val="00A96C2C"/>
    <w:rsid w:val="00AD5EF0"/>
    <w:rsid w:val="00B35732"/>
    <w:rsid w:val="00B54C19"/>
    <w:rsid w:val="00B560FF"/>
    <w:rsid w:val="00BB0A84"/>
    <w:rsid w:val="00BF763E"/>
    <w:rsid w:val="00C32548"/>
    <w:rsid w:val="00CB79FC"/>
    <w:rsid w:val="00CD7AB9"/>
    <w:rsid w:val="00D973B2"/>
    <w:rsid w:val="00DB2D23"/>
    <w:rsid w:val="00DC370F"/>
    <w:rsid w:val="00E10D34"/>
    <w:rsid w:val="00E11F61"/>
    <w:rsid w:val="00E22265"/>
    <w:rsid w:val="00EC1322"/>
    <w:rsid w:val="00ED0674"/>
    <w:rsid w:val="00F63885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7522F65-531D-4C49-B5FA-37988BE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10741-49F7-4278-A4BB-8D2673C2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29</cp:revision>
  <cp:lastPrinted>2016-11-24T13:23:00Z</cp:lastPrinted>
  <dcterms:created xsi:type="dcterms:W3CDTF">2016-07-25T21:39:00Z</dcterms:created>
  <dcterms:modified xsi:type="dcterms:W3CDTF">2016-12-06T12:41:00Z</dcterms:modified>
</cp:coreProperties>
</file>