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7128D" w14:textId="73707147" w:rsidR="00CF70C3" w:rsidRPr="00342F1D" w:rsidRDefault="00000000" w:rsidP="00342F1D">
      <w:pPr>
        <w:pStyle w:val="Nagwek"/>
        <w:tabs>
          <w:tab w:val="clear" w:pos="4536"/>
          <w:tab w:val="clear" w:pos="9072"/>
        </w:tabs>
        <w:spacing w:line="276" w:lineRule="auto"/>
        <w:ind w:left="2552"/>
        <w:rPr>
          <w:b/>
        </w:rPr>
      </w:pPr>
      <w:r>
        <w:rPr>
          <w:b/>
          <w:noProof/>
        </w:rPr>
        <w:object w:dxaOrig="1440" w:dyaOrig="1440" w14:anchorId="7C90F6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5pt;margin-top:-23.95pt;width:91.4pt;height:100.2pt;z-index:251658240">
            <v:imagedata r:id="rId8" o:title=""/>
          </v:shape>
          <o:OLEObject Type="Embed" ProgID="Unknown" ShapeID="_x0000_s2050" DrawAspect="Content" ObjectID="_1722157812" r:id="rId9"/>
        </w:object>
      </w:r>
      <w:r w:rsidR="00CF70C3" w:rsidRPr="00342F1D">
        <w:rPr>
          <w:b/>
        </w:rPr>
        <w:t>ZAMAWIAJĄCY:</w:t>
      </w:r>
      <w:r w:rsidR="00EC3A31" w:rsidRPr="00342F1D">
        <w:rPr>
          <w:b/>
        </w:rPr>
        <w:tab/>
      </w:r>
      <w:r w:rsidR="00EC3A31" w:rsidRPr="00342F1D">
        <w:rPr>
          <w:b/>
        </w:rPr>
        <w:tab/>
      </w:r>
    </w:p>
    <w:p w14:paraId="6EDF7360" w14:textId="08B97F37" w:rsidR="00CF70C3" w:rsidRPr="00342F1D" w:rsidRDefault="00860A36" w:rsidP="00342F1D">
      <w:pPr>
        <w:pStyle w:val="Nagwek"/>
        <w:tabs>
          <w:tab w:val="clear" w:pos="4536"/>
          <w:tab w:val="clear" w:pos="9072"/>
        </w:tabs>
        <w:spacing w:line="276" w:lineRule="auto"/>
        <w:ind w:left="2552"/>
        <w:rPr>
          <w:b/>
        </w:rPr>
      </w:pPr>
      <w:r w:rsidRPr="00342F1D">
        <w:rPr>
          <w:b/>
        </w:rPr>
        <w:t xml:space="preserve">Gmina </w:t>
      </w:r>
      <w:r w:rsidR="007E67AE" w:rsidRPr="00342F1D">
        <w:rPr>
          <w:b/>
        </w:rPr>
        <w:t>Dmosin</w:t>
      </w:r>
      <w:r w:rsidRPr="00342F1D">
        <w:rPr>
          <w:b/>
        </w:rPr>
        <w:t xml:space="preserve">       </w:t>
      </w:r>
      <w:r w:rsidR="007E67AE" w:rsidRPr="00342F1D">
        <w:rPr>
          <w:b/>
        </w:rPr>
        <w:t xml:space="preserve"> </w:t>
      </w:r>
      <w:r w:rsidRPr="00342F1D">
        <w:rPr>
          <w:b/>
        </w:rPr>
        <w:t xml:space="preserve">      </w:t>
      </w:r>
      <w:r w:rsidR="00CF70C3" w:rsidRPr="00342F1D">
        <w:rPr>
          <w:b/>
        </w:rPr>
        <w:tab/>
      </w:r>
      <w:r w:rsidR="00EC3A31" w:rsidRPr="00342F1D">
        <w:rPr>
          <w:b/>
        </w:rPr>
        <w:t xml:space="preserve"> </w:t>
      </w:r>
    </w:p>
    <w:p w14:paraId="0D5A2702" w14:textId="15AA4BC5" w:rsidR="00CF70C3" w:rsidRPr="00342F1D" w:rsidRDefault="00382FD0" w:rsidP="00342F1D">
      <w:pPr>
        <w:pStyle w:val="Nagwek"/>
        <w:tabs>
          <w:tab w:val="clear" w:pos="4536"/>
          <w:tab w:val="clear" w:pos="9072"/>
        </w:tabs>
        <w:spacing w:line="276" w:lineRule="auto"/>
        <w:ind w:left="2552"/>
        <w:rPr>
          <w:b/>
        </w:rPr>
      </w:pPr>
      <w:r w:rsidRPr="00342F1D">
        <w:rPr>
          <w:b/>
        </w:rPr>
        <w:t xml:space="preserve">Dmosin 9   </w:t>
      </w:r>
      <w:r w:rsidR="00CF70C3" w:rsidRPr="00342F1D">
        <w:rPr>
          <w:b/>
        </w:rPr>
        <w:tab/>
      </w:r>
      <w:r w:rsidRPr="00342F1D">
        <w:rPr>
          <w:b/>
        </w:rPr>
        <w:t xml:space="preserve">            </w:t>
      </w:r>
      <w:hyperlink r:id="rId10" w:history="1">
        <w:r w:rsidRPr="00342F1D">
          <w:rPr>
            <w:rStyle w:val="Hipercze"/>
            <w:b/>
          </w:rPr>
          <w:t>www.dmosin.pl</w:t>
        </w:r>
      </w:hyperlink>
    </w:p>
    <w:p w14:paraId="56973863" w14:textId="4F52197A" w:rsidR="00CF70C3" w:rsidRPr="00342F1D" w:rsidRDefault="00382FD0" w:rsidP="00342F1D">
      <w:pPr>
        <w:pStyle w:val="Nagwek"/>
        <w:tabs>
          <w:tab w:val="clear" w:pos="4536"/>
          <w:tab w:val="clear" w:pos="9072"/>
        </w:tabs>
        <w:spacing w:line="276" w:lineRule="auto"/>
        <w:ind w:left="2552"/>
        <w:rPr>
          <w:b/>
        </w:rPr>
      </w:pPr>
      <w:r w:rsidRPr="00342F1D">
        <w:rPr>
          <w:b/>
        </w:rPr>
        <w:t>95-061 Dmosin</w:t>
      </w:r>
      <w:r w:rsidR="00CF70C3" w:rsidRPr="00342F1D">
        <w:rPr>
          <w:b/>
        </w:rPr>
        <w:tab/>
      </w:r>
      <w:r w:rsidR="00CF70C3" w:rsidRPr="00342F1D">
        <w:rPr>
          <w:b/>
        </w:rPr>
        <w:tab/>
        <w:t xml:space="preserve">tel. 46 </w:t>
      </w:r>
      <w:r w:rsidRPr="00342F1D">
        <w:rPr>
          <w:b/>
        </w:rPr>
        <w:t>874 74 85,</w:t>
      </w:r>
      <w:r w:rsidR="00EC3A31" w:rsidRPr="00342F1D">
        <w:rPr>
          <w:b/>
        </w:rPr>
        <w:t xml:space="preserve"> fax</w:t>
      </w:r>
      <w:r w:rsidRPr="00342F1D">
        <w:rPr>
          <w:b/>
        </w:rPr>
        <w:t>.</w:t>
      </w:r>
      <w:r w:rsidR="00EC3A31" w:rsidRPr="00342F1D">
        <w:rPr>
          <w:b/>
        </w:rPr>
        <w:t xml:space="preserve"> </w:t>
      </w:r>
      <w:r w:rsidRPr="00342F1D">
        <w:rPr>
          <w:b/>
        </w:rPr>
        <w:t>46</w:t>
      </w:r>
      <w:r w:rsidR="00AE5351" w:rsidRPr="00342F1D">
        <w:rPr>
          <w:b/>
        </w:rPr>
        <w:t xml:space="preserve"> </w:t>
      </w:r>
      <w:r w:rsidRPr="00342F1D">
        <w:rPr>
          <w:b/>
        </w:rPr>
        <w:t>874 62 94</w:t>
      </w:r>
    </w:p>
    <w:p w14:paraId="025B24CE" w14:textId="1D43E8CD" w:rsidR="00032E83" w:rsidRPr="00342F1D" w:rsidRDefault="00032E83" w:rsidP="00342F1D">
      <w:pPr>
        <w:spacing w:line="276" w:lineRule="auto"/>
        <w:jc w:val="both"/>
      </w:pPr>
    </w:p>
    <w:p w14:paraId="20B2E1B5" w14:textId="4D4EE3A4" w:rsidR="00F41ECC" w:rsidRPr="00342F1D" w:rsidRDefault="00F41ECC" w:rsidP="00342F1D">
      <w:pPr>
        <w:spacing w:line="276" w:lineRule="auto"/>
        <w:jc w:val="both"/>
        <w:rPr>
          <w:b/>
          <w:bCs/>
          <w:u w:val="single"/>
        </w:rPr>
      </w:pPr>
      <w:r w:rsidRPr="00342F1D">
        <w:tab/>
      </w:r>
      <w:r w:rsidRPr="00342F1D">
        <w:tab/>
      </w:r>
    </w:p>
    <w:p w14:paraId="09898F7C" w14:textId="77777777" w:rsidR="00F41ECC" w:rsidRPr="00342F1D" w:rsidRDefault="00F41ECC" w:rsidP="00342F1D">
      <w:pPr>
        <w:spacing w:line="276" w:lineRule="auto"/>
        <w:jc w:val="both"/>
        <w:rPr>
          <w:b/>
          <w:bCs/>
          <w:u w:val="single"/>
        </w:rPr>
      </w:pPr>
    </w:p>
    <w:p w14:paraId="7D523A65" w14:textId="77777777" w:rsidR="00F41ECC" w:rsidRPr="00342F1D" w:rsidRDefault="00F41ECC" w:rsidP="00342F1D">
      <w:pPr>
        <w:spacing w:line="276" w:lineRule="auto"/>
        <w:jc w:val="center"/>
        <w:rPr>
          <w:b/>
          <w:bCs/>
          <w:u w:val="single"/>
        </w:rPr>
      </w:pPr>
      <w:r w:rsidRPr="00342F1D">
        <w:rPr>
          <w:b/>
          <w:bCs/>
          <w:u w:val="single"/>
        </w:rPr>
        <w:t>Specyfikacja Warunków Zamówienia</w:t>
      </w:r>
    </w:p>
    <w:p w14:paraId="5697374A" w14:textId="77777777" w:rsidR="00F41ECC" w:rsidRPr="00342F1D" w:rsidRDefault="00F41ECC" w:rsidP="00342F1D">
      <w:pPr>
        <w:spacing w:line="276" w:lineRule="auto"/>
        <w:jc w:val="center"/>
        <w:rPr>
          <w:b/>
          <w:bCs/>
          <w:u w:val="single"/>
        </w:rPr>
      </w:pPr>
    </w:p>
    <w:p w14:paraId="023102CE" w14:textId="77777777" w:rsidR="00F41ECC" w:rsidRPr="00342F1D" w:rsidRDefault="00F41ECC" w:rsidP="00342F1D">
      <w:pPr>
        <w:spacing w:line="276" w:lineRule="auto"/>
        <w:jc w:val="center"/>
        <w:rPr>
          <w:bCs/>
          <w:u w:val="single"/>
        </w:rPr>
      </w:pPr>
      <w:r w:rsidRPr="00342F1D">
        <w:rPr>
          <w:bCs/>
          <w:u w:val="single"/>
        </w:rPr>
        <w:t xml:space="preserve">Zamówienie publiczne </w:t>
      </w:r>
      <w:r w:rsidR="00624F3E" w:rsidRPr="00342F1D">
        <w:rPr>
          <w:bCs/>
          <w:u w:val="single"/>
        </w:rPr>
        <w:t>pn.</w:t>
      </w:r>
      <w:r w:rsidRPr="00342F1D">
        <w:rPr>
          <w:bCs/>
          <w:u w:val="single"/>
        </w:rPr>
        <w:t xml:space="preserve">  </w:t>
      </w:r>
    </w:p>
    <w:p w14:paraId="6DF26EE3" w14:textId="554597F2" w:rsidR="00C139E1" w:rsidRPr="00316D9F" w:rsidRDefault="00C139E1" w:rsidP="00C139E1">
      <w:pPr>
        <w:spacing w:after="120" w:line="276" w:lineRule="auto"/>
        <w:jc w:val="center"/>
        <w:rPr>
          <w:rFonts w:eastAsia="Calibri"/>
          <w:b/>
          <w:sz w:val="28"/>
          <w:szCs w:val="28"/>
        </w:rPr>
      </w:pPr>
      <w:bookmarkStart w:id="0" w:name="_Hlk76378701"/>
      <w:r w:rsidRPr="00316D9F">
        <w:rPr>
          <w:rFonts w:eastAsia="Calibri"/>
          <w:b/>
          <w:sz w:val="28"/>
          <w:szCs w:val="28"/>
        </w:rPr>
        <w:t>„</w:t>
      </w:r>
      <w:bookmarkStart w:id="1" w:name="_Hlk525035405"/>
      <w:r w:rsidRPr="00316D9F">
        <w:rPr>
          <w:rFonts w:eastAsia="Calibri"/>
          <w:b/>
          <w:sz w:val="28"/>
          <w:szCs w:val="28"/>
        </w:rPr>
        <w:t>Dostawa lekkiego oleju opałowego w sezonie grzewczym 20</w:t>
      </w:r>
      <w:r>
        <w:rPr>
          <w:rFonts w:eastAsia="Calibri"/>
          <w:b/>
          <w:sz w:val="28"/>
          <w:szCs w:val="28"/>
        </w:rPr>
        <w:t>22</w:t>
      </w:r>
      <w:r w:rsidRPr="00316D9F">
        <w:rPr>
          <w:rFonts w:eastAsia="Calibri"/>
          <w:b/>
          <w:sz w:val="28"/>
          <w:szCs w:val="28"/>
        </w:rPr>
        <w:t xml:space="preserve"> -20</w:t>
      </w:r>
      <w:r>
        <w:rPr>
          <w:rFonts w:eastAsia="Calibri"/>
          <w:b/>
          <w:sz w:val="28"/>
          <w:szCs w:val="28"/>
        </w:rPr>
        <w:t>23</w:t>
      </w:r>
      <w:r w:rsidRPr="00316D9F">
        <w:rPr>
          <w:rFonts w:eastAsia="Calibri"/>
          <w:b/>
          <w:sz w:val="28"/>
          <w:szCs w:val="28"/>
        </w:rPr>
        <w:t xml:space="preserve">                   dla Gminy Dmosin i </w:t>
      </w:r>
      <w:r>
        <w:rPr>
          <w:rFonts w:eastAsia="Calibri"/>
          <w:b/>
          <w:sz w:val="28"/>
          <w:szCs w:val="28"/>
        </w:rPr>
        <w:t>jednostki organizacyjnej</w:t>
      </w:r>
      <w:r w:rsidRPr="00316D9F">
        <w:rPr>
          <w:rFonts w:eastAsia="Calibri"/>
          <w:b/>
          <w:sz w:val="28"/>
          <w:szCs w:val="28"/>
        </w:rPr>
        <w:t xml:space="preserve"> Gminy Dmosin</w:t>
      </w:r>
      <w:bookmarkEnd w:id="1"/>
      <w:r w:rsidRPr="00316D9F">
        <w:rPr>
          <w:rFonts w:eastAsia="Calibri"/>
          <w:b/>
          <w:sz w:val="28"/>
          <w:szCs w:val="28"/>
        </w:rPr>
        <w:t>”</w:t>
      </w:r>
    </w:p>
    <w:bookmarkEnd w:id="0"/>
    <w:p w14:paraId="0695F3AC" w14:textId="21F903DD" w:rsidR="00F41ECC" w:rsidRDefault="00F41ECC" w:rsidP="00342F1D">
      <w:pPr>
        <w:pStyle w:val="Standard"/>
        <w:spacing w:line="276" w:lineRule="auto"/>
        <w:jc w:val="center"/>
        <w:rPr>
          <w:b/>
        </w:rPr>
      </w:pPr>
      <w:r w:rsidRPr="006E559F">
        <w:rPr>
          <w:b/>
        </w:rPr>
        <w:t>Znak sprawy</w:t>
      </w:r>
      <w:r w:rsidR="006E559F" w:rsidRPr="006E559F">
        <w:rPr>
          <w:b/>
        </w:rPr>
        <w:t xml:space="preserve"> </w:t>
      </w:r>
      <w:r w:rsidR="00860A36" w:rsidRPr="006E559F">
        <w:rPr>
          <w:b/>
        </w:rPr>
        <w:t>ZP.271.</w:t>
      </w:r>
      <w:r w:rsidR="007E67AE" w:rsidRPr="006E559F">
        <w:rPr>
          <w:b/>
        </w:rPr>
        <w:t>TP.</w:t>
      </w:r>
      <w:r w:rsidR="00E7588B" w:rsidRPr="006E559F">
        <w:rPr>
          <w:b/>
        </w:rPr>
        <w:t>8</w:t>
      </w:r>
      <w:r w:rsidR="007E67AE" w:rsidRPr="006E559F">
        <w:rPr>
          <w:b/>
        </w:rPr>
        <w:t>.202</w:t>
      </w:r>
      <w:r w:rsidR="00365939" w:rsidRPr="006E559F">
        <w:rPr>
          <w:b/>
        </w:rPr>
        <w:t>2</w:t>
      </w:r>
    </w:p>
    <w:p w14:paraId="6915FCD7" w14:textId="77777777" w:rsidR="003703A9" w:rsidRPr="006E559F" w:rsidRDefault="003703A9" w:rsidP="00342F1D">
      <w:pPr>
        <w:pStyle w:val="Standard"/>
        <w:spacing w:line="276" w:lineRule="auto"/>
        <w:jc w:val="center"/>
        <w:rPr>
          <w:b/>
        </w:rPr>
      </w:pPr>
    </w:p>
    <w:p w14:paraId="5FEFED2D" w14:textId="7FB7FB71" w:rsidR="00624F3E" w:rsidRPr="0041568C" w:rsidRDefault="00F41ECC" w:rsidP="0041568C">
      <w:pPr>
        <w:spacing w:line="276" w:lineRule="auto"/>
        <w:jc w:val="center"/>
        <w:rPr>
          <w:bCs/>
        </w:rPr>
      </w:pPr>
      <w:r w:rsidRPr="00342F1D">
        <w:rPr>
          <w:bCs/>
        </w:rPr>
        <w:t xml:space="preserve">Postępowanie prowadzone w </w:t>
      </w:r>
      <w:r w:rsidR="00624F3E" w:rsidRPr="00342F1D">
        <w:rPr>
          <w:bCs/>
        </w:rPr>
        <w:t>trybie podstawowym bez negocjacji o wartości zamówienia nieprzekraczającej progów unijnych, o których stanowi art. 3 u</w:t>
      </w:r>
      <w:r w:rsidRPr="00342F1D">
        <w:rPr>
          <w:bCs/>
        </w:rPr>
        <w:t xml:space="preserve">stawy z dnia </w:t>
      </w:r>
      <w:r w:rsidR="00624F3E" w:rsidRPr="00342F1D">
        <w:rPr>
          <w:bCs/>
        </w:rPr>
        <w:t>11</w:t>
      </w:r>
      <w:r w:rsidRPr="00342F1D">
        <w:rPr>
          <w:bCs/>
        </w:rPr>
        <w:t xml:space="preserve"> </w:t>
      </w:r>
      <w:r w:rsidR="00624F3E" w:rsidRPr="00342F1D">
        <w:rPr>
          <w:bCs/>
        </w:rPr>
        <w:t>września</w:t>
      </w:r>
      <w:r w:rsidRPr="00342F1D">
        <w:rPr>
          <w:bCs/>
        </w:rPr>
        <w:t xml:space="preserve"> 20</w:t>
      </w:r>
      <w:r w:rsidR="00624F3E" w:rsidRPr="00342F1D">
        <w:rPr>
          <w:bCs/>
        </w:rPr>
        <w:t>19</w:t>
      </w:r>
      <w:r w:rsidRPr="00342F1D">
        <w:rPr>
          <w:bCs/>
        </w:rPr>
        <w:t xml:space="preserve"> r. Prawo Zamówień Publicznych</w:t>
      </w:r>
      <w:r w:rsidR="006E559F">
        <w:rPr>
          <w:bCs/>
        </w:rPr>
        <w:t>,</w:t>
      </w:r>
      <w:r w:rsidRPr="00342F1D">
        <w:rPr>
          <w:bCs/>
        </w:rPr>
        <w:t xml:space="preserve"> zwanej w dalszej części </w:t>
      </w:r>
      <w:r w:rsidR="00DE2121" w:rsidRPr="00342F1D">
        <w:rPr>
          <w:bCs/>
        </w:rPr>
        <w:t xml:space="preserve">„ustawą” lub </w:t>
      </w:r>
      <w:r w:rsidRPr="00342F1D">
        <w:rPr>
          <w:bCs/>
        </w:rPr>
        <w:t>„P</w:t>
      </w:r>
      <w:r w:rsidR="009E7B93" w:rsidRPr="00342F1D">
        <w:rPr>
          <w:bCs/>
        </w:rPr>
        <w:t>zp</w:t>
      </w:r>
      <w:r w:rsidR="006E559F">
        <w:rPr>
          <w:bCs/>
        </w:rPr>
        <w:t>.</w:t>
      </w:r>
      <w:r w:rsidRPr="00342F1D">
        <w:rPr>
          <w:bCs/>
        </w:rPr>
        <w:t>”</w:t>
      </w:r>
    </w:p>
    <w:p w14:paraId="126AD1C9" w14:textId="4809E5F2" w:rsidR="00F41ECC" w:rsidRPr="00342F1D" w:rsidRDefault="00F41ECC" w:rsidP="00342F1D">
      <w:pPr>
        <w:spacing w:line="276" w:lineRule="auto"/>
        <w:jc w:val="center"/>
        <w:rPr>
          <w:bCs/>
        </w:rPr>
      </w:pPr>
      <w:r w:rsidRPr="00342F1D">
        <w:rPr>
          <w:bCs/>
        </w:rPr>
        <w:t xml:space="preserve"> (Dz. U. 20</w:t>
      </w:r>
      <w:r w:rsidR="001F42ED" w:rsidRPr="00342F1D">
        <w:rPr>
          <w:bCs/>
        </w:rPr>
        <w:t>21</w:t>
      </w:r>
      <w:r w:rsidRPr="00342F1D">
        <w:rPr>
          <w:bCs/>
        </w:rPr>
        <w:t xml:space="preserve"> r., poz. </w:t>
      </w:r>
      <w:r w:rsidR="001F42ED" w:rsidRPr="00342F1D">
        <w:rPr>
          <w:bCs/>
        </w:rPr>
        <w:t>1129</w:t>
      </w:r>
      <w:r w:rsidR="00DF44D3">
        <w:rPr>
          <w:bCs/>
        </w:rPr>
        <w:t xml:space="preserve"> z późn. zm.</w:t>
      </w:r>
      <w:r w:rsidRPr="00342F1D">
        <w:rPr>
          <w:bCs/>
        </w:rPr>
        <w:t>)</w:t>
      </w:r>
    </w:p>
    <w:p w14:paraId="26FEB7DB" w14:textId="77777777" w:rsidR="00F41ECC" w:rsidRPr="00342F1D" w:rsidRDefault="00F41ECC" w:rsidP="00342F1D">
      <w:pPr>
        <w:spacing w:line="276" w:lineRule="auto"/>
        <w:jc w:val="center"/>
        <w:rPr>
          <w:b/>
          <w:bCs/>
          <w:u w:val="single"/>
        </w:rPr>
      </w:pPr>
    </w:p>
    <w:p w14:paraId="14E00A01" w14:textId="77777777" w:rsidR="00F41ECC" w:rsidRPr="00342F1D" w:rsidRDefault="00F41ECC" w:rsidP="00CD753B">
      <w:pPr>
        <w:spacing w:line="276" w:lineRule="auto"/>
        <w:jc w:val="both"/>
        <w:rPr>
          <w:bCs/>
        </w:rPr>
      </w:pPr>
      <w:r w:rsidRPr="00342F1D">
        <w:rPr>
          <w:bCs/>
        </w:rPr>
        <w:t>Wykonawca winien zapoznać się ze wszystkimi informa</w:t>
      </w:r>
      <w:r w:rsidR="00CF70C3" w:rsidRPr="00342F1D">
        <w:rPr>
          <w:bCs/>
        </w:rPr>
        <w:t xml:space="preserve">cjami zawartymi w specyfikacji </w:t>
      </w:r>
      <w:r w:rsidRPr="00342F1D">
        <w:rPr>
          <w:bCs/>
        </w:rPr>
        <w:t>warunków zamówienia, w celu prawidłowego przygotowania oferty.</w:t>
      </w:r>
    </w:p>
    <w:p w14:paraId="0EBEEFCD" w14:textId="1109015B" w:rsidR="00A71051" w:rsidRPr="00342F1D" w:rsidRDefault="00A71051" w:rsidP="00CD753B">
      <w:pPr>
        <w:spacing w:line="276" w:lineRule="auto"/>
        <w:jc w:val="both"/>
      </w:pPr>
      <w:r w:rsidRPr="00342F1D">
        <w:rPr>
          <w:bCs/>
        </w:rPr>
        <w:t xml:space="preserve">Strona internetowa prowadzonego postępowania, na której udostępniane będą zmiany </w:t>
      </w:r>
      <w:r w:rsidR="00CD753B">
        <w:rPr>
          <w:bCs/>
        </w:rPr>
        <w:t xml:space="preserve">                                   </w:t>
      </w:r>
      <w:r w:rsidRPr="00342F1D">
        <w:rPr>
          <w:bCs/>
        </w:rPr>
        <w:t xml:space="preserve">i wyjaśnienia treści SWZ oraz inne dokumenty zamówienia bezpośrednio związane </w:t>
      </w:r>
      <w:r w:rsidR="00CD753B">
        <w:rPr>
          <w:bCs/>
        </w:rPr>
        <w:t xml:space="preserve">                                     </w:t>
      </w:r>
      <w:r w:rsidRPr="00342F1D">
        <w:rPr>
          <w:bCs/>
        </w:rPr>
        <w:t>z postępowaniem o udzielenie zamówienia [URL]:</w:t>
      </w:r>
      <w:r w:rsidRPr="00342F1D">
        <w:rPr>
          <w:color w:val="0070C0"/>
          <w:u w:val="single"/>
        </w:rPr>
        <w:t xml:space="preserve"> https://bip.dmosin.pl/wiadomosci/3/lista/1/przetargi</w:t>
      </w:r>
    </w:p>
    <w:p w14:paraId="71EC79BD" w14:textId="77777777" w:rsidR="00F41ECC" w:rsidRPr="00342F1D" w:rsidRDefault="00F41ECC" w:rsidP="00342F1D">
      <w:pPr>
        <w:spacing w:line="276" w:lineRule="auto"/>
        <w:jc w:val="both"/>
        <w:rPr>
          <w:bCs/>
        </w:rPr>
      </w:pPr>
    </w:p>
    <w:p w14:paraId="0166D45D" w14:textId="30521293" w:rsidR="007B5F7A" w:rsidRPr="00342F1D" w:rsidRDefault="00CF70C3" w:rsidP="00342F1D">
      <w:pPr>
        <w:spacing w:line="276" w:lineRule="auto"/>
        <w:jc w:val="both"/>
        <w:rPr>
          <w:b/>
          <w:bCs/>
        </w:rPr>
      </w:pPr>
      <w:r w:rsidRPr="00342F1D">
        <w:rPr>
          <w:bCs/>
        </w:rPr>
        <w:t xml:space="preserve">Przedmiotowe postępowanie prowadzone jest przy użyciu środków komunikacji elektronicznej. Składanie ofert następuje za pośrednictwem platformy </w:t>
      </w:r>
      <w:r w:rsidR="00A670E6" w:rsidRPr="00342F1D">
        <w:rPr>
          <w:bCs/>
        </w:rPr>
        <w:t>miniPortal</w:t>
      </w:r>
      <w:r w:rsidR="00883BCC" w:rsidRPr="00342F1D">
        <w:rPr>
          <w:bCs/>
        </w:rPr>
        <w:t xml:space="preserve"> elektroniczne zamówienia publiczne</w:t>
      </w:r>
      <w:r w:rsidR="004D1AC4" w:rsidRPr="00342F1D">
        <w:rPr>
          <w:bCs/>
        </w:rPr>
        <w:t xml:space="preserve"> </w:t>
      </w:r>
      <w:hyperlink r:id="rId11" w:history="1">
        <w:r w:rsidR="00097F66" w:rsidRPr="00342F1D">
          <w:rPr>
            <w:rStyle w:val="Hipercze"/>
          </w:rPr>
          <w:t>https://miniportal.uzp.gov.pl/</w:t>
        </w:r>
      </w:hyperlink>
    </w:p>
    <w:p w14:paraId="61A435EC" w14:textId="77777777" w:rsidR="00880E8A" w:rsidRPr="00342F1D" w:rsidRDefault="00880E8A" w:rsidP="00342F1D">
      <w:pPr>
        <w:spacing w:line="276" w:lineRule="auto"/>
        <w:jc w:val="both"/>
        <w:rPr>
          <w:color w:val="0070C0"/>
          <w:u w:val="single"/>
        </w:rPr>
      </w:pPr>
      <w:bookmarkStart w:id="2" w:name="_Hlk110332779"/>
      <w:r w:rsidRPr="00342F1D">
        <w:rPr>
          <w:bCs/>
        </w:rPr>
        <w:t>Strona internetowa Zamawiającego [URL]</w:t>
      </w:r>
      <w:r w:rsidRPr="00342F1D">
        <w:rPr>
          <w:bCs/>
          <w:color w:val="000000"/>
        </w:rPr>
        <w:t xml:space="preserve">: </w:t>
      </w:r>
      <w:bookmarkStart w:id="3" w:name="__UnoMark__29924_418915328"/>
      <w:bookmarkStart w:id="4" w:name="__UnoMark__30459_418915328"/>
      <w:bookmarkEnd w:id="3"/>
      <w:bookmarkEnd w:id="4"/>
      <w:r w:rsidRPr="00342F1D">
        <w:rPr>
          <w:color w:val="0070C0"/>
          <w:u w:val="single"/>
        </w:rPr>
        <w:t xml:space="preserve">www.dmosin.pl </w:t>
      </w:r>
      <w:bookmarkEnd w:id="2"/>
    </w:p>
    <w:p w14:paraId="4A301B00" w14:textId="77777777" w:rsidR="00880E8A" w:rsidRPr="00342F1D" w:rsidRDefault="00880E8A" w:rsidP="00342F1D">
      <w:pPr>
        <w:spacing w:line="276" w:lineRule="auto"/>
        <w:rPr>
          <w:bCs/>
        </w:rPr>
      </w:pPr>
    </w:p>
    <w:p w14:paraId="782B94B2" w14:textId="77777777" w:rsidR="00934734" w:rsidRPr="00342F1D" w:rsidRDefault="00934734" w:rsidP="00342F1D">
      <w:pPr>
        <w:spacing w:line="276" w:lineRule="auto"/>
        <w:jc w:val="both"/>
        <w:outlineLvl w:val="3"/>
        <w:rPr>
          <w:bCs/>
        </w:rPr>
      </w:pPr>
      <w:bookmarkStart w:id="5" w:name="_Hlk52361317"/>
      <w:r w:rsidRPr="00342F1D">
        <w:rPr>
          <w:bCs/>
        </w:rPr>
        <w:t>Elektroniczna Skrzynka Podawcza:</w:t>
      </w:r>
      <w:r w:rsidRPr="00342F1D">
        <w:rPr>
          <w:color w:val="0070C0"/>
        </w:rPr>
        <w:t xml:space="preserve"> /</w:t>
      </w:r>
      <w:proofErr w:type="spellStart"/>
      <w:r w:rsidRPr="00342F1D">
        <w:rPr>
          <w:color w:val="0070C0"/>
        </w:rPr>
        <w:t>dmosin</w:t>
      </w:r>
      <w:proofErr w:type="spellEnd"/>
      <w:r w:rsidRPr="00342F1D">
        <w:rPr>
          <w:color w:val="0070C0"/>
        </w:rPr>
        <w:t>/</w:t>
      </w:r>
      <w:proofErr w:type="spellStart"/>
      <w:r w:rsidRPr="00342F1D">
        <w:rPr>
          <w:color w:val="0070C0"/>
        </w:rPr>
        <w:t>SkrytkaESP</w:t>
      </w:r>
      <w:proofErr w:type="spellEnd"/>
      <w:r w:rsidRPr="00342F1D">
        <w:rPr>
          <w:color w:val="0070C0"/>
        </w:rPr>
        <w:t xml:space="preserve"> </w:t>
      </w:r>
      <w:r w:rsidRPr="00342F1D">
        <w:rPr>
          <w:bCs/>
        </w:rPr>
        <w:t xml:space="preserve">znajdująca się na platformie ePUAP pod adresem </w:t>
      </w:r>
      <w:r w:rsidRPr="00342F1D">
        <w:rPr>
          <w:bCs/>
          <w:color w:val="0070C0"/>
          <w:u w:val="single"/>
        </w:rPr>
        <w:t>https://epuap.gov.pl/wps/portal</w:t>
      </w:r>
    </w:p>
    <w:bookmarkEnd w:id="5"/>
    <w:p w14:paraId="26F3D6BA" w14:textId="77777777" w:rsidR="00E31AB9" w:rsidRPr="00342F1D" w:rsidRDefault="00E31AB9" w:rsidP="00342F1D">
      <w:pPr>
        <w:pStyle w:val="pkt"/>
        <w:tabs>
          <w:tab w:val="left" w:pos="3780"/>
          <w:tab w:val="left" w:leader="dot" w:pos="8460"/>
        </w:tabs>
        <w:spacing w:before="0" w:after="0" w:line="276" w:lineRule="auto"/>
        <w:ind w:left="0" w:firstLine="0"/>
        <w:outlineLvl w:val="0"/>
        <w:rPr>
          <w:rFonts w:ascii="Times New Roman" w:hAnsi="Times New Roman"/>
          <w:sz w:val="24"/>
          <w:szCs w:val="24"/>
        </w:rPr>
      </w:pPr>
    </w:p>
    <w:p w14:paraId="3E4D5B8D" w14:textId="474C9722" w:rsidR="00BC4785" w:rsidRPr="00342F1D" w:rsidRDefault="00EC3A31" w:rsidP="00342F1D">
      <w:pPr>
        <w:spacing w:line="276" w:lineRule="auto"/>
        <w:jc w:val="both"/>
      </w:pPr>
      <w:r w:rsidRPr="00342F1D">
        <w:tab/>
      </w:r>
      <w:r w:rsidRPr="00342F1D">
        <w:tab/>
      </w:r>
      <w:r w:rsidRPr="00342F1D">
        <w:tab/>
      </w:r>
      <w:r w:rsidR="00382FD0" w:rsidRPr="00342F1D">
        <w:tab/>
      </w:r>
      <w:r w:rsidR="00382FD0" w:rsidRPr="00342F1D">
        <w:tab/>
      </w:r>
      <w:r w:rsidR="00382FD0" w:rsidRPr="00342F1D">
        <w:tab/>
        <w:t xml:space="preserve">               </w:t>
      </w:r>
    </w:p>
    <w:p w14:paraId="77D8B829" w14:textId="515A7A63" w:rsidR="00BC4785" w:rsidRPr="00342F1D" w:rsidRDefault="00BC4785" w:rsidP="00342F1D">
      <w:pPr>
        <w:spacing w:line="276" w:lineRule="auto"/>
        <w:jc w:val="both"/>
      </w:pPr>
      <w:r w:rsidRPr="00342F1D">
        <w:t xml:space="preserve">                                                                                           </w:t>
      </w:r>
      <w:r w:rsidR="00F94B6C">
        <w:t xml:space="preserve">         Wójt Gminy Dmosin</w:t>
      </w:r>
      <w:r w:rsidRPr="00342F1D">
        <w:t xml:space="preserve"> </w:t>
      </w:r>
    </w:p>
    <w:p w14:paraId="57B03AF8" w14:textId="62B56ECC" w:rsidR="00BC4785" w:rsidRPr="00342F1D" w:rsidRDefault="00BC4785" w:rsidP="00342F1D">
      <w:pPr>
        <w:spacing w:line="276" w:lineRule="auto"/>
        <w:jc w:val="both"/>
      </w:pPr>
    </w:p>
    <w:p w14:paraId="65687F05" w14:textId="6BC79523" w:rsidR="00BE3D21" w:rsidRPr="00342F1D" w:rsidRDefault="00925EF3" w:rsidP="00342F1D">
      <w:pPr>
        <w:spacing w:line="276" w:lineRule="auto"/>
        <w:ind w:left="4956" w:firstLine="708"/>
        <w:jc w:val="both"/>
      </w:pPr>
      <w:r w:rsidRPr="00342F1D">
        <w:t xml:space="preserve">            </w:t>
      </w:r>
      <w:r w:rsidR="00BE3D21" w:rsidRPr="00342F1D">
        <w:t xml:space="preserve">Danuta </w:t>
      </w:r>
      <w:proofErr w:type="spellStart"/>
      <w:r w:rsidR="00BE3D21" w:rsidRPr="00342F1D">
        <w:t>Supera</w:t>
      </w:r>
      <w:proofErr w:type="spellEnd"/>
    </w:p>
    <w:p w14:paraId="3ADB7495" w14:textId="02AFF0C1" w:rsidR="00BE3D21" w:rsidRDefault="00382FD0" w:rsidP="00342F1D">
      <w:pPr>
        <w:spacing w:line="276" w:lineRule="auto"/>
        <w:jc w:val="both"/>
      </w:pPr>
      <w:r w:rsidRPr="00342F1D">
        <w:t>Dmosin, dn</w:t>
      </w:r>
      <w:r w:rsidR="00925EF3" w:rsidRPr="003703A9">
        <w:t xml:space="preserve">. </w:t>
      </w:r>
      <w:r w:rsidR="00B667DD">
        <w:t>12.08.2022</w:t>
      </w:r>
      <w:r w:rsidR="00F94B6C" w:rsidRPr="003703A9">
        <w:t>.</w:t>
      </w:r>
      <w:r w:rsidR="002F5963" w:rsidRPr="003703A9">
        <w:t>r.</w:t>
      </w:r>
    </w:p>
    <w:p w14:paraId="22613662" w14:textId="6E93DE6A" w:rsidR="002F5963" w:rsidRDefault="002F5963" w:rsidP="00342F1D">
      <w:pPr>
        <w:spacing w:line="276" w:lineRule="auto"/>
        <w:jc w:val="both"/>
      </w:pPr>
    </w:p>
    <w:p w14:paraId="39C873E1" w14:textId="77777777" w:rsidR="002F5963" w:rsidRPr="00342F1D" w:rsidRDefault="002F5963" w:rsidP="00342F1D">
      <w:pPr>
        <w:spacing w:line="276" w:lineRule="auto"/>
        <w:jc w:val="both"/>
      </w:pPr>
    </w:p>
    <w:p w14:paraId="75E3789E" w14:textId="61034B79" w:rsidR="00776C4D" w:rsidRDefault="00776C4D" w:rsidP="00342F1D">
      <w:pPr>
        <w:spacing w:line="276" w:lineRule="auto"/>
        <w:jc w:val="both"/>
      </w:pPr>
    </w:p>
    <w:p w14:paraId="567357B8" w14:textId="77777777" w:rsidR="003703A9" w:rsidRPr="00342F1D" w:rsidRDefault="003703A9" w:rsidP="00342F1D">
      <w:pPr>
        <w:spacing w:line="276" w:lineRule="auto"/>
        <w:jc w:val="both"/>
      </w:pPr>
    </w:p>
    <w:p w14:paraId="3BB9A41D" w14:textId="77777777" w:rsidR="0064157A" w:rsidRPr="00342F1D" w:rsidRDefault="0064157A" w:rsidP="00342F1D">
      <w:pPr>
        <w:spacing w:line="276" w:lineRule="auto"/>
        <w:jc w:val="both"/>
      </w:pPr>
    </w:p>
    <w:p w14:paraId="74B07130" w14:textId="77777777" w:rsidR="00F41ECC" w:rsidRPr="00342F1D" w:rsidRDefault="000440C5" w:rsidP="00342F1D">
      <w:pPr>
        <w:pStyle w:val="Akapitzlist"/>
        <w:numPr>
          <w:ilvl w:val="0"/>
          <w:numId w:val="15"/>
        </w:numPr>
        <w:spacing w:line="276" w:lineRule="auto"/>
        <w:jc w:val="both"/>
        <w:rPr>
          <w:b/>
          <w:bCs/>
        </w:rPr>
      </w:pPr>
      <w:r w:rsidRPr="00342F1D">
        <w:rPr>
          <w:b/>
          <w:bCs/>
          <w:u w:val="single"/>
        </w:rPr>
        <w:t xml:space="preserve">ZAMAWIAJĄCY: </w:t>
      </w:r>
    </w:p>
    <w:p w14:paraId="2FF33A72" w14:textId="3023EB86" w:rsidR="00F41ECC" w:rsidRPr="00342F1D" w:rsidRDefault="00382FD0" w:rsidP="00342F1D">
      <w:pPr>
        <w:spacing w:line="276" w:lineRule="auto"/>
        <w:jc w:val="both"/>
        <w:rPr>
          <w:u w:val="double"/>
        </w:rPr>
      </w:pPr>
      <w:r w:rsidRPr="00342F1D">
        <w:t xml:space="preserve">Gmina Dmosin, </w:t>
      </w:r>
      <w:r w:rsidRPr="0088395B">
        <w:t>Dmosin 9, 95-061 Dmosin</w:t>
      </w:r>
    </w:p>
    <w:p w14:paraId="2115F292" w14:textId="6FF1034A" w:rsidR="00F41ECC" w:rsidRPr="00342F1D" w:rsidRDefault="00F41ECC" w:rsidP="00342F1D">
      <w:pPr>
        <w:spacing w:line="276" w:lineRule="auto"/>
        <w:jc w:val="both"/>
      </w:pPr>
      <w:r w:rsidRPr="00342F1D">
        <w:t xml:space="preserve">NIP </w:t>
      </w:r>
      <w:r w:rsidR="00382FD0" w:rsidRPr="00342F1D">
        <w:t>8331014738</w:t>
      </w:r>
    </w:p>
    <w:p w14:paraId="620785A2" w14:textId="5983DAB5" w:rsidR="00F41ECC" w:rsidRPr="00342F1D" w:rsidRDefault="00F41ECC" w:rsidP="00342F1D">
      <w:pPr>
        <w:spacing w:line="276" w:lineRule="auto"/>
        <w:jc w:val="both"/>
      </w:pPr>
      <w:r w:rsidRPr="00342F1D">
        <w:t xml:space="preserve">REGON </w:t>
      </w:r>
      <w:r w:rsidR="00382FD0" w:rsidRPr="00342F1D">
        <w:t>750148213</w:t>
      </w:r>
    </w:p>
    <w:p w14:paraId="559E7357" w14:textId="3A08E654" w:rsidR="00F41ECC" w:rsidRPr="00342F1D" w:rsidRDefault="00F41ECC" w:rsidP="00342F1D">
      <w:pPr>
        <w:spacing w:line="276" w:lineRule="auto"/>
        <w:jc w:val="both"/>
        <w:rPr>
          <w:lang w:val="en-US"/>
        </w:rPr>
      </w:pPr>
      <w:r w:rsidRPr="00342F1D">
        <w:t xml:space="preserve">e – mail: </w:t>
      </w:r>
      <w:hyperlink r:id="rId12" w:history="1">
        <w:r w:rsidR="00382FD0" w:rsidRPr="00342F1D">
          <w:rPr>
            <w:rStyle w:val="Hipercze"/>
            <w:lang w:val="en-US"/>
          </w:rPr>
          <w:t>sekretariat@dmosin.pl</w:t>
        </w:r>
      </w:hyperlink>
    </w:p>
    <w:p w14:paraId="3ABBA221" w14:textId="79F0E918" w:rsidR="00F41ECC" w:rsidRPr="00342F1D" w:rsidRDefault="00000000" w:rsidP="00342F1D">
      <w:pPr>
        <w:spacing w:line="276" w:lineRule="auto"/>
        <w:jc w:val="both"/>
        <w:rPr>
          <w:lang w:val="en-US"/>
        </w:rPr>
      </w:pPr>
      <w:hyperlink r:id="rId13" w:history="1">
        <w:r w:rsidR="003B23BA" w:rsidRPr="00342F1D">
          <w:rPr>
            <w:rStyle w:val="Hipercze"/>
            <w:lang w:val="en-US"/>
          </w:rPr>
          <w:t>www.dmosin.pl</w:t>
        </w:r>
      </w:hyperlink>
      <w:r w:rsidR="00F41ECC" w:rsidRPr="00342F1D">
        <w:rPr>
          <w:lang w:val="en-US"/>
        </w:rPr>
        <w:t xml:space="preserve"> </w:t>
      </w:r>
    </w:p>
    <w:p w14:paraId="4B479771" w14:textId="2A2B487D" w:rsidR="00F41ECC" w:rsidRPr="00342F1D" w:rsidRDefault="00F41ECC" w:rsidP="00342F1D">
      <w:pPr>
        <w:spacing w:line="276" w:lineRule="auto"/>
        <w:jc w:val="both"/>
        <w:rPr>
          <w:lang w:val="en-US"/>
        </w:rPr>
      </w:pPr>
      <w:r w:rsidRPr="00342F1D">
        <w:rPr>
          <w:lang w:val="en-US"/>
        </w:rPr>
        <w:t>tel. 46</w:t>
      </w:r>
      <w:r w:rsidR="00382FD0" w:rsidRPr="00342F1D">
        <w:rPr>
          <w:lang w:val="en-US"/>
        </w:rPr>
        <w:t> 874 74 85</w:t>
      </w:r>
    </w:p>
    <w:p w14:paraId="1489A085" w14:textId="6244CF94" w:rsidR="00F41ECC" w:rsidRPr="00342F1D" w:rsidRDefault="00F41ECC" w:rsidP="00342F1D">
      <w:pPr>
        <w:spacing w:line="276" w:lineRule="auto"/>
        <w:jc w:val="both"/>
        <w:rPr>
          <w:lang w:val="en-US"/>
        </w:rPr>
      </w:pPr>
      <w:r w:rsidRPr="00342F1D">
        <w:rPr>
          <w:lang w:val="en-US"/>
        </w:rPr>
        <w:t xml:space="preserve">fax 46 </w:t>
      </w:r>
      <w:r w:rsidR="00382FD0" w:rsidRPr="00342F1D">
        <w:rPr>
          <w:lang w:val="en-US"/>
        </w:rPr>
        <w:t>874 62 94</w:t>
      </w:r>
    </w:p>
    <w:p w14:paraId="7EDFD951" w14:textId="2E84BCC2" w:rsidR="00F41ECC" w:rsidRPr="00342F1D" w:rsidRDefault="00F41ECC" w:rsidP="00342F1D">
      <w:pPr>
        <w:pStyle w:val="pkt"/>
        <w:tabs>
          <w:tab w:val="left" w:pos="3780"/>
          <w:tab w:val="left" w:leader="dot" w:pos="8460"/>
        </w:tabs>
        <w:spacing w:before="0" w:after="0" w:line="276" w:lineRule="auto"/>
        <w:ind w:left="0" w:firstLine="0"/>
        <w:outlineLvl w:val="0"/>
        <w:rPr>
          <w:rFonts w:ascii="Times New Roman" w:hAnsi="Times New Roman"/>
          <w:color w:val="000000"/>
          <w:sz w:val="24"/>
          <w:szCs w:val="24"/>
        </w:rPr>
      </w:pPr>
      <w:r w:rsidRPr="00342F1D">
        <w:rPr>
          <w:rFonts w:ascii="Times New Roman" w:hAnsi="Times New Roman"/>
          <w:sz w:val="24"/>
          <w:szCs w:val="24"/>
        </w:rPr>
        <w:t>Godziny pracy urzędu:</w:t>
      </w:r>
      <w:r w:rsidR="007C3D1E" w:rsidRPr="00342F1D">
        <w:rPr>
          <w:rFonts w:ascii="Times New Roman" w:hAnsi="Times New Roman"/>
          <w:sz w:val="24"/>
          <w:szCs w:val="24"/>
        </w:rPr>
        <w:t xml:space="preserve"> pon.-pt.</w:t>
      </w:r>
      <w:r w:rsidRPr="00342F1D">
        <w:rPr>
          <w:rFonts w:ascii="Times New Roman" w:hAnsi="Times New Roman"/>
          <w:sz w:val="24"/>
          <w:szCs w:val="24"/>
        </w:rPr>
        <w:t xml:space="preserve"> </w:t>
      </w:r>
      <w:r w:rsidR="007C3D1E" w:rsidRPr="00342F1D">
        <w:rPr>
          <w:rFonts w:ascii="Times New Roman" w:hAnsi="Times New Roman"/>
          <w:color w:val="000000"/>
          <w:sz w:val="24"/>
          <w:szCs w:val="24"/>
        </w:rPr>
        <w:t>8:00</w:t>
      </w:r>
      <w:r w:rsidRPr="00342F1D">
        <w:rPr>
          <w:rFonts w:ascii="Times New Roman" w:hAnsi="Times New Roman"/>
          <w:color w:val="000000"/>
          <w:sz w:val="24"/>
          <w:szCs w:val="24"/>
        </w:rPr>
        <w:t xml:space="preserve"> – </w:t>
      </w:r>
      <w:r w:rsidR="007C3D1E" w:rsidRPr="00342F1D">
        <w:rPr>
          <w:rFonts w:ascii="Times New Roman" w:hAnsi="Times New Roman"/>
          <w:color w:val="000000"/>
          <w:sz w:val="24"/>
          <w:szCs w:val="24"/>
        </w:rPr>
        <w:t>16:00</w:t>
      </w:r>
    </w:p>
    <w:p w14:paraId="6134EFDE" w14:textId="77777777" w:rsidR="000D07D4" w:rsidRPr="00342F1D" w:rsidRDefault="000D07D4" w:rsidP="00342F1D">
      <w:pPr>
        <w:spacing w:line="276" w:lineRule="auto"/>
        <w:jc w:val="both"/>
        <w:rPr>
          <w:highlight w:val="yellow"/>
        </w:rPr>
      </w:pPr>
    </w:p>
    <w:p w14:paraId="38E01E04" w14:textId="3A495E5B" w:rsidR="000D07D4" w:rsidRPr="00342F1D" w:rsidRDefault="000D07D4" w:rsidP="00342F1D">
      <w:pPr>
        <w:spacing w:line="276" w:lineRule="auto"/>
        <w:jc w:val="both"/>
      </w:pPr>
      <w:bookmarkStart w:id="6" w:name="_Hlk76731911"/>
      <w:bookmarkStart w:id="7" w:name="_Hlk110332628"/>
      <w:r w:rsidRPr="00342F1D">
        <w:t xml:space="preserve">Identyfikator postępowania na eZamówienia: </w:t>
      </w:r>
      <w:r w:rsidR="00DF0688" w:rsidRPr="00342F1D">
        <w:t xml:space="preserve">wskazany w załączniku </w:t>
      </w:r>
      <w:r w:rsidR="00DF0688" w:rsidRPr="000F6E1E">
        <w:t xml:space="preserve">nr </w:t>
      </w:r>
      <w:r w:rsidR="009B610D" w:rsidRPr="000F6E1E">
        <w:t>8</w:t>
      </w:r>
      <w:r w:rsidR="00897BE8" w:rsidRPr="000F6E1E">
        <w:t xml:space="preserve"> do SWZ</w:t>
      </w:r>
    </w:p>
    <w:p w14:paraId="08EC46F0" w14:textId="405535CB" w:rsidR="000D07D4" w:rsidRPr="00342F1D" w:rsidRDefault="000D07D4" w:rsidP="00342F1D">
      <w:pPr>
        <w:spacing w:line="276" w:lineRule="auto"/>
        <w:jc w:val="both"/>
      </w:pPr>
      <w:r w:rsidRPr="00342F1D">
        <w:t xml:space="preserve">Identyfikator postępowania na miniPortalu: </w:t>
      </w:r>
      <w:r w:rsidR="00DF0688" w:rsidRPr="00342F1D">
        <w:t xml:space="preserve">wskazany w załączniku </w:t>
      </w:r>
      <w:r w:rsidR="00DF0688" w:rsidRPr="000F6E1E">
        <w:t xml:space="preserve">nr </w:t>
      </w:r>
      <w:r w:rsidR="009B610D" w:rsidRPr="000F6E1E">
        <w:t>8</w:t>
      </w:r>
      <w:r w:rsidR="00897BE8" w:rsidRPr="000F6E1E">
        <w:t xml:space="preserve"> do SWZ</w:t>
      </w:r>
    </w:p>
    <w:bookmarkEnd w:id="6"/>
    <w:p w14:paraId="52547853" w14:textId="7AE14DCA" w:rsidR="00880E8A" w:rsidRPr="00266C19" w:rsidRDefault="000D07D4" w:rsidP="00266C19">
      <w:pPr>
        <w:spacing w:line="276" w:lineRule="auto"/>
        <w:rPr>
          <w:color w:val="0070C0"/>
          <w:u w:val="single"/>
        </w:rPr>
      </w:pPr>
      <w:r w:rsidRPr="00342F1D">
        <w:rPr>
          <w:color w:val="000000"/>
        </w:rPr>
        <w:t xml:space="preserve">Strona internetowa Prowadzonego </w:t>
      </w:r>
      <w:proofErr w:type="gramStart"/>
      <w:r w:rsidRPr="00342F1D">
        <w:rPr>
          <w:color w:val="000000"/>
        </w:rPr>
        <w:t>postępowania</w:t>
      </w:r>
      <w:r w:rsidR="00F470E6" w:rsidRPr="00342F1D">
        <w:rPr>
          <w:color w:val="000000"/>
        </w:rPr>
        <w:t xml:space="preserve">:  </w:t>
      </w:r>
      <w:r w:rsidRPr="00342F1D">
        <w:rPr>
          <w:color w:val="000000"/>
        </w:rPr>
        <w:t xml:space="preserve"> </w:t>
      </w:r>
      <w:proofErr w:type="gramEnd"/>
      <w:r w:rsidR="00880E8A" w:rsidRPr="00342F1D">
        <w:rPr>
          <w:color w:val="0070C0"/>
          <w:u w:val="single"/>
        </w:rPr>
        <w:t xml:space="preserve"> https://bip.dmosin.pl/wiadomosci/3/lista/1/przetargi</w:t>
      </w:r>
    </w:p>
    <w:p w14:paraId="61E4B08C" w14:textId="15D94483" w:rsidR="000D07D4" w:rsidRPr="00342F1D" w:rsidRDefault="000D07D4" w:rsidP="00342F1D">
      <w:pPr>
        <w:spacing w:line="276" w:lineRule="auto"/>
        <w:rPr>
          <w:rStyle w:val="xforms-control"/>
        </w:rPr>
      </w:pPr>
      <w:r w:rsidRPr="00342F1D">
        <w:t xml:space="preserve">Identyfikator (skrytka) w </w:t>
      </w:r>
      <w:proofErr w:type="spellStart"/>
      <w:proofErr w:type="gramStart"/>
      <w:r w:rsidRPr="00342F1D">
        <w:t>ePUAP</w:t>
      </w:r>
      <w:proofErr w:type="spellEnd"/>
      <w:r w:rsidRPr="00342F1D">
        <w:t xml:space="preserve">:  </w:t>
      </w:r>
      <w:r w:rsidRPr="00342F1D">
        <w:rPr>
          <w:rStyle w:val="xforms-control"/>
        </w:rPr>
        <w:t>/</w:t>
      </w:r>
      <w:proofErr w:type="spellStart"/>
      <w:proofErr w:type="gramEnd"/>
      <w:r w:rsidRPr="00342F1D">
        <w:rPr>
          <w:rStyle w:val="xforms-control"/>
        </w:rPr>
        <w:t>dmosin</w:t>
      </w:r>
      <w:proofErr w:type="spellEnd"/>
      <w:r w:rsidRPr="00342F1D">
        <w:rPr>
          <w:rStyle w:val="xforms-control"/>
        </w:rPr>
        <w:t>/</w:t>
      </w:r>
      <w:proofErr w:type="spellStart"/>
      <w:r w:rsidRPr="00342F1D">
        <w:rPr>
          <w:rStyle w:val="xforms-control"/>
        </w:rPr>
        <w:t>SkrytkaESP</w:t>
      </w:r>
      <w:proofErr w:type="spellEnd"/>
      <w:r w:rsidRPr="00342F1D">
        <w:rPr>
          <w:rStyle w:val="xforms-control"/>
        </w:rPr>
        <w:t xml:space="preserve"> </w:t>
      </w:r>
    </w:p>
    <w:bookmarkEnd w:id="7"/>
    <w:p w14:paraId="745EA348" w14:textId="77777777" w:rsidR="00DF0688" w:rsidRPr="00342F1D" w:rsidRDefault="00DF0688" w:rsidP="00342F1D">
      <w:pPr>
        <w:pStyle w:val="pkt"/>
        <w:tabs>
          <w:tab w:val="left" w:pos="3780"/>
          <w:tab w:val="left" w:leader="dot" w:pos="8460"/>
        </w:tabs>
        <w:spacing w:before="0" w:after="0" w:line="276" w:lineRule="auto"/>
        <w:ind w:left="0" w:firstLine="0"/>
        <w:outlineLvl w:val="0"/>
        <w:rPr>
          <w:rFonts w:ascii="Times New Roman" w:hAnsi="Times New Roman"/>
          <w:color w:val="000000"/>
          <w:sz w:val="24"/>
          <w:szCs w:val="24"/>
        </w:rPr>
      </w:pPr>
    </w:p>
    <w:p w14:paraId="69DDFC4E" w14:textId="2DA108E3" w:rsidR="004D1AC4" w:rsidRPr="00264D17" w:rsidRDefault="000440C5" w:rsidP="00264D17">
      <w:pPr>
        <w:pStyle w:val="Akapitzlist"/>
        <w:numPr>
          <w:ilvl w:val="0"/>
          <w:numId w:val="15"/>
        </w:numPr>
        <w:spacing w:line="276" w:lineRule="auto"/>
        <w:jc w:val="both"/>
        <w:rPr>
          <w:b/>
          <w:bCs/>
          <w:u w:val="single"/>
        </w:rPr>
      </w:pPr>
      <w:r w:rsidRPr="00342F1D">
        <w:rPr>
          <w:b/>
          <w:bCs/>
          <w:u w:val="single"/>
        </w:rPr>
        <w:t>OCHRONA DANYCH OSOBOWYCH</w:t>
      </w:r>
    </w:p>
    <w:p w14:paraId="04253C3E" w14:textId="77777777" w:rsidR="00672136" w:rsidRPr="00342F1D" w:rsidRDefault="00672136" w:rsidP="00342F1D">
      <w:pPr>
        <w:pStyle w:val="Nagwek"/>
        <w:spacing w:line="276" w:lineRule="auto"/>
        <w:jc w:val="center"/>
        <w:rPr>
          <w:b/>
          <w:bCs/>
        </w:rPr>
      </w:pPr>
      <w:r w:rsidRPr="00342F1D">
        <w:rPr>
          <w:b/>
          <w:bCs/>
        </w:rPr>
        <w:t>Klauzula informacyjna z art. 13 RODO do zastosowania przez zamawiających w celu związanym z postępowaniem o udzielenie zamówienia publicznego</w:t>
      </w:r>
    </w:p>
    <w:p w14:paraId="66067F12" w14:textId="72D16122" w:rsidR="00880E8A" w:rsidRPr="00342F1D" w:rsidRDefault="00880E8A" w:rsidP="00342F1D">
      <w:pPr>
        <w:spacing w:line="276" w:lineRule="auto"/>
        <w:jc w:val="both"/>
      </w:pPr>
      <w:bookmarkStart w:id="8" w:name="_Hlk111542505"/>
      <w:r w:rsidRPr="00342F1D">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w:t>
      </w:r>
      <w:r w:rsidR="00346B5F">
        <w:t xml:space="preserve"> </w:t>
      </w:r>
      <w:r w:rsidRPr="00342F1D">
        <w:t xml:space="preserve">Urz. UE L 119, s. 1) – dalej RODO − informujemy, że: </w:t>
      </w:r>
    </w:p>
    <w:p w14:paraId="2245B500" w14:textId="77777777" w:rsidR="00880E8A" w:rsidRPr="00342F1D" w:rsidRDefault="00880E8A" w:rsidP="00342F1D">
      <w:pPr>
        <w:numPr>
          <w:ilvl w:val="0"/>
          <w:numId w:val="74"/>
        </w:numPr>
        <w:suppressAutoHyphens/>
        <w:spacing w:line="276" w:lineRule="auto"/>
        <w:ind w:left="426"/>
        <w:jc w:val="both"/>
      </w:pPr>
      <w:r w:rsidRPr="00342F1D">
        <w:t>Administratorem danych osobowych jest Gmina Dmosin, Dmosin 9, 95-061 Dmosin, sekretariat@dmosin.pl; inwestycje@dmosin.pl tel. 46 874 73 77, 46 874 74 85.</w:t>
      </w:r>
    </w:p>
    <w:p w14:paraId="673D8435" w14:textId="77777777" w:rsidR="00880E8A" w:rsidRPr="00342F1D" w:rsidRDefault="00880E8A" w:rsidP="00342F1D">
      <w:pPr>
        <w:numPr>
          <w:ilvl w:val="0"/>
          <w:numId w:val="74"/>
        </w:numPr>
        <w:suppressAutoHyphens/>
        <w:spacing w:line="276" w:lineRule="auto"/>
        <w:ind w:left="426"/>
        <w:jc w:val="both"/>
      </w:pPr>
      <w:r w:rsidRPr="00342F1D">
        <w:t>Administrator wyznaczył inspektora ochrony danych osobowych, z którym można kontaktować się za pośrednictwem adresu e-mail: iodo@spotcase.pl lub pisemnie na adres siedziby Administratora.</w:t>
      </w:r>
    </w:p>
    <w:p w14:paraId="02DBEFB5" w14:textId="7E3B6CB9" w:rsidR="00880E8A" w:rsidRPr="00342F1D" w:rsidRDefault="00880E8A" w:rsidP="0078455B">
      <w:pPr>
        <w:numPr>
          <w:ilvl w:val="0"/>
          <w:numId w:val="74"/>
        </w:numPr>
        <w:suppressAutoHyphens/>
        <w:spacing w:line="276" w:lineRule="auto"/>
        <w:ind w:left="426"/>
        <w:jc w:val="both"/>
      </w:pPr>
      <w:r w:rsidRPr="00342F1D">
        <w:t>Dane osobowe przetwarzane będą w celu przeprowadzenia postępowania o udzielenie zamówienia publicznego pn</w:t>
      </w:r>
      <w:bookmarkStart w:id="9" w:name="_Hlk92267786"/>
      <w:r w:rsidRPr="00342F1D">
        <w:t>.:</w:t>
      </w:r>
      <w:r w:rsidR="00D41D12">
        <w:t xml:space="preserve"> </w:t>
      </w:r>
      <w:r w:rsidR="006107E1">
        <w:t>„</w:t>
      </w:r>
      <w:r w:rsidR="00F31C95" w:rsidRPr="00F31C95">
        <w:rPr>
          <w:rFonts w:eastAsia="SimSun"/>
          <w:b/>
          <w:bCs/>
          <w:lang w:eastAsia="ar-SA"/>
        </w:rPr>
        <w:t>Dostawa lekkiego oleju opałowego w sezonie grzewczym 20</w:t>
      </w:r>
      <w:r w:rsidR="00F31C95">
        <w:rPr>
          <w:rFonts w:eastAsia="SimSun"/>
          <w:b/>
          <w:bCs/>
          <w:lang w:eastAsia="ar-SA"/>
        </w:rPr>
        <w:t>22</w:t>
      </w:r>
      <w:r w:rsidR="00F31C95" w:rsidRPr="00F31C95">
        <w:rPr>
          <w:rFonts w:eastAsia="SimSun"/>
          <w:b/>
          <w:bCs/>
          <w:lang w:eastAsia="ar-SA"/>
        </w:rPr>
        <w:t>-202</w:t>
      </w:r>
      <w:r w:rsidR="00F31C95">
        <w:rPr>
          <w:rFonts w:eastAsia="SimSun"/>
          <w:b/>
          <w:bCs/>
          <w:lang w:eastAsia="ar-SA"/>
        </w:rPr>
        <w:t xml:space="preserve">3 </w:t>
      </w:r>
      <w:r w:rsidR="00F31C95" w:rsidRPr="00F31C95">
        <w:rPr>
          <w:rFonts w:eastAsia="SimSun"/>
          <w:b/>
          <w:bCs/>
          <w:lang w:eastAsia="ar-SA"/>
        </w:rPr>
        <w:t>dla Gminy Dmosin i jednostki organizacyjnej Gminy Dmosin”</w:t>
      </w:r>
      <w:r w:rsidR="00F31C95">
        <w:rPr>
          <w:rFonts w:eastAsia="SimSun"/>
          <w:b/>
          <w:bCs/>
          <w:lang w:eastAsia="ar-SA"/>
        </w:rPr>
        <w:t xml:space="preserve">. </w:t>
      </w:r>
      <w:r w:rsidR="00CD5713">
        <w:t>ZP.271.TP.8.2022</w:t>
      </w:r>
      <w:r w:rsidRPr="00342F1D">
        <w:t xml:space="preserve"> </w:t>
      </w:r>
      <w:bookmarkEnd w:id="9"/>
      <w:r w:rsidRPr="00342F1D">
        <w:t xml:space="preserve">zawarcia i wykonania umowy oraz prowadzenia dokumentacji </w:t>
      </w:r>
      <w:r w:rsidR="00CD5713">
        <w:t xml:space="preserve">                        </w:t>
      </w:r>
      <w:r w:rsidRPr="00342F1D">
        <w:t>z nią związanej tj. na podstawie art. 6 ust. 1 lit c RODO w zw. z ustawą Prawo zamówień publicznych.</w:t>
      </w:r>
    </w:p>
    <w:p w14:paraId="4A879C90" w14:textId="77777777" w:rsidR="00880E8A" w:rsidRPr="00342F1D" w:rsidRDefault="00880E8A" w:rsidP="00342F1D">
      <w:pPr>
        <w:numPr>
          <w:ilvl w:val="0"/>
          <w:numId w:val="74"/>
        </w:numPr>
        <w:suppressAutoHyphens/>
        <w:spacing w:line="276" w:lineRule="auto"/>
        <w:ind w:left="426"/>
        <w:jc w:val="both"/>
      </w:pPr>
      <w:r w:rsidRPr="00342F1D">
        <w:t>Odbiorcami danych osobowych mogą być:</w:t>
      </w:r>
    </w:p>
    <w:p w14:paraId="4F8E27CA" w14:textId="05C7579C" w:rsidR="00880E8A" w:rsidRPr="00342F1D" w:rsidRDefault="00880E8A" w:rsidP="00342F1D">
      <w:pPr>
        <w:numPr>
          <w:ilvl w:val="0"/>
          <w:numId w:val="75"/>
        </w:numPr>
        <w:suppressAutoHyphens/>
        <w:spacing w:line="276" w:lineRule="auto"/>
        <w:jc w:val="both"/>
      </w:pPr>
      <w:r w:rsidRPr="00342F1D">
        <w:t xml:space="preserve">Organy władzy publicznej oraz podmioty wykonujące zadania publiczne w zakresie </w:t>
      </w:r>
      <w:r w:rsidR="00881D9D">
        <w:t xml:space="preserve">                         </w:t>
      </w:r>
      <w:r w:rsidRPr="00342F1D">
        <w:t>i w celach, które wynikają z przepisów powszechnie obowiązującego prawa,</w:t>
      </w:r>
    </w:p>
    <w:p w14:paraId="1B995B4F" w14:textId="35B1B481" w:rsidR="00880E8A" w:rsidRPr="00342F1D" w:rsidRDefault="00880E8A" w:rsidP="00342F1D">
      <w:pPr>
        <w:numPr>
          <w:ilvl w:val="0"/>
          <w:numId w:val="75"/>
        </w:numPr>
        <w:suppressAutoHyphens/>
        <w:spacing w:line="276" w:lineRule="auto"/>
        <w:jc w:val="both"/>
      </w:pPr>
      <w:r w:rsidRPr="00342F1D">
        <w:t xml:space="preserve">Osoby lub podmioty, którym udostępniona zostanie dokumentacja postępowania </w:t>
      </w:r>
      <w:r w:rsidR="00B434A3">
        <w:t xml:space="preserve">                       </w:t>
      </w:r>
      <w:r w:rsidRPr="00342F1D">
        <w:t xml:space="preserve">w oparciu o art. 18 ust. 1 Ustawy </w:t>
      </w:r>
      <w:r w:rsidR="00B434A3">
        <w:t>P</w:t>
      </w:r>
      <w:r w:rsidRPr="00342F1D">
        <w:t>zp.</w:t>
      </w:r>
    </w:p>
    <w:p w14:paraId="6550A0E4" w14:textId="0AE3CDA6" w:rsidR="00880E8A" w:rsidRDefault="00880E8A" w:rsidP="00342F1D">
      <w:pPr>
        <w:numPr>
          <w:ilvl w:val="0"/>
          <w:numId w:val="75"/>
        </w:numPr>
        <w:suppressAutoHyphens/>
        <w:spacing w:line="276" w:lineRule="auto"/>
        <w:jc w:val="both"/>
      </w:pPr>
      <w:r w:rsidRPr="00342F1D">
        <w:t>Podmioty, które przetwarzają dane osobowe w imieniu Administratora, na podstawie zawartej umowy powierzenia przetwarzania danych osobowych.</w:t>
      </w:r>
    </w:p>
    <w:p w14:paraId="6055001E" w14:textId="77777777" w:rsidR="00A35BD4" w:rsidRPr="00342F1D" w:rsidRDefault="00A35BD4" w:rsidP="00A35BD4">
      <w:pPr>
        <w:suppressAutoHyphens/>
        <w:spacing w:line="276" w:lineRule="auto"/>
        <w:ind w:left="360"/>
        <w:jc w:val="both"/>
      </w:pPr>
    </w:p>
    <w:p w14:paraId="613937B2" w14:textId="77777777" w:rsidR="00880E8A" w:rsidRPr="00342F1D" w:rsidRDefault="00880E8A" w:rsidP="00342F1D">
      <w:pPr>
        <w:numPr>
          <w:ilvl w:val="0"/>
          <w:numId w:val="74"/>
        </w:numPr>
        <w:suppressAutoHyphens/>
        <w:spacing w:line="276" w:lineRule="auto"/>
        <w:ind w:left="426"/>
        <w:jc w:val="both"/>
      </w:pPr>
      <w:r w:rsidRPr="00342F1D">
        <w:lastRenderedPageBreak/>
        <w:t>Dane osobowe przetwarzane będą okres wskazany w obowiązujących przepisach tj.</w:t>
      </w:r>
    </w:p>
    <w:p w14:paraId="6B1AA4F1" w14:textId="77777777" w:rsidR="00880E8A" w:rsidRPr="00342F1D" w:rsidRDefault="00880E8A" w:rsidP="00342F1D">
      <w:pPr>
        <w:numPr>
          <w:ilvl w:val="0"/>
          <w:numId w:val="76"/>
        </w:numPr>
        <w:suppressAutoHyphens/>
        <w:spacing w:line="276" w:lineRule="auto"/>
        <w:jc w:val="both"/>
      </w:pPr>
      <w:r w:rsidRPr="00342F1D">
        <w:t>protokół postępowania wraz z załącznikami przez okres 4 lat od dnia zakończenia postępowania o udzielenie zamówienia, w sposób gwarantujący jego nienaruszalność.</w:t>
      </w:r>
    </w:p>
    <w:p w14:paraId="7836A65C" w14:textId="77777777" w:rsidR="00880E8A" w:rsidRPr="00342F1D" w:rsidRDefault="00880E8A" w:rsidP="00342F1D">
      <w:pPr>
        <w:numPr>
          <w:ilvl w:val="0"/>
          <w:numId w:val="76"/>
        </w:numPr>
        <w:suppressAutoHyphens/>
        <w:spacing w:line="276" w:lineRule="auto"/>
        <w:jc w:val="both"/>
      </w:pPr>
      <w:r w:rsidRPr="00342F1D">
        <w:t>Jeżeli okres obowiązywania umowy w sprawie zamówienia publicznego przekracza 4 lata, protokół postępowania wraz z załącznikami przechowuje przez cały okres obowiązywania umowy w sprawie zamówienia publicznego.</w:t>
      </w:r>
    </w:p>
    <w:p w14:paraId="63991E84" w14:textId="469B4644" w:rsidR="00880E8A" w:rsidRPr="00342F1D" w:rsidRDefault="00880E8A" w:rsidP="00342F1D">
      <w:pPr>
        <w:numPr>
          <w:ilvl w:val="0"/>
          <w:numId w:val="76"/>
        </w:numPr>
        <w:suppressAutoHyphens/>
        <w:spacing w:line="276" w:lineRule="auto"/>
        <w:jc w:val="both"/>
      </w:pPr>
      <w:r w:rsidRPr="00342F1D">
        <w:t xml:space="preserve">dokumentacja konkursu przez okres 4 lat od dnia ustalenia wyników konkursu w postaci, w jakiej została ona sporządzona lub przekazana, w sposób gwarantujący jej nienaruszalność i możliwość odczytania zgodnie z Ustawą Prawo Zamówień Publicznych (art. 78 ust. 1 i ust. 4, art. 358 ust. 1 Ustawa </w:t>
      </w:r>
      <w:r w:rsidR="001B7421">
        <w:t>P</w:t>
      </w:r>
      <w:r w:rsidRPr="00342F1D">
        <w:t>zp).</w:t>
      </w:r>
    </w:p>
    <w:p w14:paraId="04349AFA" w14:textId="5943AF1A" w:rsidR="00880E8A" w:rsidRPr="00342F1D" w:rsidRDefault="00880E8A" w:rsidP="00342F1D">
      <w:pPr>
        <w:numPr>
          <w:ilvl w:val="0"/>
          <w:numId w:val="74"/>
        </w:numPr>
        <w:suppressAutoHyphens/>
        <w:spacing w:line="276" w:lineRule="auto"/>
        <w:ind w:left="426"/>
        <w:jc w:val="both"/>
      </w:pPr>
      <w:r w:rsidRPr="00342F1D">
        <w:t xml:space="preserve">Obowiązek podania danych osobowych jest wymogiem ustawowym określonym </w:t>
      </w:r>
      <w:r w:rsidR="00CB4E69">
        <w:t xml:space="preserve">                                 </w:t>
      </w:r>
      <w:r w:rsidRPr="00342F1D">
        <w:t>w przepisach Pzp</w:t>
      </w:r>
      <w:r w:rsidR="006E16D8">
        <w:t>.</w:t>
      </w:r>
      <w:r w:rsidRPr="00342F1D">
        <w:t>, związanym z udziałem w postępowaniu o udzielenie zamówienia publicznego. Konsekwencje niepodania określonych danych wynikają z Pzp.</w:t>
      </w:r>
    </w:p>
    <w:p w14:paraId="712A274F" w14:textId="77777777" w:rsidR="00880E8A" w:rsidRPr="00342F1D" w:rsidRDefault="00880E8A" w:rsidP="00342F1D">
      <w:pPr>
        <w:numPr>
          <w:ilvl w:val="0"/>
          <w:numId w:val="74"/>
        </w:numPr>
        <w:suppressAutoHyphens/>
        <w:spacing w:line="276" w:lineRule="auto"/>
        <w:ind w:left="426"/>
        <w:jc w:val="both"/>
      </w:pPr>
      <w:r w:rsidRPr="00342F1D">
        <w:t>Osobie, której dane są przetwarzane przysługuje:</w:t>
      </w:r>
    </w:p>
    <w:p w14:paraId="7932EE44" w14:textId="77777777" w:rsidR="00880E8A" w:rsidRPr="00342F1D" w:rsidRDefault="00880E8A" w:rsidP="00342F1D">
      <w:pPr>
        <w:numPr>
          <w:ilvl w:val="0"/>
          <w:numId w:val="77"/>
        </w:numPr>
        <w:suppressAutoHyphens/>
        <w:spacing w:line="276" w:lineRule="auto"/>
        <w:jc w:val="both"/>
      </w:pPr>
      <w:r w:rsidRPr="00342F1D">
        <w:t>prawo dostępu do treści swoich danych oraz otrzymania ich kopii</w:t>
      </w:r>
    </w:p>
    <w:p w14:paraId="31EBAE8D" w14:textId="77777777" w:rsidR="00880E8A" w:rsidRPr="00342F1D" w:rsidRDefault="00880E8A" w:rsidP="00342F1D">
      <w:pPr>
        <w:numPr>
          <w:ilvl w:val="0"/>
          <w:numId w:val="77"/>
        </w:numPr>
        <w:suppressAutoHyphens/>
        <w:spacing w:line="276" w:lineRule="auto"/>
        <w:jc w:val="both"/>
      </w:pPr>
      <w:r w:rsidRPr="00342F1D">
        <w:t>prawo sprostowania oraz uzupełnienia danych (skorzystanie z prawa do sprostowania nie może skutkować zmianą wyniku postępowania o udzielenie zamówienia publicznego ani zmianą postanowień umowy w zakresie niezgodnym z Pzp oraz nie może naruszać integralności protokołu oraz jego załączników)</w:t>
      </w:r>
    </w:p>
    <w:p w14:paraId="399416D6" w14:textId="52794E2D" w:rsidR="00880E8A" w:rsidRPr="00342F1D" w:rsidRDefault="00880E8A" w:rsidP="00342F1D">
      <w:pPr>
        <w:numPr>
          <w:ilvl w:val="0"/>
          <w:numId w:val="77"/>
        </w:numPr>
        <w:suppressAutoHyphens/>
        <w:spacing w:line="276" w:lineRule="auto"/>
        <w:jc w:val="both"/>
      </w:pPr>
      <w:r w:rsidRPr="00342F1D">
        <w:t xml:space="preserve">prawo do ograniczenia przetwarzania z zastrzeżeniem przypadków, o których mowa </w:t>
      </w:r>
      <w:r w:rsidR="00CB4E69">
        <w:t xml:space="preserve">                   </w:t>
      </w:r>
      <w:r w:rsidRPr="00342F1D">
        <w:t xml:space="preserve">w art. 18 ust. 2 RODO (prawo do ograniczenia przetwarzania nie ma zastosowania </w:t>
      </w:r>
      <w:r w:rsidR="00CB4E69">
        <w:t xml:space="preserve">                          </w:t>
      </w:r>
      <w:r w:rsidRPr="00342F1D">
        <w:t xml:space="preserve">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 art. 18 ust. 1 RODO, nie ogranicza przetwarzania danych osobowych do czasu zakończenia postępowania </w:t>
      </w:r>
      <w:r w:rsidR="00CB4E69">
        <w:t xml:space="preserve">                        </w:t>
      </w:r>
      <w:r w:rsidRPr="00342F1D">
        <w:t>o udzielenie zamówienia</w:t>
      </w:r>
    </w:p>
    <w:p w14:paraId="013CF1C1" w14:textId="32E1FCCB" w:rsidR="00880E8A" w:rsidRPr="00342F1D" w:rsidRDefault="00880E8A" w:rsidP="00342F1D">
      <w:pPr>
        <w:numPr>
          <w:ilvl w:val="0"/>
          <w:numId w:val="77"/>
        </w:numPr>
        <w:suppressAutoHyphens/>
        <w:spacing w:line="276" w:lineRule="auto"/>
        <w:jc w:val="both"/>
      </w:pPr>
      <w:r w:rsidRPr="00342F1D">
        <w:t xml:space="preserve">prawo wniesienia skargi do PUODO (Prezes Urzędu Ochrony Danych </w:t>
      </w:r>
      <w:proofErr w:type="gramStart"/>
      <w:r w:rsidRPr="00342F1D">
        <w:t xml:space="preserve">Osobowych, </w:t>
      </w:r>
      <w:r w:rsidR="00CB4E69">
        <w:t xml:space="preserve">  </w:t>
      </w:r>
      <w:proofErr w:type="gramEnd"/>
      <w:r w:rsidR="00CB4E69">
        <w:t xml:space="preserve">                        </w:t>
      </w:r>
      <w:r w:rsidRPr="00342F1D">
        <w:t>ul. Stawki 2, 00-193 Warszawa).</w:t>
      </w:r>
    </w:p>
    <w:p w14:paraId="1A131CB5" w14:textId="77777777" w:rsidR="00880E8A" w:rsidRPr="00342F1D" w:rsidRDefault="00880E8A" w:rsidP="00342F1D">
      <w:pPr>
        <w:numPr>
          <w:ilvl w:val="0"/>
          <w:numId w:val="74"/>
        </w:numPr>
        <w:suppressAutoHyphens/>
        <w:spacing w:line="276" w:lineRule="auto"/>
        <w:ind w:left="426"/>
        <w:jc w:val="both"/>
      </w:pPr>
      <w:r w:rsidRPr="00342F1D">
        <w:t>Osobie, której dane są przetwarzane nie przysługuje:</w:t>
      </w:r>
    </w:p>
    <w:p w14:paraId="6A4109F1" w14:textId="77777777" w:rsidR="00880E8A" w:rsidRPr="00342F1D" w:rsidRDefault="00880E8A" w:rsidP="00342F1D">
      <w:pPr>
        <w:numPr>
          <w:ilvl w:val="0"/>
          <w:numId w:val="78"/>
        </w:numPr>
        <w:suppressAutoHyphens/>
        <w:spacing w:line="276" w:lineRule="auto"/>
        <w:jc w:val="both"/>
      </w:pPr>
      <w:r w:rsidRPr="00342F1D">
        <w:t>prawo do usunięcia danych</w:t>
      </w:r>
    </w:p>
    <w:p w14:paraId="5C27651D" w14:textId="77777777" w:rsidR="00880E8A" w:rsidRPr="00342F1D" w:rsidRDefault="00880E8A" w:rsidP="00342F1D">
      <w:pPr>
        <w:numPr>
          <w:ilvl w:val="0"/>
          <w:numId w:val="78"/>
        </w:numPr>
        <w:suppressAutoHyphens/>
        <w:spacing w:line="276" w:lineRule="auto"/>
        <w:jc w:val="both"/>
      </w:pPr>
      <w:r w:rsidRPr="00342F1D">
        <w:t>prawo do przenoszenia danych</w:t>
      </w:r>
    </w:p>
    <w:p w14:paraId="6E5EE3BF" w14:textId="77777777" w:rsidR="00880E8A" w:rsidRPr="00342F1D" w:rsidRDefault="00880E8A" w:rsidP="00342F1D">
      <w:pPr>
        <w:numPr>
          <w:ilvl w:val="0"/>
          <w:numId w:val="78"/>
        </w:numPr>
        <w:suppressAutoHyphens/>
        <w:spacing w:line="276" w:lineRule="auto"/>
        <w:jc w:val="both"/>
      </w:pPr>
      <w:r w:rsidRPr="00342F1D">
        <w:t>prawo wniesienia sprzeciwu</w:t>
      </w:r>
    </w:p>
    <w:p w14:paraId="49540AE6" w14:textId="77777777" w:rsidR="00880E8A" w:rsidRPr="00342F1D" w:rsidRDefault="00880E8A" w:rsidP="00342F1D">
      <w:pPr>
        <w:numPr>
          <w:ilvl w:val="0"/>
          <w:numId w:val="74"/>
        </w:numPr>
        <w:suppressAutoHyphens/>
        <w:spacing w:line="276" w:lineRule="auto"/>
        <w:ind w:left="426"/>
        <w:jc w:val="both"/>
      </w:pPr>
      <w:r w:rsidRPr="00342F1D">
        <w:t>W ramach działalności Administrator nie będzie podejmował zautomatyzowanych decyzji, w tym decyzji będących wynikiem profilowania.</w:t>
      </w:r>
    </w:p>
    <w:bookmarkEnd w:id="8"/>
    <w:p w14:paraId="6298E020" w14:textId="38D3B28C" w:rsidR="007E67AE" w:rsidRDefault="007E67AE" w:rsidP="00342F1D">
      <w:pPr>
        <w:spacing w:line="276" w:lineRule="auto"/>
        <w:jc w:val="both"/>
        <w:rPr>
          <w:bCs/>
        </w:rPr>
      </w:pPr>
    </w:p>
    <w:p w14:paraId="2C756CF1" w14:textId="2022B903" w:rsidR="001B7421" w:rsidRDefault="001B7421" w:rsidP="00342F1D">
      <w:pPr>
        <w:spacing w:line="276" w:lineRule="auto"/>
        <w:jc w:val="both"/>
        <w:rPr>
          <w:bCs/>
        </w:rPr>
      </w:pPr>
    </w:p>
    <w:p w14:paraId="6F206E98" w14:textId="6B7052F5" w:rsidR="001B7421" w:rsidRDefault="001B7421" w:rsidP="00342F1D">
      <w:pPr>
        <w:spacing w:line="276" w:lineRule="auto"/>
        <w:jc w:val="both"/>
        <w:rPr>
          <w:bCs/>
        </w:rPr>
      </w:pPr>
    </w:p>
    <w:p w14:paraId="4F2B609D" w14:textId="30FA3C64" w:rsidR="001B7421" w:rsidRDefault="001B7421" w:rsidP="00342F1D">
      <w:pPr>
        <w:spacing w:line="276" w:lineRule="auto"/>
        <w:jc w:val="both"/>
        <w:rPr>
          <w:bCs/>
        </w:rPr>
      </w:pPr>
    </w:p>
    <w:p w14:paraId="0AEB9A87" w14:textId="77777777" w:rsidR="001B7421" w:rsidRDefault="001B7421" w:rsidP="00342F1D">
      <w:pPr>
        <w:spacing w:line="276" w:lineRule="auto"/>
        <w:jc w:val="both"/>
        <w:rPr>
          <w:bCs/>
        </w:rPr>
      </w:pPr>
    </w:p>
    <w:p w14:paraId="12A87FA0" w14:textId="5C3588C0" w:rsidR="002C0D07" w:rsidRDefault="002C0D07" w:rsidP="00342F1D">
      <w:pPr>
        <w:spacing w:line="276" w:lineRule="auto"/>
        <w:jc w:val="both"/>
        <w:rPr>
          <w:bCs/>
        </w:rPr>
      </w:pPr>
    </w:p>
    <w:p w14:paraId="0CCC1A79" w14:textId="0D1D54FC" w:rsidR="002C0D07" w:rsidRDefault="002C0D07" w:rsidP="00342F1D">
      <w:pPr>
        <w:spacing w:line="276" w:lineRule="auto"/>
        <w:jc w:val="both"/>
        <w:rPr>
          <w:bCs/>
        </w:rPr>
      </w:pPr>
    </w:p>
    <w:p w14:paraId="3951F51B" w14:textId="77777777" w:rsidR="002C0D07" w:rsidRPr="00342F1D" w:rsidRDefault="002C0D07" w:rsidP="00342F1D">
      <w:pPr>
        <w:spacing w:line="276" w:lineRule="auto"/>
        <w:jc w:val="both"/>
        <w:rPr>
          <w:bCs/>
        </w:rPr>
      </w:pPr>
    </w:p>
    <w:p w14:paraId="36C8FE04" w14:textId="77777777" w:rsidR="00F41ECC" w:rsidRPr="00342F1D" w:rsidRDefault="000440C5" w:rsidP="00264D17">
      <w:pPr>
        <w:pStyle w:val="Akapitzlist"/>
        <w:numPr>
          <w:ilvl w:val="0"/>
          <w:numId w:val="15"/>
        </w:numPr>
        <w:spacing w:line="276" w:lineRule="auto"/>
        <w:ind w:left="0" w:firstLine="0"/>
        <w:jc w:val="both"/>
        <w:rPr>
          <w:b/>
          <w:bCs/>
        </w:rPr>
      </w:pPr>
      <w:r w:rsidRPr="00342F1D">
        <w:rPr>
          <w:b/>
          <w:bCs/>
          <w:u w:val="single"/>
        </w:rPr>
        <w:lastRenderedPageBreak/>
        <w:t>TRYB UDZIELENIA ZAMÓWIENIA</w:t>
      </w:r>
    </w:p>
    <w:p w14:paraId="57C59F97" w14:textId="7322ECD9" w:rsidR="00F41ECC" w:rsidRPr="00342F1D" w:rsidRDefault="00F41ECC" w:rsidP="00342F1D">
      <w:pPr>
        <w:pStyle w:val="Akapitzlist"/>
        <w:numPr>
          <w:ilvl w:val="0"/>
          <w:numId w:val="3"/>
        </w:numPr>
        <w:suppressAutoHyphens/>
        <w:spacing w:line="276" w:lineRule="auto"/>
        <w:ind w:left="357"/>
        <w:jc w:val="both"/>
      </w:pPr>
      <w:r w:rsidRPr="00342F1D">
        <w:t>Niniejsze postępowanie o udzielenie zamówienia publicznego prowadzone jest w t</w:t>
      </w:r>
      <w:r w:rsidR="004D1AC4" w:rsidRPr="00342F1D">
        <w:t xml:space="preserve">rybie </w:t>
      </w:r>
      <w:r w:rsidR="00E41829" w:rsidRPr="00342F1D">
        <w:t>podstawowym, o jakim stanowi art. 275 pkt. 1</w:t>
      </w:r>
      <w:r w:rsidRPr="00342F1D">
        <w:t xml:space="preserve"> ustawy z dnia </w:t>
      </w:r>
      <w:r w:rsidR="00E41829" w:rsidRPr="00342F1D">
        <w:t>11</w:t>
      </w:r>
      <w:r w:rsidRPr="00342F1D">
        <w:t xml:space="preserve"> </w:t>
      </w:r>
      <w:r w:rsidR="00E41829" w:rsidRPr="00342F1D">
        <w:t>września 2019</w:t>
      </w:r>
      <w:r w:rsidRPr="00342F1D">
        <w:t xml:space="preserve"> r. Prawo zamówień publicznych (tekst jednolity Dz. U. z 20</w:t>
      </w:r>
      <w:r w:rsidR="00310AC6" w:rsidRPr="00342F1D">
        <w:t>21</w:t>
      </w:r>
      <w:r w:rsidRPr="00342F1D">
        <w:t xml:space="preserve"> r., poz. </w:t>
      </w:r>
      <w:r w:rsidR="00310AC6" w:rsidRPr="00342F1D">
        <w:t>1129</w:t>
      </w:r>
      <w:r w:rsidR="00DF44D3">
        <w:t xml:space="preserve"> z późn. zm.</w:t>
      </w:r>
      <w:r w:rsidRPr="00342F1D">
        <w:t xml:space="preserve">), zwanej dalej </w:t>
      </w:r>
      <w:r w:rsidR="003420B0" w:rsidRPr="00342F1D">
        <w:t xml:space="preserve">„ustawą” </w:t>
      </w:r>
      <w:proofErr w:type="gramStart"/>
      <w:r w:rsidR="003420B0" w:rsidRPr="00342F1D">
        <w:t xml:space="preserve">lub </w:t>
      </w:r>
      <w:r w:rsidRPr="00342F1D">
        <w:t>,</w:t>
      </w:r>
      <w:proofErr w:type="gramEnd"/>
      <w:r w:rsidRPr="00342F1D">
        <w:t>, Pzp”.</w:t>
      </w:r>
    </w:p>
    <w:p w14:paraId="53885047" w14:textId="77777777" w:rsidR="00F41ECC" w:rsidRPr="00342F1D" w:rsidRDefault="00E41829" w:rsidP="00342F1D">
      <w:pPr>
        <w:pStyle w:val="Akapitzlist"/>
        <w:numPr>
          <w:ilvl w:val="0"/>
          <w:numId w:val="3"/>
        </w:numPr>
        <w:suppressAutoHyphens/>
        <w:spacing w:line="276" w:lineRule="auto"/>
        <w:ind w:left="357"/>
        <w:jc w:val="both"/>
      </w:pPr>
      <w:r w:rsidRPr="00342F1D">
        <w:t>Zamawiający nie przewiduje wyboru najkorzystniejszej oferty z możliwością prowadzenia negocjacji.</w:t>
      </w:r>
    </w:p>
    <w:p w14:paraId="2F7C8744" w14:textId="432DBAF5" w:rsidR="00CF0D0F" w:rsidRPr="00342F1D" w:rsidRDefault="000F7ED0" w:rsidP="00342F1D">
      <w:pPr>
        <w:pStyle w:val="Akapitzlist"/>
        <w:numPr>
          <w:ilvl w:val="0"/>
          <w:numId w:val="3"/>
        </w:numPr>
        <w:suppressAutoHyphens/>
        <w:spacing w:line="276" w:lineRule="auto"/>
        <w:ind w:left="357"/>
        <w:jc w:val="both"/>
      </w:pPr>
      <w:r w:rsidRPr="00342F1D">
        <w:t xml:space="preserve">Szacunkowa wartość przedmiotowego zamówienia nie przekracza </w:t>
      </w:r>
      <w:r w:rsidR="00511511" w:rsidRPr="00342F1D">
        <w:t xml:space="preserve">progów unijnych </w:t>
      </w:r>
      <w:r w:rsidR="00881D9D">
        <w:t xml:space="preserve">                             </w:t>
      </w:r>
      <w:r w:rsidR="00511511" w:rsidRPr="00342F1D">
        <w:t>o jakich mowa w </w:t>
      </w:r>
      <w:r w:rsidRPr="00342F1D">
        <w:t>art. 3 Pzp</w:t>
      </w:r>
      <w:r w:rsidR="00F41ECC" w:rsidRPr="00342F1D">
        <w:t>.</w:t>
      </w:r>
    </w:p>
    <w:p w14:paraId="575DFC84" w14:textId="6173B725" w:rsidR="00CF0D0F" w:rsidRPr="00342F1D" w:rsidRDefault="00CF0D0F" w:rsidP="00342F1D">
      <w:pPr>
        <w:pStyle w:val="Akapitzlist"/>
        <w:numPr>
          <w:ilvl w:val="0"/>
          <w:numId w:val="3"/>
        </w:numPr>
        <w:suppressAutoHyphens/>
        <w:spacing w:line="276" w:lineRule="auto"/>
        <w:ind w:left="357"/>
        <w:jc w:val="both"/>
      </w:pPr>
      <w:r w:rsidRPr="00342F1D">
        <w:t>Zgodnie z art. 310 pkt. 1 Pzp Zamawiający</w:t>
      </w:r>
      <w:r w:rsidR="00D17518" w:rsidRPr="00342F1D">
        <w:t xml:space="preserve"> </w:t>
      </w:r>
      <w:proofErr w:type="gramStart"/>
      <w:r w:rsidR="00D17518" w:rsidRPr="00342F1D">
        <w:t xml:space="preserve">nie </w:t>
      </w:r>
      <w:r w:rsidRPr="00342F1D">
        <w:t xml:space="preserve"> przewiduje</w:t>
      </w:r>
      <w:proofErr w:type="gramEnd"/>
      <w:r w:rsidRPr="00342F1D">
        <w:t xml:space="preserve"> możliwoś</w:t>
      </w:r>
      <w:r w:rsidR="00BF0AA8">
        <w:t>ci</w:t>
      </w:r>
      <w:r w:rsidRPr="00342F1D">
        <w:t xml:space="preserve"> unieważnienia </w:t>
      </w:r>
      <w:r w:rsidR="00881D9D">
        <w:t xml:space="preserve">                             </w:t>
      </w:r>
      <w:r w:rsidRPr="00342F1D">
        <w:t>przedmiotowego postępowani</w:t>
      </w:r>
      <w:r w:rsidR="003B23BA" w:rsidRPr="00342F1D">
        <w:t>a</w:t>
      </w:r>
      <w:r w:rsidRPr="00342F1D">
        <w:t>, jeżeli środki, które Zamaw</w:t>
      </w:r>
      <w:r w:rsidR="00B9481F" w:rsidRPr="00342F1D">
        <w:t>iający zamierzał przeznaczyć na </w:t>
      </w:r>
      <w:r w:rsidRPr="00342F1D">
        <w:t>sfinansowanie całości zamówienia, nie zostały mu przyznane.</w:t>
      </w:r>
    </w:p>
    <w:p w14:paraId="4BAD325D" w14:textId="77777777" w:rsidR="00CF0D0F" w:rsidRPr="00342F1D" w:rsidRDefault="00CF0D0F" w:rsidP="00342F1D">
      <w:pPr>
        <w:pStyle w:val="Akapitzlist"/>
        <w:numPr>
          <w:ilvl w:val="0"/>
          <w:numId w:val="3"/>
        </w:numPr>
        <w:suppressAutoHyphens/>
        <w:spacing w:line="276" w:lineRule="auto"/>
        <w:ind w:left="357"/>
        <w:jc w:val="both"/>
      </w:pPr>
      <w:r w:rsidRPr="00342F1D">
        <w:t>Zamawiający nie przewiduje aukcji elektronicznej.</w:t>
      </w:r>
    </w:p>
    <w:p w14:paraId="4E71EE87" w14:textId="77777777" w:rsidR="00CF0D0F" w:rsidRPr="00342F1D" w:rsidRDefault="00CF0D0F" w:rsidP="00342F1D">
      <w:pPr>
        <w:pStyle w:val="Akapitzlist"/>
        <w:numPr>
          <w:ilvl w:val="0"/>
          <w:numId w:val="3"/>
        </w:numPr>
        <w:suppressAutoHyphens/>
        <w:spacing w:line="276" w:lineRule="auto"/>
        <w:ind w:left="357"/>
        <w:jc w:val="both"/>
      </w:pPr>
      <w:r w:rsidRPr="00342F1D">
        <w:t>Zamawiający nie przewiduje złożenia oferty w postaci katalogów elektronicznych.</w:t>
      </w:r>
    </w:p>
    <w:p w14:paraId="03D89B98" w14:textId="77777777" w:rsidR="00CF0D0F" w:rsidRPr="00342F1D" w:rsidRDefault="00CF0D0F" w:rsidP="00342F1D">
      <w:pPr>
        <w:pStyle w:val="Akapitzlist"/>
        <w:numPr>
          <w:ilvl w:val="0"/>
          <w:numId w:val="3"/>
        </w:numPr>
        <w:suppressAutoHyphens/>
        <w:spacing w:line="276" w:lineRule="auto"/>
        <w:ind w:left="357"/>
        <w:jc w:val="both"/>
      </w:pPr>
      <w:r w:rsidRPr="00342F1D">
        <w:t>Zamawiający nie prowadzi postępowania w celu zawarcia umowy ramowej.</w:t>
      </w:r>
    </w:p>
    <w:p w14:paraId="27D5D4EF" w14:textId="3FD95B33" w:rsidR="00CF0D0F" w:rsidRDefault="00CF0D0F" w:rsidP="00342F1D">
      <w:pPr>
        <w:pStyle w:val="Akapitzlist"/>
        <w:numPr>
          <w:ilvl w:val="0"/>
          <w:numId w:val="3"/>
        </w:numPr>
        <w:suppressAutoHyphens/>
        <w:spacing w:line="276" w:lineRule="auto"/>
        <w:ind w:left="357"/>
        <w:jc w:val="both"/>
      </w:pPr>
      <w:r w:rsidRPr="00342F1D">
        <w:t>Zamawiający nie zastrzega możliwości ubiegania się o udzielenie zamówienia wyłącznie przez wykonawców, o których mowa w art. 94 Pzp.</w:t>
      </w:r>
    </w:p>
    <w:p w14:paraId="108C8B32" w14:textId="62D84665" w:rsidR="00E7588B" w:rsidRPr="00347CD4" w:rsidRDefault="00347CD4" w:rsidP="00347CD4">
      <w:pPr>
        <w:pStyle w:val="Kolorowalistaakcent11"/>
        <w:numPr>
          <w:ilvl w:val="0"/>
          <w:numId w:val="3"/>
        </w:numPr>
        <w:spacing w:before="0" w:after="0" w:line="276" w:lineRule="auto"/>
        <w:outlineLvl w:val="3"/>
        <w:rPr>
          <w:rFonts w:ascii="Times New Roman" w:hAnsi="Times New Roman" w:cs="Times New Roman"/>
          <w:color w:val="000000"/>
          <w:sz w:val="24"/>
          <w:szCs w:val="24"/>
          <w:lang w:val="pl-PL"/>
        </w:rPr>
      </w:pPr>
      <w:r w:rsidRPr="004E318F">
        <w:rPr>
          <w:rFonts w:ascii="Times New Roman" w:hAnsi="Times New Roman" w:cs="Times New Roman"/>
          <w:color w:val="000000"/>
          <w:sz w:val="24"/>
          <w:szCs w:val="24"/>
          <w:lang w:val="pl-PL"/>
        </w:rPr>
        <w:t>Zamawiający stosownie do art. 95 ust. 1 ustawy Pzp, nie określa obowiązku zatrudnienia na podstawie umowy o pracę osób wykonujących czynności w zakresie realizacji zamówienia.</w:t>
      </w:r>
    </w:p>
    <w:p w14:paraId="734D9AC2" w14:textId="165142BF" w:rsidR="00F41ECC" w:rsidRPr="00342F1D" w:rsidRDefault="000B3CC3" w:rsidP="00342F1D">
      <w:pPr>
        <w:pStyle w:val="Akapitzlist"/>
        <w:numPr>
          <w:ilvl w:val="0"/>
          <w:numId w:val="3"/>
        </w:numPr>
        <w:suppressAutoHyphens/>
        <w:spacing w:line="276" w:lineRule="auto"/>
        <w:ind w:left="357"/>
        <w:jc w:val="both"/>
      </w:pPr>
      <w:bookmarkStart w:id="10" w:name="_Hlk74838276"/>
      <w:r w:rsidRPr="00342F1D">
        <w:t xml:space="preserve">Zamawiający nie określa dodatkowych wymagań związanych z zatrudnianiem </w:t>
      </w:r>
      <w:proofErr w:type="gramStart"/>
      <w:r w:rsidRPr="00342F1D">
        <w:t>osób,</w:t>
      </w:r>
      <w:r w:rsidR="0062434D">
        <w:t xml:space="preserve">   </w:t>
      </w:r>
      <w:proofErr w:type="gramEnd"/>
      <w:r w:rsidR="0062434D">
        <w:t xml:space="preserve">                   </w:t>
      </w:r>
      <w:r w:rsidRPr="00342F1D">
        <w:t xml:space="preserve"> o których mowa w art. 96 ust. 2 pkt 2</w:t>
      </w:r>
      <w:r w:rsidR="003B23BA" w:rsidRPr="00342F1D">
        <w:t xml:space="preserve"> </w:t>
      </w:r>
      <w:proofErr w:type="spellStart"/>
      <w:r w:rsidRPr="00342F1D">
        <w:t>Pzp</w:t>
      </w:r>
      <w:proofErr w:type="spellEnd"/>
      <w:r w:rsidR="00F41ECC" w:rsidRPr="00342F1D">
        <w:t>.</w:t>
      </w:r>
      <w:bookmarkEnd w:id="10"/>
      <w:r w:rsidR="002C2E72" w:rsidRPr="00342F1D">
        <w:t xml:space="preserve"> </w:t>
      </w:r>
    </w:p>
    <w:p w14:paraId="0336F1CD" w14:textId="77777777" w:rsidR="00F41ECC" w:rsidRPr="00342F1D" w:rsidRDefault="00F41ECC" w:rsidP="00342F1D">
      <w:pPr>
        <w:spacing w:line="276" w:lineRule="auto"/>
        <w:jc w:val="both"/>
      </w:pPr>
    </w:p>
    <w:p w14:paraId="6DE6F98C" w14:textId="77777777" w:rsidR="00F41ECC" w:rsidRPr="00342F1D" w:rsidRDefault="000440C5" w:rsidP="00264D17">
      <w:pPr>
        <w:pStyle w:val="Akapitzlist"/>
        <w:numPr>
          <w:ilvl w:val="0"/>
          <w:numId w:val="15"/>
        </w:numPr>
        <w:spacing w:line="276" w:lineRule="auto"/>
        <w:ind w:left="0" w:firstLine="0"/>
        <w:jc w:val="both"/>
        <w:rPr>
          <w:b/>
          <w:bCs/>
          <w:u w:val="single"/>
        </w:rPr>
      </w:pPr>
      <w:r w:rsidRPr="00342F1D">
        <w:rPr>
          <w:b/>
          <w:bCs/>
          <w:u w:val="single"/>
        </w:rPr>
        <w:t>OPIS PRZEDMIOTU ZAMÓWIENIA</w:t>
      </w:r>
    </w:p>
    <w:p w14:paraId="6930FFE1" w14:textId="2FE25AF9" w:rsidR="00D3235C" w:rsidRPr="00E745DD" w:rsidRDefault="00E745DD" w:rsidP="00E745DD">
      <w:pPr>
        <w:widowControl w:val="0"/>
        <w:tabs>
          <w:tab w:val="left" w:pos="426"/>
          <w:tab w:val="left" w:pos="852"/>
        </w:tabs>
        <w:suppressAutoHyphens/>
        <w:autoSpaceDN w:val="0"/>
        <w:spacing w:line="276" w:lineRule="auto"/>
        <w:jc w:val="both"/>
        <w:textAlignment w:val="baseline"/>
        <w:rPr>
          <w:iCs/>
        </w:rPr>
      </w:pPr>
      <w:bookmarkStart w:id="11" w:name="_Hlk76378798"/>
      <w:r w:rsidRPr="00E745DD">
        <w:rPr>
          <w:b/>
          <w:bCs/>
        </w:rPr>
        <w:t>1.</w:t>
      </w:r>
      <w:r>
        <w:t xml:space="preserve"> </w:t>
      </w:r>
      <w:r w:rsidR="003E0577" w:rsidRPr="00342F1D">
        <w:t xml:space="preserve">Przedmiotem umowy </w:t>
      </w:r>
      <w:r>
        <w:t xml:space="preserve">jest </w:t>
      </w:r>
      <w:r w:rsidR="00F31C95" w:rsidRPr="00E745DD">
        <w:rPr>
          <w:b/>
          <w:bCs/>
        </w:rPr>
        <w:t>„Dostawa lekkiego oleju opałowego w sezonie grzewczym</w:t>
      </w:r>
      <w:r w:rsidR="006615BA" w:rsidRPr="00E745DD">
        <w:rPr>
          <w:b/>
          <w:bCs/>
        </w:rPr>
        <w:t xml:space="preserve">                                </w:t>
      </w:r>
      <w:r w:rsidR="00F31C95" w:rsidRPr="00E745DD">
        <w:rPr>
          <w:b/>
          <w:bCs/>
        </w:rPr>
        <w:t xml:space="preserve"> 2022-2023 dla Gminy Dmosin i jednostki organizacyjnej Gminy Dmosin</w:t>
      </w:r>
      <w:r w:rsidR="00EC5002">
        <w:rPr>
          <w:b/>
          <w:bCs/>
        </w:rPr>
        <w:t>.</w:t>
      </w:r>
      <w:r w:rsidR="00F31C95" w:rsidRPr="00F31C95">
        <w:t>”</w:t>
      </w:r>
    </w:p>
    <w:p w14:paraId="6E3F00CC" w14:textId="77777777" w:rsidR="00E745DD" w:rsidRPr="00E745DD" w:rsidRDefault="00E745DD" w:rsidP="00E745DD">
      <w:pPr>
        <w:pStyle w:val="Akapitzlist"/>
        <w:widowControl w:val="0"/>
        <w:tabs>
          <w:tab w:val="left" w:pos="426"/>
          <w:tab w:val="left" w:pos="852"/>
        </w:tabs>
        <w:suppressAutoHyphens/>
        <w:autoSpaceDN w:val="0"/>
        <w:spacing w:line="276" w:lineRule="auto"/>
        <w:ind w:left="426"/>
        <w:contextualSpacing w:val="0"/>
        <w:jc w:val="both"/>
        <w:textAlignment w:val="baseline"/>
        <w:rPr>
          <w:iCs/>
        </w:rPr>
      </w:pPr>
    </w:p>
    <w:p w14:paraId="10DE62DA" w14:textId="77777777" w:rsidR="00D3235C" w:rsidRPr="00E745DD" w:rsidRDefault="00D3235C" w:rsidP="00D3235C">
      <w:pPr>
        <w:widowControl w:val="0"/>
        <w:autoSpaceDE w:val="0"/>
        <w:autoSpaceDN w:val="0"/>
        <w:adjustRightInd w:val="0"/>
        <w:spacing w:line="273" w:lineRule="atLeast"/>
        <w:jc w:val="both"/>
      </w:pPr>
      <w:r w:rsidRPr="00E745DD">
        <w:t>Szczegółowy opis przedmiotu zamówienia wg Wspólnego Słownika Zamówień (CPV):</w:t>
      </w:r>
    </w:p>
    <w:p w14:paraId="3E830183" w14:textId="4D6992CB" w:rsidR="00D3235C" w:rsidRDefault="00D3235C" w:rsidP="0088395B">
      <w:pPr>
        <w:jc w:val="both"/>
      </w:pPr>
      <w:r w:rsidRPr="00316D9F">
        <w:t>09135100-5 – Olej opałowy</w:t>
      </w:r>
    </w:p>
    <w:p w14:paraId="66315C65" w14:textId="77777777" w:rsidR="00D3235C" w:rsidRPr="00316D9F" w:rsidRDefault="00D3235C" w:rsidP="00D3235C">
      <w:pPr>
        <w:ind w:left="360"/>
        <w:jc w:val="both"/>
      </w:pPr>
    </w:p>
    <w:p w14:paraId="42DDE0E5" w14:textId="0A1F0D49" w:rsidR="00D3235C" w:rsidRPr="00316D9F" w:rsidRDefault="00D3235C" w:rsidP="00D3235C">
      <w:pPr>
        <w:widowControl w:val="0"/>
        <w:tabs>
          <w:tab w:val="left" w:leader="dot" w:pos="5808"/>
          <w:tab w:val="left" w:leader="dot" w:pos="6849"/>
        </w:tabs>
        <w:autoSpaceDE w:val="0"/>
        <w:autoSpaceDN w:val="0"/>
        <w:adjustRightInd w:val="0"/>
        <w:spacing w:line="278" w:lineRule="atLeast"/>
        <w:jc w:val="both"/>
      </w:pPr>
      <w:r w:rsidRPr="00316D9F">
        <w:rPr>
          <w:b/>
        </w:rPr>
        <w:t>2. Opis przedmiotu zamówienia</w:t>
      </w:r>
      <w:r w:rsidRPr="00316D9F">
        <w:t>: Przedmiotem zamówienia jest dostawa lekkiego oleju opałowego</w:t>
      </w:r>
      <w:r w:rsidR="00D83BB6">
        <w:t xml:space="preserve"> w ilości 63 000 litrów</w:t>
      </w:r>
      <w:r w:rsidRPr="00316D9F">
        <w:t>:</w:t>
      </w:r>
    </w:p>
    <w:p w14:paraId="55099705" w14:textId="59466F57" w:rsidR="00D3235C" w:rsidRPr="00316D9F" w:rsidRDefault="00D3235C" w:rsidP="00D3235C">
      <w:pPr>
        <w:widowControl w:val="0"/>
        <w:tabs>
          <w:tab w:val="left" w:leader="dot" w:pos="5808"/>
          <w:tab w:val="left" w:leader="dot" w:pos="6849"/>
        </w:tabs>
        <w:autoSpaceDE w:val="0"/>
        <w:autoSpaceDN w:val="0"/>
        <w:adjustRightInd w:val="0"/>
        <w:spacing w:line="278" w:lineRule="atLeast"/>
        <w:jc w:val="both"/>
      </w:pPr>
      <w:r w:rsidRPr="001C7B4E">
        <w:rPr>
          <w:b/>
          <w:bCs/>
        </w:rPr>
        <w:t>1)</w:t>
      </w:r>
      <w:r w:rsidRPr="00316D9F">
        <w:t xml:space="preserve">  w ilości 4</w:t>
      </w:r>
      <w:r w:rsidR="00991A82">
        <w:t>3</w:t>
      </w:r>
      <w:r w:rsidRPr="00316D9F">
        <w:t>000 litrów na sezon grzewczy 20</w:t>
      </w:r>
      <w:r w:rsidR="00013ABB">
        <w:t>22</w:t>
      </w:r>
      <w:r w:rsidRPr="00316D9F">
        <w:t>- 20</w:t>
      </w:r>
      <w:r>
        <w:t>2</w:t>
      </w:r>
      <w:r w:rsidR="00013ABB">
        <w:t>3</w:t>
      </w:r>
      <w:r w:rsidRPr="00316D9F">
        <w:t xml:space="preserve"> do kotłowni:</w:t>
      </w:r>
    </w:p>
    <w:p w14:paraId="6BF36EE2" w14:textId="77777777" w:rsidR="00D3235C" w:rsidRPr="00316D9F" w:rsidRDefault="00D3235C" w:rsidP="00D3235C">
      <w:pPr>
        <w:widowControl w:val="0"/>
        <w:tabs>
          <w:tab w:val="left" w:leader="dot" w:pos="5808"/>
          <w:tab w:val="left" w:leader="dot" w:pos="6849"/>
        </w:tabs>
        <w:autoSpaceDE w:val="0"/>
        <w:autoSpaceDN w:val="0"/>
        <w:adjustRightInd w:val="0"/>
        <w:spacing w:line="278" w:lineRule="atLeast"/>
        <w:ind w:left="360"/>
        <w:jc w:val="both"/>
      </w:pPr>
      <w:r w:rsidRPr="00316D9F">
        <w:t xml:space="preserve">- Urzędu Gminy Dmosin </w:t>
      </w:r>
    </w:p>
    <w:p w14:paraId="74F1CCA9" w14:textId="77777777" w:rsidR="00D3235C" w:rsidRPr="00316D9F" w:rsidRDefault="00D3235C" w:rsidP="00D3235C">
      <w:pPr>
        <w:widowControl w:val="0"/>
        <w:tabs>
          <w:tab w:val="left" w:leader="dot" w:pos="5808"/>
          <w:tab w:val="left" w:leader="dot" w:pos="6849"/>
        </w:tabs>
        <w:autoSpaceDE w:val="0"/>
        <w:autoSpaceDN w:val="0"/>
        <w:adjustRightInd w:val="0"/>
        <w:spacing w:line="278" w:lineRule="atLeast"/>
        <w:ind w:left="360"/>
        <w:jc w:val="both"/>
      </w:pPr>
      <w:r w:rsidRPr="00316D9F">
        <w:t xml:space="preserve">- Ośrodka Zdrowia w Nagawkach </w:t>
      </w:r>
    </w:p>
    <w:p w14:paraId="2D988337" w14:textId="008A543A" w:rsidR="00D3235C" w:rsidRPr="00316D9F" w:rsidRDefault="00D3235C" w:rsidP="00D3235C">
      <w:pPr>
        <w:widowControl w:val="0"/>
        <w:tabs>
          <w:tab w:val="left" w:leader="dot" w:pos="5808"/>
          <w:tab w:val="left" w:leader="dot" w:pos="6849"/>
        </w:tabs>
        <w:autoSpaceDE w:val="0"/>
        <w:autoSpaceDN w:val="0"/>
        <w:adjustRightInd w:val="0"/>
        <w:spacing w:line="278" w:lineRule="atLeast"/>
        <w:jc w:val="both"/>
      </w:pPr>
      <w:r w:rsidRPr="00316D9F">
        <w:t xml:space="preserve">      - Świetlicy w Nagawkach</w:t>
      </w:r>
    </w:p>
    <w:p w14:paraId="4EEEA647" w14:textId="7E2A4F9E" w:rsidR="00D3235C" w:rsidRPr="00316D9F" w:rsidRDefault="00D3235C" w:rsidP="00D3235C">
      <w:pPr>
        <w:widowControl w:val="0"/>
        <w:tabs>
          <w:tab w:val="left" w:leader="dot" w:pos="5808"/>
          <w:tab w:val="left" w:leader="dot" w:pos="6849"/>
        </w:tabs>
        <w:autoSpaceDE w:val="0"/>
        <w:autoSpaceDN w:val="0"/>
        <w:adjustRightInd w:val="0"/>
        <w:spacing w:line="278" w:lineRule="atLeast"/>
        <w:jc w:val="both"/>
      </w:pPr>
      <w:r w:rsidRPr="001C7B4E">
        <w:rPr>
          <w:b/>
          <w:bCs/>
        </w:rPr>
        <w:t>2)</w:t>
      </w:r>
      <w:r w:rsidRPr="00316D9F">
        <w:t xml:space="preserve"> w ilości </w:t>
      </w:r>
      <w:r w:rsidR="00E85A1F">
        <w:t>20</w:t>
      </w:r>
      <w:r w:rsidRPr="00316D9F">
        <w:t>000 litrów na sezon grzewczy 20</w:t>
      </w:r>
      <w:r w:rsidR="003116BF">
        <w:t>22</w:t>
      </w:r>
      <w:r w:rsidRPr="00316D9F">
        <w:t>- 20</w:t>
      </w:r>
      <w:r>
        <w:t>2</w:t>
      </w:r>
      <w:r w:rsidR="003116BF">
        <w:t>3</w:t>
      </w:r>
      <w:r w:rsidRPr="00316D9F">
        <w:t xml:space="preserve"> do kotłowni</w:t>
      </w:r>
    </w:p>
    <w:p w14:paraId="346DCEB5" w14:textId="2DD6E377" w:rsidR="00D3235C" w:rsidRDefault="00D3235C" w:rsidP="00D3235C">
      <w:pPr>
        <w:widowControl w:val="0"/>
        <w:tabs>
          <w:tab w:val="left" w:leader="dot" w:pos="5808"/>
          <w:tab w:val="left" w:leader="dot" w:pos="6849"/>
        </w:tabs>
        <w:autoSpaceDE w:val="0"/>
        <w:autoSpaceDN w:val="0"/>
        <w:adjustRightInd w:val="0"/>
        <w:spacing w:line="278" w:lineRule="atLeast"/>
        <w:jc w:val="both"/>
      </w:pPr>
      <w:r w:rsidRPr="00316D9F">
        <w:t xml:space="preserve">       - Szkoły Podstawowej</w:t>
      </w:r>
      <w:r>
        <w:t xml:space="preserve"> w Kołacinie.</w:t>
      </w:r>
    </w:p>
    <w:p w14:paraId="27E1125D" w14:textId="77777777" w:rsidR="009A2A77" w:rsidRPr="00316D9F" w:rsidRDefault="009A2A77" w:rsidP="00D3235C">
      <w:pPr>
        <w:widowControl w:val="0"/>
        <w:tabs>
          <w:tab w:val="left" w:leader="dot" w:pos="5808"/>
          <w:tab w:val="left" w:leader="dot" w:pos="6849"/>
        </w:tabs>
        <w:autoSpaceDE w:val="0"/>
        <w:autoSpaceDN w:val="0"/>
        <w:adjustRightInd w:val="0"/>
        <w:spacing w:line="278" w:lineRule="atLeast"/>
        <w:jc w:val="both"/>
      </w:pPr>
    </w:p>
    <w:p w14:paraId="27D17363" w14:textId="140F665E" w:rsidR="008A3C09" w:rsidRPr="00316D9F" w:rsidRDefault="00D3235C" w:rsidP="00D3235C">
      <w:pPr>
        <w:tabs>
          <w:tab w:val="left" w:pos="284"/>
        </w:tabs>
        <w:jc w:val="both"/>
      </w:pPr>
      <w:r w:rsidRPr="00316D9F">
        <w:t>Olej powinien posiadać następujące parametry podstawowe:</w:t>
      </w:r>
    </w:p>
    <w:p w14:paraId="5084FE96" w14:textId="17EDD8E1" w:rsidR="00D3235C" w:rsidRPr="008A3C09" w:rsidRDefault="00D3235C" w:rsidP="00D3235C">
      <w:pPr>
        <w:tabs>
          <w:tab w:val="left" w:pos="284"/>
        </w:tabs>
        <w:ind w:left="360"/>
        <w:jc w:val="both"/>
      </w:pPr>
      <w:r w:rsidRPr="008A3C09">
        <w:t xml:space="preserve">-Wartość opałowa- nie mniej niż 41 300 </w:t>
      </w:r>
      <w:proofErr w:type="spellStart"/>
      <w:r w:rsidRPr="008A3C09">
        <w:t>kJ</w:t>
      </w:r>
      <w:proofErr w:type="spellEnd"/>
      <w:r w:rsidRPr="008A3C09">
        <w:t>/kg</w:t>
      </w:r>
    </w:p>
    <w:p w14:paraId="19279E3B" w14:textId="66D75AA0" w:rsidR="00D3235C" w:rsidRPr="008A3C09" w:rsidRDefault="00D3235C" w:rsidP="00D3235C">
      <w:pPr>
        <w:tabs>
          <w:tab w:val="left" w:pos="284"/>
        </w:tabs>
        <w:ind w:left="360"/>
        <w:jc w:val="both"/>
      </w:pPr>
      <w:r w:rsidRPr="008A3C09">
        <w:t xml:space="preserve">-Gęstość w temp. </w:t>
      </w:r>
      <w:smartTag w:uri="urn:schemas-microsoft-com:office:smarttags" w:element="metricconverter">
        <w:smartTagPr>
          <w:attr w:name="ProductID" w:val="150C"/>
        </w:smartTagPr>
        <w:r w:rsidRPr="008A3C09">
          <w:t>15</w:t>
        </w:r>
        <w:r w:rsidRPr="008A3C09">
          <w:rPr>
            <w:vertAlign w:val="superscript"/>
          </w:rPr>
          <w:t>0</w:t>
        </w:r>
        <w:r w:rsidRPr="008A3C09">
          <w:t>C</w:t>
        </w:r>
      </w:smartTag>
      <w:r w:rsidRPr="008A3C09">
        <w:t xml:space="preserve"> – nie większa niż 0,860 kg/l</w:t>
      </w:r>
    </w:p>
    <w:p w14:paraId="1FEDF9D4" w14:textId="3DB9FDA5" w:rsidR="00D3235C" w:rsidRDefault="00D3235C" w:rsidP="00D3235C">
      <w:pPr>
        <w:tabs>
          <w:tab w:val="left" w:pos="284"/>
        </w:tabs>
        <w:ind w:left="360"/>
        <w:jc w:val="both"/>
      </w:pPr>
      <w:r w:rsidRPr="008A3C09">
        <w:t xml:space="preserve">-Temperatura </w:t>
      </w:r>
      <w:proofErr w:type="gramStart"/>
      <w:r w:rsidRPr="008A3C09">
        <w:t>płynięcia ,</w:t>
      </w:r>
      <w:proofErr w:type="gramEnd"/>
      <w:r w:rsidRPr="008A3C09">
        <w:t xml:space="preserve"> max    -20</w:t>
      </w:r>
      <w:r w:rsidRPr="008A3C09">
        <w:rPr>
          <w:vertAlign w:val="superscript"/>
        </w:rPr>
        <w:t xml:space="preserve"> </w:t>
      </w:r>
      <w:r w:rsidRPr="008A3C09">
        <w:t>stopni C</w:t>
      </w:r>
    </w:p>
    <w:p w14:paraId="2344737E" w14:textId="77777777" w:rsidR="009A2A77" w:rsidRPr="008A3C09" w:rsidRDefault="009A2A77" w:rsidP="00D3235C">
      <w:pPr>
        <w:tabs>
          <w:tab w:val="left" w:pos="284"/>
        </w:tabs>
        <w:ind w:left="360"/>
        <w:jc w:val="both"/>
      </w:pPr>
    </w:p>
    <w:p w14:paraId="0795FCEE" w14:textId="77777777" w:rsidR="00D3235C" w:rsidRPr="00316D9F" w:rsidRDefault="00D3235C" w:rsidP="00D3235C">
      <w:pPr>
        <w:jc w:val="both"/>
      </w:pPr>
      <w:r w:rsidRPr="0088395B">
        <w:rPr>
          <w:b/>
          <w:bCs/>
        </w:rPr>
        <w:t>3</w:t>
      </w:r>
      <w:r w:rsidRPr="00316D9F">
        <w:t>.  Olej opałowy będzie dostarczany sukcesywnie w ilościach i do miejsc w</w:t>
      </w:r>
      <w:r>
        <w:t xml:space="preserve">skazanych przez Zamawiającego. </w:t>
      </w:r>
    </w:p>
    <w:p w14:paraId="2014F1CE" w14:textId="77777777" w:rsidR="00D3235C" w:rsidRDefault="00D3235C" w:rsidP="00D3235C">
      <w:pPr>
        <w:jc w:val="both"/>
      </w:pPr>
    </w:p>
    <w:p w14:paraId="5E8D4047" w14:textId="77777777" w:rsidR="00D3235C" w:rsidRPr="00316D9F" w:rsidRDefault="00D3235C" w:rsidP="00D24FB6">
      <w:pPr>
        <w:spacing w:line="276" w:lineRule="auto"/>
        <w:jc w:val="both"/>
      </w:pPr>
      <w:r w:rsidRPr="0088395B">
        <w:rPr>
          <w:b/>
          <w:bCs/>
        </w:rPr>
        <w:lastRenderedPageBreak/>
        <w:t>4.</w:t>
      </w:r>
      <w:r w:rsidRPr="00316D9F">
        <w:t xml:space="preserve"> </w:t>
      </w:r>
      <w:r w:rsidRPr="00316D9F">
        <w:rPr>
          <w:color w:val="000000"/>
        </w:rPr>
        <w:t xml:space="preserve">W okresie obowiązywania umowy bez zgody Zamawiającego Wykonawca nie może zmienić producenta paliwa, na podstawie którego danych złożono ofertę na dostawę przedmiotu zamówienia. </w:t>
      </w:r>
    </w:p>
    <w:p w14:paraId="38763294" w14:textId="36B16470" w:rsidR="00D3235C" w:rsidRPr="00316D9F" w:rsidRDefault="00D3235C" w:rsidP="00D24FB6">
      <w:pPr>
        <w:spacing w:line="276" w:lineRule="auto"/>
        <w:jc w:val="both"/>
      </w:pPr>
      <w:r w:rsidRPr="0088395B">
        <w:rPr>
          <w:b/>
          <w:bCs/>
        </w:rPr>
        <w:t>5.</w:t>
      </w:r>
      <w:r w:rsidRPr="00316D9F">
        <w:t xml:space="preserve"> Gmina Dmosin na podstawie art. </w:t>
      </w:r>
      <w:r w:rsidR="00E85A1F">
        <w:t>38</w:t>
      </w:r>
      <w:r w:rsidRPr="00316D9F">
        <w:t xml:space="preserve"> ust. 1 ustawy Prawo zamówień publicznych przeprowadza postępowanie na wyłonienie wykonawcy na dostawę lekkiego oleju opałowego w sezonie grzewczym 20</w:t>
      </w:r>
      <w:r w:rsidR="00167042">
        <w:t>22</w:t>
      </w:r>
      <w:r w:rsidRPr="00316D9F">
        <w:t xml:space="preserve"> - 20</w:t>
      </w:r>
      <w:r>
        <w:t>2</w:t>
      </w:r>
      <w:r w:rsidR="00167042">
        <w:t>3</w:t>
      </w:r>
      <w:r w:rsidRPr="00316D9F">
        <w:t xml:space="preserve"> w imieniu następujących jednostek:</w:t>
      </w:r>
    </w:p>
    <w:p w14:paraId="297F3175" w14:textId="77777777" w:rsidR="00D3235C" w:rsidRPr="00316D9F" w:rsidRDefault="00D3235C" w:rsidP="00D24FB6">
      <w:pPr>
        <w:numPr>
          <w:ilvl w:val="0"/>
          <w:numId w:val="93"/>
        </w:numPr>
        <w:spacing w:line="276" w:lineRule="auto"/>
        <w:jc w:val="both"/>
      </w:pPr>
      <w:r w:rsidRPr="00316D9F">
        <w:t>Gminy Dmosin</w:t>
      </w:r>
    </w:p>
    <w:p w14:paraId="7F6A1ACA" w14:textId="524EAA52" w:rsidR="00D3235C" w:rsidRDefault="00D3235C" w:rsidP="00D24FB6">
      <w:pPr>
        <w:numPr>
          <w:ilvl w:val="0"/>
          <w:numId w:val="93"/>
        </w:numPr>
        <w:spacing w:line="276" w:lineRule="auto"/>
        <w:jc w:val="both"/>
      </w:pPr>
      <w:r w:rsidRPr="00316D9F">
        <w:t>Szkoły Podstawowej w Kołacinie.</w:t>
      </w:r>
    </w:p>
    <w:p w14:paraId="29BF7CA8" w14:textId="14DC40A8" w:rsidR="00D3235C" w:rsidRDefault="00D3235C" w:rsidP="00D24FB6">
      <w:pPr>
        <w:spacing w:line="276" w:lineRule="auto"/>
        <w:jc w:val="both"/>
      </w:pPr>
      <w:r w:rsidRPr="0088395B">
        <w:rPr>
          <w:b/>
          <w:bCs/>
        </w:rPr>
        <w:t>6.</w:t>
      </w:r>
      <w:r w:rsidRPr="00316D9F">
        <w:t xml:space="preserve"> Poszczególne jednostki wymienione w pkt. 5 zobowiązują się do zawarcia umowy </w:t>
      </w:r>
      <w:r w:rsidRPr="00316D9F">
        <w:br/>
        <w:t xml:space="preserve">z wybranym </w:t>
      </w:r>
      <w:proofErr w:type="gramStart"/>
      <w:r w:rsidRPr="00316D9F">
        <w:t>Wykonawcą  na</w:t>
      </w:r>
      <w:proofErr w:type="gramEnd"/>
      <w:r w:rsidRPr="00316D9F">
        <w:t xml:space="preserve"> dostawę oleju opałowego w sezonie grzewczym </w:t>
      </w:r>
      <w:r w:rsidRPr="00316D9F">
        <w:br/>
        <w:t>20</w:t>
      </w:r>
      <w:r w:rsidR="00CA3FA2">
        <w:t>22</w:t>
      </w:r>
      <w:r w:rsidRPr="00316D9F">
        <w:t>- 20</w:t>
      </w:r>
      <w:r>
        <w:t>2</w:t>
      </w:r>
      <w:r w:rsidR="00CA3FA2">
        <w:t>3</w:t>
      </w:r>
      <w:r w:rsidRPr="00316D9F">
        <w:t xml:space="preserve"> na warunkach określonych w niniejszym postę</w:t>
      </w:r>
      <w:r>
        <w:t>powaniu.</w:t>
      </w:r>
    </w:p>
    <w:p w14:paraId="417723DB" w14:textId="4217CCB3" w:rsidR="00D3235C" w:rsidRDefault="00D3235C" w:rsidP="00D24FB6">
      <w:pPr>
        <w:spacing w:before="120" w:after="120" w:line="276" w:lineRule="auto"/>
        <w:jc w:val="both"/>
      </w:pPr>
      <w:r w:rsidRPr="0088395B">
        <w:rPr>
          <w:b/>
          <w:bCs/>
        </w:rPr>
        <w:t>7.</w:t>
      </w:r>
      <w:r w:rsidRPr="00316D9F">
        <w:t xml:space="preserve"> </w:t>
      </w:r>
      <w:r w:rsidR="00F66DEF">
        <w:t xml:space="preserve"> </w:t>
      </w:r>
      <w:r w:rsidRPr="00316D9F">
        <w:t>Zamawiający nie zastrzega obowiązku osobistego wykonania zamówienia przez Wykonawcę.</w:t>
      </w:r>
    </w:p>
    <w:p w14:paraId="5EA1F5FD" w14:textId="27C4C073" w:rsidR="00D24FB6" w:rsidRDefault="00D3235C" w:rsidP="00D24FB6">
      <w:pPr>
        <w:spacing w:before="120" w:after="120" w:line="276" w:lineRule="auto"/>
        <w:jc w:val="both"/>
      </w:pPr>
      <w:r w:rsidRPr="0088395B">
        <w:rPr>
          <w:b/>
          <w:bCs/>
        </w:rPr>
        <w:t>8</w:t>
      </w:r>
      <w:r w:rsidRPr="00316D9F">
        <w:t xml:space="preserve">. </w:t>
      </w:r>
      <w:r w:rsidR="00F66DEF">
        <w:t xml:space="preserve"> </w:t>
      </w:r>
      <w:r w:rsidRPr="00316D9F">
        <w:t>Zamawiający żąda wskazania w ofercie części zamówienia, których wykonanie Wykonawca zamierza powierzyć podwykonawcy i podania przez Wykonawcę nazw (firm) podwykonawców.</w:t>
      </w:r>
    </w:p>
    <w:p w14:paraId="19CC7F96" w14:textId="518CF5F6" w:rsidR="00F66DEF" w:rsidRDefault="00D3235C" w:rsidP="00F66DEF">
      <w:pPr>
        <w:spacing w:before="120" w:after="120" w:line="276" w:lineRule="auto"/>
        <w:jc w:val="both"/>
      </w:pPr>
      <w:r w:rsidRPr="00316D9F">
        <w:rPr>
          <w:b/>
          <w:bCs/>
        </w:rPr>
        <w:t>9.</w:t>
      </w:r>
      <w:r w:rsidR="00F66DEF">
        <w:rPr>
          <w:b/>
          <w:bCs/>
        </w:rPr>
        <w:t xml:space="preserve"> </w:t>
      </w:r>
      <w:r w:rsidRPr="00F66DEF">
        <w:t xml:space="preserve">Zamawiający </w:t>
      </w:r>
      <w:r w:rsidR="003700A2" w:rsidRPr="00F66DEF">
        <w:t xml:space="preserve">nie </w:t>
      </w:r>
      <w:r w:rsidRPr="00F66DEF">
        <w:t>dopuszcza składani</w:t>
      </w:r>
      <w:r w:rsidR="003700A2" w:rsidRPr="00F66DEF">
        <w:t>a</w:t>
      </w:r>
      <w:r w:rsidRPr="00F66DEF">
        <w:t xml:space="preserve"> ofert częściowych</w:t>
      </w:r>
      <w:bookmarkEnd w:id="11"/>
      <w:r w:rsidR="000F77BD" w:rsidRPr="00F66DEF">
        <w:rPr>
          <w:rFonts w:eastAsiaTheme="minorHAnsi"/>
          <w:lang w:eastAsia="en-US"/>
        </w:rPr>
        <w:t xml:space="preserve">, </w:t>
      </w:r>
      <w:proofErr w:type="gramStart"/>
      <w:r w:rsidR="000F77BD" w:rsidRPr="00F66DEF">
        <w:rPr>
          <w:rFonts w:eastAsiaTheme="minorHAnsi"/>
          <w:lang w:eastAsia="en-US"/>
        </w:rPr>
        <w:t>nie</w:t>
      </w:r>
      <w:r w:rsidR="000F77BD" w:rsidRPr="00342F1D">
        <w:rPr>
          <w:rFonts w:eastAsiaTheme="minorHAnsi"/>
          <w:lang w:eastAsia="en-US"/>
        </w:rPr>
        <w:t xml:space="preserve"> obejmujących</w:t>
      </w:r>
      <w:proofErr w:type="gramEnd"/>
      <w:r w:rsidR="000F77BD" w:rsidRPr="00342F1D">
        <w:rPr>
          <w:rFonts w:eastAsiaTheme="minorHAnsi"/>
          <w:lang w:eastAsia="en-US"/>
        </w:rPr>
        <w:t xml:space="preserve"> całości zamówienia. </w:t>
      </w:r>
    </w:p>
    <w:p w14:paraId="19E31474" w14:textId="1BC8297B" w:rsidR="000F77BD" w:rsidRPr="00F66DEF" w:rsidRDefault="00F66DEF" w:rsidP="00F66DEF">
      <w:pPr>
        <w:spacing w:before="120" w:after="120" w:line="276" w:lineRule="auto"/>
        <w:jc w:val="both"/>
      </w:pPr>
      <w:r w:rsidRPr="00486AB7">
        <w:rPr>
          <w:b/>
          <w:bCs/>
        </w:rPr>
        <w:t>10.</w:t>
      </w:r>
      <w:r>
        <w:t xml:space="preserve"> </w:t>
      </w:r>
      <w:r w:rsidR="000F77BD" w:rsidRPr="00342F1D">
        <w:rPr>
          <w:rFonts w:eastAsiaTheme="minorHAnsi"/>
          <w:lang w:eastAsia="en-US"/>
        </w:rPr>
        <w:t>Zamawiający nie dokonał podziału zamówienia na części ze względu na to, że podział taki doprowadziłby do wystąpienia nadmiernych trudności technicznych oraz podwyższenia kosztów wykonania zamówienia</w:t>
      </w:r>
      <w:r w:rsidR="00884D14">
        <w:rPr>
          <w:rFonts w:eastAsiaTheme="minorHAnsi"/>
          <w:lang w:eastAsia="en-US"/>
        </w:rPr>
        <w:t>.</w:t>
      </w:r>
      <w:r w:rsidR="000F77BD" w:rsidRPr="00342F1D">
        <w:rPr>
          <w:rFonts w:eastAsiaTheme="minorHAnsi"/>
          <w:lang w:eastAsia="en-US"/>
        </w:rPr>
        <w:t xml:space="preserve"> Podział zamówienia na części nie doprowadzi do zwiększenia konkurencyjności w sektorze małych i średnich przedsiębiorstw – zakres zamówienia jest zakresem typowym, umożliwiającym złożenie oferty przez wykonawców zarówno z grupy małych</w:t>
      </w:r>
      <w:r w:rsidR="00884D14">
        <w:rPr>
          <w:rFonts w:eastAsiaTheme="minorHAnsi"/>
          <w:lang w:eastAsia="en-US"/>
        </w:rPr>
        <w:t>,</w:t>
      </w:r>
      <w:r w:rsidR="007B68BD">
        <w:rPr>
          <w:rFonts w:eastAsiaTheme="minorHAnsi"/>
          <w:lang w:eastAsia="en-US"/>
        </w:rPr>
        <w:t xml:space="preserve"> </w:t>
      </w:r>
      <w:r w:rsidR="000F77BD" w:rsidRPr="00342F1D">
        <w:rPr>
          <w:rFonts w:eastAsiaTheme="minorHAnsi"/>
          <w:lang w:eastAsia="en-US"/>
        </w:rPr>
        <w:t>jak i średnich przedsiębiorstw.</w:t>
      </w:r>
    </w:p>
    <w:p w14:paraId="09F501A7" w14:textId="2D3D20F0" w:rsidR="00C43D5B" w:rsidRPr="00A86826" w:rsidRDefault="00E015B5" w:rsidP="00A86826">
      <w:pPr>
        <w:autoSpaceDE w:val="0"/>
        <w:autoSpaceDN w:val="0"/>
        <w:adjustRightInd w:val="0"/>
        <w:spacing w:line="276" w:lineRule="auto"/>
        <w:jc w:val="both"/>
        <w:rPr>
          <w:rFonts w:eastAsiaTheme="minorHAnsi"/>
          <w:lang w:eastAsia="en-US"/>
        </w:rPr>
      </w:pPr>
      <w:r w:rsidRPr="00A86826">
        <w:t>Wartość zamówienia jest niższa od tzw. progów unijnych, które zobowiązują do implementacji dyrektyw UE. Dyrektywa 2014/24/UE w treści motywu 78 wskazuje, że aby zwiększyć konkurencję, </w:t>
      </w:r>
      <w:r w:rsidRPr="00A86826">
        <w:rPr>
          <w:bCs/>
        </w:rPr>
        <w:t xml:space="preserve">instytucje zamawiające należy w szczególności zachęcać do dzielenia </w:t>
      </w:r>
      <w:r w:rsidRPr="00A86826">
        <w:t>dużych zamówień</w:t>
      </w:r>
      <w:r w:rsidRPr="00A86826">
        <w:rPr>
          <w:b/>
          <w:bCs/>
        </w:rPr>
        <w:t xml:space="preserve"> </w:t>
      </w:r>
      <w:r w:rsidRPr="00A86826">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p>
    <w:p w14:paraId="6E49167A" w14:textId="77777777" w:rsidR="00884D14" w:rsidRPr="00342F1D" w:rsidRDefault="00884D14" w:rsidP="007B68BD">
      <w:pPr>
        <w:autoSpaceDE w:val="0"/>
        <w:autoSpaceDN w:val="0"/>
        <w:adjustRightInd w:val="0"/>
        <w:spacing w:line="276" w:lineRule="auto"/>
        <w:jc w:val="both"/>
      </w:pPr>
    </w:p>
    <w:p w14:paraId="388D0795" w14:textId="77777777" w:rsidR="00592561" w:rsidRPr="0088395B" w:rsidRDefault="003E2DB3" w:rsidP="0088395B">
      <w:pPr>
        <w:pStyle w:val="Standard"/>
        <w:suppressAutoHyphens/>
        <w:spacing w:line="276" w:lineRule="auto"/>
        <w:ind w:left="-284"/>
        <w:jc w:val="both"/>
        <w:textAlignment w:val="baseline"/>
        <w:rPr>
          <w:color w:val="000000"/>
        </w:rPr>
      </w:pPr>
      <w:r w:rsidRPr="00342F1D">
        <w:rPr>
          <w:b/>
        </w:rPr>
        <w:t xml:space="preserve">V. </w:t>
      </w:r>
      <w:r w:rsidR="00772F39" w:rsidRPr="00342F1D">
        <w:rPr>
          <w:b/>
        </w:rPr>
        <w:t xml:space="preserve">INFORMACJA DLA WYKONAWCÓW POLEGAJĄCYCH </w:t>
      </w:r>
      <w:r w:rsidR="00772F39" w:rsidRPr="00342F1D">
        <w:rPr>
          <w:b/>
        </w:rPr>
        <w:br/>
        <w:t xml:space="preserve">NA ZASOBACH INNYCH PODMIOTÓW, NA ZASADACH OKREŚLONYCH </w:t>
      </w:r>
      <w:r w:rsidR="00772F39" w:rsidRPr="00342F1D">
        <w:rPr>
          <w:b/>
        </w:rPr>
        <w:br/>
        <w:t>W ART. 118 USTAWY PZP ORAZ ZAMIERZAJĄCYCH POWIERZYĆ WYKONANIE CZĘŚCI ZAMÓWIENIA PODWYKONAWCOM</w:t>
      </w:r>
      <w:r w:rsidR="00772F39" w:rsidRPr="00342F1D" w:rsidDel="00772F39">
        <w:rPr>
          <w:rFonts w:eastAsia="Cambria"/>
          <w:b/>
          <w:u w:val="single"/>
        </w:rPr>
        <w:t xml:space="preserve"> </w:t>
      </w:r>
    </w:p>
    <w:p w14:paraId="34DEFFFE" w14:textId="18C7BF44" w:rsidR="00772F39" w:rsidRDefault="00772F39" w:rsidP="00342F1D">
      <w:pPr>
        <w:pStyle w:val="Standard"/>
        <w:numPr>
          <w:ilvl w:val="2"/>
          <w:numId w:val="66"/>
        </w:numPr>
        <w:suppressAutoHyphens/>
        <w:spacing w:line="276" w:lineRule="auto"/>
        <w:ind w:left="284" w:hanging="284"/>
        <w:jc w:val="both"/>
        <w:textAlignment w:val="baseline"/>
        <w:rPr>
          <w:color w:val="000000"/>
        </w:rPr>
      </w:pPr>
      <w:r w:rsidRPr="00266C19">
        <w:rPr>
          <w:color w:val="000000"/>
        </w:rPr>
        <w:t xml:space="preserve">Wykonawca może w celu potwierdzenia spełniania warunków udziału </w:t>
      </w:r>
      <w:r w:rsidRPr="00266C19">
        <w:rPr>
          <w:color w:val="000000"/>
        </w:rPr>
        <w:br/>
        <w:t>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2014C93" w14:textId="77777777" w:rsidR="00BA307E" w:rsidRPr="00342F1D" w:rsidRDefault="00BA307E" w:rsidP="00BA307E">
      <w:pPr>
        <w:pStyle w:val="Standard"/>
        <w:suppressAutoHyphens/>
        <w:spacing w:line="276" w:lineRule="auto"/>
        <w:ind w:left="720"/>
        <w:jc w:val="both"/>
        <w:textAlignment w:val="baseline"/>
        <w:rPr>
          <w:color w:val="000000"/>
        </w:rPr>
      </w:pPr>
    </w:p>
    <w:p w14:paraId="042DFEAE" w14:textId="77777777" w:rsidR="00772F39" w:rsidRPr="00342F1D" w:rsidRDefault="00772F39" w:rsidP="00342F1D">
      <w:pPr>
        <w:pStyle w:val="Standard"/>
        <w:numPr>
          <w:ilvl w:val="2"/>
          <w:numId w:val="66"/>
        </w:numPr>
        <w:suppressAutoHyphens/>
        <w:spacing w:line="276" w:lineRule="auto"/>
        <w:ind w:left="284" w:hanging="284"/>
        <w:jc w:val="both"/>
        <w:textAlignment w:val="baseline"/>
        <w:rPr>
          <w:color w:val="000000"/>
        </w:rPr>
      </w:pPr>
      <w:r w:rsidRPr="00266C19">
        <w:rPr>
          <w:color w:val="000000"/>
        </w:rPr>
        <w:t xml:space="preserve">Wykonawca nie może, po upływie terminu składania ofert, powoływać się na zdolności lub sytuację podmiotów udostępniających zasoby, jeżeli na etapie składania ofert nie polegał on </w:t>
      </w:r>
      <w:r w:rsidRPr="00266C19">
        <w:rPr>
          <w:color w:val="000000"/>
        </w:rPr>
        <w:lastRenderedPageBreak/>
        <w:t>w danym zakresie na zdolnościach lub sytuacji podmiotów udostępniających zasoby.</w:t>
      </w:r>
    </w:p>
    <w:p w14:paraId="6A35CF12" w14:textId="71D4D860" w:rsidR="00772F39" w:rsidRPr="00266C19" w:rsidRDefault="00772F39" w:rsidP="00342F1D">
      <w:pPr>
        <w:pStyle w:val="Standard"/>
        <w:numPr>
          <w:ilvl w:val="2"/>
          <w:numId w:val="66"/>
        </w:numPr>
        <w:suppressAutoHyphens/>
        <w:spacing w:line="276" w:lineRule="auto"/>
        <w:ind w:left="284" w:hanging="284"/>
        <w:jc w:val="both"/>
        <w:textAlignment w:val="baseline"/>
        <w:rPr>
          <w:color w:val="000000"/>
        </w:rPr>
      </w:pPr>
      <w:r w:rsidRPr="00266C19">
        <w:rPr>
          <w:color w:val="000000"/>
        </w:rPr>
        <w:t xml:space="preserve">W odniesieniu do warunków dotyczących wykształcenia, kwalifikacji zawodowych lub doświadczenia wykonawcy mogą polegać na zdolnościach podmiotów udostępniających zasoby, </w:t>
      </w:r>
      <w:r w:rsidRPr="00266C19">
        <w:rPr>
          <w:b/>
          <w:bCs/>
          <w:color w:val="000000"/>
        </w:rPr>
        <w:t>jeśli podmioty te wykonają usługi, do realizacji których te zdolności są wymagane.</w:t>
      </w:r>
    </w:p>
    <w:p w14:paraId="09CA7672" w14:textId="77777777" w:rsidR="00772F39" w:rsidRPr="00266C19" w:rsidRDefault="00772F39" w:rsidP="00342F1D">
      <w:pPr>
        <w:pStyle w:val="Standard"/>
        <w:numPr>
          <w:ilvl w:val="2"/>
          <w:numId w:val="66"/>
        </w:numPr>
        <w:suppressAutoHyphens/>
        <w:spacing w:line="276" w:lineRule="auto"/>
        <w:ind w:left="284" w:hanging="284"/>
        <w:jc w:val="both"/>
        <w:textAlignment w:val="baseline"/>
        <w:rPr>
          <w:color w:val="000000"/>
        </w:rPr>
      </w:pPr>
      <w:r w:rsidRPr="00266C19">
        <w:rPr>
          <w:color w:val="000000"/>
        </w:rPr>
        <w:t xml:space="preserve">Wykonawca, który polega na zdolnościach lub sytuacji podmiotów udostępniających zasoby, składa </w:t>
      </w:r>
      <w:r w:rsidRPr="00266C19">
        <w:rPr>
          <w:b/>
          <w:bCs/>
          <w:color w:val="000000"/>
        </w:rPr>
        <w:t>wraz z ofertą</w:t>
      </w:r>
      <w:r w:rsidRPr="00266C19">
        <w:rPr>
          <w:color w:val="00000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342F1D">
        <w:rPr>
          <w:u w:val="single"/>
        </w:rPr>
        <w:t>.</w:t>
      </w:r>
    </w:p>
    <w:p w14:paraId="753F33FB" w14:textId="7CC5D061" w:rsidR="00772F39" w:rsidRPr="00266C19" w:rsidRDefault="00772F39" w:rsidP="00266C19">
      <w:pPr>
        <w:pStyle w:val="Standard"/>
        <w:numPr>
          <w:ilvl w:val="2"/>
          <w:numId w:val="66"/>
        </w:numPr>
        <w:suppressAutoHyphens/>
        <w:spacing w:line="276" w:lineRule="auto"/>
        <w:ind w:left="284" w:hanging="284"/>
        <w:jc w:val="both"/>
        <w:textAlignment w:val="baseline"/>
        <w:rPr>
          <w:color w:val="000000"/>
        </w:rPr>
      </w:pPr>
      <w:r w:rsidRPr="00266C19">
        <w:rPr>
          <w:color w:val="000000"/>
        </w:rPr>
        <w:t>Zobowiązanie podmiotu udostępniającego zasoby, o którym mowa w pkt 4</w:t>
      </w:r>
      <w:r w:rsidRPr="00342F1D">
        <w:rPr>
          <w:color w:val="000000"/>
        </w:rPr>
        <w:t>.</w:t>
      </w:r>
      <w:r w:rsidRPr="00266C19">
        <w:rPr>
          <w:color w:val="000000"/>
        </w:rPr>
        <w:t xml:space="preserve"> potwierdza, że stosunek łączący wykonawcę z podmiotami udostępniającymi zasoby gwarantuje rzeczywisty dostęp do tych zasobów oraz określa w szczególności:</w:t>
      </w:r>
    </w:p>
    <w:p w14:paraId="14BA1840" w14:textId="77777777" w:rsidR="00772F39" w:rsidRPr="00342F1D" w:rsidRDefault="00772F39" w:rsidP="00342F1D">
      <w:pPr>
        <w:pStyle w:val="Standard"/>
        <w:shd w:val="clear" w:color="auto" w:fill="FFFFFF"/>
        <w:spacing w:line="276" w:lineRule="auto"/>
        <w:ind w:left="1276" w:hanging="709"/>
        <w:jc w:val="both"/>
        <w:rPr>
          <w:color w:val="000000"/>
        </w:rPr>
      </w:pPr>
      <w:r w:rsidRPr="00723F6A">
        <w:rPr>
          <w:b/>
          <w:bCs/>
          <w:color w:val="000000"/>
        </w:rPr>
        <w:t>1)</w:t>
      </w:r>
      <w:r w:rsidRPr="00342F1D">
        <w:rPr>
          <w:color w:val="000000"/>
        </w:rPr>
        <w:tab/>
        <w:t>zakres dostępnych wykonawcy zasobów podmiotu udostępniającego zasoby;</w:t>
      </w:r>
    </w:p>
    <w:p w14:paraId="424110AA" w14:textId="77777777" w:rsidR="00772F39" w:rsidRPr="00342F1D" w:rsidRDefault="00772F39" w:rsidP="00342F1D">
      <w:pPr>
        <w:pStyle w:val="Standard"/>
        <w:shd w:val="clear" w:color="auto" w:fill="FFFFFF"/>
        <w:spacing w:line="276" w:lineRule="auto"/>
        <w:ind w:left="1276" w:hanging="709"/>
        <w:jc w:val="both"/>
        <w:rPr>
          <w:color w:val="000000"/>
        </w:rPr>
      </w:pPr>
      <w:r w:rsidRPr="00723F6A">
        <w:rPr>
          <w:b/>
          <w:bCs/>
          <w:color w:val="000000"/>
        </w:rPr>
        <w:t>2)</w:t>
      </w:r>
      <w:r w:rsidRPr="00342F1D">
        <w:rPr>
          <w:color w:val="000000"/>
        </w:rPr>
        <w:tab/>
        <w:t>sposób i okres udostępnienia wykonawcy i wykorzystania przez niego zasobów podmiotu udostępniającego te zasoby przy wykonywaniu zamówienia;</w:t>
      </w:r>
    </w:p>
    <w:p w14:paraId="55291330" w14:textId="4FBDB5F4" w:rsidR="00772F39" w:rsidRPr="00342F1D" w:rsidRDefault="00772F39" w:rsidP="00342F1D">
      <w:pPr>
        <w:pStyle w:val="Standard"/>
        <w:shd w:val="clear" w:color="auto" w:fill="FFFFFF"/>
        <w:spacing w:line="276" w:lineRule="auto"/>
        <w:ind w:left="1276" w:hanging="709"/>
        <w:jc w:val="both"/>
        <w:rPr>
          <w:color w:val="000000"/>
        </w:rPr>
      </w:pPr>
      <w:r w:rsidRPr="00723F6A">
        <w:rPr>
          <w:b/>
          <w:bCs/>
          <w:color w:val="000000"/>
        </w:rPr>
        <w:t>3)</w:t>
      </w:r>
      <w:r w:rsidRPr="00342F1D">
        <w:rPr>
          <w:color w:val="000000"/>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90F159B" w14:textId="77777777" w:rsidR="00772F39" w:rsidRPr="00342F1D" w:rsidRDefault="00772F39" w:rsidP="00342F1D">
      <w:pPr>
        <w:widowControl w:val="0"/>
        <w:suppressAutoHyphens/>
        <w:autoSpaceDN w:val="0"/>
        <w:spacing w:line="276" w:lineRule="auto"/>
        <w:jc w:val="both"/>
        <w:textAlignment w:val="baseline"/>
      </w:pPr>
      <w:r w:rsidRPr="00BA307E">
        <w:rPr>
          <w:b/>
          <w:bCs/>
          <w:color w:val="000000"/>
        </w:rPr>
        <w:t>6.</w:t>
      </w:r>
      <w:r w:rsidRPr="00342F1D">
        <w:rPr>
          <w:color w:val="000000"/>
        </w:rPr>
        <w:t xml:space="preserve"> </w:t>
      </w:r>
      <w:r w:rsidRPr="00266C19">
        <w:rPr>
          <w:color w:val="000000"/>
        </w:rPr>
        <w:t xml:space="preserve">Zamawiający oceni, czy udostępniane wykonawcy przez podmioty udostępniające zasoby zdolności techniczne lub zawodowe pozwalają na wykazanie przez wykonawcę spełniania warunków udziału w postępowaniu a także zbada, czy nie </w:t>
      </w:r>
      <w:proofErr w:type="gramStart"/>
      <w:r w:rsidRPr="00266C19">
        <w:rPr>
          <w:color w:val="000000"/>
        </w:rPr>
        <w:t>zachodzą</w:t>
      </w:r>
      <w:proofErr w:type="gramEnd"/>
      <w:r w:rsidRPr="00266C19">
        <w:rPr>
          <w:color w:val="000000"/>
        </w:rPr>
        <w:t xml:space="preserve"> wobec tego podmiotu podstawy wykluczenia, które zostały przewidziane względem wykonawcy</w:t>
      </w:r>
      <w:r w:rsidRPr="00342F1D">
        <w:t>.</w:t>
      </w:r>
    </w:p>
    <w:p w14:paraId="71AD53F4" w14:textId="77777777" w:rsidR="00772F39" w:rsidRPr="00342F1D" w:rsidRDefault="00772F39" w:rsidP="00342F1D">
      <w:pPr>
        <w:widowControl w:val="0"/>
        <w:suppressAutoHyphens/>
        <w:autoSpaceDN w:val="0"/>
        <w:spacing w:line="276" w:lineRule="auto"/>
        <w:jc w:val="both"/>
        <w:textAlignment w:val="baseline"/>
      </w:pPr>
      <w:r w:rsidRPr="00BA307E">
        <w:rPr>
          <w:b/>
          <w:bCs/>
        </w:rPr>
        <w:t>7.</w:t>
      </w:r>
      <w:r w:rsidRPr="00342F1D">
        <w:t xml:space="preserve"> </w:t>
      </w:r>
      <w:r w:rsidRPr="00266C19">
        <w:rPr>
          <w:color w:val="000000"/>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CCBD98B" w14:textId="716492ED" w:rsidR="00772F39" w:rsidRPr="00342F1D" w:rsidRDefault="00772F39" w:rsidP="00342F1D">
      <w:pPr>
        <w:widowControl w:val="0"/>
        <w:suppressAutoHyphens/>
        <w:autoSpaceDN w:val="0"/>
        <w:spacing w:line="276" w:lineRule="auto"/>
        <w:jc w:val="both"/>
        <w:textAlignment w:val="baseline"/>
      </w:pPr>
      <w:r w:rsidRPr="00BA307E">
        <w:rPr>
          <w:b/>
          <w:bCs/>
        </w:rPr>
        <w:t>8.</w:t>
      </w:r>
      <w:r w:rsidRPr="00342F1D">
        <w:t xml:space="preserve"> </w:t>
      </w:r>
      <w:r w:rsidRPr="00266C19">
        <w:rPr>
          <w:color w:val="000000"/>
        </w:rPr>
        <w:t>Wykonawca, w przypadku polegania na zdolnościach lub sytuacji podmiotów udostępniających zasoby, przedstawia, wraz z oświadczeniami, o który</w:t>
      </w:r>
      <w:r w:rsidR="00B21E7D">
        <w:rPr>
          <w:color w:val="000000"/>
        </w:rPr>
        <w:t>ch</w:t>
      </w:r>
      <w:r w:rsidRPr="00266C19">
        <w:rPr>
          <w:color w:val="000000"/>
        </w:rPr>
        <w:t xml:space="preserve"> mowa w </w:t>
      </w:r>
      <w:r w:rsidR="00BC60D1">
        <w:rPr>
          <w:color w:val="000000"/>
        </w:rPr>
        <w:t xml:space="preserve">Rozdziale IX pkt. </w:t>
      </w:r>
      <w:proofErr w:type="gramStart"/>
      <w:r w:rsidR="00BC60D1">
        <w:rPr>
          <w:color w:val="000000"/>
        </w:rPr>
        <w:t xml:space="preserve">1 </w:t>
      </w:r>
      <w:r w:rsidRPr="00266C19">
        <w:rPr>
          <w:color w:val="000000"/>
        </w:rPr>
        <w:t xml:space="preserve"> także</w:t>
      </w:r>
      <w:proofErr w:type="gramEnd"/>
      <w:r w:rsidRPr="00266C19">
        <w:rPr>
          <w:color w:val="000000"/>
        </w:rPr>
        <w:t xml:space="preserve"> oświadczenia podmiotu udostępniającego zasoby, potwierdzające brak podstaw wykluczenia tego podmiotu oraz odpowiednio spełnianie warunków udziału w postępowaniu w zakresie, w jakim wykonawca powołuje się na jego zasoby.</w:t>
      </w:r>
    </w:p>
    <w:p w14:paraId="4C0D1188" w14:textId="77777777" w:rsidR="00772F39" w:rsidRPr="00342F1D" w:rsidRDefault="00772F39" w:rsidP="00342F1D">
      <w:pPr>
        <w:widowControl w:val="0"/>
        <w:suppressAutoHyphens/>
        <w:autoSpaceDN w:val="0"/>
        <w:spacing w:line="276" w:lineRule="auto"/>
        <w:jc w:val="both"/>
        <w:textAlignment w:val="baseline"/>
        <w:rPr>
          <w:color w:val="000000"/>
        </w:rPr>
      </w:pPr>
      <w:r w:rsidRPr="00BA307E">
        <w:rPr>
          <w:b/>
          <w:bCs/>
        </w:rPr>
        <w:t>9.</w:t>
      </w:r>
      <w:r w:rsidRPr="00342F1D">
        <w:t xml:space="preserve"> </w:t>
      </w:r>
      <w:r w:rsidRPr="00266C19">
        <w:rPr>
          <w:color w:val="000000"/>
        </w:rPr>
        <w:t xml:space="preserve">Zamawiający </w:t>
      </w:r>
      <w:r w:rsidRPr="00266C19">
        <w:rPr>
          <w:b/>
          <w:bCs/>
          <w:color w:val="000000"/>
        </w:rPr>
        <w:t>nie żąda</w:t>
      </w:r>
      <w:r w:rsidRPr="00266C19">
        <w:rPr>
          <w:color w:val="000000"/>
        </w:rPr>
        <w:t xml:space="preserve"> wskazania przez wykonawcę, w ofercie, części zamówienia, których wykonanie zamierza powierzyć podwykonawcom, którzy nie są podmiotami udostępniającymi zasoby, oraz podania nazw ewentualnych podwykonawców.</w:t>
      </w:r>
    </w:p>
    <w:p w14:paraId="6CB1F507" w14:textId="6DC2986B" w:rsidR="00772F39" w:rsidRDefault="00772F39" w:rsidP="00342F1D">
      <w:pPr>
        <w:widowControl w:val="0"/>
        <w:suppressAutoHyphens/>
        <w:autoSpaceDN w:val="0"/>
        <w:spacing w:line="276" w:lineRule="auto"/>
        <w:jc w:val="both"/>
        <w:textAlignment w:val="baseline"/>
        <w:rPr>
          <w:color w:val="000000"/>
        </w:rPr>
      </w:pPr>
      <w:r w:rsidRPr="00BA307E">
        <w:rPr>
          <w:b/>
          <w:bCs/>
          <w:color w:val="000000"/>
        </w:rPr>
        <w:t>10.</w:t>
      </w:r>
      <w:r w:rsidRPr="00342F1D">
        <w:rPr>
          <w:color w:val="000000"/>
        </w:rPr>
        <w:t xml:space="preserve"> </w:t>
      </w:r>
      <w:r w:rsidRPr="00266C19">
        <w:rPr>
          <w:color w:val="000000"/>
        </w:rPr>
        <w:t xml:space="preserve">W przypadku zamówień </w:t>
      </w:r>
      <w:r w:rsidR="00CF1168">
        <w:rPr>
          <w:color w:val="000000"/>
        </w:rPr>
        <w:t>dostaw</w:t>
      </w:r>
      <w:r w:rsidRPr="00266C19">
        <w:rPr>
          <w:color w:val="000000"/>
        </w:rPr>
        <w:t>,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5D5E2F8A" w14:textId="77777777" w:rsidR="00BA307E" w:rsidRPr="00342F1D" w:rsidRDefault="00BA307E" w:rsidP="00342F1D">
      <w:pPr>
        <w:widowControl w:val="0"/>
        <w:suppressAutoHyphens/>
        <w:autoSpaceDN w:val="0"/>
        <w:spacing w:line="276" w:lineRule="auto"/>
        <w:jc w:val="both"/>
        <w:textAlignment w:val="baseline"/>
        <w:rPr>
          <w:color w:val="000000"/>
        </w:rPr>
      </w:pPr>
    </w:p>
    <w:p w14:paraId="0980705D" w14:textId="7A4F7230" w:rsidR="00772F39" w:rsidRPr="00342F1D" w:rsidRDefault="00772F39" w:rsidP="00266C19">
      <w:pPr>
        <w:widowControl w:val="0"/>
        <w:suppressAutoHyphens/>
        <w:autoSpaceDN w:val="0"/>
        <w:spacing w:line="276" w:lineRule="auto"/>
        <w:jc w:val="both"/>
        <w:textAlignment w:val="baseline"/>
      </w:pPr>
      <w:r w:rsidRPr="00BA307E">
        <w:rPr>
          <w:b/>
          <w:bCs/>
          <w:color w:val="000000"/>
        </w:rPr>
        <w:t>11.</w:t>
      </w:r>
      <w:r w:rsidRPr="00342F1D">
        <w:rPr>
          <w:color w:val="000000"/>
        </w:rPr>
        <w:t xml:space="preserve"> </w:t>
      </w:r>
      <w:r w:rsidRPr="00266C19">
        <w:rPr>
          <w:color w:val="000000"/>
        </w:rPr>
        <w:t xml:space="preserve">Wykonawca będzie zobowiązany do zawiadamiania zamawiającego o wszelkich zmianach w odniesieniu do informacji, o których mowa w pkt 1, w trakcie realizacji zamówienia, a także </w:t>
      </w:r>
      <w:r w:rsidRPr="00266C19">
        <w:rPr>
          <w:color w:val="000000"/>
        </w:rPr>
        <w:lastRenderedPageBreak/>
        <w:t>przekaże wymagane informacje na temat nowych podwykonawców, którym w późniejszym okresie zamierza powierzyć realizację usług.</w:t>
      </w:r>
    </w:p>
    <w:p w14:paraId="6B02EA56" w14:textId="77777777" w:rsidR="00F41ECC" w:rsidRPr="00342F1D" w:rsidRDefault="00F41ECC" w:rsidP="00342F1D">
      <w:pPr>
        <w:spacing w:line="276" w:lineRule="auto"/>
        <w:ind w:right="-468"/>
        <w:jc w:val="both"/>
        <w:rPr>
          <w:b/>
          <w:bCs/>
          <w:u w:val="single"/>
        </w:rPr>
      </w:pPr>
    </w:p>
    <w:p w14:paraId="49C35B21" w14:textId="3B2704CB" w:rsidR="002F0869" w:rsidRPr="00264D17" w:rsidRDefault="003E2DB3" w:rsidP="00264D17">
      <w:pPr>
        <w:pStyle w:val="Akapitzlist"/>
        <w:spacing w:line="276" w:lineRule="auto"/>
        <w:ind w:left="0" w:right="-468"/>
        <w:jc w:val="both"/>
        <w:rPr>
          <w:b/>
          <w:bCs/>
          <w:u w:val="single"/>
        </w:rPr>
      </w:pPr>
      <w:r w:rsidRPr="00342F1D">
        <w:rPr>
          <w:b/>
          <w:bCs/>
          <w:u w:val="single"/>
        </w:rPr>
        <w:t xml:space="preserve">VI. </w:t>
      </w:r>
      <w:r w:rsidR="000440C5" w:rsidRPr="00342F1D">
        <w:rPr>
          <w:b/>
          <w:bCs/>
          <w:u w:val="single"/>
        </w:rPr>
        <w:t>TERMIN WYKONANIA ZAMÓWIENIA</w:t>
      </w:r>
      <w:bookmarkStart w:id="12" w:name="_Hlk75513669"/>
    </w:p>
    <w:bookmarkEnd w:id="12"/>
    <w:p w14:paraId="7EE0E039" w14:textId="1A26826A" w:rsidR="005E6AA0" w:rsidRPr="005E6AA0" w:rsidRDefault="005E6AA0" w:rsidP="005E6AA0">
      <w:pPr>
        <w:widowControl w:val="0"/>
        <w:tabs>
          <w:tab w:val="right" w:leader="dot" w:pos="8674"/>
        </w:tabs>
        <w:autoSpaceDE w:val="0"/>
        <w:autoSpaceDN w:val="0"/>
        <w:adjustRightInd w:val="0"/>
        <w:spacing w:line="360" w:lineRule="auto"/>
        <w:ind w:right="57"/>
        <w:jc w:val="both"/>
        <w:textAlignment w:val="center"/>
        <w:rPr>
          <w:bCs/>
          <w:color w:val="000000"/>
        </w:rPr>
      </w:pPr>
      <w:r w:rsidRPr="005E6AA0">
        <w:rPr>
          <w:bCs/>
          <w:color w:val="000000"/>
        </w:rPr>
        <w:t>Termin realizacji zamówienia</w:t>
      </w:r>
      <w:r w:rsidR="009C44C9">
        <w:rPr>
          <w:bCs/>
          <w:color w:val="000000"/>
        </w:rPr>
        <w:t>: 8</w:t>
      </w:r>
      <w:r w:rsidR="00A72240">
        <w:rPr>
          <w:bCs/>
          <w:color w:val="000000"/>
        </w:rPr>
        <w:t xml:space="preserve"> miesięcy</w:t>
      </w:r>
      <w:r w:rsidR="009C44C9">
        <w:rPr>
          <w:bCs/>
          <w:color w:val="000000"/>
        </w:rPr>
        <w:t>.</w:t>
      </w:r>
      <w:r w:rsidR="00A72240">
        <w:rPr>
          <w:bCs/>
          <w:color w:val="000000"/>
        </w:rPr>
        <w:t xml:space="preserve">  </w:t>
      </w:r>
      <w:r w:rsidR="009C44C9">
        <w:rPr>
          <w:bCs/>
          <w:color w:val="000000"/>
        </w:rPr>
        <w:t>O</w:t>
      </w:r>
      <w:r w:rsidR="00A72240">
        <w:rPr>
          <w:bCs/>
          <w:color w:val="000000"/>
        </w:rPr>
        <w:t xml:space="preserve">d dnia podpisania umowy </w:t>
      </w:r>
      <w:r w:rsidRPr="005E6AA0">
        <w:rPr>
          <w:b/>
          <w:color w:val="000000"/>
        </w:rPr>
        <w:t>do dnia 30 kwietnia 2023r.</w:t>
      </w:r>
    </w:p>
    <w:p w14:paraId="2F74ADC3" w14:textId="77777777" w:rsidR="00F41ECC" w:rsidRPr="00342F1D" w:rsidRDefault="00F41ECC" w:rsidP="00342F1D">
      <w:pPr>
        <w:spacing w:line="276" w:lineRule="auto"/>
        <w:ind w:right="-468"/>
        <w:jc w:val="both"/>
        <w:rPr>
          <w:bCs/>
        </w:rPr>
      </w:pPr>
    </w:p>
    <w:p w14:paraId="2A3ACFA8" w14:textId="6CD4C866" w:rsidR="00F41ECC" w:rsidRPr="00342F1D" w:rsidRDefault="003E2DB3" w:rsidP="00342F1D">
      <w:pPr>
        <w:spacing w:line="276" w:lineRule="auto"/>
        <w:jc w:val="both"/>
        <w:rPr>
          <w:b/>
          <w:bCs/>
          <w:u w:val="single"/>
        </w:rPr>
      </w:pPr>
      <w:r w:rsidRPr="00342F1D">
        <w:rPr>
          <w:b/>
          <w:bCs/>
          <w:u w:val="single"/>
        </w:rPr>
        <w:t xml:space="preserve">VII. </w:t>
      </w:r>
      <w:r w:rsidR="000440C5" w:rsidRPr="00342F1D">
        <w:rPr>
          <w:b/>
          <w:bCs/>
          <w:u w:val="single"/>
        </w:rPr>
        <w:t>WARUNKI UDZIAŁU W POSTĘPOWANIU ORAZ OPIS SPOSOBU DOKONYWANIA OCENY SPEŁNIANIA TYCH WARUNKÓW</w:t>
      </w:r>
    </w:p>
    <w:p w14:paraId="2D3D3441" w14:textId="77777777" w:rsidR="00FE6995" w:rsidRPr="00342F1D" w:rsidRDefault="00544707" w:rsidP="00342F1D">
      <w:pPr>
        <w:pStyle w:val="Akapitzlist"/>
        <w:numPr>
          <w:ilvl w:val="0"/>
          <w:numId w:val="17"/>
        </w:numPr>
        <w:pBdr>
          <w:top w:val="nil"/>
          <w:left w:val="nil"/>
          <w:bottom w:val="nil"/>
          <w:right w:val="nil"/>
          <w:between w:val="nil"/>
          <w:bar w:val="nil"/>
        </w:pBdr>
        <w:spacing w:line="276" w:lineRule="auto"/>
        <w:ind w:left="426" w:hanging="357"/>
        <w:contextualSpacing w:val="0"/>
        <w:jc w:val="both"/>
      </w:pPr>
      <w:r w:rsidRPr="00342F1D">
        <w:rPr>
          <w:rFonts w:eastAsia="Cambria"/>
        </w:rPr>
        <w:t>O udzielenie zamówienia mogą ubiegać się Wykonawcy, którzy nie podlegają wykluczeniu na zasadach określonych w Rozdziale VIII SWZ oraz spełniają określone przez Zamawiającego warunki udziału w postępowaniu.</w:t>
      </w:r>
    </w:p>
    <w:p w14:paraId="200A5B63" w14:textId="77777777" w:rsidR="00544707" w:rsidRPr="00266C19" w:rsidRDefault="00544707" w:rsidP="00342F1D">
      <w:pPr>
        <w:pStyle w:val="Akapitzlist"/>
        <w:numPr>
          <w:ilvl w:val="0"/>
          <w:numId w:val="17"/>
        </w:numPr>
        <w:pBdr>
          <w:top w:val="nil"/>
          <w:left w:val="nil"/>
          <w:bottom w:val="nil"/>
          <w:right w:val="nil"/>
          <w:between w:val="nil"/>
          <w:bar w:val="nil"/>
        </w:pBdr>
        <w:spacing w:line="276" w:lineRule="auto"/>
        <w:ind w:left="426"/>
        <w:jc w:val="both"/>
        <w:rPr>
          <w:u w:val="single"/>
        </w:rPr>
      </w:pPr>
      <w:r w:rsidRPr="00266C19">
        <w:rPr>
          <w:rFonts w:eastAsia="Cambria"/>
          <w:b/>
          <w:u w:val="single"/>
        </w:rPr>
        <w:t>O udzielenie zamówienia mogą ubiegać się Wykonawcy, którzy spełniają warunki dotyczące</w:t>
      </w:r>
      <w:r w:rsidRPr="00266C19">
        <w:rPr>
          <w:rFonts w:eastAsia="Cambria"/>
          <w:u w:val="single"/>
        </w:rPr>
        <w:t>:</w:t>
      </w:r>
    </w:p>
    <w:p w14:paraId="48609A2A" w14:textId="77777777" w:rsidR="00544707" w:rsidRPr="00342F1D" w:rsidRDefault="00544707" w:rsidP="00342F1D">
      <w:pPr>
        <w:pStyle w:val="Akapitzlist"/>
        <w:numPr>
          <w:ilvl w:val="0"/>
          <w:numId w:val="18"/>
        </w:numPr>
        <w:pBdr>
          <w:top w:val="nil"/>
          <w:left w:val="nil"/>
          <w:bottom w:val="nil"/>
          <w:right w:val="nil"/>
          <w:between w:val="nil"/>
          <w:bar w:val="nil"/>
        </w:pBdr>
        <w:spacing w:line="276" w:lineRule="auto"/>
        <w:ind w:left="851"/>
        <w:jc w:val="both"/>
        <w:rPr>
          <w:b/>
        </w:rPr>
      </w:pPr>
      <w:r w:rsidRPr="00342F1D">
        <w:rPr>
          <w:b/>
        </w:rPr>
        <w:t>zdolności do występowania w obrocie gospodarczym:</w:t>
      </w:r>
    </w:p>
    <w:p w14:paraId="3D0715C0" w14:textId="77777777" w:rsidR="00544707" w:rsidRPr="00342F1D" w:rsidRDefault="00544707" w:rsidP="00342F1D">
      <w:pPr>
        <w:pStyle w:val="Akapitzlist"/>
        <w:pBdr>
          <w:top w:val="nil"/>
          <w:left w:val="nil"/>
          <w:bottom w:val="nil"/>
          <w:right w:val="nil"/>
          <w:between w:val="nil"/>
          <w:bar w:val="nil"/>
        </w:pBdr>
        <w:spacing w:line="276" w:lineRule="auto"/>
        <w:ind w:left="851"/>
        <w:jc w:val="both"/>
      </w:pPr>
      <w:r w:rsidRPr="00342F1D">
        <w:t>Zamawiający nie stawia warunku w powyższym zakresie.</w:t>
      </w:r>
    </w:p>
    <w:p w14:paraId="53DA2E15" w14:textId="77777777" w:rsidR="00544707" w:rsidRPr="00342F1D" w:rsidRDefault="00544707" w:rsidP="00342F1D">
      <w:pPr>
        <w:pStyle w:val="Akapitzlist"/>
        <w:numPr>
          <w:ilvl w:val="0"/>
          <w:numId w:val="18"/>
        </w:numPr>
        <w:pBdr>
          <w:top w:val="nil"/>
          <w:left w:val="nil"/>
          <w:bottom w:val="nil"/>
          <w:right w:val="nil"/>
          <w:between w:val="nil"/>
          <w:bar w:val="nil"/>
        </w:pBdr>
        <w:spacing w:line="276" w:lineRule="auto"/>
        <w:ind w:left="851"/>
        <w:jc w:val="both"/>
        <w:rPr>
          <w:b/>
        </w:rPr>
      </w:pPr>
      <w:r w:rsidRPr="00342F1D">
        <w:rPr>
          <w:b/>
        </w:rPr>
        <w:t>uprawnień do prowadzenia określonej działalności go</w:t>
      </w:r>
      <w:r w:rsidR="00BE0878" w:rsidRPr="00342F1D">
        <w:rPr>
          <w:b/>
        </w:rPr>
        <w:t>spodarczej lub zawodowej, o ile </w:t>
      </w:r>
      <w:r w:rsidRPr="00342F1D">
        <w:rPr>
          <w:b/>
        </w:rPr>
        <w:t>wynika to z odrębnych przepisów:</w:t>
      </w:r>
    </w:p>
    <w:p w14:paraId="299EFC85" w14:textId="56D96989" w:rsidR="00BA307E" w:rsidRPr="001C2F48" w:rsidRDefault="00D451F8" w:rsidP="001C2F48">
      <w:pPr>
        <w:widowControl w:val="0"/>
        <w:tabs>
          <w:tab w:val="left" w:pos="993"/>
          <w:tab w:val="left" w:pos="1560"/>
        </w:tabs>
        <w:suppressAutoHyphens/>
        <w:autoSpaceDE w:val="0"/>
        <w:autoSpaceDN w:val="0"/>
        <w:adjustRightInd w:val="0"/>
        <w:spacing w:line="276" w:lineRule="auto"/>
        <w:ind w:left="851"/>
        <w:jc w:val="both"/>
        <w:rPr>
          <w:rFonts w:eastAsia="Arial Unicode MS"/>
          <w:b/>
          <w:bCs/>
          <w:kern w:val="1"/>
          <w:highlight w:val="yellow"/>
          <w:lang w:eastAsia="ar-SA"/>
        </w:rPr>
      </w:pPr>
      <w:r w:rsidRPr="00D451F8">
        <w:rPr>
          <w:rFonts w:eastAsia="Arial Unicode MS"/>
          <w:kern w:val="1"/>
          <w:lang w:eastAsia="ar-SA"/>
        </w:rPr>
        <w:t xml:space="preserve">Warunek ten zostanie spełniony, jeżeli wykonawca wykaże, iż posiada aktualną </w:t>
      </w:r>
      <w:bookmarkStart w:id="13" w:name="_Hlk110247716"/>
      <w:r w:rsidRPr="00D451F8">
        <w:rPr>
          <w:rFonts w:eastAsia="Arial Unicode MS"/>
          <w:kern w:val="1"/>
          <w:lang w:eastAsia="ar-SA"/>
        </w:rPr>
        <w:t>koncesj</w:t>
      </w:r>
      <w:r>
        <w:rPr>
          <w:rFonts w:eastAsia="Arial Unicode MS"/>
          <w:kern w:val="1"/>
          <w:lang w:eastAsia="ar-SA"/>
        </w:rPr>
        <w:t>ę</w:t>
      </w:r>
      <w:r w:rsidRPr="00D451F8">
        <w:rPr>
          <w:rFonts w:eastAsia="Arial Unicode MS"/>
          <w:kern w:val="1"/>
          <w:lang w:eastAsia="ar-SA"/>
        </w:rPr>
        <w:t xml:space="preserve"> na prowadzenie działalności w zakresie objętym zamówieniem, czyli</w:t>
      </w:r>
      <w:r w:rsidR="00583C69">
        <w:rPr>
          <w:rFonts w:eastAsia="Arial Unicode MS"/>
          <w:kern w:val="1"/>
          <w:lang w:eastAsia="ar-SA"/>
        </w:rPr>
        <w:t xml:space="preserve"> </w:t>
      </w:r>
      <w:r w:rsidRPr="00583C69">
        <w:rPr>
          <w:rFonts w:eastAsia="Arial Unicode MS"/>
          <w:kern w:val="1"/>
          <w:lang w:eastAsia="ar-SA"/>
        </w:rPr>
        <w:t xml:space="preserve">obrotem paliwami ciekłymi udzieloną na podstawie </w:t>
      </w:r>
      <w:r w:rsidRPr="001C2F48">
        <w:rPr>
          <w:rFonts w:eastAsia="Arial Unicode MS"/>
          <w:kern w:val="1"/>
          <w:lang w:eastAsia="ar-SA"/>
        </w:rPr>
        <w:t>ustawy z dnia 10.04.1997 r. – Prawo energetyczne (</w:t>
      </w:r>
      <w:bookmarkEnd w:id="13"/>
      <w:r w:rsidR="001C2F48" w:rsidRPr="001C2F48">
        <w:rPr>
          <w:rFonts w:eastAsia="Arial Unicode MS"/>
          <w:kern w:val="1"/>
          <w:lang w:eastAsia="ar-SA"/>
        </w:rPr>
        <w:t>Dz.U.</w:t>
      </w:r>
      <w:r w:rsidR="001C2F48">
        <w:rPr>
          <w:rFonts w:eastAsia="Arial Unicode MS"/>
          <w:kern w:val="1"/>
          <w:lang w:eastAsia="ar-SA"/>
        </w:rPr>
        <w:t xml:space="preserve"> z </w:t>
      </w:r>
      <w:r w:rsidR="001C2F48" w:rsidRPr="001C2F48">
        <w:rPr>
          <w:rFonts w:eastAsia="Arial Unicode MS"/>
          <w:kern w:val="1"/>
          <w:lang w:eastAsia="ar-SA"/>
        </w:rPr>
        <w:t>2022, poz.1385)</w:t>
      </w:r>
      <w:r w:rsidR="001C2F48" w:rsidRPr="001C2F48">
        <w:rPr>
          <w:rFonts w:eastAsia="Arial Unicode MS"/>
          <w:b/>
          <w:bCs/>
          <w:kern w:val="1"/>
          <w:lang w:eastAsia="ar-SA"/>
        </w:rPr>
        <w:t xml:space="preserve"> </w:t>
      </w:r>
    </w:p>
    <w:p w14:paraId="0B999371" w14:textId="7ABFC2BE" w:rsidR="00544707" w:rsidRPr="00342F1D" w:rsidRDefault="00BE0878" w:rsidP="00342F1D">
      <w:pPr>
        <w:pStyle w:val="Akapitzlist"/>
        <w:numPr>
          <w:ilvl w:val="0"/>
          <w:numId w:val="18"/>
        </w:numPr>
        <w:pBdr>
          <w:top w:val="nil"/>
          <w:left w:val="nil"/>
          <w:bottom w:val="nil"/>
          <w:right w:val="nil"/>
          <w:between w:val="nil"/>
          <w:bar w:val="nil"/>
        </w:pBdr>
        <w:spacing w:line="276" w:lineRule="auto"/>
        <w:ind w:left="851"/>
        <w:jc w:val="both"/>
        <w:rPr>
          <w:b/>
        </w:rPr>
      </w:pPr>
      <w:r w:rsidRPr="00342F1D">
        <w:rPr>
          <w:b/>
        </w:rPr>
        <w:t>sytuacji ekonomicznej lub finansowej:</w:t>
      </w:r>
    </w:p>
    <w:p w14:paraId="1DBA149E" w14:textId="77777777" w:rsidR="00BE0878" w:rsidRPr="00342F1D" w:rsidRDefault="00BE0878" w:rsidP="00342F1D">
      <w:pPr>
        <w:pStyle w:val="Akapitzlist"/>
        <w:pBdr>
          <w:top w:val="nil"/>
          <w:left w:val="nil"/>
          <w:bottom w:val="nil"/>
          <w:right w:val="nil"/>
          <w:between w:val="nil"/>
          <w:bar w:val="nil"/>
        </w:pBdr>
        <w:spacing w:line="276" w:lineRule="auto"/>
        <w:ind w:left="851"/>
        <w:jc w:val="both"/>
      </w:pPr>
      <w:r w:rsidRPr="00342F1D">
        <w:t>Zamawiający nie stawia warunku w powyższym zakresie.</w:t>
      </w:r>
    </w:p>
    <w:p w14:paraId="06B5BE94" w14:textId="77777777" w:rsidR="00BE0878" w:rsidRPr="00342F1D" w:rsidRDefault="00BE0878" w:rsidP="00342F1D">
      <w:pPr>
        <w:pStyle w:val="Akapitzlist"/>
        <w:numPr>
          <w:ilvl w:val="0"/>
          <w:numId w:val="18"/>
        </w:numPr>
        <w:pBdr>
          <w:top w:val="nil"/>
          <w:left w:val="nil"/>
          <w:bottom w:val="nil"/>
          <w:right w:val="nil"/>
          <w:between w:val="nil"/>
          <w:bar w:val="nil"/>
        </w:pBdr>
        <w:spacing w:line="276" w:lineRule="auto"/>
        <w:ind w:left="851"/>
        <w:jc w:val="both"/>
        <w:rPr>
          <w:b/>
        </w:rPr>
      </w:pPr>
      <w:r w:rsidRPr="00342F1D">
        <w:rPr>
          <w:b/>
        </w:rPr>
        <w:t>zdolności technicznej lub zawodowej:</w:t>
      </w:r>
    </w:p>
    <w:p w14:paraId="5D2B4FC6" w14:textId="15AB7A3A" w:rsidR="0004266B" w:rsidRPr="00752787" w:rsidRDefault="00F85DCF" w:rsidP="00342F1D">
      <w:pPr>
        <w:spacing w:line="276" w:lineRule="auto"/>
        <w:ind w:left="851"/>
        <w:jc w:val="both"/>
        <w:rPr>
          <w:rFonts w:eastAsiaTheme="minorHAnsi"/>
          <w:bCs/>
        </w:rPr>
      </w:pPr>
      <w:r w:rsidRPr="00752787">
        <w:rPr>
          <w:bCs/>
        </w:rPr>
        <w:t>Zamawiający nie precyzuje warunku w tym zakresie</w:t>
      </w:r>
      <w:r w:rsidR="00752787">
        <w:rPr>
          <w:bCs/>
        </w:rPr>
        <w:t>.</w:t>
      </w:r>
    </w:p>
    <w:p w14:paraId="58A4413F" w14:textId="77777777" w:rsidR="00FE6995" w:rsidRPr="00342F1D" w:rsidRDefault="00185DF6" w:rsidP="00342F1D">
      <w:pPr>
        <w:pStyle w:val="Akapitzlist"/>
        <w:numPr>
          <w:ilvl w:val="0"/>
          <w:numId w:val="17"/>
        </w:numPr>
        <w:pBdr>
          <w:top w:val="nil"/>
          <w:left w:val="nil"/>
          <w:bottom w:val="nil"/>
          <w:right w:val="nil"/>
          <w:between w:val="nil"/>
          <w:bar w:val="nil"/>
        </w:pBdr>
        <w:spacing w:line="276" w:lineRule="auto"/>
        <w:ind w:left="426"/>
        <w:jc w:val="both"/>
      </w:pPr>
      <w:r w:rsidRPr="00342F1D">
        <w:t>Zamawiający, w stosunku do Wykonawców wspólnie ubiegających</w:t>
      </w:r>
      <w:r w:rsidR="00B4477D" w:rsidRPr="00342F1D">
        <w:t xml:space="preserve"> się o udzielenie zamówienia, w </w:t>
      </w:r>
      <w:r w:rsidRPr="00342F1D">
        <w:t>odniesieniu do warunku dotyczącego zdolności technicznej lub zawodowej – dopuszcza łączne spełnienie warunku przez Wykonawców.</w:t>
      </w:r>
    </w:p>
    <w:p w14:paraId="3067E986" w14:textId="68D155C3" w:rsidR="00185DF6" w:rsidRDefault="00185DF6" w:rsidP="00342F1D">
      <w:pPr>
        <w:pStyle w:val="Akapitzlist"/>
        <w:numPr>
          <w:ilvl w:val="0"/>
          <w:numId w:val="17"/>
        </w:numPr>
        <w:pBdr>
          <w:top w:val="nil"/>
          <w:left w:val="nil"/>
          <w:bottom w:val="nil"/>
          <w:right w:val="nil"/>
          <w:between w:val="nil"/>
          <w:bar w:val="nil"/>
        </w:pBdr>
        <w:spacing w:line="276" w:lineRule="auto"/>
        <w:ind w:left="426"/>
        <w:jc w:val="both"/>
      </w:pPr>
      <w:r w:rsidRPr="00342F1D">
        <w:t>Zamawiający może na każdym etapie postępowania uznać, że Wykonawca nie posiada wymaganych zdolności, jeżeli posiadanie przez Wyk</w:t>
      </w:r>
      <w:r w:rsidR="00030DD7" w:rsidRPr="00342F1D">
        <w:t>onawcę sprzecznych interesów, w </w:t>
      </w:r>
      <w:r w:rsidRPr="00342F1D">
        <w:t xml:space="preserve">szczególności zaangażowanie zasobów technicznych lub zawodowych wykonawcy </w:t>
      </w:r>
      <w:r w:rsidR="00260915">
        <w:t xml:space="preserve">                        </w:t>
      </w:r>
      <w:r w:rsidRPr="00342F1D">
        <w:t>w inne przedsięwzięcia gospodarcze Wykonawcy, może mieć negatywny wpływ na realizację zamówienia.</w:t>
      </w:r>
    </w:p>
    <w:p w14:paraId="41D3FF11" w14:textId="77777777" w:rsidR="00260915" w:rsidRPr="00342F1D" w:rsidRDefault="00260915" w:rsidP="00260915">
      <w:pPr>
        <w:pStyle w:val="Akapitzlist"/>
        <w:pBdr>
          <w:top w:val="nil"/>
          <w:left w:val="nil"/>
          <w:bottom w:val="nil"/>
          <w:right w:val="nil"/>
          <w:between w:val="nil"/>
          <w:bar w:val="nil"/>
        </w:pBdr>
        <w:spacing w:line="276" w:lineRule="auto"/>
        <w:ind w:left="426"/>
        <w:jc w:val="both"/>
      </w:pPr>
    </w:p>
    <w:p w14:paraId="69DDBD49" w14:textId="34711CB1" w:rsidR="000C5AF0" w:rsidRPr="00266C19" w:rsidRDefault="007675BD" w:rsidP="00342F1D">
      <w:pPr>
        <w:spacing w:line="276" w:lineRule="auto"/>
        <w:jc w:val="both"/>
        <w:rPr>
          <w:b/>
          <w:bCs/>
          <w:u w:val="single"/>
        </w:rPr>
      </w:pPr>
      <w:r w:rsidRPr="00266C19">
        <w:rPr>
          <w:b/>
          <w:bCs/>
          <w:u w:val="single"/>
        </w:rPr>
        <w:t xml:space="preserve">VIII. </w:t>
      </w:r>
      <w:r w:rsidRPr="00342F1D">
        <w:rPr>
          <w:b/>
          <w:bCs/>
          <w:u w:val="single"/>
        </w:rPr>
        <w:t xml:space="preserve"> </w:t>
      </w:r>
      <w:r w:rsidR="000440C5" w:rsidRPr="00266C19">
        <w:rPr>
          <w:b/>
          <w:bCs/>
          <w:u w:val="single"/>
        </w:rPr>
        <w:t>PODSTAWY WYKLUCZENIA Z POSTĘPOWANIA</w:t>
      </w:r>
    </w:p>
    <w:p w14:paraId="7AB39719" w14:textId="77777777" w:rsidR="000C5AF0" w:rsidRPr="00342F1D" w:rsidRDefault="000C5AF0" w:rsidP="00342F1D">
      <w:pPr>
        <w:pStyle w:val="Akapitzlist"/>
        <w:numPr>
          <w:ilvl w:val="3"/>
          <w:numId w:val="14"/>
        </w:numPr>
        <w:tabs>
          <w:tab w:val="clear" w:pos="1800"/>
        </w:tabs>
        <w:spacing w:line="276" w:lineRule="auto"/>
        <w:ind w:left="426" w:hanging="357"/>
        <w:contextualSpacing w:val="0"/>
        <w:jc w:val="both"/>
        <w:rPr>
          <w:b/>
          <w:bCs/>
          <w:u w:val="single"/>
        </w:rPr>
      </w:pPr>
      <w:r w:rsidRPr="00342F1D">
        <w:rPr>
          <w:bCs/>
        </w:rPr>
        <w:t>Z postępowania o udzielenie zamówienia wyklucza się Wykonawców, w stosunku do których zachodzi którakolwiek z okoliczności wskazanych:</w:t>
      </w:r>
    </w:p>
    <w:p w14:paraId="56B88467" w14:textId="77777777" w:rsidR="000C5AF0" w:rsidRPr="00342F1D" w:rsidRDefault="000C5AF0" w:rsidP="00342F1D">
      <w:pPr>
        <w:pStyle w:val="Akapitzlist"/>
        <w:numPr>
          <w:ilvl w:val="0"/>
          <w:numId w:val="20"/>
        </w:numPr>
        <w:spacing w:line="276" w:lineRule="auto"/>
        <w:jc w:val="both"/>
        <w:rPr>
          <w:b/>
          <w:bCs/>
          <w:u w:val="single"/>
        </w:rPr>
      </w:pPr>
      <w:r w:rsidRPr="00342F1D">
        <w:rPr>
          <w:b/>
          <w:bCs/>
          <w:u w:val="single"/>
        </w:rPr>
        <w:t>w art. 108 ust. 1 Pzp, tzw. przesłanki obligatoryjne wykluczenia:</w:t>
      </w:r>
    </w:p>
    <w:p w14:paraId="7FBC5A07" w14:textId="77777777" w:rsidR="000C5AF0" w:rsidRPr="00342F1D" w:rsidRDefault="000C5AF0" w:rsidP="00342F1D">
      <w:pPr>
        <w:pStyle w:val="Akapitzlist"/>
        <w:numPr>
          <w:ilvl w:val="0"/>
          <w:numId w:val="19"/>
        </w:numPr>
        <w:spacing w:line="276" w:lineRule="auto"/>
        <w:jc w:val="both"/>
        <w:rPr>
          <w:bCs/>
        </w:rPr>
      </w:pPr>
      <w:r w:rsidRPr="00342F1D">
        <w:rPr>
          <w:bCs/>
        </w:rPr>
        <w:t>będącego osobą fizyczną, którego prawomocnie skazano za przestępstwo</w:t>
      </w:r>
      <w:r w:rsidR="00BE56BD" w:rsidRPr="00342F1D">
        <w:rPr>
          <w:bCs/>
        </w:rPr>
        <w:t>:</w:t>
      </w:r>
    </w:p>
    <w:p w14:paraId="77D6ACFC" w14:textId="6DF5C14F" w:rsidR="00BE56BD" w:rsidRPr="00342F1D" w:rsidRDefault="00BE56BD" w:rsidP="00342F1D">
      <w:pPr>
        <w:pStyle w:val="Styl"/>
        <w:numPr>
          <w:ilvl w:val="0"/>
          <w:numId w:val="21"/>
        </w:numPr>
        <w:shd w:val="clear" w:color="auto" w:fill="FFFFFF"/>
        <w:spacing w:line="276" w:lineRule="auto"/>
        <w:jc w:val="both"/>
        <w:rPr>
          <w:rFonts w:ascii="Times New Roman" w:hAnsi="Times New Roman" w:cs="Times New Roman"/>
          <w:color w:val="000004"/>
        </w:rPr>
      </w:pPr>
      <w:r w:rsidRPr="00342F1D">
        <w:rPr>
          <w:rFonts w:ascii="Times New Roman" w:hAnsi="Times New Roman" w:cs="Times New Roman"/>
          <w:color w:val="000004"/>
        </w:rPr>
        <w:t xml:space="preserve">udziału w zorganizowanej grupie przestępczej albo związku mającym na celu popełnienie przestępstwa lub przestępstwa skarbowego, o którym mowa </w:t>
      </w:r>
      <w:r w:rsidR="00260915">
        <w:rPr>
          <w:rFonts w:ascii="Times New Roman" w:hAnsi="Times New Roman" w:cs="Times New Roman"/>
          <w:color w:val="000004"/>
        </w:rPr>
        <w:t xml:space="preserve">                                          </w:t>
      </w:r>
      <w:r w:rsidRPr="00342F1D">
        <w:rPr>
          <w:rFonts w:ascii="Times New Roman" w:hAnsi="Times New Roman" w:cs="Times New Roman"/>
          <w:color w:val="000004"/>
        </w:rPr>
        <w:t xml:space="preserve">w art. 258 Kodeksu karnego, </w:t>
      </w:r>
    </w:p>
    <w:p w14:paraId="01B735DD" w14:textId="77777777" w:rsidR="00BE56BD" w:rsidRPr="00342F1D" w:rsidRDefault="00BE56BD" w:rsidP="00342F1D">
      <w:pPr>
        <w:pStyle w:val="Styl"/>
        <w:numPr>
          <w:ilvl w:val="0"/>
          <w:numId w:val="21"/>
        </w:numPr>
        <w:shd w:val="clear" w:color="auto" w:fill="FFFFFF"/>
        <w:spacing w:line="276" w:lineRule="auto"/>
        <w:jc w:val="both"/>
        <w:rPr>
          <w:rFonts w:ascii="Times New Roman" w:hAnsi="Times New Roman" w:cs="Times New Roman"/>
          <w:color w:val="141218"/>
        </w:rPr>
      </w:pPr>
      <w:r w:rsidRPr="00342F1D">
        <w:rPr>
          <w:rFonts w:ascii="Times New Roman" w:hAnsi="Times New Roman" w:cs="Times New Roman"/>
          <w:color w:val="000004"/>
        </w:rPr>
        <w:lastRenderedPageBreak/>
        <w:t>handlu ludźmi</w:t>
      </w:r>
      <w:r w:rsidRPr="00342F1D">
        <w:rPr>
          <w:rFonts w:ascii="Times New Roman" w:hAnsi="Times New Roman" w:cs="Times New Roman"/>
          <w:color w:val="141218"/>
        </w:rPr>
        <w:t xml:space="preserve">, </w:t>
      </w:r>
      <w:r w:rsidRPr="00342F1D">
        <w:rPr>
          <w:rFonts w:ascii="Times New Roman" w:hAnsi="Times New Roman" w:cs="Times New Roman"/>
          <w:color w:val="000004"/>
        </w:rPr>
        <w:t>o którym mowa w art. 189a Kodeksu karnego</w:t>
      </w:r>
      <w:r w:rsidRPr="00342F1D">
        <w:rPr>
          <w:rFonts w:ascii="Times New Roman" w:hAnsi="Times New Roman" w:cs="Times New Roman"/>
          <w:color w:val="141218"/>
        </w:rPr>
        <w:t xml:space="preserve">, </w:t>
      </w:r>
    </w:p>
    <w:p w14:paraId="6CBAA0ED" w14:textId="3161DC10" w:rsidR="00BE56BD" w:rsidRPr="00342F1D" w:rsidRDefault="008E7A4D" w:rsidP="00342F1D">
      <w:pPr>
        <w:pStyle w:val="Styl"/>
        <w:numPr>
          <w:ilvl w:val="0"/>
          <w:numId w:val="21"/>
        </w:numPr>
        <w:shd w:val="clear" w:color="auto" w:fill="FFFFFF"/>
        <w:spacing w:line="276" w:lineRule="auto"/>
        <w:jc w:val="both"/>
        <w:rPr>
          <w:rFonts w:ascii="Times New Roman" w:hAnsi="Times New Roman" w:cs="Times New Roman"/>
          <w:color w:val="000004"/>
        </w:rPr>
      </w:pPr>
      <w:r w:rsidRPr="008E7A4D">
        <w:rPr>
          <w:rFonts w:ascii="Times New Roman" w:hAnsi="Times New Roman" w:cs="Times New Roman"/>
          <w:color w:val="000004"/>
        </w:rPr>
        <w:t xml:space="preserve">o którym mowa w </w:t>
      </w:r>
      <w:hyperlink r:id="rId14" w:anchor="/document/16798683?unitId=art(228)&amp;cm=DOCUMENT" w:history="1">
        <w:r w:rsidRPr="008E7A4D">
          <w:rPr>
            <w:rStyle w:val="Hipercze"/>
            <w:rFonts w:ascii="Times New Roman" w:hAnsi="Times New Roman" w:cs="Times New Roman"/>
          </w:rPr>
          <w:t>art. 228-230a</w:t>
        </w:r>
      </w:hyperlink>
      <w:r w:rsidRPr="008E7A4D">
        <w:rPr>
          <w:rFonts w:ascii="Times New Roman" w:hAnsi="Times New Roman" w:cs="Times New Roman"/>
          <w:color w:val="000004"/>
        </w:rPr>
        <w:t xml:space="preserve">, </w:t>
      </w:r>
      <w:hyperlink r:id="rId15" w:anchor="/document/17631344?unitId=art(250(a))&amp;cm=DOCUMENT" w:history="1">
        <w:r w:rsidRPr="008E7A4D">
          <w:rPr>
            <w:rStyle w:val="Hipercze"/>
            <w:rFonts w:ascii="Times New Roman" w:hAnsi="Times New Roman" w:cs="Times New Roman"/>
          </w:rPr>
          <w:t>art. 250a</w:t>
        </w:r>
      </w:hyperlink>
      <w:r w:rsidRPr="008E7A4D">
        <w:rPr>
          <w:rFonts w:ascii="Times New Roman" w:hAnsi="Times New Roman" w:cs="Times New Roman"/>
          <w:color w:val="000004"/>
        </w:rPr>
        <w:t xml:space="preserve"> Kodeksu karnego, w </w:t>
      </w:r>
      <w:hyperlink r:id="rId16" w:anchor="/document/17631344?unitId=art(46)&amp;cm=DOCUMENT" w:history="1">
        <w:r w:rsidRPr="008E7A4D">
          <w:rPr>
            <w:rStyle w:val="Hipercze"/>
            <w:rFonts w:ascii="Times New Roman" w:hAnsi="Times New Roman" w:cs="Times New Roman"/>
          </w:rPr>
          <w:t>art. 46-48</w:t>
        </w:r>
      </w:hyperlink>
      <w:r w:rsidRPr="008E7A4D">
        <w:rPr>
          <w:rFonts w:ascii="Times New Roman" w:hAnsi="Times New Roman" w:cs="Times New Roman"/>
          <w:color w:val="000004"/>
        </w:rPr>
        <w:t xml:space="preserve"> ustawy z dnia 25 czerwca 2010 r. o sporcie (Dz. U. z 2020 r. poz. 1133 oraz z 2021 r. poz. 2054) lub w </w:t>
      </w:r>
      <w:hyperlink r:id="rId17" w:anchor="/document/17712396?unitId=art(54)ust(1)&amp;cm=DOCUMENT" w:history="1">
        <w:r w:rsidRPr="008E7A4D">
          <w:rPr>
            <w:rStyle w:val="Hipercze"/>
            <w:rFonts w:ascii="Times New Roman" w:hAnsi="Times New Roman" w:cs="Times New Roman"/>
          </w:rPr>
          <w:t>art. 54 ust. 1-4</w:t>
        </w:r>
      </w:hyperlink>
      <w:r w:rsidRPr="008E7A4D">
        <w:rPr>
          <w:rFonts w:ascii="Times New Roman" w:hAnsi="Times New Roman" w:cs="Times New Roman"/>
          <w:color w:val="000004"/>
        </w:rPr>
        <w:t xml:space="preserve"> ustawy z dnia 12 maja 2011 r. o refundacji leków, środków spożywczych specjalnego przeznaczenia żywieniowego oraz wyrobów medycznych (Dz. U. z 2021 r. poz. 523, 1292, 1559 i 2054),</w:t>
      </w:r>
      <w:r w:rsidR="00BE56BD" w:rsidRPr="00342F1D">
        <w:rPr>
          <w:rFonts w:ascii="Times New Roman" w:hAnsi="Times New Roman" w:cs="Times New Roman"/>
          <w:color w:val="000004"/>
        </w:rPr>
        <w:t>finansowania przestęps</w:t>
      </w:r>
      <w:r w:rsidR="00BE56BD" w:rsidRPr="00342F1D">
        <w:rPr>
          <w:rFonts w:ascii="Times New Roman" w:hAnsi="Times New Roman" w:cs="Times New Roman"/>
          <w:color w:val="141218"/>
        </w:rPr>
        <w:t>t</w:t>
      </w:r>
      <w:r w:rsidR="00BE56BD" w:rsidRPr="00342F1D">
        <w:rPr>
          <w:rFonts w:ascii="Times New Roman" w:hAnsi="Times New Roman" w:cs="Times New Roman"/>
          <w:color w:val="000004"/>
        </w:rPr>
        <w:t>wa o charakterze terrorystycznym</w:t>
      </w:r>
      <w:r w:rsidR="00BE56BD" w:rsidRPr="00342F1D">
        <w:rPr>
          <w:rFonts w:ascii="Times New Roman" w:hAnsi="Times New Roman" w:cs="Times New Roman"/>
          <w:color w:val="141218"/>
        </w:rPr>
        <w:t xml:space="preserve">, </w:t>
      </w:r>
      <w:r w:rsidR="00BE56BD" w:rsidRPr="00342F1D">
        <w:rPr>
          <w:rFonts w:ascii="Times New Roman" w:hAnsi="Times New Roman" w:cs="Times New Roman"/>
          <w:color w:val="000004"/>
        </w:rPr>
        <w:t>o którym mowa w art. 165a Kodeksu karnego, lub przestępstwo udaremniania lub utrudniania stwierdzenia przestępnego pochodzenia pieniędzy lub ukrywania ich pochodzenia</w:t>
      </w:r>
      <w:r w:rsidR="00BE56BD" w:rsidRPr="00342F1D">
        <w:rPr>
          <w:rFonts w:ascii="Times New Roman" w:hAnsi="Times New Roman" w:cs="Times New Roman"/>
          <w:color w:val="141218"/>
        </w:rPr>
        <w:t xml:space="preserve">, </w:t>
      </w:r>
      <w:r w:rsidR="00BE56BD" w:rsidRPr="00342F1D">
        <w:rPr>
          <w:rFonts w:ascii="Times New Roman" w:hAnsi="Times New Roman" w:cs="Times New Roman"/>
          <w:color w:val="000004"/>
        </w:rPr>
        <w:t xml:space="preserve">o którym mowa w art. 299 Kodeksu karnego, </w:t>
      </w:r>
    </w:p>
    <w:p w14:paraId="4EBCA08E" w14:textId="77777777" w:rsidR="00BE56BD" w:rsidRPr="00342F1D" w:rsidRDefault="00BE56BD" w:rsidP="00342F1D">
      <w:pPr>
        <w:pStyle w:val="Styl"/>
        <w:numPr>
          <w:ilvl w:val="0"/>
          <w:numId w:val="21"/>
        </w:numPr>
        <w:shd w:val="clear" w:color="auto" w:fill="FFFFFF"/>
        <w:spacing w:line="276" w:lineRule="auto"/>
        <w:jc w:val="both"/>
        <w:rPr>
          <w:rFonts w:ascii="Times New Roman" w:hAnsi="Times New Roman" w:cs="Times New Roman"/>
          <w:color w:val="141218"/>
        </w:rPr>
      </w:pPr>
      <w:r w:rsidRPr="00342F1D">
        <w:rPr>
          <w:rFonts w:ascii="Times New Roman" w:hAnsi="Times New Roman" w:cs="Times New Roman"/>
          <w:color w:val="000004"/>
        </w:rPr>
        <w:t>o charakterze terrorystycznym</w:t>
      </w:r>
      <w:r w:rsidRPr="00342F1D">
        <w:rPr>
          <w:rFonts w:ascii="Times New Roman" w:hAnsi="Times New Roman" w:cs="Times New Roman"/>
          <w:color w:val="141218"/>
        </w:rPr>
        <w:t xml:space="preserve">, </w:t>
      </w:r>
      <w:r w:rsidRPr="00342F1D">
        <w:rPr>
          <w:rFonts w:ascii="Times New Roman" w:hAnsi="Times New Roman" w:cs="Times New Roman"/>
          <w:color w:val="000004"/>
        </w:rPr>
        <w:t>o którym mowa wart. 115 § 20 Kodeksu karnego, lub mające na celu popełnienie tego przestępstwa</w:t>
      </w:r>
      <w:r w:rsidRPr="00342F1D">
        <w:rPr>
          <w:rFonts w:ascii="Times New Roman" w:hAnsi="Times New Roman" w:cs="Times New Roman"/>
          <w:color w:val="141218"/>
        </w:rPr>
        <w:t xml:space="preserve">, </w:t>
      </w:r>
    </w:p>
    <w:p w14:paraId="371EE8E1" w14:textId="51F83DF3" w:rsidR="009152DA" w:rsidRPr="00342F1D" w:rsidRDefault="00301704" w:rsidP="00342F1D">
      <w:pPr>
        <w:pStyle w:val="Styl"/>
        <w:numPr>
          <w:ilvl w:val="0"/>
          <w:numId w:val="21"/>
        </w:numPr>
        <w:shd w:val="clear" w:color="auto" w:fill="FFFFFF"/>
        <w:spacing w:line="276" w:lineRule="auto"/>
        <w:jc w:val="both"/>
        <w:rPr>
          <w:rFonts w:ascii="Times New Roman" w:hAnsi="Times New Roman" w:cs="Times New Roman"/>
          <w:color w:val="141218"/>
        </w:rPr>
      </w:pPr>
      <w:r w:rsidRPr="00342F1D">
        <w:rPr>
          <w:rFonts w:ascii="Times New Roman" w:hAnsi="Times New Roman" w:cs="Times New Roman"/>
          <w:color w:val="000004"/>
        </w:rPr>
        <w:t xml:space="preserve">powierzenia wykonywania pracy małoletniemu cudzoziemcowi, o którym mowa w </w:t>
      </w:r>
      <w:hyperlink r:id="rId18" w:anchor="/document/17896506?unitId=art(9)ust(2)&amp;cm=DOCUMENT" w:history="1">
        <w:r w:rsidRPr="00342F1D">
          <w:rPr>
            <w:rStyle w:val="Hipercze"/>
            <w:rFonts w:ascii="Times New Roman" w:hAnsi="Times New Roman" w:cs="Times New Roman"/>
            <w:color w:val="auto"/>
            <w:u w:val="none"/>
          </w:rPr>
          <w:t>art. 9 ust. 2</w:t>
        </w:r>
      </w:hyperlink>
      <w:r w:rsidRPr="00342F1D">
        <w:rPr>
          <w:rFonts w:ascii="Times New Roman" w:hAnsi="Times New Roman" w:cs="Times New Roman"/>
          <w:color w:val="000004"/>
        </w:rPr>
        <w:t xml:space="preserve"> ustawy z dnia 15 czerwca 2012 r. o skutkach powierzania wykonywania pracy cudzoziemcom przebywającym wbrew przepisom na terytorium Rzeczypospolitej Polskiej (Dz. U. poz. 769</w:t>
      </w:r>
      <w:r w:rsidR="008E7A4D">
        <w:rPr>
          <w:rFonts w:ascii="Times New Roman" w:hAnsi="Times New Roman" w:cs="Times New Roman"/>
          <w:color w:val="000004"/>
        </w:rPr>
        <w:t xml:space="preserve"> oraz z 2020 r. poz. 2023</w:t>
      </w:r>
      <w:r w:rsidRPr="00342F1D">
        <w:rPr>
          <w:rFonts w:ascii="Times New Roman" w:hAnsi="Times New Roman" w:cs="Times New Roman"/>
          <w:color w:val="000004"/>
        </w:rPr>
        <w:t>),</w:t>
      </w:r>
    </w:p>
    <w:p w14:paraId="79F397AA" w14:textId="3CF9A724" w:rsidR="00BE56BD" w:rsidRPr="00342F1D" w:rsidRDefault="00BE56BD" w:rsidP="00342F1D">
      <w:pPr>
        <w:pStyle w:val="Styl"/>
        <w:numPr>
          <w:ilvl w:val="0"/>
          <w:numId w:val="21"/>
        </w:numPr>
        <w:shd w:val="clear" w:color="auto" w:fill="FFFFFF"/>
        <w:spacing w:line="276" w:lineRule="auto"/>
        <w:jc w:val="both"/>
        <w:rPr>
          <w:rFonts w:ascii="Times New Roman" w:hAnsi="Times New Roman" w:cs="Times New Roman"/>
          <w:color w:val="141218"/>
        </w:rPr>
      </w:pPr>
      <w:r w:rsidRPr="00342F1D">
        <w:rPr>
          <w:rFonts w:ascii="Times New Roman" w:hAnsi="Times New Roman" w:cs="Times New Roman"/>
          <w:color w:val="000004"/>
        </w:rPr>
        <w:t>przeciwko obrotowi gospodarczemu</w:t>
      </w:r>
      <w:r w:rsidRPr="00342F1D">
        <w:rPr>
          <w:rFonts w:ascii="Times New Roman" w:hAnsi="Times New Roman" w:cs="Times New Roman"/>
          <w:color w:val="141218"/>
        </w:rPr>
        <w:t xml:space="preserve">, </w:t>
      </w:r>
      <w:r w:rsidRPr="00342F1D">
        <w:rPr>
          <w:rFonts w:ascii="Times New Roman" w:hAnsi="Times New Roman" w:cs="Times New Roman"/>
          <w:color w:val="000004"/>
        </w:rPr>
        <w:t>o których mowa wart. 296 – 307 Kodeksu karnego</w:t>
      </w:r>
      <w:r w:rsidRPr="00342F1D">
        <w:rPr>
          <w:rFonts w:ascii="Times New Roman" w:hAnsi="Times New Roman" w:cs="Times New Roman"/>
          <w:color w:val="141218"/>
        </w:rPr>
        <w:t xml:space="preserve">, </w:t>
      </w:r>
      <w:r w:rsidRPr="00342F1D">
        <w:rPr>
          <w:rFonts w:ascii="Times New Roman" w:hAnsi="Times New Roman" w:cs="Times New Roman"/>
          <w:color w:val="000004"/>
        </w:rPr>
        <w:t>przestępstwo oszustwa</w:t>
      </w:r>
      <w:r w:rsidRPr="00342F1D">
        <w:rPr>
          <w:rFonts w:ascii="Times New Roman" w:hAnsi="Times New Roman" w:cs="Times New Roman"/>
          <w:color w:val="141218"/>
        </w:rPr>
        <w:t xml:space="preserve">, </w:t>
      </w:r>
      <w:r w:rsidRPr="00342F1D">
        <w:rPr>
          <w:rFonts w:ascii="Times New Roman" w:hAnsi="Times New Roman" w:cs="Times New Roman"/>
          <w:color w:val="000004"/>
        </w:rPr>
        <w:t>o którym mowa w art. 286 Kodeksu karnego</w:t>
      </w:r>
      <w:r w:rsidRPr="00342F1D">
        <w:rPr>
          <w:rFonts w:ascii="Times New Roman" w:hAnsi="Times New Roman" w:cs="Times New Roman"/>
          <w:color w:val="141218"/>
        </w:rPr>
        <w:t xml:space="preserve">, </w:t>
      </w:r>
      <w:r w:rsidRPr="00342F1D">
        <w:rPr>
          <w:rFonts w:ascii="Times New Roman" w:hAnsi="Times New Roman" w:cs="Times New Roman"/>
          <w:color w:val="000004"/>
        </w:rPr>
        <w:t>przestępstwo przeciwko wiarygodności dokumentów</w:t>
      </w:r>
      <w:r w:rsidRPr="00342F1D">
        <w:rPr>
          <w:rFonts w:ascii="Times New Roman" w:hAnsi="Times New Roman" w:cs="Times New Roman"/>
          <w:color w:val="141218"/>
        </w:rPr>
        <w:t xml:space="preserve">, </w:t>
      </w:r>
      <w:r w:rsidRPr="00342F1D">
        <w:rPr>
          <w:rFonts w:ascii="Times New Roman" w:hAnsi="Times New Roman" w:cs="Times New Roman"/>
          <w:color w:val="000004"/>
        </w:rPr>
        <w:t>o których mowa wart. 270 – 277d Kodeksu karnego, lub przestępstwo skarbowe</w:t>
      </w:r>
      <w:r w:rsidRPr="00342F1D">
        <w:rPr>
          <w:rFonts w:ascii="Times New Roman" w:hAnsi="Times New Roman" w:cs="Times New Roman"/>
          <w:color w:val="141218"/>
        </w:rPr>
        <w:t xml:space="preserve">, </w:t>
      </w:r>
    </w:p>
    <w:p w14:paraId="46B0184B" w14:textId="77777777" w:rsidR="00B93645" w:rsidRPr="00342F1D" w:rsidRDefault="00BE56BD" w:rsidP="00342F1D">
      <w:pPr>
        <w:pStyle w:val="Styl"/>
        <w:numPr>
          <w:ilvl w:val="0"/>
          <w:numId w:val="21"/>
        </w:numPr>
        <w:shd w:val="clear" w:color="auto" w:fill="FFFFFF"/>
        <w:spacing w:line="276" w:lineRule="auto"/>
        <w:jc w:val="both"/>
        <w:rPr>
          <w:rFonts w:ascii="Times New Roman" w:hAnsi="Times New Roman" w:cs="Times New Roman"/>
          <w:color w:val="000004"/>
        </w:rPr>
      </w:pPr>
      <w:r w:rsidRPr="00342F1D">
        <w:rPr>
          <w:rFonts w:ascii="Times New Roman" w:hAnsi="Times New Roman" w:cs="Times New Roman"/>
          <w:color w:val="000004"/>
        </w:rPr>
        <w:t>o którym mowa w</w:t>
      </w:r>
      <w:r w:rsidR="003F58E4" w:rsidRPr="00342F1D">
        <w:rPr>
          <w:rFonts w:ascii="Times New Roman" w:hAnsi="Times New Roman" w:cs="Times New Roman"/>
          <w:color w:val="000004"/>
        </w:rPr>
        <w:t xml:space="preserve"> </w:t>
      </w:r>
      <w:r w:rsidRPr="00342F1D">
        <w:rPr>
          <w:rFonts w:ascii="Times New Roman" w:hAnsi="Times New Roman" w:cs="Times New Roman"/>
          <w:color w:val="000004"/>
        </w:rPr>
        <w:t>art. 9 ust. 1 i 3 lub art</w:t>
      </w:r>
      <w:r w:rsidRPr="00342F1D">
        <w:rPr>
          <w:rFonts w:ascii="Times New Roman" w:hAnsi="Times New Roman" w:cs="Times New Roman"/>
          <w:color w:val="141218"/>
        </w:rPr>
        <w:t xml:space="preserve">. </w:t>
      </w:r>
      <w:r w:rsidRPr="00342F1D">
        <w:rPr>
          <w:rFonts w:ascii="Times New Roman" w:hAnsi="Times New Roman" w:cs="Times New Roman"/>
          <w:color w:val="000004"/>
        </w:rPr>
        <w:t xml:space="preserve">10 ustawy z dnia 15 czerwca 2012 </w:t>
      </w:r>
      <w:r w:rsidRPr="00342F1D">
        <w:rPr>
          <w:rFonts w:ascii="Times New Roman" w:hAnsi="Times New Roman" w:cs="Times New Roman"/>
          <w:color w:val="141218"/>
        </w:rPr>
        <w:t>r</w:t>
      </w:r>
      <w:r w:rsidRPr="00342F1D">
        <w:rPr>
          <w:rFonts w:ascii="Times New Roman" w:hAnsi="Times New Roman" w:cs="Times New Roman"/>
          <w:color w:val="000004"/>
        </w:rPr>
        <w:t>. o skutkach powierzania wykonywania pracy cudzoz</w:t>
      </w:r>
      <w:r w:rsidRPr="00342F1D">
        <w:rPr>
          <w:rFonts w:ascii="Times New Roman" w:hAnsi="Times New Roman" w:cs="Times New Roman"/>
          <w:color w:val="141218"/>
        </w:rPr>
        <w:t>i</w:t>
      </w:r>
      <w:r w:rsidRPr="00342F1D">
        <w:rPr>
          <w:rFonts w:ascii="Times New Roman" w:hAnsi="Times New Roman" w:cs="Times New Roman"/>
          <w:color w:val="000004"/>
        </w:rPr>
        <w:t>emcom przebywającym wbrew przepisom na terytorium Rzeczypospolitej Polskiej</w:t>
      </w:r>
    </w:p>
    <w:p w14:paraId="110E58DC" w14:textId="508DF455" w:rsidR="00BE56BD" w:rsidRPr="00342F1D" w:rsidRDefault="00B93645" w:rsidP="00342F1D">
      <w:pPr>
        <w:pStyle w:val="Styl"/>
        <w:shd w:val="clear" w:color="auto" w:fill="FFFFFF"/>
        <w:spacing w:line="276" w:lineRule="auto"/>
        <w:ind w:left="426"/>
        <w:jc w:val="both"/>
        <w:rPr>
          <w:rFonts w:ascii="Times New Roman" w:hAnsi="Times New Roman" w:cs="Times New Roman"/>
          <w:color w:val="000004"/>
        </w:rPr>
      </w:pPr>
      <w:r w:rsidRPr="00342F1D">
        <w:rPr>
          <w:rFonts w:ascii="Times New Roman" w:hAnsi="Times New Roman" w:cs="Times New Roman"/>
          <w:color w:val="000004"/>
        </w:rPr>
        <w:t>– lub za odpowiedni czyn zabroniony określony w przepisach prawa obcego.</w:t>
      </w:r>
    </w:p>
    <w:p w14:paraId="6E73AC63" w14:textId="77777777" w:rsidR="00B00D54" w:rsidRPr="00342F1D" w:rsidRDefault="00B00D54" w:rsidP="00342F1D">
      <w:pPr>
        <w:pStyle w:val="Styl"/>
        <w:numPr>
          <w:ilvl w:val="0"/>
          <w:numId w:val="22"/>
        </w:numPr>
        <w:shd w:val="clear" w:color="auto" w:fill="FFFFFF"/>
        <w:spacing w:line="276" w:lineRule="auto"/>
        <w:ind w:left="614" w:hanging="254"/>
        <w:jc w:val="both"/>
        <w:rPr>
          <w:rFonts w:ascii="Times New Roman" w:hAnsi="Times New Roman" w:cs="Times New Roman"/>
          <w:color w:val="000004"/>
        </w:rPr>
      </w:pPr>
      <w:r w:rsidRPr="00342F1D">
        <w:rPr>
          <w:rFonts w:ascii="Times New Roman" w:hAnsi="Times New Roman" w:cs="Times New Roman"/>
          <w:color w:val="000004"/>
        </w:rPr>
        <w:t>jeżeli urzędującego członka jego organu zarządzającego lub nadzorczego</w:t>
      </w:r>
      <w:r w:rsidRPr="00342F1D">
        <w:rPr>
          <w:rFonts w:ascii="Times New Roman" w:hAnsi="Times New Roman" w:cs="Times New Roman"/>
          <w:color w:val="141218"/>
        </w:rPr>
        <w:t xml:space="preserve">, </w:t>
      </w:r>
      <w:r w:rsidRPr="00342F1D">
        <w:rPr>
          <w:rFonts w:ascii="Times New Roman" w:hAnsi="Times New Roman" w:cs="Times New Roman"/>
          <w:color w:val="000004"/>
        </w:rPr>
        <w:t>wspólnika spółki w spółce jawnej lub partnerskiej albo komplementariusza w spółce komandytowej lub komandytowo – akcyjnej lub prokurenta prawomocnie skazano za przestępstwo</w:t>
      </w:r>
      <w:r w:rsidRPr="00342F1D">
        <w:rPr>
          <w:rFonts w:ascii="Times New Roman" w:hAnsi="Times New Roman" w:cs="Times New Roman"/>
          <w:color w:val="141218"/>
        </w:rPr>
        <w:t xml:space="preserve">, </w:t>
      </w:r>
      <w:r w:rsidR="00030DD7" w:rsidRPr="00342F1D">
        <w:rPr>
          <w:rFonts w:ascii="Times New Roman" w:hAnsi="Times New Roman" w:cs="Times New Roman"/>
          <w:color w:val="000004"/>
        </w:rPr>
        <w:t>o </w:t>
      </w:r>
      <w:r w:rsidRPr="00342F1D">
        <w:rPr>
          <w:rFonts w:ascii="Times New Roman" w:hAnsi="Times New Roman" w:cs="Times New Roman"/>
          <w:color w:val="000004"/>
        </w:rPr>
        <w:t xml:space="preserve">którym mowa w pkt 1; </w:t>
      </w:r>
    </w:p>
    <w:p w14:paraId="66A94235" w14:textId="77777777" w:rsidR="00B00D54" w:rsidRPr="00342F1D" w:rsidRDefault="00B00D54" w:rsidP="00342F1D">
      <w:pPr>
        <w:pStyle w:val="Styl"/>
        <w:numPr>
          <w:ilvl w:val="0"/>
          <w:numId w:val="22"/>
        </w:numPr>
        <w:shd w:val="clear" w:color="auto" w:fill="FFFFFF"/>
        <w:spacing w:line="276" w:lineRule="auto"/>
        <w:ind w:left="614" w:hanging="254"/>
        <w:jc w:val="both"/>
        <w:rPr>
          <w:rFonts w:ascii="Times New Roman" w:hAnsi="Times New Roman" w:cs="Times New Roman"/>
          <w:color w:val="000004"/>
        </w:rPr>
      </w:pPr>
      <w:r w:rsidRPr="00342F1D">
        <w:rPr>
          <w:rFonts w:ascii="Times New Roman" w:hAnsi="Times New Roman" w:cs="Times New Roman"/>
          <w:color w:val="000004"/>
        </w:rPr>
        <w:t>wobec którego wydano prawomocny wyrok sądu lub ostateczną decyzję administracyjną o zaleganiu z uiszczeniem podatków</w:t>
      </w:r>
      <w:r w:rsidRPr="00342F1D">
        <w:rPr>
          <w:rFonts w:ascii="Times New Roman" w:hAnsi="Times New Roman" w:cs="Times New Roman"/>
          <w:color w:val="141218"/>
        </w:rPr>
        <w:t xml:space="preserve">, </w:t>
      </w:r>
      <w:r w:rsidRPr="00342F1D">
        <w:rPr>
          <w:rFonts w:ascii="Times New Roman" w:hAnsi="Times New Roman" w:cs="Times New Roman"/>
          <w:color w:val="000004"/>
        </w:rPr>
        <w:t>opłat lub składek na ubezpieczen</w:t>
      </w:r>
      <w:r w:rsidRPr="00342F1D">
        <w:rPr>
          <w:rFonts w:ascii="Times New Roman" w:hAnsi="Times New Roman" w:cs="Times New Roman"/>
          <w:color w:val="141218"/>
        </w:rPr>
        <w:t>i</w:t>
      </w:r>
      <w:r w:rsidRPr="00342F1D">
        <w:rPr>
          <w:rFonts w:ascii="Times New Roman" w:hAnsi="Times New Roman" w:cs="Times New Roman"/>
          <w:color w:val="000004"/>
        </w:rPr>
        <w:t>e społeczne lub zdrowotne</w:t>
      </w:r>
      <w:r w:rsidRPr="00342F1D">
        <w:rPr>
          <w:rFonts w:ascii="Times New Roman" w:hAnsi="Times New Roman" w:cs="Times New Roman"/>
          <w:color w:val="141218"/>
        </w:rPr>
        <w:t xml:space="preserve">, </w:t>
      </w:r>
      <w:r w:rsidRPr="00342F1D">
        <w:rPr>
          <w:rFonts w:ascii="Times New Roman" w:hAnsi="Times New Roman" w:cs="Times New Roman"/>
          <w:color w:val="000004"/>
        </w:rPr>
        <w:t xml:space="preserve">chyba że wykonawca odpowiednio przed upływem terminu do składania wniosków o dopuszczenie do udziału w postępowaniu albo przed upływem terminu składania ofert dokonał płatności należnych podatków, </w:t>
      </w:r>
      <w:r w:rsidRPr="00342F1D">
        <w:rPr>
          <w:rFonts w:ascii="Times New Roman" w:hAnsi="Times New Roman" w:cs="Times New Roman"/>
          <w:color w:val="000003"/>
        </w:rPr>
        <w:t xml:space="preserve">opłat lub składek na ubezpieczenie społeczne lub zdrowotne wraz z odsetkami lub grzywnami </w:t>
      </w:r>
      <w:r w:rsidRPr="00342F1D">
        <w:rPr>
          <w:rFonts w:ascii="Times New Roman" w:hAnsi="Times New Roman" w:cs="Times New Roman"/>
          <w:color w:val="202024"/>
        </w:rPr>
        <w:t>l</w:t>
      </w:r>
      <w:r w:rsidRPr="00342F1D">
        <w:rPr>
          <w:rFonts w:ascii="Times New Roman" w:hAnsi="Times New Roman" w:cs="Times New Roman"/>
          <w:color w:val="000003"/>
        </w:rPr>
        <w:t xml:space="preserve">ub zawarł wiążące porozumienie w sprawie spłaty tych należności; </w:t>
      </w:r>
    </w:p>
    <w:p w14:paraId="065DC8FE" w14:textId="1818AC0D" w:rsidR="00B00D54" w:rsidRPr="00342F1D" w:rsidRDefault="00B00D54" w:rsidP="00342F1D">
      <w:pPr>
        <w:pStyle w:val="Styl"/>
        <w:numPr>
          <w:ilvl w:val="0"/>
          <w:numId w:val="22"/>
        </w:numPr>
        <w:shd w:val="clear" w:color="auto" w:fill="FFFFFF"/>
        <w:spacing w:line="276" w:lineRule="auto"/>
        <w:ind w:left="614" w:hanging="254"/>
        <w:jc w:val="both"/>
        <w:rPr>
          <w:rFonts w:ascii="Times New Roman" w:hAnsi="Times New Roman" w:cs="Times New Roman"/>
          <w:color w:val="000004"/>
        </w:rPr>
      </w:pPr>
      <w:r w:rsidRPr="00342F1D">
        <w:rPr>
          <w:rFonts w:ascii="Times New Roman" w:hAnsi="Times New Roman" w:cs="Times New Roman"/>
          <w:color w:val="000003"/>
        </w:rPr>
        <w:t xml:space="preserve">wobec którego </w:t>
      </w:r>
      <w:r w:rsidR="00B93645" w:rsidRPr="00342F1D">
        <w:rPr>
          <w:rFonts w:ascii="Times New Roman" w:hAnsi="Times New Roman" w:cs="Times New Roman"/>
          <w:color w:val="000003"/>
        </w:rPr>
        <w:t xml:space="preserve">prawomocnie </w:t>
      </w:r>
      <w:r w:rsidRPr="00342F1D">
        <w:rPr>
          <w:rFonts w:ascii="Times New Roman" w:hAnsi="Times New Roman" w:cs="Times New Roman"/>
          <w:color w:val="000003"/>
        </w:rPr>
        <w:t>orzeczono zakaz ubiegania się o zamówienia publiczne</w:t>
      </w:r>
      <w:r w:rsidRPr="00342F1D">
        <w:rPr>
          <w:rFonts w:ascii="Times New Roman" w:hAnsi="Times New Roman" w:cs="Times New Roman"/>
          <w:color w:val="202024"/>
        </w:rPr>
        <w:t xml:space="preserve">; </w:t>
      </w:r>
    </w:p>
    <w:p w14:paraId="56F474AA" w14:textId="12442510" w:rsidR="00B00D54" w:rsidRPr="00342F1D" w:rsidRDefault="00B00D54" w:rsidP="00342F1D">
      <w:pPr>
        <w:pStyle w:val="Styl"/>
        <w:numPr>
          <w:ilvl w:val="0"/>
          <w:numId w:val="22"/>
        </w:numPr>
        <w:shd w:val="clear" w:color="auto" w:fill="FFFFFF"/>
        <w:spacing w:line="276" w:lineRule="auto"/>
        <w:ind w:left="614" w:hanging="254"/>
        <w:jc w:val="both"/>
        <w:rPr>
          <w:rFonts w:ascii="Times New Roman" w:hAnsi="Times New Roman" w:cs="Times New Roman"/>
          <w:color w:val="000004"/>
        </w:rPr>
      </w:pPr>
      <w:r w:rsidRPr="00342F1D">
        <w:rPr>
          <w:rFonts w:ascii="Times New Roman" w:hAnsi="Times New Roman" w:cs="Times New Roman"/>
          <w:color w:val="000003"/>
        </w:rPr>
        <w:t>jeżeli zamawiający może stwierdzić</w:t>
      </w:r>
      <w:r w:rsidRPr="00342F1D">
        <w:rPr>
          <w:rFonts w:ascii="Times New Roman" w:hAnsi="Times New Roman" w:cs="Times New Roman"/>
          <w:color w:val="202024"/>
        </w:rPr>
        <w:t xml:space="preserve">, </w:t>
      </w:r>
      <w:r w:rsidRPr="00342F1D">
        <w:rPr>
          <w:rFonts w:ascii="Times New Roman" w:hAnsi="Times New Roman" w:cs="Times New Roman"/>
          <w:color w:val="000003"/>
        </w:rPr>
        <w:t>na podstawie wiarygodnych przesłanek, że wykonawca zawar</w:t>
      </w:r>
      <w:r w:rsidRPr="00342F1D">
        <w:rPr>
          <w:rFonts w:ascii="Times New Roman" w:hAnsi="Times New Roman" w:cs="Times New Roman"/>
          <w:color w:val="202024"/>
        </w:rPr>
        <w:t xml:space="preserve">ł </w:t>
      </w:r>
      <w:r w:rsidRPr="00342F1D">
        <w:rPr>
          <w:rFonts w:ascii="Times New Roman" w:hAnsi="Times New Roman" w:cs="Times New Roman"/>
          <w:color w:val="000003"/>
        </w:rPr>
        <w:t>z innymi wykonawcami porozumienie mające na celu zakłócenie konkurencji</w:t>
      </w:r>
      <w:r w:rsidRPr="00342F1D">
        <w:rPr>
          <w:rFonts w:ascii="Times New Roman" w:hAnsi="Times New Roman" w:cs="Times New Roman"/>
          <w:color w:val="202024"/>
        </w:rPr>
        <w:t xml:space="preserve">, </w:t>
      </w:r>
      <w:r w:rsidR="00030DD7" w:rsidRPr="00342F1D">
        <w:rPr>
          <w:rFonts w:ascii="Times New Roman" w:hAnsi="Times New Roman" w:cs="Times New Roman"/>
          <w:color w:val="000003"/>
        </w:rPr>
        <w:t>w </w:t>
      </w:r>
      <w:r w:rsidR="004B4B05" w:rsidRPr="00342F1D">
        <w:rPr>
          <w:rFonts w:ascii="Times New Roman" w:hAnsi="Times New Roman" w:cs="Times New Roman"/>
          <w:color w:val="000003"/>
        </w:rPr>
        <w:t>szczególności,</w:t>
      </w:r>
      <w:r w:rsidRPr="00342F1D">
        <w:rPr>
          <w:rFonts w:ascii="Times New Roman" w:hAnsi="Times New Roman" w:cs="Times New Roman"/>
          <w:color w:val="000003"/>
        </w:rPr>
        <w:t xml:space="preserve"> jeżeli należąc do tej samej grupy kapitałowej w rozumieniu ustawy z dnia 16 lutego 2007 r. o ochronie konkurencji i konsumentów</w:t>
      </w:r>
      <w:r w:rsidRPr="00342F1D">
        <w:rPr>
          <w:rFonts w:ascii="Times New Roman" w:hAnsi="Times New Roman" w:cs="Times New Roman"/>
          <w:color w:val="202024"/>
        </w:rPr>
        <w:t xml:space="preserve">, </w:t>
      </w:r>
      <w:r w:rsidRPr="00342F1D">
        <w:rPr>
          <w:rFonts w:ascii="Times New Roman" w:hAnsi="Times New Roman" w:cs="Times New Roman"/>
          <w:color w:val="000003"/>
        </w:rPr>
        <w:t>złożyli odrębne oferty</w:t>
      </w:r>
      <w:r w:rsidRPr="00342F1D">
        <w:rPr>
          <w:rFonts w:ascii="Times New Roman" w:hAnsi="Times New Roman" w:cs="Times New Roman"/>
          <w:color w:val="202024"/>
        </w:rPr>
        <w:t xml:space="preserve">, </w:t>
      </w:r>
      <w:r w:rsidRPr="00342F1D">
        <w:rPr>
          <w:rFonts w:ascii="Times New Roman" w:hAnsi="Times New Roman" w:cs="Times New Roman"/>
          <w:color w:val="000003"/>
        </w:rPr>
        <w:t>oferty częściowe lub wnioski o dopuszczenie do udziału w postępowaniu</w:t>
      </w:r>
      <w:r w:rsidRPr="00342F1D">
        <w:rPr>
          <w:rFonts w:ascii="Times New Roman" w:hAnsi="Times New Roman" w:cs="Times New Roman"/>
          <w:color w:val="202024"/>
        </w:rPr>
        <w:t xml:space="preserve">, </w:t>
      </w:r>
      <w:r w:rsidR="00030DD7" w:rsidRPr="00342F1D">
        <w:rPr>
          <w:rFonts w:ascii="Times New Roman" w:hAnsi="Times New Roman" w:cs="Times New Roman"/>
          <w:color w:val="000003"/>
        </w:rPr>
        <w:t>chyba że wykażą</w:t>
      </w:r>
      <w:r w:rsidR="0085616A" w:rsidRPr="00342F1D">
        <w:rPr>
          <w:rFonts w:ascii="Times New Roman" w:hAnsi="Times New Roman" w:cs="Times New Roman"/>
          <w:color w:val="000003"/>
        </w:rPr>
        <w:t>,</w:t>
      </w:r>
      <w:r w:rsidR="00030DD7" w:rsidRPr="00342F1D">
        <w:rPr>
          <w:rFonts w:ascii="Times New Roman" w:hAnsi="Times New Roman" w:cs="Times New Roman"/>
          <w:color w:val="000003"/>
        </w:rPr>
        <w:t xml:space="preserve"> </w:t>
      </w:r>
      <w:r w:rsidR="0085616A" w:rsidRPr="00342F1D">
        <w:rPr>
          <w:rFonts w:ascii="Times New Roman" w:hAnsi="Times New Roman" w:cs="Times New Roman"/>
          <w:color w:val="000003"/>
        </w:rPr>
        <w:t>ż</w:t>
      </w:r>
      <w:r w:rsidR="00030DD7" w:rsidRPr="00342F1D">
        <w:rPr>
          <w:rFonts w:ascii="Times New Roman" w:hAnsi="Times New Roman" w:cs="Times New Roman"/>
          <w:color w:val="000003"/>
        </w:rPr>
        <w:t>e </w:t>
      </w:r>
      <w:r w:rsidRPr="00342F1D">
        <w:rPr>
          <w:rFonts w:ascii="Times New Roman" w:hAnsi="Times New Roman" w:cs="Times New Roman"/>
          <w:color w:val="000003"/>
        </w:rPr>
        <w:t xml:space="preserve">przygotowali te oferty lub wnioski niezależnie od siebie; </w:t>
      </w:r>
    </w:p>
    <w:p w14:paraId="7B2C8707" w14:textId="62D2F15F" w:rsidR="00B00D54" w:rsidRPr="00342F1D" w:rsidRDefault="00B00D54" w:rsidP="00342F1D">
      <w:pPr>
        <w:pStyle w:val="Styl"/>
        <w:numPr>
          <w:ilvl w:val="0"/>
          <w:numId w:val="22"/>
        </w:numPr>
        <w:shd w:val="clear" w:color="auto" w:fill="FFFFFF"/>
        <w:spacing w:line="276" w:lineRule="auto"/>
        <w:ind w:left="614" w:hanging="254"/>
        <w:jc w:val="both"/>
        <w:rPr>
          <w:rFonts w:ascii="Times New Roman" w:hAnsi="Times New Roman" w:cs="Times New Roman"/>
          <w:color w:val="000004"/>
        </w:rPr>
      </w:pPr>
      <w:r w:rsidRPr="00342F1D">
        <w:rPr>
          <w:rFonts w:ascii="Times New Roman" w:hAnsi="Times New Roman" w:cs="Times New Roman"/>
          <w:color w:val="000003"/>
        </w:rPr>
        <w:t>jeżeli</w:t>
      </w:r>
      <w:r w:rsidRPr="00342F1D">
        <w:rPr>
          <w:rFonts w:ascii="Times New Roman" w:hAnsi="Times New Roman" w:cs="Times New Roman"/>
          <w:color w:val="3E3F41"/>
        </w:rPr>
        <w:t xml:space="preserve">, </w:t>
      </w:r>
      <w:r w:rsidRPr="00342F1D">
        <w:rPr>
          <w:rFonts w:ascii="Times New Roman" w:hAnsi="Times New Roman" w:cs="Times New Roman"/>
          <w:color w:val="000003"/>
        </w:rPr>
        <w:t>w przypadkach, o których mowa w</w:t>
      </w:r>
      <w:r w:rsidR="0085616A" w:rsidRPr="00342F1D">
        <w:rPr>
          <w:rFonts w:ascii="Times New Roman" w:hAnsi="Times New Roman" w:cs="Times New Roman"/>
          <w:color w:val="000003"/>
        </w:rPr>
        <w:t xml:space="preserve"> </w:t>
      </w:r>
      <w:r w:rsidRPr="00342F1D">
        <w:rPr>
          <w:rFonts w:ascii="Times New Roman" w:hAnsi="Times New Roman" w:cs="Times New Roman"/>
          <w:color w:val="000003"/>
        </w:rPr>
        <w:t>art</w:t>
      </w:r>
      <w:r w:rsidRPr="00342F1D">
        <w:rPr>
          <w:rFonts w:ascii="Times New Roman" w:hAnsi="Times New Roman" w:cs="Times New Roman"/>
          <w:color w:val="202024"/>
        </w:rPr>
        <w:t xml:space="preserve">. </w:t>
      </w:r>
      <w:r w:rsidRPr="00342F1D">
        <w:rPr>
          <w:rFonts w:ascii="Times New Roman" w:hAnsi="Times New Roman" w:cs="Times New Roman"/>
          <w:color w:val="000003"/>
        </w:rPr>
        <w:t>85 ust. 1 Pzp</w:t>
      </w:r>
      <w:r w:rsidRPr="00342F1D">
        <w:rPr>
          <w:rFonts w:ascii="Times New Roman" w:hAnsi="Times New Roman" w:cs="Times New Roman"/>
          <w:color w:val="202024"/>
        </w:rPr>
        <w:t xml:space="preserve">, </w:t>
      </w:r>
      <w:r w:rsidRPr="00342F1D">
        <w:rPr>
          <w:rFonts w:ascii="Times New Roman" w:hAnsi="Times New Roman" w:cs="Times New Roman"/>
          <w:color w:val="000003"/>
        </w:rPr>
        <w:t>doszło do zakłócenia konkurencji wynikającego z wcześniejszego zaangażowania tego wykonawcy lub podmiotu</w:t>
      </w:r>
      <w:r w:rsidRPr="00342F1D">
        <w:rPr>
          <w:rFonts w:ascii="Times New Roman" w:hAnsi="Times New Roman" w:cs="Times New Roman"/>
          <w:color w:val="202024"/>
        </w:rPr>
        <w:t xml:space="preserve">, </w:t>
      </w:r>
      <w:r w:rsidRPr="00342F1D">
        <w:rPr>
          <w:rFonts w:ascii="Times New Roman" w:hAnsi="Times New Roman" w:cs="Times New Roman"/>
          <w:color w:val="000003"/>
        </w:rPr>
        <w:t xml:space="preserve">który należy z wykonawcą do tej samej grupy kapitałowej w rozumieniu ustawy </w:t>
      </w:r>
      <w:r w:rsidRPr="00342F1D">
        <w:rPr>
          <w:rFonts w:ascii="Times New Roman" w:hAnsi="Times New Roman" w:cs="Times New Roman"/>
          <w:color w:val="000003"/>
        </w:rPr>
        <w:lastRenderedPageBreak/>
        <w:t>z dnia 16 lutego 2007 r. o ochronie konkurencji i konsumentów</w:t>
      </w:r>
      <w:r w:rsidRPr="00342F1D">
        <w:rPr>
          <w:rFonts w:ascii="Times New Roman" w:hAnsi="Times New Roman" w:cs="Times New Roman"/>
          <w:color w:val="3E3F41"/>
        </w:rPr>
        <w:t xml:space="preserve">, </w:t>
      </w:r>
      <w:r w:rsidRPr="00342F1D">
        <w:rPr>
          <w:rFonts w:ascii="Times New Roman" w:hAnsi="Times New Roman" w:cs="Times New Roman"/>
          <w:color w:val="000003"/>
        </w:rPr>
        <w:t>chyba że spowodo</w:t>
      </w:r>
      <w:r w:rsidRPr="00342F1D">
        <w:rPr>
          <w:rFonts w:ascii="Times New Roman" w:hAnsi="Times New Roman" w:cs="Times New Roman"/>
          <w:color w:val="202024"/>
        </w:rPr>
        <w:t>w</w:t>
      </w:r>
      <w:r w:rsidRPr="00342F1D">
        <w:rPr>
          <w:rFonts w:ascii="Times New Roman" w:hAnsi="Times New Roman" w:cs="Times New Roman"/>
          <w:color w:val="000003"/>
        </w:rPr>
        <w:t>ane t</w:t>
      </w:r>
      <w:r w:rsidRPr="00342F1D">
        <w:rPr>
          <w:rFonts w:ascii="Times New Roman" w:hAnsi="Times New Roman" w:cs="Times New Roman"/>
          <w:color w:val="202024"/>
        </w:rPr>
        <w:t>y</w:t>
      </w:r>
      <w:r w:rsidRPr="00342F1D">
        <w:rPr>
          <w:rFonts w:ascii="Times New Roman" w:hAnsi="Times New Roman" w:cs="Times New Roman"/>
          <w:color w:val="000003"/>
        </w:rPr>
        <w:t xml:space="preserve">m </w:t>
      </w:r>
      <w:r w:rsidRPr="00342F1D">
        <w:rPr>
          <w:rFonts w:ascii="Times New Roman" w:hAnsi="Times New Roman" w:cs="Times New Roman"/>
          <w:color w:val="202024"/>
        </w:rPr>
        <w:t>z</w:t>
      </w:r>
      <w:r w:rsidRPr="00342F1D">
        <w:rPr>
          <w:rFonts w:ascii="Times New Roman" w:hAnsi="Times New Roman" w:cs="Times New Roman"/>
          <w:color w:val="000003"/>
        </w:rPr>
        <w:t>akłócenie ko</w:t>
      </w:r>
      <w:r w:rsidRPr="00342F1D">
        <w:rPr>
          <w:rFonts w:ascii="Times New Roman" w:hAnsi="Times New Roman" w:cs="Times New Roman"/>
          <w:color w:val="202024"/>
        </w:rPr>
        <w:t>n</w:t>
      </w:r>
      <w:r w:rsidRPr="00342F1D">
        <w:rPr>
          <w:rFonts w:ascii="Times New Roman" w:hAnsi="Times New Roman" w:cs="Times New Roman"/>
          <w:color w:val="000003"/>
        </w:rPr>
        <w:t>kur</w:t>
      </w:r>
      <w:r w:rsidRPr="00342F1D">
        <w:rPr>
          <w:rFonts w:ascii="Times New Roman" w:hAnsi="Times New Roman" w:cs="Times New Roman"/>
          <w:color w:val="202024"/>
        </w:rPr>
        <w:t>e</w:t>
      </w:r>
      <w:r w:rsidRPr="00342F1D">
        <w:rPr>
          <w:rFonts w:ascii="Times New Roman" w:hAnsi="Times New Roman" w:cs="Times New Roman"/>
          <w:color w:val="000003"/>
        </w:rPr>
        <w:t xml:space="preserve">ncji może być </w:t>
      </w:r>
      <w:r w:rsidRPr="00342F1D">
        <w:rPr>
          <w:rFonts w:ascii="Times New Roman" w:hAnsi="Times New Roman" w:cs="Times New Roman"/>
          <w:color w:val="202024"/>
        </w:rPr>
        <w:t>wy</w:t>
      </w:r>
      <w:r w:rsidRPr="00342F1D">
        <w:rPr>
          <w:rFonts w:ascii="Times New Roman" w:hAnsi="Times New Roman" w:cs="Times New Roman"/>
          <w:color w:val="000003"/>
        </w:rPr>
        <w:t xml:space="preserve">eliminowane w inny sposób niż przez wykluczenie wykonawcy z udziału w postępowaniu o udzielenie zamówienia. </w:t>
      </w:r>
    </w:p>
    <w:p w14:paraId="76451F9C" w14:textId="74F05E3C" w:rsidR="00B00D54" w:rsidRPr="00342F1D" w:rsidRDefault="00D60088" w:rsidP="00342F1D">
      <w:pPr>
        <w:pStyle w:val="Styl"/>
        <w:numPr>
          <w:ilvl w:val="0"/>
          <w:numId w:val="20"/>
        </w:numPr>
        <w:shd w:val="clear" w:color="auto" w:fill="FFFFFF"/>
        <w:spacing w:line="276" w:lineRule="auto"/>
        <w:rPr>
          <w:rFonts w:ascii="Times New Roman" w:hAnsi="Times New Roman" w:cs="Times New Roman"/>
          <w:color w:val="000004"/>
        </w:rPr>
      </w:pPr>
      <w:r w:rsidRPr="00342F1D">
        <w:rPr>
          <w:rFonts w:ascii="Times New Roman" w:hAnsi="Times New Roman" w:cs="Times New Roman"/>
          <w:b/>
          <w:color w:val="000004"/>
        </w:rPr>
        <w:t>w</w:t>
      </w:r>
      <w:r w:rsidR="00B00D54" w:rsidRPr="00342F1D">
        <w:rPr>
          <w:rFonts w:ascii="Times New Roman" w:hAnsi="Times New Roman" w:cs="Times New Roman"/>
          <w:b/>
          <w:color w:val="000004"/>
        </w:rPr>
        <w:t xml:space="preserve"> art. 109 ust. 1 </w:t>
      </w:r>
      <w:r w:rsidRPr="00342F1D">
        <w:rPr>
          <w:rFonts w:ascii="Times New Roman" w:hAnsi="Times New Roman" w:cs="Times New Roman"/>
          <w:b/>
          <w:color w:val="000004"/>
        </w:rPr>
        <w:t>Pzp, tzw. przesłanki fakultatywne wykluczenia:</w:t>
      </w:r>
    </w:p>
    <w:p w14:paraId="54DA9E7A" w14:textId="77777777" w:rsidR="0064016B" w:rsidRPr="00342F1D" w:rsidRDefault="0064016B" w:rsidP="00342F1D">
      <w:pPr>
        <w:pBdr>
          <w:top w:val="nil"/>
          <w:left w:val="nil"/>
          <w:bottom w:val="nil"/>
          <w:right w:val="nil"/>
          <w:between w:val="nil"/>
          <w:bar w:val="nil"/>
        </w:pBdr>
        <w:spacing w:line="276" w:lineRule="auto"/>
        <w:ind w:left="786"/>
        <w:jc w:val="both"/>
      </w:pPr>
      <w:r w:rsidRPr="00342F1D">
        <w:t>Zamawiający nie stawia warunku w powyższym zakresie.</w:t>
      </w:r>
    </w:p>
    <w:p w14:paraId="72DC0833" w14:textId="77777777" w:rsidR="009B5A90" w:rsidRPr="00342F1D" w:rsidRDefault="00D60088" w:rsidP="003627F5">
      <w:pPr>
        <w:pStyle w:val="Styl"/>
        <w:numPr>
          <w:ilvl w:val="3"/>
          <w:numId w:val="14"/>
        </w:numPr>
        <w:shd w:val="clear" w:color="auto" w:fill="FEFFFE"/>
        <w:spacing w:line="276" w:lineRule="auto"/>
        <w:ind w:left="426"/>
        <w:jc w:val="both"/>
        <w:rPr>
          <w:rFonts w:ascii="Times New Roman" w:hAnsi="Times New Roman" w:cs="Times New Roman"/>
          <w:color w:val="000003"/>
          <w:w w:val="110"/>
        </w:rPr>
      </w:pPr>
      <w:r w:rsidRPr="00342F1D">
        <w:rPr>
          <w:rFonts w:ascii="Times New Roman" w:hAnsi="Times New Roman" w:cs="Times New Roman"/>
          <w:color w:val="000003"/>
          <w:w w:val="110"/>
        </w:rPr>
        <w:t xml:space="preserve">Wykluczenie Wykonawcy następuje zgodnie z </w:t>
      </w:r>
      <w:r w:rsidRPr="00342F1D">
        <w:rPr>
          <w:rFonts w:ascii="Times New Roman" w:hAnsi="Times New Roman" w:cs="Times New Roman"/>
          <w:color w:val="000003"/>
        </w:rPr>
        <w:t xml:space="preserve">art. 111 </w:t>
      </w:r>
      <w:r w:rsidRPr="00342F1D">
        <w:rPr>
          <w:rFonts w:ascii="Times New Roman" w:hAnsi="Times New Roman" w:cs="Times New Roman"/>
          <w:color w:val="000003"/>
          <w:w w:val="110"/>
        </w:rPr>
        <w:t>Pzp</w:t>
      </w:r>
      <w:r w:rsidR="00900A19" w:rsidRPr="00342F1D">
        <w:rPr>
          <w:rFonts w:ascii="Times New Roman" w:hAnsi="Times New Roman" w:cs="Times New Roman"/>
          <w:color w:val="000003"/>
          <w:w w:val="110"/>
        </w:rPr>
        <w:t xml:space="preserve"> z możliwością wykazania przez Wykonawcę okoliczności, o których mowa w art. 110 ust. 2 Pzp</w:t>
      </w:r>
      <w:r w:rsidRPr="00342F1D">
        <w:rPr>
          <w:rFonts w:ascii="Times New Roman" w:hAnsi="Times New Roman" w:cs="Times New Roman"/>
          <w:color w:val="000003"/>
          <w:w w:val="110"/>
        </w:rPr>
        <w:t>.</w:t>
      </w:r>
    </w:p>
    <w:p w14:paraId="217394E5" w14:textId="7F2BC801" w:rsidR="009B5A90" w:rsidRPr="00FF2B06" w:rsidRDefault="004B4B05" w:rsidP="003627F5">
      <w:pPr>
        <w:pStyle w:val="Styl"/>
        <w:numPr>
          <w:ilvl w:val="3"/>
          <w:numId w:val="14"/>
        </w:numPr>
        <w:shd w:val="clear" w:color="auto" w:fill="FEFFFE"/>
        <w:spacing w:line="276" w:lineRule="auto"/>
        <w:ind w:left="426"/>
        <w:jc w:val="both"/>
        <w:rPr>
          <w:rFonts w:ascii="Times New Roman" w:hAnsi="Times New Roman" w:cs="Times New Roman"/>
          <w:b/>
          <w:bCs/>
          <w:color w:val="000003"/>
          <w:w w:val="110"/>
        </w:rPr>
      </w:pPr>
      <w:r w:rsidRPr="00FF2B06">
        <w:rPr>
          <w:rFonts w:ascii="Times New Roman" w:hAnsi="Times New Roman" w:cs="Times New Roman"/>
          <w:b/>
          <w:bCs/>
          <w:color w:val="000003"/>
          <w:w w:val="110"/>
        </w:rPr>
        <w:t>Zamawiający</w:t>
      </w:r>
      <w:r w:rsidR="009B5A90" w:rsidRPr="00FF2B06">
        <w:rPr>
          <w:rFonts w:ascii="Times New Roman" w:hAnsi="Times New Roman" w:cs="Times New Roman"/>
          <w:b/>
          <w:bCs/>
          <w:color w:val="000003"/>
          <w:w w:val="110"/>
        </w:rPr>
        <w:t xml:space="preserve"> wykluczy z post</w:t>
      </w:r>
      <w:r w:rsidRPr="00FF2B06">
        <w:rPr>
          <w:rFonts w:ascii="Times New Roman" w:hAnsi="Times New Roman" w:cs="Times New Roman"/>
          <w:b/>
          <w:bCs/>
          <w:color w:val="000003"/>
          <w:w w:val="110"/>
        </w:rPr>
        <w:t>ę</w:t>
      </w:r>
      <w:r w:rsidR="009B5A90" w:rsidRPr="00FF2B06">
        <w:rPr>
          <w:rFonts w:ascii="Times New Roman" w:hAnsi="Times New Roman" w:cs="Times New Roman"/>
          <w:b/>
          <w:bCs/>
          <w:color w:val="000003"/>
          <w:w w:val="110"/>
        </w:rPr>
        <w:t xml:space="preserve">powania Wykonawcę, w </w:t>
      </w:r>
      <w:proofErr w:type="gramStart"/>
      <w:r w:rsidR="009B5A90" w:rsidRPr="00FF2B06">
        <w:rPr>
          <w:rFonts w:ascii="Times New Roman" w:hAnsi="Times New Roman" w:cs="Times New Roman"/>
          <w:b/>
          <w:bCs/>
          <w:color w:val="000003"/>
          <w:w w:val="110"/>
        </w:rPr>
        <w:t>stosunku</w:t>
      </w:r>
      <w:proofErr w:type="gramEnd"/>
      <w:r w:rsidR="009B5A90" w:rsidRPr="00FF2B06">
        <w:rPr>
          <w:rFonts w:ascii="Times New Roman" w:hAnsi="Times New Roman" w:cs="Times New Roman"/>
          <w:b/>
          <w:bCs/>
          <w:color w:val="000003"/>
          <w:w w:val="110"/>
        </w:rPr>
        <w:t xml:space="preserve"> do którego zachodzi </w:t>
      </w:r>
      <w:r w:rsidR="009B5A90" w:rsidRPr="00FF2B06">
        <w:rPr>
          <w:rFonts w:ascii="Times New Roman" w:hAnsi="Times New Roman" w:cs="Times New Roman"/>
          <w:b/>
          <w:bCs/>
        </w:rPr>
        <w:t xml:space="preserve">którakolwiek z okoliczności, o których mowa w art. 7 ust. 1 ustawy </w:t>
      </w:r>
      <w:r w:rsidR="003627F5" w:rsidRPr="00FF2B06">
        <w:rPr>
          <w:rFonts w:ascii="Times New Roman" w:hAnsi="Times New Roman" w:cs="Times New Roman"/>
          <w:b/>
          <w:bCs/>
        </w:rPr>
        <w:t xml:space="preserve">                                              </w:t>
      </w:r>
      <w:r w:rsidR="009B5A90" w:rsidRPr="00FF2B06">
        <w:rPr>
          <w:rFonts w:ascii="Times New Roman" w:hAnsi="Times New Roman" w:cs="Times New Roman"/>
          <w:b/>
          <w:bCs/>
        </w:rPr>
        <w:t>z dnia 13 kwietnia 2022 roku o szczególnych rozwiązaniach w zakresie przeciwdziałania wspieraniu agresji na Ukrainę oraz służących ochronie bezpieczeństwa narodowego</w:t>
      </w:r>
      <w:r w:rsidR="003627F5" w:rsidRPr="00FF2B06">
        <w:rPr>
          <w:rFonts w:ascii="Times New Roman" w:hAnsi="Times New Roman" w:cs="Times New Roman"/>
          <w:b/>
          <w:bCs/>
        </w:rPr>
        <w:t xml:space="preserve"> </w:t>
      </w:r>
      <w:r w:rsidR="009B5A90" w:rsidRPr="00FF2B06">
        <w:rPr>
          <w:rFonts w:ascii="Times New Roman" w:hAnsi="Times New Roman" w:cs="Times New Roman"/>
          <w:b/>
          <w:bCs/>
        </w:rPr>
        <w:t>(Dz. U. 2022 r., poz. 835).</w:t>
      </w:r>
    </w:p>
    <w:p w14:paraId="0574A9B4" w14:textId="1B7C4F01" w:rsidR="00C33B96" w:rsidRPr="00266C19" w:rsidRDefault="00C33B96" w:rsidP="00266C19">
      <w:pPr>
        <w:spacing w:line="276" w:lineRule="auto"/>
        <w:jc w:val="both"/>
        <w:rPr>
          <w:color w:val="222222"/>
        </w:rPr>
      </w:pPr>
      <w:r w:rsidRPr="00266C19">
        <w:rPr>
          <w:color w:val="222222"/>
        </w:rPr>
        <w:t xml:space="preserve">Zgodnie z treścią art. 7 ust. 1 ustawy z dnia 13 kwietnia 2022 r. </w:t>
      </w:r>
      <w:r w:rsidRPr="00266C19">
        <w:rPr>
          <w:i/>
          <w:iCs/>
          <w:color w:val="222222"/>
        </w:rPr>
        <w:t xml:space="preserve">o szczególnych rozwiązaniach </w:t>
      </w:r>
      <w:r w:rsidR="003627F5">
        <w:rPr>
          <w:i/>
          <w:iCs/>
          <w:color w:val="222222"/>
        </w:rPr>
        <w:t xml:space="preserve">                </w:t>
      </w:r>
      <w:r w:rsidRPr="00266C19">
        <w:rPr>
          <w:i/>
          <w:iCs/>
          <w:color w:val="222222"/>
        </w:rPr>
        <w:t xml:space="preserve">w zakresie przeciwdziałania wspieraniu agresji na Ukrainę oraz służących ochronie bezpieczeństwa narodowego, zwanej dalej „ustawą”, </w:t>
      </w:r>
      <w:r w:rsidRPr="00266C19">
        <w:rPr>
          <w:color w:val="222222"/>
        </w:rPr>
        <w:t>z postępowania o udzielenie zamówienia publicznego lub konkursu prowadzonego na podstawie ustawy Pzp wyklucza się:</w:t>
      </w:r>
    </w:p>
    <w:p w14:paraId="679F05E0" w14:textId="0E464AD1" w:rsidR="00C33B96" w:rsidRPr="00266C19" w:rsidRDefault="00C33B96" w:rsidP="00266C19">
      <w:pPr>
        <w:pStyle w:val="Akapitzlist"/>
        <w:numPr>
          <w:ilvl w:val="1"/>
          <w:numId w:val="15"/>
        </w:numPr>
        <w:spacing w:line="276" w:lineRule="auto"/>
        <w:ind w:left="709"/>
        <w:jc w:val="both"/>
        <w:rPr>
          <w:color w:val="222222"/>
        </w:rPr>
      </w:pPr>
      <w:r w:rsidRPr="00266C19">
        <w:rPr>
          <w:color w:val="222222"/>
        </w:rPr>
        <w:t xml:space="preserve">wykonawcę oraz uczestnika konkursu wymienionego w wykazach określonych </w:t>
      </w:r>
      <w:r w:rsidR="0051778E">
        <w:rPr>
          <w:color w:val="222222"/>
        </w:rPr>
        <w:t xml:space="preserve">                                  </w:t>
      </w:r>
      <w:r w:rsidRPr="00266C19">
        <w:rPr>
          <w:color w:val="222222"/>
        </w:rPr>
        <w:t xml:space="preserve">w rozporządzeniu 765/2006 i rozporządzeniu 269/2014 albo wpisanego na listę na podstawie decyzji w sprawie wpisu na listę rozstrzygającej o zastosowaniu </w:t>
      </w:r>
      <w:proofErr w:type="gramStart"/>
      <w:r w:rsidRPr="00266C19">
        <w:rPr>
          <w:color w:val="222222"/>
        </w:rPr>
        <w:t xml:space="preserve">środka, </w:t>
      </w:r>
      <w:r w:rsidR="0051778E">
        <w:rPr>
          <w:color w:val="222222"/>
        </w:rPr>
        <w:t xml:space="preserve">  </w:t>
      </w:r>
      <w:proofErr w:type="gramEnd"/>
      <w:r w:rsidR="0051778E">
        <w:rPr>
          <w:color w:val="222222"/>
        </w:rPr>
        <w:t xml:space="preserve">                          </w:t>
      </w:r>
      <w:r w:rsidRPr="00266C19">
        <w:rPr>
          <w:color w:val="222222"/>
        </w:rPr>
        <w:t>o którym mowa w art. 1 pkt 3 ustawy;</w:t>
      </w:r>
    </w:p>
    <w:p w14:paraId="5AB15803" w14:textId="52EFE252" w:rsidR="00C33B96" w:rsidRPr="00266C19" w:rsidRDefault="00C33B96" w:rsidP="00266C19">
      <w:pPr>
        <w:pStyle w:val="Akapitzlist"/>
        <w:numPr>
          <w:ilvl w:val="1"/>
          <w:numId w:val="15"/>
        </w:numPr>
        <w:spacing w:line="276" w:lineRule="auto"/>
        <w:ind w:left="709"/>
        <w:jc w:val="both"/>
        <w:rPr>
          <w:rFonts w:eastAsia="Calibri"/>
          <w:color w:val="222222"/>
          <w:lang w:eastAsia="en-US"/>
        </w:rPr>
      </w:pPr>
      <w:r w:rsidRPr="00266C19">
        <w:rPr>
          <w:color w:val="222222"/>
        </w:rPr>
        <w:t xml:space="preserve">wykonawcę oraz uczestnika konkursu, którego beneficjentem rzeczywistym </w:t>
      </w:r>
      <w:r w:rsidR="0051778E">
        <w:rPr>
          <w:color w:val="222222"/>
        </w:rPr>
        <w:t xml:space="preserve">                                        </w:t>
      </w:r>
      <w:r w:rsidRPr="00266C19">
        <w:rPr>
          <w:color w:val="222222"/>
        </w:rPr>
        <w:t>w rozumieniu ustawy z dnia 1 marca</w:t>
      </w:r>
      <w:r w:rsidR="0051778E">
        <w:rPr>
          <w:color w:val="222222"/>
        </w:rPr>
        <w:t xml:space="preserve"> </w:t>
      </w:r>
      <w:r w:rsidRPr="00266C19">
        <w:rPr>
          <w:color w:val="222222"/>
        </w:rPr>
        <w:t xml:space="preserve">2018 r. o przeciwdziałaniu praniu pieniędzy </w:t>
      </w:r>
      <w:r w:rsidR="0051778E">
        <w:rPr>
          <w:color w:val="222222"/>
        </w:rPr>
        <w:t xml:space="preserve">                       </w:t>
      </w:r>
      <w:r w:rsidRPr="00266C19">
        <w:rPr>
          <w:color w:val="222222"/>
        </w:rPr>
        <w:t xml:space="preserve">oraz finansowaniu terroryzmu (Dz. U. z 2022 r. poz. 593 i 655) jest osoba wymieniona </w:t>
      </w:r>
      <w:r w:rsidR="0051778E">
        <w:rPr>
          <w:color w:val="222222"/>
        </w:rPr>
        <w:t xml:space="preserve">             </w:t>
      </w:r>
      <w:r w:rsidRPr="00266C19">
        <w:rPr>
          <w:color w:val="222222"/>
        </w:rPr>
        <w:t xml:space="preserve">w wykazach określonych w rozporządzeniu 765/2006 i rozporządzeniu 269/2014 </w:t>
      </w:r>
      <w:r w:rsidR="0051778E">
        <w:rPr>
          <w:color w:val="222222"/>
        </w:rPr>
        <w:t xml:space="preserve">                         </w:t>
      </w:r>
      <w:r w:rsidRPr="00266C19">
        <w:rPr>
          <w:color w:val="222222"/>
        </w:rPr>
        <w:t>albo wpisana na listę lub będąca takim beneficjentem rzeczywistym od dnia 24 lutego 2022 r., o ile została wpisana na listę na podstawie decyzji w sprawie wpisu na listę rozstrzygającej o zastosowaniu środka, o którym mowa w art. 1 pkt 3 ustawy;</w:t>
      </w:r>
    </w:p>
    <w:p w14:paraId="608A4BAC" w14:textId="01E2E926" w:rsidR="00C33B96" w:rsidRPr="00266C19" w:rsidRDefault="00C33B96" w:rsidP="00266C19">
      <w:pPr>
        <w:pStyle w:val="Akapitzlist"/>
        <w:numPr>
          <w:ilvl w:val="1"/>
          <w:numId w:val="15"/>
        </w:numPr>
        <w:spacing w:line="276" w:lineRule="auto"/>
        <w:ind w:left="709"/>
        <w:jc w:val="both"/>
        <w:rPr>
          <w:color w:val="222222"/>
        </w:rPr>
      </w:pPr>
      <w:r w:rsidRPr="00266C19">
        <w:rPr>
          <w:color w:val="222222"/>
        </w:rPr>
        <w:t>wykonawcę oraz uczestnika konkursu, którego jednostką dominującą w rozumieniu</w:t>
      </w:r>
      <w:r w:rsidR="00CC41FE">
        <w:rPr>
          <w:color w:val="222222"/>
        </w:rPr>
        <w:t xml:space="preserve">                     </w:t>
      </w:r>
      <w:r w:rsidRPr="00266C19">
        <w:rPr>
          <w:color w:val="222222"/>
        </w:rPr>
        <w:t xml:space="preserve"> art. 3 ust. 1 pkt 37 ustawy z dnia 29 września 1994 r. o rachunkowości (Dz. U. z 2021 r. </w:t>
      </w:r>
      <w:r w:rsidR="0051778E">
        <w:rPr>
          <w:color w:val="222222"/>
        </w:rPr>
        <w:t xml:space="preserve">                    </w:t>
      </w:r>
      <w:r w:rsidRPr="00266C19">
        <w:rPr>
          <w:color w:val="222222"/>
        </w:rPr>
        <w:t xml:space="preserve">poz. 217, 2105 i 2106), jest podmiot wymieniony w wykazach określonych </w:t>
      </w:r>
      <w:r w:rsidR="0051778E">
        <w:rPr>
          <w:color w:val="222222"/>
        </w:rPr>
        <w:t xml:space="preserve">                                             </w:t>
      </w:r>
      <w:r w:rsidRPr="00266C19">
        <w:rPr>
          <w:color w:val="222222"/>
        </w:rPr>
        <w:t xml:space="preserve">w rozporządzeniu 765/2006 i rozporządzeniu 269/2014 albo wpisany na listę lub będący taką jednostką dominującą od dnia 24 lutego 2022 r., o ile został wpisany na listę na podstawie decyzji w sprawie wpisu na listę rozstrzygającej o zastosowaniu </w:t>
      </w:r>
      <w:proofErr w:type="gramStart"/>
      <w:r w:rsidRPr="00266C19">
        <w:rPr>
          <w:color w:val="222222"/>
        </w:rPr>
        <w:t xml:space="preserve">środka, </w:t>
      </w:r>
      <w:r w:rsidR="0051778E">
        <w:rPr>
          <w:color w:val="222222"/>
        </w:rPr>
        <w:t xml:space="preserve">  </w:t>
      </w:r>
      <w:proofErr w:type="gramEnd"/>
      <w:r w:rsidR="0051778E">
        <w:rPr>
          <w:color w:val="222222"/>
        </w:rPr>
        <w:t xml:space="preserve">                              </w:t>
      </w:r>
      <w:r w:rsidRPr="00266C19">
        <w:rPr>
          <w:color w:val="222222"/>
        </w:rPr>
        <w:t>o którym mowa w art. 1 pkt 3 ustawy.</w:t>
      </w:r>
    </w:p>
    <w:p w14:paraId="00D0AF7F" w14:textId="77777777" w:rsidR="00D60088" w:rsidRPr="00342F1D" w:rsidRDefault="00D60088" w:rsidP="00342F1D">
      <w:pPr>
        <w:pStyle w:val="Styl"/>
        <w:shd w:val="clear" w:color="auto" w:fill="FEFFFE"/>
        <w:spacing w:line="276" w:lineRule="auto"/>
        <w:ind w:left="426" w:right="15"/>
        <w:rPr>
          <w:rFonts w:ascii="Times New Roman" w:hAnsi="Times New Roman" w:cs="Times New Roman"/>
          <w:color w:val="000003"/>
          <w:w w:val="110"/>
        </w:rPr>
      </w:pPr>
    </w:p>
    <w:p w14:paraId="60E94A44" w14:textId="73EE09F1" w:rsidR="00D60088" w:rsidRPr="00342F1D" w:rsidRDefault="009B5A90" w:rsidP="00342F1D">
      <w:pPr>
        <w:pStyle w:val="Styl"/>
        <w:shd w:val="clear" w:color="auto" w:fill="FFFFFF"/>
        <w:spacing w:line="276" w:lineRule="auto"/>
        <w:ind w:right="43"/>
        <w:jc w:val="both"/>
        <w:rPr>
          <w:rFonts w:ascii="Times New Roman" w:hAnsi="Times New Roman" w:cs="Times New Roman"/>
          <w:b/>
          <w:color w:val="000004"/>
          <w:u w:val="single"/>
        </w:rPr>
      </w:pPr>
      <w:r w:rsidRPr="00342F1D">
        <w:rPr>
          <w:rFonts w:ascii="Times New Roman" w:hAnsi="Times New Roman" w:cs="Times New Roman"/>
          <w:b/>
          <w:color w:val="000004"/>
          <w:u w:val="single"/>
        </w:rPr>
        <w:t xml:space="preserve">IX. </w:t>
      </w:r>
      <w:r w:rsidR="000440C5" w:rsidRPr="00342F1D">
        <w:rPr>
          <w:rFonts w:ascii="Times New Roman" w:hAnsi="Times New Roman" w:cs="Times New Roman"/>
          <w:b/>
          <w:color w:val="000004"/>
          <w:u w:val="single"/>
        </w:rPr>
        <w:t xml:space="preserve">OŚWIADCZENIA I DOKUMENTY </w:t>
      </w:r>
      <w:r w:rsidR="00030DD7" w:rsidRPr="00342F1D">
        <w:rPr>
          <w:rFonts w:ascii="Times New Roman" w:hAnsi="Times New Roman" w:cs="Times New Roman"/>
          <w:b/>
          <w:color w:val="010004"/>
          <w:u w:val="single"/>
        </w:rPr>
        <w:t>JAKIE ZOBOWIĄZANI SĄ </w:t>
      </w:r>
      <w:r w:rsidR="000440C5" w:rsidRPr="00342F1D">
        <w:rPr>
          <w:rFonts w:ascii="Times New Roman" w:hAnsi="Times New Roman" w:cs="Times New Roman"/>
          <w:b/>
          <w:color w:val="010004"/>
          <w:u w:val="single"/>
        </w:rPr>
        <w:t>DOSTARCZYĆ WYKONAWCY W CELU POTWIERDZENIA SPEŁNIANIA WARUNKÓW UDZIAŁU W POSTĘPOWANIU ORAZ WYKAZANIA BRAKU PODSTAW WYKLUCZENIA (</w:t>
      </w:r>
      <w:r w:rsidR="0085616A" w:rsidRPr="00342F1D">
        <w:rPr>
          <w:rFonts w:ascii="Times New Roman" w:hAnsi="Times New Roman" w:cs="Times New Roman"/>
          <w:b/>
          <w:color w:val="010004"/>
          <w:u w:val="single"/>
        </w:rPr>
        <w:t xml:space="preserve">W TYM </w:t>
      </w:r>
      <w:r w:rsidR="000440C5" w:rsidRPr="00342F1D">
        <w:rPr>
          <w:rFonts w:ascii="Times New Roman" w:hAnsi="Times New Roman" w:cs="Times New Roman"/>
          <w:b/>
          <w:color w:val="010004"/>
          <w:u w:val="single"/>
        </w:rPr>
        <w:t>PODMIOTOW</w:t>
      </w:r>
      <w:r w:rsidR="0043119F" w:rsidRPr="00342F1D">
        <w:rPr>
          <w:rFonts w:ascii="Times New Roman" w:hAnsi="Times New Roman" w:cs="Times New Roman"/>
          <w:b/>
          <w:color w:val="010004"/>
          <w:u w:val="single"/>
        </w:rPr>
        <w:t>YCH</w:t>
      </w:r>
      <w:r w:rsidR="000440C5" w:rsidRPr="00342F1D">
        <w:rPr>
          <w:rFonts w:ascii="Times New Roman" w:hAnsi="Times New Roman" w:cs="Times New Roman"/>
          <w:b/>
          <w:color w:val="010004"/>
          <w:u w:val="single"/>
        </w:rPr>
        <w:t xml:space="preserve"> ŚRODK</w:t>
      </w:r>
      <w:r w:rsidR="0043119F" w:rsidRPr="00342F1D">
        <w:rPr>
          <w:rFonts w:ascii="Times New Roman" w:hAnsi="Times New Roman" w:cs="Times New Roman"/>
          <w:b/>
          <w:color w:val="010004"/>
          <w:u w:val="single"/>
        </w:rPr>
        <w:t>ÓW</w:t>
      </w:r>
      <w:r w:rsidR="000440C5" w:rsidRPr="00342F1D">
        <w:rPr>
          <w:rFonts w:ascii="Times New Roman" w:hAnsi="Times New Roman" w:cs="Times New Roman"/>
          <w:b/>
          <w:color w:val="010004"/>
          <w:u w:val="single"/>
        </w:rPr>
        <w:t xml:space="preserve"> DOWODOW</w:t>
      </w:r>
      <w:r w:rsidR="0043119F" w:rsidRPr="00342F1D">
        <w:rPr>
          <w:rFonts w:ascii="Times New Roman" w:hAnsi="Times New Roman" w:cs="Times New Roman"/>
          <w:b/>
          <w:color w:val="010004"/>
          <w:u w:val="single"/>
        </w:rPr>
        <w:t>YCH</w:t>
      </w:r>
      <w:r w:rsidR="000440C5" w:rsidRPr="00342F1D">
        <w:rPr>
          <w:rFonts w:ascii="Times New Roman" w:hAnsi="Times New Roman" w:cs="Times New Roman"/>
          <w:b/>
          <w:color w:val="010004"/>
          <w:u w:val="single"/>
        </w:rPr>
        <w:t>)</w:t>
      </w:r>
    </w:p>
    <w:p w14:paraId="70D2F635" w14:textId="20EA3494" w:rsidR="00D60088" w:rsidRPr="00342F1D" w:rsidRDefault="00D60088" w:rsidP="00342F1D">
      <w:pPr>
        <w:pStyle w:val="Styl"/>
        <w:numPr>
          <w:ilvl w:val="0"/>
          <w:numId w:val="23"/>
        </w:numPr>
        <w:shd w:val="clear" w:color="auto" w:fill="FFFFFF"/>
        <w:spacing w:line="276" w:lineRule="auto"/>
        <w:ind w:left="426" w:hanging="426"/>
        <w:jc w:val="both"/>
        <w:rPr>
          <w:rFonts w:ascii="Times New Roman" w:hAnsi="Times New Roman" w:cs="Times New Roman"/>
          <w:color w:val="010004"/>
        </w:rPr>
      </w:pPr>
      <w:r w:rsidRPr="00342F1D">
        <w:rPr>
          <w:rFonts w:ascii="Times New Roman" w:hAnsi="Times New Roman" w:cs="Times New Roman"/>
          <w:b/>
          <w:bCs/>
          <w:color w:val="010004"/>
        </w:rPr>
        <w:t>Do oferty</w:t>
      </w:r>
      <w:r w:rsidRPr="00342F1D">
        <w:rPr>
          <w:rFonts w:ascii="Times New Roman" w:hAnsi="Times New Roman" w:cs="Times New Roman"/>
          <w:color w:val="010004"/>
        </w:rPr>
        <w:t xml:space="preserve"> Wykonawca zobowiązany jest dołączyć aktualne na dzień składania ofert</w:t>
      </w:r>
      <w:r w:rsidR="0064016B" w:rsidRPr="00342F1D">
        <w:rPr>
          <w:rFonts w:ascii="Times New Roman" w:hAnsi="Times New Roman" w:cs="Times New Roman"/>
          <w:color w:val="010004"/>
        </w:rPr>
        <w:t xml:space="preserve"> </w:t>
      </w:r>
      <w:r w:rsidR="0064016B" w:rsidRPr="00342F1D">
        <w:rPr>
          <w:rFonts w:ascii="Times New Roman" w:hAnsi="Times New Roman" w:cs="Times New Roman"/>
          <w:color w:val="010004"/>
        </w:rPr>
        <w:br/>
        <w:t>oświadczenie o spełnianiu warun</w:t>
      </w:r>
      <w:r w:rsidRPr="00342F1D">
        <w:rPr>
          <w:rFonts w:ascii="Times New Roman" w:hAnsi="Times New Roman" w:cs="Times New Roman"/>
          <w:color w:val="010004"/>
        </w:rPr>
        <w:t>ków udziału w postę</w:t>
      </w:r>
      <w:r w:rsidR="0064016B" w:rsidRPr="00342F1D">
        <w:rPr>
          <w:rFonts w:ascii="Times New Roman" w:hAnsi="Times New Roman" w:cs="Times New Roman"/>
          <w:color w:val="010004"/>
        </w:rPr>
        <w:t>powaniu oraz o braku podstaw do </w:t>
      </w:r>
      <w:r w:rsidRPr="00342F1D">
        <w:rPr>
          <w:rFonts w:ascii="Times New Roman" w:hAnsi="Times New Roman" w:cs="Times New Roman"/>
          <w:color w:val="010004"/>
        </w:rPr>
        <w:t>wykluczenia z postępowania</w:t>
      </w:r>
      <w:r w:rsidR="0085616A" w:rsidRPr="00342F1D">
        <w:rPr>
          <w:rFonts w:ascii="Times New Roman" w:hAnsi="Times New Roman" w:cs="Times New Roman"/>
          <w:color w:val="010004"/>
        </w:rPr>
        <w:t>, o którym mowa w art. 125 ust. 1 Pzp</w:t>
      </w:r>
      <w:r w:rsidRPr="00342F1D">
        <w:rPr>
          <w:rFonts w:ascii="Times New Roman" w:hAnsi="Times New Roman" w:cs="Times New Roman"/>
          <w:color w:val="010004"/>
        </w:rPr>
        <w:t xml:space="preserve"> </w:t>
      </w:r>
      <w:r w:rsidR="00F4221F" w:rsidRPr="00342F1D">
        <w:rPr>
          <w:rFonts w:ascii="Times New Roman" w:hAnsi="Times New Roman" w:cs="Times New Roman"/>
          <w:color w:val="010004"/>
        </w:rPr>
        <w:t>–</w:t>
      </w:r>
      <w:r w:rsidRPr="00342F1D">
        <w:rPr>
          <w:rFonts w:ascii="Times New Roman" w:hAnsi="Times New Roman" w:cs="Times New Roman"/>
          <w:color w:val="010004"/>
        </w:rPr>
        <w:t xml:space="preserve"> zgodnie </w:t>
      </w:r>
      <w:r w:rsidR="00723F6A">
        <w:rPr>
          <w:rFonts w:ascii="Times New Roman" w:hAnsi="Times New Roman" w:cs="Times New Roman"/>
          <w:color w:val="010004"/>
        </w:rPr>
        <w:t xml:space="preserve">                                          </w:t>
      </w:r>
      <w:r w:rsidRPr="00342F1D">
        <w:rPr>
          <w:rFonts w:ascii="Times New Roman" w:hAnsi="Times New Roman" w:cs="Times New Roman"/>
          <w:color w:val="010004"/>
        </w:rPr>
        <w:t xml:space="preserve">z Załącznikiem nr 2 do SWZ. </w:t>
      </w:r>
    </w:p>
    <w:p w14:paraId="683C3CF2" w14:textId="77777777" w:rsidR="00D60088" w:rsidRPr="00342F1D" w:rsidRDefault="00D60088" w:rsidP="00342F1D">
      <w:pPr>
        <w:pStyle w:val="Styl"/>
        <w:numPr>
          <w:ilvl w:val="0"/>
          <w:numId w:val="23"/>
        </w:numPr>
        <w:shd w:val="clear" w:color="auto" w:fill="FFFFFF"/>
        <w:spacing w:line="276" w:lineRule="auto"/>
        <w:ind w:left="426" w:hanging="426"/>
        <w:jc w:val="both"/>
        <w:rPr>
          <w:rFonts w:ascii="Times New Roman" w:hAnsi="Times New Roman" w:cs="Times New Roman"/>
          <w:color w:val="010004"/>
        </w:rPr>
      </w:pPr>
      <w:r w:rsidRPr="00342F1D">
        <w:rPr>
          <w:rFonts w:ascii="Times New Roman" w:hAnsi="Times New Roman" w:cs="Times New Roman"/>
          <w:color w:val="010004"/>
        </w:rPr>
        <w:t>Informacje zawarte w oświadczeniu</w:t>
      </w:r>
      <w:r w:rsidRPr="00342F1D">
        <w:rPr>
          <w:rFonts w:ascii="Times New Roman" w:hAnsi="Times New Roman" w:cs="Times New Roman"/>
          <w:color w:val="141218"/>
        </w:rPr>
        <w:t xml:space="preserve">, </w:t>
      </w:r>
      <w:r w:rsidRPr="00342F1D">
        <w:rPr>
          <w:rFonts w:ascii="Times New Roman" w:hAnsi="Times New Roman" w:cs="Times New Roman"/>
          <w:color w:val="010004"/>
        </w:rPr>
        <w:t xml:space="preserve">o którym mowa w </w:t>
      </w:r>
      <w:r w:rsidR="003F58E4" w:rsidRPr="00342F1D">
        <w:rPr>
          <w:rFonts w:ascii="Times New Roman" w:hAnsi="Times New Roman" w:cs="Times New Roman"/>
          <w:color w:val="010004"/>
        </w:rPr>
        <w:t>ust.</w:t>
      </w:r>
      <w:r w:rsidRPr="00342F1D">
        <w:rPr>
          <w:rFonts w:ascii="Times New Roman" w:hAnsi="Times New Roman" w:cs="Times New Roman"/>
          <w:color w:val="010004"/>
        </w:rPr>
        <w:t xml:space="preserve"> l stanowią wstępne </w:t>
      </w:r>
      <w:r w:rsidR="0064016B" w:rsidRPr="00342F1D">
        <w:rPr>
          <w:rFonts w:ascii="Times New Roman" w:hAnsi="Times New Roman" w:cs="Times New Roman"/>
          <w:color w:val="010004"/>
        </w:rPr>
        <w:lastRenderedPageBreak/>
        <w:t>potwierdzenie, że </w:t>
      </w:r>
      <w:r w:rsidRPr="00342F1D">
        <w:rPr>
          <w:rFonts w:ascii="Times New Roman" w:hAnsi="Times New Roman" w:cs="Times New Roman"/>
          <w:color w:val="010004"/>
        </w:rPr>
        <w:t>Wykonawca nie podlega wykluczeniu</w:t>
      </w:r>
      <w:r w:rsidR="00030DD7" w:rsidRPr="00342F1D">
        <w:rPr>
          <w:rFonts w:ascii="Times New Roman" w:hAnsi="Times New Roman" w:cs="Times New Roman"/>
          <w:color w:val="010004"/>
        </w:rPr>
        <w:t xml:space="preserve"> oraz spełnia warunki udziału w </w:t>
      </w:r>
      <w:r w:rsidRPr="00342F1D">
        <w:rPr>
          <w:rFonts w:ascii="Times New Roman" w:hAnsi="Times New Roman" w:cs="Times New Roman"/>
          <w:color w:val="010004"/>
        </w:rPr>
        <w:t xml:space="preserve">postępowaniu. </w:t>
      </w:r>
    </w:p>
    <w:p w14:paraId="69FB0D1E" w14:textId="125E288A" w:rsidR="00D60088" w:rsidRPr="00342F1D" w:rsidRDefault="00D60088" w:rsidP="00342F1D">
      <w:pPr>
        <w:pStyle w:val="Styl"/>
        <w:numPr>
          <w:ilvl w:val="0"/>
          <w:numId w:val="23"/>
        </w:numPr>
        <w:shd w:val="clear" w:color="auto" w:fill="FFFFFF"/>
        <w:spacing w:line="276" w:lineRule="auto"/>
        <w:ind w:left="426" w:hanging="426"/>
        <w:jc w:val="both"/>
        <w:rPr>
          <w:rFonts w:ascii="Times New Roman" w:hAnsi="Times New Roman" w:cs="Times New Roman"/>
          <w:color w:val="010004"/>
          <w:u w:val="single"/>
        </w:rPr>
      </w:pPr>
      <w:r w:rsidRPr="00342F1D">
        <w:rPr>
          <w:rFonts w:ascii="Times New Roman" w:hAnsi="Times New Roman" w:cs="Times New Roman"/>
          <w:b/>
          <w:bCs/>
          <w:color w:val="010004"/>
          <w:u w:val="single"/>
        </w:rPr>
        <w:t>Zamawiający wzywa Wykonawcę</w:t>
      </w:r>
      <w:r w:rsidRPr="00342F1D">
        <w:rPr>
          <w:rFonts w:ascii="Times New Roman" w:hAnsi="Times New Roman" w:cs="Times New Roman"/>
          <w:b/>
          <w:bCs/>
          <w:color w:val="141218"/>
          <w:u w:val="single"/>
        </w:rPr>
        <w:t xml:space="preserve">, </w:t>
      </w:r>
      <w:r w:rsidRPr="00342F1D">
        <w:rPr>
          <w:rFonts w:ascii="Times New Roman" w:hAnsi="Times New Roman" w:cs="Times New Roman"/>
          <w:b/>
          <w:bCs/>
          <w:color w:val="010004"/>
          <w:u w:val="single"/>
        </w:rPr>
        <w:t>którego oferta została najwyżej oceniona</w:t>
      </w:r>
      <w:r w:rsidRPr="00342F1D">
        <w:rPr>
          <w:rFonts w:ascii="Times New Roman" w:hAnsi="Times New Roman" w:cs="Times New Roman"/>
          <w:color w:val="141218"/>
          <w:u w:val="single"/>
        </w:rPr>
        <w:t xml:space="preserve">, </w:t>
      </w:r>
      <w:r w:rsidRPr="00342F1D">
        <w:rPr>
          <w:rFonts w:ascii="Times New Roman" w:hAnsi="Times New Roman" w:cs="Times New Roman"/>
          <w:color w:val="010004"/>
          <w:u w:val="single"/>
        </w:rPr>
        <w:t xml:space="preserve">do złożenia </w:t>
      </w:r>
      <w:r w:rsidR="0064016B" w:rsidRPr="00342F1D">
        <w:rPr>
          <w:rFonts w:ascii="Times New Roman" w:hAnsi="Times New Roman" w:cs="Times New Roman"/>
          <w:color w:val="010004"/>
          <w:u w:val="single"/>
        </w:rPr>
        <w:t>w </w:t>
      </w:r>
      <w:r w:rsidRPr="00342F1D">
        <w:rPr>
          <w:rFonts w:ascii="Times New Roman" w:hAnsi="Times New Roman" w:cs="Times New Roman"/>
          <w:color w:val="010004"/>
          <w:u w:val="single"/>
        </w:rPr>
        <w:t>wyznaczonym terminie, nie krótszym niż 5 dni od dnia wezwania, podmiotowych środków dowodowych</w:t>
      </w:r>
      <w:r w:rsidRPr="00342F1D">
        <w:rPr>
          <w:rFonts w:ascii="Times New Roman" w:hAnsi="Times New Roman" w:cs="Times New Roman"/>
          <w:color w:val="141218"/>
          <w:u w:val="single"/>
        </w:rPr>
        <w:t xml:space="preserve">, </w:t>
      </w:r>
      <w:r w:rsidRPr="00342F1D">
        <w:rPr>
          <w:rFonts w:ascii="Times New Roman" w:hAnsi="Times New Roman" w:cs="Times New Roman"/>
          <w:color w:val="010004"/>
          <w:u w:val="single"/>
        </w:rPr>
        <w:t>jeżeli wymagał ich złożenia w ogłoszeniu</w:t>
      </w:r>
      <w:r w:rsidR="00EE1C4D">
        <w:rPr>
          <w:rFonts w:ascii="Times New Roman" w:hAnsi="Times New Roman" w:cs="Times New Roman"/>
          <w:color w:val="010004"/>
          <w:u w:val="single"/>
        </w:rPr>
        <w:t xml:space="preserve">                                  </w:t>
      </w:r>
      <w:r w:rsidRPr="00342F1D">
        <w:rPr>
          <w:rFonts w:ascii="Times New Roman" w:hAnsi="Times New Roman" w:cs="Times New Roman"/>
          <w:color w:val="010004"/>
          <w:u w:val="single"/>
        </w:rPr>
        <w:t xml:space="preserve"> o zamówieniu lub dokumentach zamówienia</w:t>
      </w:r>
      <w:r w:rsidRPr="00342F1D">
        <w:rPr>
          <w:rFonts w:ascii="Times New Roman" w:hAnsi="Times New Roman" w:cs="Times New Roman"/>
          <w:color w:val="141218"/>
          <w:u w:val="single"/>
        </w:rPr>
        <w:t xml:space="preserve">, </w:t>
      </w:r>
      <w:r w:rsidRPr="00342F1D">
        <w:rPr>
          <w:rFonts w:ascii="Times New Roman" w:hAnsi="Times New Roman" w:cs="Times New Roman"/>
          <w:color w:val="010004"/>
          <w:u w:val="single"/>
        </w:rPr>
        <w:t xml:space="preserve">aktualnych na dzień złożenia podmiotowych środków dowodowych. </w:t>
      </w:r>
    </w:p>
    <w:p w14:paraId="5589ABC9" w14:textId="77777777" w:rsidR="00E62051" w:rsidRPr="00E62051" w:rsidRDefault="00D60088" w:rsidP="00342F1D">
      <w:pPr>
        <w:pStyle w:val="Styl"/>
        <w:numPr>
          <w:ilvl w:val="0"/>
          <w:numId w:val="23"/>
        </w:numPr>
        <w:shd w:val="clear" w:color="auto" w:fill="FFFFFF"/>
        <w:spacing w:line="276" w:lineRule="auto"/>
        <w:ind w:left="426" w:right="28" w:hanging="417"/>
        <w:jc w:val="both"/>
        <w:rPr>
          <w:rFonts w:ascii="Times New Roman" w:hAnsi="Times New Roman" w:cs="Times New Roman"/>
          <w:b/>
          <w:bCs/>
          <w:color w:val="010004"/>
          <w:u w:val="single"/>
        </w:rPr>
      </w:pPr>
      <w:r w:rsidRPr="00E62051">
        <w:rPr>
          <w:rFonts w:ascii="Times New Roman" w:hAnsi="Times New Roman" w:cs="Times New Roman"/>
          <w:b/>
          <w:bCs/>
          <w:color w:val="010004"/>
          <w:u w:val="single"/>
        </w:rPr>
        <w:t>Podmioto</w:t>
      </w:r>
      <w:r w:rsidR="00F4221F" w:rsidRPr="00E62051">
        <w:rPr>
          <w:rFonts w:ascii="Times New Roman" w:hAnsi="Times New Roman" w:cs="Times New Roman"/>
          <w:b/>
          <w:bCs/>
          <w:color w:val="010004"/>
          <w:u w:val="single"/>
        </w:rPr>
        <w:t>we środki dowodowe wymagane od W</w:t>
      </w:r>
      <w:r w:rsidRPr="00E62051">
        <w:rPr>
          <w:rFonts w:ascii="Times New Roman" w:hAnsi="Times New Roman" w:cs="Times New Roman"/>
          <w:b/>
          <w:bCs/>
          <w:color w:val="010004"/>
          <w:u w:val="single"/>
        </w:rPr>
        <w:t>ykonawcy obejmują:</w:t>
      </w:r>
    </w:p>
    <w:p w14:paraId="5F3325BE" w14:textId="79A54D0C" w:rsidR="00D60088" w:rsidRPr="00E10827" w:rsidRDefault="00D60088" w:rsidP="00E62051">
      <w:pPr>
        <w:pStyle w:val="Styl"/>
        <w:shd w:val="clear" w:color="auto" w:fill="FFFFFF"/>
        <w:spacing w:line="276" w:lineRule="auto"/>
        <w:ind w:left="426" w:right="28"/>
        <w:jc w:val="both"/>
        <w:rPr>
          <w:rFonts w:ascii="Times New Roman" w:hAnsi="Times New Roman" w:cs="Times New Roman"/>
          <w:b/>
          <w:bCs/>
          <w:color w:val="010004"/>
          <w:u w:val="single"/>
        </w:rPr>
      </w:pPr>
      <w:r w:rsidRPr="00342F1D">
        <w:rPr>
          <w:rFonts w:ascii="Times New Roman" w:hAnsi="Times New Roman" w:cs="Times New Roman"/>
          <w:color w:val="010004"/>
          <w:u w:val="single"/>
        </w:rPr>
        <w:t xml:space="preserve"> </w:t>
      </w:r>
      <w:r w:rsidR="00A1520B">
        <w:rPr>
          <w:rFonts w:ascii="Times New Roman" w:hAnsi="Times New Roman" w:cs="Times New Roman"/>
          <w:color w:val="010004"/>
          <w:u w:val="single"/>
        </w:rPr>
        <w:br/>
      </w:r>
      <w:r w:rsidR="00A1520B" w:rsidRPr="00E62051">
        <w:rPr>
          <w:rFonts w:ascii="Times New Roman" w:hAnsi="Times New Roman" w:cs="Times New Roman"/>
          <w:b/>
          <w:bCs/>
          <w:color w:val="010004"/>
          <w:highlight w:val="lightGray"/>
          <w:u w:val="single"/>
        </w:rPr>
        <w:t>W zakresie potwierdzenia niepodleganiu wykluczeniu z postepowania</w:t>
      </w:r>
      <w:r w:rsidR="00E10827" w:rsidRPr="00E62051">
        <w:rPr>
          <w:rFonts w:ascii="Times New Roman" w:hAnsi="Times New Roman" w:cs="Times New Roman"/>
          <w:b/>
          <w:bCs/>
          <w:color w:val="010004"/>
          <w:highlight w:val="lightGray"/>
          <w:u w:val="single"/>
        </w:rPr>
        <w:t>:</w:t>
      </w:r>
    </w:p>
    <w:p w14:paraId="483BCECD" w14:textId="6DF9B79D" w:rsidR="0064016B" w:rsidRPr="00342F1D" w:rsidRDefault="00D60088" w:rsidP="00342F1D">
      <w:pPr>
        <w:pStyle w:val="Styl"/>
        <w:numPr>
          <w:ilvl w:val="0"/>
          <w:numId w:val="24"/>
        </w:numPr>
        <w:shd w:val="clear" w:color="auto" w:fill="FFFFFF"/>
        <w:spacing w:line="276" w:lineRule="auto"/>
        <w:ind w:left="567" w:right="28"/>
        <w:jc w:val="both"/>
        <w:rPr>
          <w:rFonts w:ascii="Times New Roman" w:hAnsi="Times New Roman" w:cs="Times New Roman"/>
          <w:color w:val="010004"/>
        </w:rPr>
      </w:pPr>
      <w:r w:rsidRPr="00266C19">
        <w:rPr>
          <w:rFonts w:ascii="Times New Roman" w:hAnsi="Times New Roman" w:cs="Times New Roman"/>
          <w:b/>
          <w:color w:val="010004"/>
        </w:rPr>
        <w:t xml:space="preserve">Oświadczenie Wykonawcy, w zakresie art. 108 ust. l pkt 5 </w:t>
      </w:r>
      <w:r w:rsidR="0064016B" w:rsidRPr="00266C19">
        <w:rPr>
          <w:rFonts w:ascii="Times New Roman" w:hAnsi="Times New Roman" w:cs="Times New Roman"/>
          <w:b/>
          <w:color w:val="010004"/>
        </w:rPr>
        <w:t>Pzp</w:t>
      </w:r>
      <w:r w:rsidRPr="00266C19">
        <w:rPr>
          <w:rFonts w:ascii="Times New Roman" w:hAnsi="Times New Roman" w:cs="Times New Roman"/>
          <w:b/>
          <w:color w:val="2C2B30"/>
        </w:rPr>
        <w:t xml:space="preserve">, </w:t>
      </w:r>
      <w:r w:rsidRPr="00266C19">
        <w:rPr>
          <w:rFonts w:ascii="Times New Roman" w:hAnsi="Times New Roman" w:cs="Times New Roman"/>
          <w:b/>
          <w:color w:val="010004"/>
        </w:rPr>
        <w:t xml:space="preserve">o braku </w:t>
      </w:r>
      <w:r w:rsidRPr="00266C19">
        <w:rPr>
          <w:rFonts w:ascii="Times New Roman" w:hAnsi="Times New Roman" w:cs="Times New Roman"/>
          <w:b/>
          <w:color w:val="010004"/>
        </w:rPr>
        <w:br/>
        <w:t>przynależności do tej samej grupy kapitałowej</w:t>
      </w:r>
      <w:r w:rsidRPr="00342F1D">
        <w:rPr>
          <w:rFonts w:ascii="Times New Roman" w:hAnsi="Times New Roman" w:cs="Times New Roman"/>
          <w:color w:val="141218"/>
        </w:rPr>
        <w:t xml:space="preserve">, </w:t>
      </w:r>
      <w:r w:rsidRPr="00342F1D">
        <w:rPr>
          <w:rFonts w:ascii="Times New Roman" w:hAnsi="Times New Roman" w:cs="Times New Roman"/>
          <w:color w:val="010004"/>
        </w:rPr>
        <w:t xml:space="preserve">w rozumieniu ustawy z dnia 16 lutego </w:t>
      </w:r>
      <w:r w:rsidRPr="00342F1D">
        <w:rPr>
          <w:rFonts w:ascii="Times New Roman" w:hAnsi="Times New Roman" w:cs="Times New Roman"/>
          <w:color w:val="010004"/>
        </w:rPr>
        <w:br/>
        <w:t>2007 r. o ochronie konkurencji</w:t>
      </w:r>
      <w:r w:rsidR="0064016B" w:rsidRPr="00342F1D">
        <w:rPr>
          <w:rFonts w:ascii="Times New Roman" w:hAnsi="Times New Roman" w:cs="Times New Roman"/>
          <w:color w:val="010004"/>
        </w:rPr>
        <w:t xml:space="preserve"> i </w:t>
      </w:r>
      <w:r w:rsidRPr="00342F1D">
        <w:rPr>
          <w:rFonts w:ascii="Times New Roman" w:hAnsi="Times New Roman" w:cs="Times New Roman"/>
          <w:color w:val="010004"/>
        </w:rPr>
        <w:t>konsumentów (Dz. U. z 202</w:t>
      </w:r>
      <w:r w:rsidR="008C2EB7">
        <w:rPr>
          <w:rFonts w:ascii="Times New Roman" w:hAnsi="Times New Roman" w:cs="Times New Roman"/>
          <w:color w:val="010004"/>
        </w:rPr>
        <w:t>1</w:t>
      </w:r>
      <w:r w:rsidRPr="00342F1D">
        <w:rPr>
          <w:rFonts w:ascii="Times New Roman" w:hAnsi="Times New Roman" w:cs="Times New Roman"/>
          <w:color w:val="010004"/>
        </w:rPr>
        <w:t xml:space="preserve"> r. poz. </w:t>
      </w:r>
      <w:r w:rsidR="008C2EB7">
        <w:rPr>
          <w:rFonts w:ascii="Times New Roman" w:hAnsi="Times New Roman" w:cs="Times New Roman"/>
          <w:color w:val="010004"/>
        </w:rPr>
        <w:t>275</w:t>
      </w:r>
      <w:r w:rsidRPr="00342F1D">
        <w:rPr>
          <w:rFonts w:ascii="Times New Roman" w:hAnsi="Times New Roman" w:cs="Times New Roman"/>
          <w:color w:val="010004"/>
        </w:rPr>
        <w:t>)</w:t>
      </w:r>
      <w:r w:rsidRPr="00342F1D">
        <w:rPr>
          <w:rFonts w:ascii="Times New Roman" w:hAnsi="Times New Roman" w:cs="Times New Roman"/>
          <w:color w:val="2C2B30"/>
        </w:rPr>
        <w:t xml:space="preserve">, </w:t>
      </w:r>
      <w:r w:rsidRPr="00342F1D">
        <w:rPr>
          <w:rFonts w:ascii="Times New Roman" w:hAnsi="Times New Roman" w:cs="Times New Roman"/>
          <w:color w:val="010004"/>
        </w:rPr>
        <w:t xml:space="preserve">z innym </w:t>
      </w:r>
      <w:r w:rsidRPr="00342F1D">
        <w:rPr>
          <w:rFonts w:ascii="Times New Roman" w:hAnsi="Times New Roman" w:cs="Times New Roman"/>
          <w:color w:val="010004"/>
        </w:rPr>
        <w:br/>
        <w:t xml:space="preserve">wykonawcą, który złożył odrębną ofertę, ofertę częściową lub wniosek o dopuszczenie </w:t>
      </w:r>
      <w:r w:rsidRPr="00342F1D">
        <w:rPr>
          <w:rFonts w:ascii="Times New Roman" w:hAnsi="Times New Roman" w:cs="Times New Roman"/>
          <w:color w:val="010004"/>
        </w:rPr>
        <w:br/>
        <w:t xml:space="preserve">do udziału w postępowaniu, albo oświadczenia o przynależności do tej samej grupy </w:t>
      </w:r>
      <w:r w:rsidRPr="00342F1D">
        <w:rPr>
          <w:rFonts w:ascii="Times New Roman" w:hAnsi="Times New Roman" w:cs="Times New Roman"/>
          <w:color w:val="010004"/>
        </w:rPr>
        <w:br/>
        <w:t xml:space="preserve">kapitałowej wraz z dokumentami lub informacjami potwierdzającymi przygotowanie </w:t>
      </w:r>
      <w:r w:rsidRPr="00342F1D">
        <w:rPr>
          <w:rFonts w:ascii="Times New Roman" w:hAnsi="Times New Roman" w:cs="Times New Roman"/>
          <w:color w:val="010004"/>
        </w:rPr>
        <w:br/>
        <w:t xml:space="preserve">oferty, oferty częściowej lub wniosku o dopuszczenie do udziału w postępowaniu </w:t>
      </w:r>
      <w:r w:rsidRPr="00342F1D">
        <w:rPr>
          <w:rFonts w:ascii="Times New Roman" w:hAnsi="Times New Roman" w:cs="Times New Roman"/>
          <w:color w:val="010004"/>
        </w:rPr>
        <w:br/>
        <w:t xml:space="preserve">niezależnie od innego wykonawcy należącego do tej samej grupy kapitałowej </w:t>
      </w:r>
      <w:r w:rsidR="0064016B" w:rsidRPr="00342F1D">
        <w:rPr>
          <w:rFonts w:ascii="Times New Roman" w:hAnsi="Times New Roman" w:cs="Times New Roman"/>
          <w:color w:val="2C2B30"/>
        </w:rPr>
        <w:t>–</w:t>
      </w:r>
      <w:r w:rsidRPr="00342F1D">
        <w:rPr>
          <w:rFonts w:ascii="Times New Roman" w:hAnsi="Times New Roman" w:cs="Times New Roman"/>
          <w:color w:val="2C2B30"/>
        </w:rPr>
        <w:t xml:space="preserve"> </w:t>
      </w:r>
      <w:r w:rsidRPr="00342F1D">
        <w:rPr>
          <w:rFonts w:ascii="Times New Roman" w:hAnsi="Times New Roman" w:cs="Times New Roman"/>
          <w:color w:val="2C2B30"/>
        </w:rPr>
        <w:br/>
      </w:r>
      <w:r w:rsidR="0064016B" w:rsidRPr="00342F1D">
        <w:rPr>
          <w:rFonts w:ascii="Times New Roman" w:hAnsi="Times New Roman" w:cs="Times New Roman"/>
          <w:color w:val="010004"/>
        </w:rPr>
        <w:t xml:space="preserve">załącznik </w:t>
      </w:r>
      <w:r w:rsidR="00A756B9" w:rsidRPr="00342F1D">
        <w:rPr>
          <w:rFonts w:ascii="Times New Roman" w:hAnsi="Times New Roman" w:cs="Times New Roman"/>
          <w:color w:val="010004"/>
        </w:rPr>
        <w:t>nr 4</w:t>
      </w:r>
      <w:r w:rsidR="00F4221F" w:rsidRPr="00342F1D">
        <w:rPr>
          <w:rFonts w:ascii="Times New Roman" w:hAnsi="Times New Roman" w:cs="Times New Roman"/>
          <w:color w:val="010004"/>
        </w:rPr>
        <w:t xml:space="preserve"> </w:t>
      </w:r>
      <w:r w:rsidR="0064016B" w:rsidRPr="00342F1D">
        <w:rPr>
          <w:rFonts w:ascii="Times New Roman" w:hAnsi="Times New Roman" w:cs="Times New Roman"/>
          <w:color w:val="010004"/>
        </w:rPr>
        <w:t>do SWZ.</w:t>
      </w:r>
    </w:p>
    <w:p w14:paraId="39797413" w14:textId="77777777" w:rsidR="0064016B" w:rsidRPr="00342F1D" w:rsidRDefault="0064016B" w:rsidP="00342F1D">
      <w:pPr>
        <w:pStyle w:val="Styl"/>
        <w:numPr>
          <w:ilvl w:val="0"/>
          <w:numId w:val="24"/>
        </w:numPr>
        <w:shd w:val="clear" w:color="auto" w:fill="FFFFFF"/>
        <w:spacing w:line="276" w:lineRule="auto"/>
        <w:ind w:left="567" w:right="28"/>
        <w:jc w:val="both"/>
        <w:rPr>
          <w:rFonts w:ascii="Times New Roman" w:hAnsi="Times New Roman" w:cs="Times New Roman"/>
          <w:color w:val="010004"/>
        </w:rPr>
      </w:pPr>
      <w:r w:rsidRPr="00266C19">
        <w:rPr>
          <w:rFonts w:ascii="Times New Roman" w:hAnsi="Times New Roman" w:cs="Times New Roman"/>
          <w:b/>
          <w:color w:val="010005"/>
          <w:w w:val="107"/>
        </w:rPr>
        <w:t>Oświadczenie wykonawcy o aktualności informacji zawartych w oświadczeniu</w:t>
      </w:r>
      <w:r w:rsidRPr="00266C19">
        <w:rPr>
          <w:rFonts w:ascii="Times New Roman" w:hAnsi="Times New Roman" w:cs="Times New Roman"/>
          <w:b/>
          <w:color w:val="0C0B10"/>
          <w:w w:val="107"/>
        </w:rPr>
        <w:t xml:space="preserve">, </w:t>
      </w:r>
      <w:r w:rsidRPr="00266C19">
        <w:rPr>
          <w:rFonts w:ascii="Times New Roman" w:hAnsi="Times New Roman" w:cs="Times New Roman"/>
          <w:b/>
          <w:color w:val="010005"/>
        </w:rPr>
        <w:t>o którym mowa wart. 125 ust</w:t>
      </w:r>
      <w:r w:rsidRPr="00266C19">
        <w:rPr>
          <w:rFonts w:ascii="Times New Roman" w:hAnsi="Times New Roman" w:cs="Times New Roman"/>
          <w:b/>
          <w:color w:val="0C0B10"/>
        </w:rPr>
        <w:t xml:space="preserve">. </w:t>
      </w:r>
      <w:r w:rsidRPr="00266C19">
        <w:rPr>
          <w:rFonts w:ascii="Times New Roman" w:hAnsi="Times New Roman" w:cs="Times New Roman"/>
          <w:b/>
          <w:color w:val="010005"/>
        </w:rPr>
        <w:t xml:space="preserve">l Pzp., </w:t>
      </w:r>
      <w:r w:rsidRPr="00342F1D">
        <w:rPr>
          <w:rFonts w:ascii="Times New Roman" w:hAnsi="Times New Roman" w:cs="Times New Roman"/>
          <w:color w:val="010005"/>
        </w:rPr>
        <w:t>w zakresie podstaw wykluczenia z postępowania wskazanych przez zamawiającego</w:t>
      </w:r>
      <w:r w:rsidRPr="00342F1D">
        <w:rPr>
          <w:rFonts w:ascii="Times New Roman" w:hAnsi="Times New Roman" w:cs="Times New Roman"/>
          <w:color w:val="0C0B10"/>
        </w:rPr>
        <w:t xml:space="preserve">, </w:t>
      </w:r>
      <w:r w:rsidRPr="00342F1D">
        <w:rPr>
          <w:rFonts w:ascii="Times New Roman" w:hAnsi="Times New Roman" w:cs="Times New Roman"/>
          <w:color w:val="010005"/>
        </w:rPr>
        <w:t xml:space="preserve">o których mowa w: </w:t>
      </w:r>
    </w:p>
    <w:p w14:paraId="0366E26F" w14:textId="77777777" w:rsidR="00134258" w:rsidRPr="00342F1D" w:rsidRDefault="00134258" w:rsidP="00342F1D">
      <w:pPr>
        <w:pStyle w:val="Akapitzlist"/>
        <w:numPr>
          <w:ilvl w:val="2"/>
          <w:numId w:val="23"/>
        </w:numPr>
        <w:spacing w:line="276" w:lineRule="auto"/>
        <w:ind w:left="1134"/>
        <w:jc w:val="both"/>
      </w:pPr>
      <w:r w:rsidRPr="00342F1D">
        <w:t xml:space="preserve">art. 108 ust. 1 pkt 3 </w:t>
      </w:r>
      <w:r w:rsidR="003420B0" w:rsidRPr="00342F1D">
        <w:t>Pzp</w:t>
      </w:r>
      <w:r w:rsidRPr="00342F1D">
        <w:t xml:space="preserve">, </w:t>
      </w:r>
    </w:p>
    <w:p w14:paraId="1D097486" w14:textId="77777777" w:rsidR="00134258" w:rsidRPr="00342F1D" w:rsidRDefault="00134258" w:rsidP="00342F1D">
      <w:pPr>
        <w:pStyle w:val="Akapitzlist"/>
        <w:numPr>
          <w:ilvl w:val="2"/>
          <w:numId w:val="23"/>
        </w:numPr>
        <w:spacing w:line="276" w:lineRule="auto"/>
        <w:ind w:left="1134"/>
        <w:jc w:val="both"/>
      </w:pPr>
      <w:r w:rsidRPr="00342F1D">
        <w:t xml:space="preserve">art. 108 ust. 1 pkt 4 </w:t>
      </w:r>
      <w:r w:rsidR="003420B0" w:rsidRPr="00342F1D">
        <w:t>Pzp</w:t>
      </w:r>
      <w:r w:rsidRPr="00342F1D">
        <w:t>, dotyczących or</w:t>
      </w:r>
      <w:r w:rsidR="00030DD7" w:rsidRPr="00342F1D">
        <w:t>zeczenia zakazu ubiegania się o </w:t>
      </w:r>
      <w:r w:rsidRPr="00342F1D">
        <w:t>zamówienie publiczne tytułem środka zapobiegawczego,</w:t>
      </w:r>
    </w:p>
    <w:p w14:paraId="0EC7F500" w14:textId="77777777" w:rsidR="00134258" w:rsidRPr="00342F1D" w:rsidRDefault="00134258" w:rsidP="00342F1D">
      <w:pPr>
        <w:pStyle w:val="Akapitzlist"/>
        <w:numPr>
          <w:ilvl w:val="2"/>
          <w:numId w:val="23"/>
        </w:numPr>
        <w:spacing w:line="276" w:lineRule="auto"/>
        <w:ind w:left="1134"/>
        <w:jc w:val="both"/>
      </w:pPr>
      <w:r w:rsidRPr="00342F1D">
        <w:t xml:space="preserve">art. 108 ust. 1 pkt 5 </w:t>
      </w:r>
      <w:r w:rsidR="003420B0" w:rsidRPr="00342F1D">
        <w:t>Pzp</w:t>
      </w:r>
      <w:r w:rsidRPr="00342F1D">
        <w:t>, dotyczących zawarcia z innymi wykonawcami porozumienia mającego na celu zakłócenie konkurencji,</w:t>
      </w:r>
    </w:p>
    <w:p w14:paraId="280EBCF2" w14:textId="08EE2E4E" w:rsidR="00134258" w:rsidRDefault="00134258" w:rsidP="00342F1D">
      <w:pPr>
        <w:pStyle w:val="Akapitzlist"/>
        <w:numPr>
          <w:ilvl w:val="2"/>
          <w:numId w:val="23"/>
        </w:numPr>
        <w:spacing w:line="276" w:lineRule="auto"/>
        <w:ind w:left="1134"/>
        <w:jc w:val="both"/>
      </w:pPr>
      <w:r w:rsidRPr="00342F1D">
        <w:t xml:space="preserve">art. 108 ust. 1 pkt 6 </w:t>
      </w:r>
      <w:r w:rsidR="003420B0" w:rsidRPr="00342F1D">
        <w:t>Pzp</w:t>
      </w:r>
      <w:r w:rsidRPr="00342F1D">
        <w:t>.</w:t>
      </w:r>
    </w:p>
    <w:p w14:paraId="34731D09" w14:textId="26154221" w:rsidR="003371DB" w:rsidRPr="00342F1D" w:rsidRDefault="003371DB" w:rsidP="00342F1D">
      <w:pPr>
        <w:pStyle w:val="Akapitzlist"/>
        <w:numPr>
          <w:ilvl w:val="2"/>
          <w:numId w:val="23"/>
        </w:numPr>
        <w:spacing w:line="276" w:lineRule="auto"/>
        <w:ind w:left="1134"/>
        <w:jc w:val="both"/>
      </w:pPr>
      <w:r>
        <w:t xml:space="preserve">oraz </w:t>
      </w:r>
      <w:r w:rsidRPr="00945335">
        <w:t>art.</w:t>
      </w:r>
      <w:r>
        <w:t xml:space="preserve"> </w:t>
      </w:r>
      <w:r w:rsidRPr="00945335">
        <w:t>7 ust. 1 ustawy z dnia 13 kwietnia 2022 r</w:t>
      </w:r>
      <w:r w:rsidRPr="000B3539">
        <w:t xml:space="preserve">. </w:t>
      </w:r>
      <w:r w:rsidRPr="000B3539">
        <w:rPr>
          <w:color w:val="222222"/>
        </w:rPr>
        <w:t>o szczególnych rozwiązaniach</w:t>
      </w:r>
      <w:r w:rsidR="00F85371">
        <w:rPr>
          <w:color w:val="222222"/>
        </w:rPr>
        <w:t xml:space="preserve">                    </w:t>
      </w:r>
      <w:r w:rsidRPr="000B3539">
        <w:rPr>
          <w:color w:val="222222"/>
        </w:rPr>
        <w:t xml:space="preserve"> w zakresie przeciwdziałania wspieraniu agresji na Ukrainę oraz służących ochronie bezpieczeństwa narodowego (Dz. U. poz. 835)</w:t>
      </w:r>
    </w:p>
    <w:p w14:paraId="58734F61" w14:textId="4A696935" w:rsidR="0064016B" w:rsidRPr="00E64FC4" w:rsidRDefault="0064016B" w:rsidP="00342F1D">
      <w:pPr>
        <w:pStyle w:val="Styl"/>
        <w:shd w:val="clear" w:color="auto" w:fill="FFFFFF"/>
        <w:spacing w:line="276" w:lineRule="auto"/>
        <w:ind w:right="34" w:firstLine="426"/>
        <w:jc w:val="both"/>
        <w:rPr>
          <w:rFonts w:ascii="Times New Roman" w:hAnsi="Times New Roman" w:cs="Times New Roman"/>
          <w:b/>
          <w:bCs/>
          <w:color w:val="010005"/>
          <w:w w:val="107"/>
          <w:u w:val="single"/>
        </w:rPr>
      </w:pPr>
      <w:r w:rsidRPr="00342F1D">
        <w:rPr>
          <w:rFonts w:ascii="Times New Roman" w:hAnsi="Times New Roman" w:cs="Times New Roman"/>
          <w:color w:val="010005"/>
        </w:rPr>
        <w:t xml:space="preserve">Wzór oświadczenia stanowi </w:t>
      </w:r>
      <w:r w:rsidR="00A756B9" w:rsidRPr="00342F1D">
        <w:rPr>
          <w:rFonts w:ascii="Times New Roman" w:hAnsi="Times New Roman" w:cs="Times New Roman"/>
          <w:color w:val="010005"/>
        </w:rPr>
        <w:t>z</w:t>
      </w:r>
      <w:r w:rsidRPr="00342F1D">
        <w:rPr>
          <w:rFonts w:ascii="Times New Roman" w:hAnsi="Times New Roman" w:cs="Times New Roman"/>
          <w:color w:val="010005"/>
          <w:w w:val="107"/>
        </w:rPr>
        <w:t>ałącznik</w:t>
      </w:r>
      <w:r w:rsidR="00A756B9" w:rsidRPr="00342F1D">
        <w:rPr>
          <w:rFonts w:ascii="Times New Roman" w:hAnsi="Times New Roman" w:cs="Times New Roman"/>
          <w:color w:val="010005"/>
          <w:w w:val="107"/>
        </w:rPr>
        <w:t xml:space="preserve"> nr </w:t>
      </w:r>
      <w:r w:rsidR="000E5259">
        <w:rPr>
          <w:rFonts w:ascii="Times New Roman" w:hAnsi="Times New Roman" w:cs="Times New Roman"/>
          <w:color w:val="010005"/>
          <w:w w:val="107"/>
        </w:rPr>
        <w:t>6</w:t>
      </w:r>
      <w:r w:rsidRPr="00342F1D">
        <w:rPr>
          <w:rFonts w:ascii="Times New Roman" w:hAnsi="Times New Roman" w:cs="Times New Roman"/>
          <w:color w:val="010005"/>
          <w:w w:val="107"/>
        </w:rPr>
        <w:t xml:space="preserve"> do SWZ.</w:t>
      </w:r>
      <w:r w:rsidR="00E10827">
        <w:rPr>
          <w:rFonts w:ascii="Times New Roman" w:hAnsi="Times New Roman" w:cs="Times New Roman"/>
          <w:color w:val="010005"/>
          <w:w w:val="107"/>
        </w:rPr>
        <w:br/>
      </w:r>
      <w:r w:rsidR="00E10827" w:rsidRPr="00E62051">
        <w:rPr>
          <w:rFonts w:ascii="Times New Roman" w:hAnsi="Times New Roman" w:cs="Times New Roman"/>
          <w:b/>
          <w:bCs/>
          <w:color w:val="010005"/>
          <w:w w:val="107"/>
          <w:highlight w:val="lightGray"/>
          <w:u w:val="single"/>
        </w:rPr>
        <w:t>W zakresie potwierdzenia spełniania warunków udziału w post</w:t>
      </w:r>
      <w:r w:rsidR="0058533B" w:rsidRPr="00E62051">
        <w:rPr>
          <w:rFonts w:ascii="Times New Roman" w:hAnsi="Times New Roman" w:cs="Times New Roman"/>
          <w:b/>
          <w:bCs/>
          <w:color w:val="010005"/>
          <w:w w:val="107"/>
          <w:highlight w:val="lightGray"/>
          <w:u w:val="single"/>
        </w:rPr>
        <w:t>ę</w:t>
      </w:r>
      <w:r w:rsidR="00E10827" w:rsidRPr="00E62051">
        <w:rPr>
          <w:rFonts w:ascii="Times New Roman" w:hAnsi="Times New Roman" w:cs="Times New Roman"/>
          <w:b/>
          <w:bCs/>
          <w:color w:val="010005"/>
          <w:w w:val="107"/>
          <w:highlight w:val="lightGray"/>
          <w:u w:val="single"/>
        </w:rPr>
        <w:t>powaniu</w:t>
      </w:r>
      <w:r w:rsidR="00E10827" w:rsidRPr="00E64FC4">
        <w:rPr>
          <w:rFonts w:ascii="Times New Roman" w:hAnsi="Times New Roman" w:cs="Times New Roman"/>
          <w:b/>
          <w:bCs/>
          <w:color w:val="010005"/>
          <w:w w:val="107"/>
          <w:u w:val="single"/>
        </w:rPr>
        <w:t xml:space="preserve"> </w:t>
      </w:r>
    </w:p>
    <w:p w14:paraId="73E61118" w14:textId="500FA109" w:rsidR="00F644D8" w:rsidRPr="00F85371" w:rsidRDefault="00F644D8" w:rsidP="00F85371">
      <w:pPr>
        <w:widowControl w:val="0"/>
        <w:tabs>
          <w:tab w:val="left" w:pos="851"/>
        </w:tabs>
        <w:suppressAutoHyphens/>
        <w:spacing w:line="276" w:lineRule="auto"/>
        <w:jc w:val="both"/>
        <w:rPr>
          <w:rFonts w:eastAsia="Arial Unicode MS"/>
          <w:b/>
          <w:kern w:val="1"/>
          <w:lang w:eastAsia="ar-SA"/>
        </w:rPr>
      </w:pPr>
      <w:r w:rsidRPr="00CF1168">
        <w:rPr>
          <w:b/>
          <w:bCs/>
          <w:color w:val="010005"/>
          <w:w w:val="107"/>
        </w:rPr>
        <w:t>3)</w:t>
      </w:r>
      <w:r w:rsidRPr="00CF1168">
        <w:rPr>
          <w:color w:val="010005"/>
          <w:w w:val="107"/>
        </w:rPr>
        <w:t xml:space="preserve"> </w:t>
      </w:r>
      <w:r w:rsidR="007B0A7F" w:rsidRPr="00CF1168">
        <w:rPr>
          <w:rFonts w:eastAsia="Arial Unicode MS"/>
          <w:b/>
          <w:bCs/>
          <w:kern w:val="1"/>
          <w:lang w:eastAsia="ar-SA"/>
        </w:rPr>
        <w:t xml:space="preserve">uprawnień do prowadzenia określonej działalności gospodarczej lub </w:t>
      </w:r>
      <w:proofErr w:type="gramStart"/>
      <w:r w:rsidR="007B0A7F" w:rsidRPr="00CF1168">
        <w:rPr>
          <w:rFonts w:eastAsia="Arial Unicode MS"/>
          <w:b/>
          <w:bCs/>
          <w:kern w:val="1"/>
          <w:lang w:eastAsia="ar-SA"/>
        </w:rPr>
        <w:t xml:space="preserve">zawodowej,   </w:t>
      </w:r>
      <w:proofErr w:type="gramEnd"/>
      <w:r w:rsidR="007B0A7F" w:rsidRPr="00CF1168">
        <w:rPr>
          <w:rFonts w:eastAsia="Arial Unicode MS"/>
          <w:b/>
          <w:bCs/>
          <w:kern w:val="1"/>
          <w:lang w:eastAsia="ar-SA"/>
        </w:rPr>
        <w:t xml:space="preserve">                          o ile wynika to z odrębnych przepisów </w:t>
      </w:r>
      <w:r w:rsidR="007B0A7F" w:rsidRPr="00CF1168">
        <w:rPr>
          <w:rFonts w:eastAsia="Arial Unicode MS"/>
          <w:b/>
          <w:kern w:val="1"/>
          <w:lang w:eastAsia="ar-SA"/>
        </w:rPr>
        <w:t>- aktualn</w:t>
      </w:r>
      <w:r w:rsidR="00CF1168">
        <w:rPr>
          <w:rFonts w:eastAsia="Arial Unicode MS"/>
          <w:b/>
          <w:kern w:val="1"/>
          <w:lang w:eastAsia="ar-SA"/>
        </w:rPr>
        <w:t>ą</w:t>
      </w:r>
      <w:r w:rsidR="007B0A7F" w:rsidRPr="00CF1168">
        <w:rPr>
          <w:rFonts w:eastAsia="Arial Unicode MS"/>
          <w:b/>
          <w:kern w:val="1"/>
          <w:lang w:eastAsia="ar-SA"/>
        </w:rPr>
        <w:t xml:space="preserve"> </w:t>
      </w:r>
      <w:r w:rsidR="00EB4510" w:rsidRPr="00EB4510">
        <w:rPr>
          <w:rFonts w:eastAsia="Arial Unicode MS"/>
          <w:b/>
          <w:kern w:val="1"/>
          <w:lang w:eastAsia="ar-SA"/>
        </w:rPr>
        <w:t>koncesj</w:t>
      </w:r>
      <w:r w:rsidR="00897216" w:rsidRPr="00F85371">
        <w:rPr>
          <w:rFonts w:eastAsia="Arial Unicode MS"/>
          <w:b/>
          <w:kern w:val="1"/>
          <w:lang w:eastAsia="ar-SA"/>
        </w:rPr>
        <w:t>ę</w:t>
      </w:r>
      <w:r w:rsidR="00EB4510" w:rsidRPr="00EB4510">
        <w:rPr>
          <w:rFonts w:eastAsia="Arial Unicode MS"/>
          <w:b/>
          <w:kern w:val="1"/>
          <w:lang w:eastAsia="ar-SA"/>
        </w:rPr>
        <w:t xml:space="preserve"> na prowadzenie działalności </w:t>
      </w:r>
      <w:r w:rsidR="00F85371">
        <w:rPr>
          <w:rFonts w:eastAsia="Arial Unicode MS"/>
          <w:b/>
          <w:kern w:val="1"/>
          <w:lang w:eastAsia="ar-SA"/>
        </w:rPr>
        <w:t xml:space="preserve">                      </w:t>
      </w:r>
      <w:r w:rsidR="00EB4510" w:rsidRPr="00EB4510">
        <w:rPr>
          <w:rFonts w:eastAsia="Arial Unicode MS"/>
          <w:b/>
          <w:kern w:val="1"/>
          <w:lang w:eastAsia="ar-SA"/>
        </w:rPr>
        <w:t>w zakresie objętym zamówieniem, czyli</w:t>
      </w:r>
      <w:r w:rsidR="00EB4510">
        <w:rPr>
          <w:rFonts w:eastAsia="Arial Unicode MS"/>
          <w:b/>
          <w:kern w:val="1"/>
          <w:lang w:eastAsia="ar-SA"/>
        </w:rPr>
        <w:t xml:space="preserve"> </w:t>
      </w:r>
      <w:r w:rsidR="00EB4510" w:rsidRPr="00EB4510">
        <w:rPr>
          <w:rFonts w:eastAsia="Arial Unicode MS"/>
          <w:b/>
          <w:kern w:val="1"/>
          <w:lang w:eastAsia="ar-SA"/>
        </w:rPr>
        <w:t>obrotem paliwami ciekłymi udzieloną na podstawie ustawy z dnia 10.04.1997 r. – Prawo energetyczne (Dz. U. z 20</w:t>
      </w:r>
      <w:r w:rsidR="00F85371">
        <w:rPr>
          <w:rFonts w:eastAsia="Arial Unicode MS"/>
          <w:b/>
          <w:kern w:val="1"/>
          <w:lang w:eastAsia="ar-SA"/>
        </w:rPr>
        <w:t>22</w:t>
      </w:r>
      <w:r w:rsidR="00EB4510" w:rsidRPr="00EB4510">
        <w:rPr>
          <w:rFonts w:eastAsia="Arial Unicode MS"/>
          <w:b/>
          <w:kern w:val="1"/>
          <w:lang w:eastAsia="ar-SA"/>
        </w:rPr>
        <w:t xml:space="preserve"> r., poz. </w:t>
      </w:r>
      <w:r w:rsidR="00F85371">
        <w:rPr>
          <w:rFonts w:eastAsia="Arial Unicode MS"/>
          <w:b/>
          <w:kern w:val="1"/>
          <w:lang w:eastAsia="ar-SA"/>
        </w:rPr>
        <w:t>1385)</w:t>
      </w:r>
      <w:r w:rsidR="007B0A7F" w:rsidRPr="0088395B">
        <w:rPr>
          <w:rFonts w:eastAsia="Arial Unicode MS"/>
          <w:b/>
          <w:kern w:val="1"/>
          <w:highlight w:val="yellow"/>
          <w:lang w:eastAsia="ar-SA"/>
        </w:rPr>
        <w:t xml:space="preserve"> </w:t>
      </w:r>
    </w:p>
    <w:p w14:paraId="08B378E6" w14:textId="77EA1486" w:rsidR="00BA12C7" w:rsidRPr="00342F1D" w:rsidRDefault="00992947" w:rsidP="00342F1D">
      <w:pPr>
        <w:pStyle w:val="Styl"/>
        <w:shd w:val="clear" w:color="auto" w:fill="FEFFFE"/>
        <w:spacing w:line="276" w:lineRule="auto"/>
        <w:ind w:right="25"/>
        <w:jc w:val="both"/>
        <w:rPr>
          <w:rFonts w:ascii="Times New Roman" w:hAnsi="Times New Roman" w:cs="Times New Roman"/>
          <w:color w:val="000002"/>
        </w:rPr>
      </w:pPr>
      <w:r w:rsidRPr="00F85371">
        <w:rPr>
          <w:rFonts w:ascii="Times New Roman" w:hAnsi="Times New Roman" w:cs="Times New Roman"/>
          <w:b/>
          <w:bCs/>
          <w:color w:val="000002"/>
        </w:rPr>
        <w:t>5.</w:t>
      </w:r>
      <w:r w:rsidRPr="00342F1D">
        <w:rPr>
          <w:rFonts w:ascii="Times New Roman" w:hAnsi="Times New Roman" w:cs="Times New Roman"/>
          <w:color w:val="000002"/>
        </w:rPr>
        <w:t xml:space="preserve">  </w:t>
      </w:r>
      <w:r w:rsidR="00BA12C7" w:rsidRPr="00342F1D">
        <w:rPr>
          <w:rFonts w:ascii="Times New Roman" w:hAnsi="Times New Roman" w:cs="Times New Roman"/>
          <w:color w:val="000002"/>
        </w:rPr>
        <w:t>Zamawiający nie wzywa do złożenia podmiotowych środków dowodowych</w:t>
      </w:r>
      <w:r w:rsidR="00BA12C7" w:rsidRPr="00342F1D">
        <w:rPr>
          <w:rFonts w:ascii="Times New Roman" w:hAnsi="Times New Roman" w:cs="Times New Roman"/>
          <w:color w:val="161619"/>
        </w:rPr>
        <w:t xml:space="preserve">, </w:t>
      </w:r>
      <w:r w:rsidR="00BA12C7" w:rsidRPr="00342F1D">
        <w:rPr>
          <w:rFonts w:ascii="Times New Roman" w:hAnsi="Times New Roman" w:cs="Times New Roman"/>
          <w:color w:val="000002"/>
        </w:rPr>
        <w:t>jeżeli</w:t>
      </w:r>
      <w:r w:rsidR="0043119F" w:rsidRPr="00342F1D">
        <w:rPr>
          <w:rFonts w:ascii="Times New Roman" w:hAnsi="Times New Roman" w:cs="Times New Roman"/>
          <w:color w:val="000002"/>
        </w:rPr>
        <w:t xml:space="preserve"> </w:t>
      </w:r>
      <w:r w:rsidR="00BA12C7" w:rsidRPr="00342F1D">
        <w:rPr>
          <w:rFonts w:ascii="Times New Roman" w:hAnsi="Times New Roman" w:cs="Times New Roman"/>
          <w:color w:val="000002"/>
        </w:rPr>
        <w:t xml:space="preserve">może </w:t>
      </w:r>
      <w:r w:rsidR="00BA12C7" w:rsidRPr="00342F1D">
        <w:rPr>
          <w:rFonts w:ascii="Times New Roman" w:hAnsi="Times New Roman" w:cs="Times New Roman"/>
          <w:color w:val="161619"/>
        </w:rPr>
        <w:t>j</w:t>
      </w:r>
      <w:r w:rsidR="00BA12C7" w:rsidRPr="00342F1D">
        <w:rPr>
          <w:rFonts w:ascii="Times New Roman" w:hAnsi="Times New Roman" w:cs="Times New Roman"/>
          <w:color w:val="000002"/>
        </w:rPr>
        <w:t>e uzyskać za pomocą bezpłatnych i ogólnodostępnych baz danych</w:t>
      </w:r>
      <w:r w:rsidR="00BA12C7" w:rsidRPr="00342F1D">
        <w:rPr>
          <w:rFonts w:ascii="Times New Roman" w:hAnsi="Times New Roman" w:cs="Times New Roman"/>
          <w:color w:val="2B2B2E"/>
        </w:rPr>
        <w:t xml:space="preserve">, </w:t>
      </w:r>
      <w:r w:rsidR="00BA12C7" w:rsidRPr="00342F1D">
        <w:rPr>
          <w:rFonts w:ascii="Times New Roman" w:hAnsi="Times New Roman" w:cs="Times New Roman"/>
          <w:color w:val="000002"/>
        </w:rPr>
        <w:t>w szczególności rejestrów publicznych w rozumieniu ustawy z dnia 17 lutego 2005 r. o informatyzacji działalności podmiotów realizujących zadania publiczne</w:t>
      </w:r>
      <w:r w:rsidR="00BA12C7" w:rsidRPr="00342F1D">
        <w:rPr>
          <w:rFonts w:ascii="Times New Roman" w:hAnsi="Times New Roman" w:cs="Times New Roman"/>
          <w:color w:val="161619"/>
        </w:rPr>
        <w:t xml:space="preserve">, </w:t>
      </w:r>
      <w:r w:rsidR="00BA12C7" w:rsidRPr="00342F1D">
        <w:rPr>
          <w:rFonts w:ascii="Times New Roman" w:hAnsi="Times New Roman" w:cs="Times New Roman"/>
          <w:color w:val="000002"/>
        </w:rPr>
        <w:t>o ile wykonawca wskazał w </w:t>
      </w:r>
      <w:proofErr w:type="gramStart"/>
      <w:r w:rsidR="00BA12C7" w:rsidRPr="00342F1D">
        <w:rPr>
          <w:rFonts w:ascii="Times New Roman" w:hAnsi="Times New Roman" w:cs="Times New Roman"/>
          <w:color w:val="000002"/>
        </w:rPr>
        <w:t xml:space="preserve">oświadczeniu, </w:t>
      </w:r>
      <w:r w:rsidR="00F85371">
        <w:rPr>
          <w:rFonts w:ascii="Times New Roman" w:hAnsi="Times New Roman" w:cs="Times New Roman"/>
          <w:color w:val="000002"/>
        </w:rPr>
        <w:t xml:space="preserve">  </w:t>
      </w:r>
      <w:proofErr w:type="gramEnd"/>
      <w:r w:rsidR="00F85371">
        <w:rPr>
          <w:rFonts w:ascii="Times New Roman" w:hAnsi="Times New Roman" w:cs="Times New Roman"/>
          <w:color w:val="000002"/>
        </w:rPr>
        <w:t xml:space="preserve">                             </w:t>
      </w:r>
      <w:r w:rsidR="00BA12C7" w:rsidRPr="00342F1D">
        <w:rPr>
          <w:rFonts w:ascii="Times New Roman" w:hAnsi="Times New Roman" w:cs="Times New Roman"/>
          <w:color w:val="000002"/>
        </w:rPr>
        <w:t>o którym mowa wart. 125 ust</w:t>
      </w:r>
      <w:r w:rsidR="00BA12C7" w:rsidRPr="00342F1D">
        <w:rPr>
          <w:rFonts w:ascii="Times New Roman" w:hAnsi="Times New Roman" w:cs="Times New Roman"/>
          <w:color w:val="2B2B2E"/>
        </w:rPr>
        <w:t xml:space="preserve">. </w:t>
      </w:r>
      <w:r w:rsidR="00BA12C7" w:rsidRPr="00342F1D">
        <w:rPr>
          <w:rFonts w:ascii="Times New Roman" w:hAnsi="Times New Roman" w:cs="Times New Roman"/>
          <w:color w:val="000002"/>
        </w:rPr>
        <w:t>l Pzp dane umoż</w:t>
      </w:r>
      <w:r w:rsidR="00BA12C7" w:rsidRPr="00342F1D">
        <w:rPr>
          <w:rFonts w:ascii="Times New Roman" w:hAnsi="Times New Roman" w:cs="Times New Roman"/>
          <w:color w:val="2B2B2E"/>
        </w:rPr>
        <w:t>l</w:t>
      </w:r>
      <w:r w:rsidR="00BA12C7" w:rsidRPr="00342F1D">
        <w:rPr>
          <w:rFonts w:ascii="Times New Roman" w:hAnsi="Times New Roman" w:cs="Times New Roman"/>
          <w:color w:val="000002"/>
        </w:rPr>
        <w:t>iwiające dostęp do tych środków</w:t>
      </w:r>
      <w:r w:rsidRPr="00342F1D">
        <w:rPr>
          <w:rFonts w:ascii="Times New Roman" w:hAnsi="Times New Roman" w:cs="Times New Roman"/>
          <w:color w:val="000002"/>
        </w:rPr>
        <w:t>.</w:t>
      </w:r>
      <w:r w:rsidR="00BA12C7" w:rsidRPr="00342F1D">
        <w:rPr>
          <w:rFonts w:ascii="Times New Roman" w:hAnsi="Times New Roman" w:cs="Times New Roman"/>
          <w:color w:val="000002"/>
        </w:rPr>
        <w:t xml:space="preserve"> </w:t>
      </w:r>
    </w:p>
    <w:p w14:paraId="59922A60" w14:textId="2582E4D7" w:rsidR="00BA12C7" w:rsidRPr="00342F1D" w:rsidRDefault="007B0A7F" w:rsidP="00342F1D">
      <w:pPr>
        <w:pStyle w:val="Styl"/>
        <w:shd w:val="clear" w:color="auto" w:fill="FEFFFE"/>
        <w:spacing w:line="276" w:lineRule="auto"/>
        <w:ind w:right="72"/>
        <w:jc w:val="both"/>
        <w:rPr>
          <w:rFonts w:ascii="Times New Roman" w:hAnsi="Times New Roman" w:cs="Times New Roman"/>
          <w:color w:val="000002"/>
        </w:rPr>
      </w:pPr>
      <w:r w:rsidRPr="00F85371">
        <w:rPr>
          <w:rFonts w:ascii="Times New Roman" w:hAnsi="Times New Roman" w:cs="Times New Roman"/>
          <w:b/>
          <w:bCs/>
          <w:color w:val="000002"/>
        </w:rPr>
        <w:t>6.</w:t>
      </w:r>
      <w:r w:rsidRPr="00342F1D">
        <w:rPr>
          <w:rFonts w:ascii="Times New Roman" w:hAnsi="Times New Roman" w:cs="Times New Roman"/>
          <w:color w:val="000002"/>
        </w:rPr>
        <w:t xml:space="preserve"> </w:t>
      </w:r>
      <w:r w:rsidR="00BA12C7" w:rsidRPr="00342F1D">
        <w:rPr>
          <w:rFonts w:ascii="Times New Roman" w:hAnsi="Times New Roman" w:cs="Times New Roman"/>
          <w:color w:val="000002"/>
        </w:rPr>
        <w:t>Wykonawca nie jest zobowiązany do złożenia podmiotowych środków dowodowych, które zamawiający posiada</w:t>
      </w:r>
      <w:r w:rsidR="00BA12C7" w:rsidRPr="00342F1D">
        <w:rPr>
          <w:rFonts w:ascii="Times New Roman" w:hAnsi="Times New Roman" w:cs="Times New Roman"/>
          <w:color w:val="161619"/>
        </w:rPr>
        <w:t xml:space="preserve">, </w:t>
      </w:r>
      <w:r w:rsidR="00BA12C7" w:rsidRPr="00342F1D">
        <w:rPr>
          <w:rFonts w:ascii="Times New Roman" w:hAnsi="Times New Roman" w:cs="Times New Roman"/>
          <w:color w:val="000002"/>
        </w:rPr>
        <w:t xml:space="preserve">jeżeli wykonawca wskaże te środki oraz potwierdzi </w:t>
      </w:r>
      <w:r w:rsidR="000561CA" w:rsidRPr="00342F1D">
        <w:rPr>
          <w:rFonts w:ascii="Times New Roman" w:hAnsi="Times New Roman" w:cs="Times New Roman"/>
          <w:color w:val="000002"/>
        </w:rPr>
        <w:t xml:space="preserve">ich prawidłowość </w:t>
      </w:r>
      <w:r w:rsidR="000561CA" w:rsidRPr="00342F1D">
        <w:rPr>
          <w:rFonts w:ascii="Times New Roman" w:hAnsi="Times New Roman" w:cs="Times New Roman"/>
          <w:color w:val="000002"/>
        </w:rPr>
        <w:lastRenderedPageBreak/>
        <w:t>i </w:t>
      </w:r>
      <w:r w:rsidR="00BA12C7" w:rsidRPr="00342F1D">
        <w:rPr>
          <w:rFonts w:ascii="Times New Roman" w:hAnsi="Times New Roman" w:cs="Times New Roman"/>
          <w:color w:val="000002"/>
        </w:rPr>
        <w:t>aktualność.</w:t>
      </w:r>
    </w:p>
    <w:p w14:paraId="5770999D" w14:textId="3F93787B" w:rsidR="00BA12C7" w:rsidRPr="00342F1D" w:rsidRDefault="007B0A7F" w:rsidP="00342F1D">
      <w:pPr>
        <w:pStyle w:val="Styl"/>
        <w:shd w:val="clear" w:color="auto" w:fill="FEFFFE"/>
        <w:spacing w:line="276" w:lineRule="auto"/>
        <w:ind w:right="72"/>
        <w:jc w:val="both"/>
        <w:rPr>
          <w:rFonts w:ascii="Times New Roman" w:hAnsi="Times New Roman" w:cs="Times New Roman"/>
          <w:color w:val="000002"/>
        </w:rPr>
      </w:pPr>
      <w:r w:rsidRPr="00F85371">
        <w:rPr>
          <w:rFonts w:ascii="Times New Roman" w:hAnsi="Times New Roman" w:cs="Times New Roman"/>
          <w:b/>
          <w:bCs/>
          <w:color w:val="000002"/>
        </w:rPr>
        <w:t>7.</w:t>
      </w:r>
      <w:r w:rsidRPr="00342F1D">
        <w:rPr>
          <w:rFonts w:ascii="Times New Roman" w:hAnsi="Times New Roman" w:cs="Times New Roman"/>
          <w:color w:val="000002"/>
        </w:rPr>
        <w:t xml:space="preserve"> </w:t>
      </w:r>
      <w:r w:rsidR="00BA12C7" w:rsidRPr="00342F1D">
        <w:rPr>
          <w:rFonts w:ascii="Times New Roman" w:hAnsi="Times New Roman" w:cs="Times New Roman"/>
          <w:color w:val="000002"/>
        </w:rPr>
        <w:t>W zakresie nieuregulowanym ustawą Pzp lub niniejszą SWZ do oświadczeń i dokumentów sk</w:t>
      </w:r>
      <w:r w:rsidR="00BA12C7" w:rsidRPr="00342F1D">
        <w:rPr>
          <w:rFonts w:ascii="Times New Roman" w:hAnsi="Times New Roman" w:cs="Times New Roman"/>
          <w:color w:val="161619"/>
        </w:rPr>
        <w:t>ł</w:t>
      </w:r>
      <w:r w:rsidR="00BA12C7" w:rsidRPr="00342F1D">
        <w:rPr>
          <w:rFonts w:ascii="Times New Roman" w:hAnsi="Times New Roman" w:cs="Times New Roman"/>
          <w:color w:val="000002"/>
        </w:rPr>
        <w:t>adanych przez Wykonawcę w postępowaniu zastosowanie mają w szczególności przepisy rozporządzenia Ministra Rozwoju Pracy i Technologii z dnia 23 g</w:t>
      </w:r>
      <w:r w:rsidR="00BA12C7" w:rsidRPr="00342F1D">
        <w:rPr>
          <w:rFonts w:ascii="Times New Roman" w:hAnsi="Times New Roman" w:cs="Times New Roman"/>
          <w:color w:val="161619"/>
        </w:rPr>
        <w:t>r</w:t>
      </w:r>
      <w:r w:rsidR="00BA12C7" w:rsidRPr="00342F1D">
        <w:rPr>
          <w:rFonts w:ascii="Times New Roman" w:hAnsi="Times New Roman" w:cs="Times New Roman"/>
          <w:color w:val="000002"/>
        </w:rPr>
        <w:t>udn</w:t>
      </w:r>
      <w:r w:rsidR="00BA12C7" w:rsidRPr="00342F1D">
        <w:rPr>
          <w:rFonts w:ascii="Times New Roman" w:hAnsi="Times New Roman" w:cs="Times New Roman"/>
          <w:color w:val="161619"/>
        </w:rPr>
        <w:t>i</w:t>
      </w:r>
      <w:r w:rsidR="00BA12C7" w:rsidRPr="00342F1D">
        <w:rPr>
          <w:rFonts w:ascii="Times New Roman" w:hAnsi="Times New Roman" w:cs="Times New Roman"/>
          <w:color w:val="000002"/>
        </w:rPr>
        <w:t>a 2020 r. w sprawie podmiotowych środków dow</w:t>
      </w:r>
      <w:r w:rsidR="000561CA" w:rsidRPr="00342F1D">
        <w:rPr>
          <w:rFonts w:ascii="Times New Roman" w:hAnsi="Times New Roman" w:cs="Times New Roman"/>
          <w:color w:val="000002"/>
        </w:rPr>
        <w:t xml:space="preserve">odowych oraz innych dokumentów </w:t>
      </w:r>
      <w:r w:rsidR="00BA12C7" w:rsidRPr="00342F1D">
        <w:rPr>
          <w:rFonts w:ascii="Times New Roman" w:hAnsi="Times New Roman" w:cs="Times New Roman"/>
          <w:color w:val="000002"/>
        </w:rPr>
        <w:t>lub oświadczeń</w:t>
      </w:r>
      <w:r w:rsidR="00BA12C7" w:rsidRPr="00342F1D">
        <w:rPr>
          <w:rFonts w:ascii="Times New Roman" w:hAnsi="Times New Roman" w:cs="Times New Roman"/>
          <w:color w:val="2B2B2E"/>
        </w:rPr>
        <w:t xml:space="preserve">, </w:t>
      </w:r>
      <w:r w:rsidR="00BA12C7" w:rsidRPr="00342F1D">
        <w:rPr>
          <w:rFonts w:ascii="Times New Roman" w:hAnsi="Times New Roman" w:cs="Times New Roman"/>
          <w:color w:val="000002"/>
        </w:rPr>
        <w:t>jakich może żądać zamawiający od</w:t>
      </w:r>
      <w:r w:rsidR="000561CA" w:rsidRPr="00342F1D">
        <w:rPr>
          <w:rFonts w:ascii="Times New Roman" w:hAnsi="Times New Roman" w:cs="Times New Roman"/>
          <w:color w:val="000002"/>
        </w:rPr>
        <w:t xml:space="preserve"> wykonawcy oraz rozporządzenia </w:t>
      </w:r>
      <w:r w:rsidR="00BA12C7" w:rsidRPr="00342F1D">
        <w:rPr>
          <w:rFonts w:ascii="Times New Roman" w:hAnsi="Times New Roman" w:cs="Times New Roman"/>
          <w:color w:val="000002"/>
        </w:rPr>
        <w:t>P</w:t>
      </w:r>
      <w:r w:rsidR="00030DD7" w:rsidRPr="00342F1D">
        <w:rPr>
          <w:rFonts w:ascii="Times New Roman" w:hAnsi="Times New Roman" w:cs="Times New Roman"/>
          <w:color w:val="000002"/>
        </w:rPr>
        <w:t>rezesa Rady Ministrów z </w:t>
      </w:r>
      <w:r w:rsidR="000561CA" w:rsidRPr="00342F1D">
        <w:rPr>
          <w:rFonts w:ascii="Times New Roman" w:hAnsi="Times New Roman" w:cs="Times New Roman"/>
          <w:color w:val="000002"/>
        </w:rPr>
        <w:t>dnia 30 </w:t>
      </w:r>
      <w:r w:rsidR="00BA12C7" w:rsidRPr="00342F1D">
        <w:rPr>
          <w:rFonts w:ascii="Times New Roman" w:hAnsi="Times New Roman" w:cs="Times New Roman"/>
          <w:color w:val="000002"/>
        </w:rPr>
        <w:t>grudnia 2020 r</w:t>
      </w:r>
      <w:r w:rsidR="00BA12C7" w:rsidRPr="00342F1D">
        <w:rPr>
          <w:rFonts w:ascii="Times New Roman" w:hAnsi="Times New Roman" w:cs="Times New Roman"/>
          <w:color w:val="161619"/>
        </w:rPr>
        <w:t xml:space="preserve">. </w:t>
      </w:r>
      <w:r w:rsidR="00BA12C7" w:rsidRPr="00342F1D">
        <w:rPr>
          <w:rFonts w:ascii="Times New Roman" w:hAnsi="Times New Roman" w:cs="Times New Roman"/>
          <w:color w:val="000002"/>
        </w:rPr>
        <w:t xml:space="preserve">w sprawie sposobu sporządzania i </w:t>
      </w:r>
      <w:r w:rsidR="000561CA" w:rsidRPr="00342F1D">
        <w:rPr>
          <w:rFonts w:ascii="Times New Roman" w:hAnsi="Times New Roman" w:cs="Times New Roman"/>
          <w:color w:val="010005"/>
        </w:rPr>
        <w:t>przekazywania informacj</w:t>
      </w:r>
      <w:r w:rsidR="003D21D4" w:rsidRPr="00342F1D">
        <w:rPr>
          <w:rFonts w:ascii="Times New Roman" w:hAnsi="Times New Roman" w:cs="Times New Roman"/>
          <w:color w:val="010005"/>
        </w:rPr>
        <w:t>i oraz wymagań technicznych dla </w:t>
      </w:r>
      <w:r w:rsidR="000561CA" w:rsidRPr="00342F1D">
        <w:rPr>
          <w:rFonts w:ascii="Times New Roman" w:hAnsi="Times New Roman" w:cs="Times New Roman"/>
          <w:color w:val="010005"/>
        </w:rPr>
        <w:t>dokumentów elektronicznych oraz środków komunikacji elektronicznej w postęp</w:t>
      </w:r>
      <w:r w:rsidR="003D21D4" w:rsidRPr="00342F1D">
        <w:rPr>
          <w:rFonts w:ascii="Times New Roman" w:hAnsi="Times New Roman" w:cs="Times New Roman"/>
          <w:color w:val="010005"/>
        </w:rPr>
        <w:t>owaniu o </w:t>
      </w:r>
      <w:r w:rsidR="000561CA" w:rsidRPr="00342F1D">
        <w:rPr>
          <w:rFonts w:ascii="Times New Roman" w:hAnsi="Times New Roman" w:cs="Times New Roman"/>
          <w:color w:val="010005"/>
        </w:rPr>
        <w:t>udzielenie zamówienia publicznego lub konkursie.</w:t>
      </w:r>
    </w:p>
    <w:p w14:paraId="15C1F5BA" w14:textId="77777777" w:rsidR="000561CA" w:rsidRPr="00342F1D" w:rsidRDefault="000561CA" w:rsidP="00342F1D">
      <w:pPr>
        <w:pStyle w:val="Styl"/>
        <w:shd w:val="clear" w:color="auto" w:fill="FEFFFE"/>
        <w:spacing w:line="276" w:lineRule="auto"/>
        <w:ind w:left="851" w:right="72"/>
        <w:jc w:val="both"/>
        <w:rPr>
          <w:rFonts w:ascii="Times New Roman" w:hAnsi="Times New Roman" w:cs="Times New Roman"/>
          <w:color w:val="000002"/>
        </w:rPr>
      </w:pPr>
    </w:p>
    <w:p w14:paraId="4CFCA44E" w14:textId="549B3311" w:rsidR="0064016B" w:rsidRPr="00342F1D" w:rsidRDefault="00934734" w:rsidP="00342F1D">
      <w:pPr>
        <w:pStyle w:val="Styl"/>
        <w:shd w:val="clear" w:color="auto" w:fill="FFFFFF"/>
        <w:spacing w:line="276" w:lineRule="auto"/>
        <w:ind w:right="28"/>
        <w:jc w:val="both"/>
        <w:rPr>
          <w:rFonts w:ascii="Times New Roman" w:hAnsi="Times New Roman" w:cs="Times New Roman"/>
          <w:b/>
          <w:color w:val="010004"/>
          <w:u w:val="single"/>
        </w:rPr>
      </w:pPr>
      <w:r w:rsidRPr="00342F1D">
        <w:rPr>
          <w:rFonts w:ascii="Times New Roman" w:hAnsi="Times New Roman" w:cs="Times New Roman"/>
          <w:b/>
          <w:color w:val="010004"/>
          <w:u w:val="single"/>
        </w:rPr>
        <w:t xml:space="preserve">X. </w:t>
      </w:r>
      <w:r w:rsidR="000440C5" w:rsidRPr="00342F1D">
        <w:rPr>
          <w:rFonts w:ascii="Times New Roman" w:hAnsi="Times New Roman" w:cs="Times New Roman"/>
          <w:b/>
          <w:color w:val="010004"/>
          <w:u w:val="single"/>
        </w:rPr>
        <w:t>POLEGANIE NA ZASOBACH INNYCH PODMIOTÓW</w:t>
      </w:r>
    </w:p>
    <w:p w14:paraId="133825F8" w14:textId="77777777" w:rsidR="000561CA"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Wykonawca może w celu potwierdzenia spełnia</w:t>
      </w:r>
      <w:r w:rsidR="00030DD7" w:rsidRPr="00342F1D">
        <w:rPr>
          <w:rFonts w:ascii="Times New Roman" w:hAnsi="Times New Roman" w:cs="Times New Roman"/>
          <w:color w:val="010005"/>
        </w:rPr>
        <w:t>nia warunków udziału polegać na </w:t>
      </w:r>
      <w:r w:rsidRPr="00342F1D">
        <w:rPr>
          <w:rFonts w:ascii="Times New Roman" w:hAnsi="Times New Roman" w:cs="Times New Roman"/>
          <w:color w:val="010005"/>
        </w:rPr>
        <w:t>zdolnościach technicznych lub zawodowych podmiotów udostępniających zasoby</w:t>
      </w:r>
      <w:r w:rsidRPr="00342F1D">
        <w:rPr>
          <w:rFonts w:ascii="Times New Roman" w:hAnsi="Times New Roman" w:cs="Times New Roman"/>
          <w:color w:val="0A090F"/>
        </w:rPr>
        <w:t xml:space="preserve">, </w:t>
      </w:r>
      <w:r w:rsidRPr="00342F1D">
        <w:rPr>
          <w:rFonts w:ascii="Times New Roman" w:hAnsi="Times New Roman" w:cs="Times New Roman"/>
          <w:color w:val="010005"/>
        </w:rPr>
        <w:t xml:space="preserve">niezależnie od charakteru prawnego łączących go z nimi stosunków prawnych. </w:t>
      </w:r>
    </w:p>
    <w:p w14:paraId="6C156891" w14:textId="1E54677B" w:rsidR="000561CA"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W odniesieniu do warunków dotyczących doświadczenia</w:t>
      </w:r>
      <w:r w:rsidRPr="00342F1D">
        <w:rPr>
          <w:rFonts w:ascii="Times New Roman" w:hAnsi="Times New Roman" w:cs="Times New Roman"/>
          <w:color w:val="0A090F"/>
        </w:rPr>
        <w:t xml:space="preserve">, </w:t>
      </w:r>
      <w:r w:rsidRPr="00342F1D">
        <w:rPr>
          <w:rFonts w:ascii="Times New Roman" w:hAnsi="Times New Roman" w:cs="Times New Roman"/>
          <w:color w:val="010005"/>
        </w:rPr>
        <w:t>wykonawcy mogą polegać na zdolnościach podmiotów udostępniających zasoby</w:t>
      </w:r>
      <w:r w:rsidRPr="00342F1D">
        <w:rPr>
          <w:rFonts w:ascii="Times New Roman" w:hAnsi="Times New Roman" w:cs="Times New Roman"/>
          <w:color w:val="0A090F"/>
        </w:rPr>
        <w:t xml:space="preserve">, </w:t>
      </w:r>
      <w:r w:rsidRPr="00342F1D">
        <w:rPr>
          <w:rFonts w:ascii="Times New Roman" w:hAnsi="Times New Roman" w:cs="Times New Roman"/>
          <w:color w:val="010005"/>
        </w:rPr>
        <w:t>jeśli podmioty te wykonają świadczenie</w:t>
      </w:r>
      <w:r w:rsidR="00964340" w:rsidRPr="00342F1D">
        <w:rPr>
          <w:rFonts w:ascii="Times New Roman" w:hAnsi="Times New Roman" w:cs="Times New Roman"/>
          <w:color w:val="010005"/>
        </w:rPr>
        <w:t>,</w:t>
      </w:r>
      <w:r w:rsidRPr="00342F1D">
        <w:rPr>
          <w:rFonts w:ascii="Times New Roman" w:hAnsi="Times New Roman" w:cs="Times New Roman"/>
          <w:color w:val="010005"/>
        </w:rPr>
        <w:t xml:space="preserve"> do real</w:t>
      </w:r>
      <w:r w:rsidRPr="00342F1D">
        <w:rPr>
          <w:rFonts w:ascii="Times New Roman" w:hAnsi="Times New Roman" w:cs="Times New Roman"/>
          <w:color w:val="0A090F"/>
        </w:rPr>
        <w:t>i</w:t>
      </w:r>
      <w:r w:rsidR="003D21D4" w:rsidRPr="00342F1D">
        <w:rPr>
          <w:rFonts w:ascii="Times New Roman" w:hAnsi="Times New Roman" w:cs="Times New Roman"/>
          <w:color w:val="010005"/>
        </w:rPr>
        <w:t>zacji którego te </w:t>
      </w:r>
      <w:r w:rsidRPr="00342F1D">
        <w:rPr>
          <w:rFonts w:ascii="Times New Roman" w:hAnsi="Times New Roman" w:cs="Times New Roman"/>
          <w:color w:val="010005"/>
        </w:rPr>
        <w:t xml:space="preserve">zdolności są wymagane. </w:t>
      </w:r>
    </w:p>
    <w:p w14:paraId="0C597BD7" w14:textId="77777777" w:rsidR="000561CA"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Wykonawca</w:t>
      </w:r>
      <w:r w:rsidRPr="00342F1D">
        <w:rPr>
          <w:rFonts w:ascii="Times New Roman" w:hAnsi="Times New Roman" w:cs="Times New Roman"/>
          <w:color w:val="0A090F"/>
        </w:rPr>
        <w:t xml:space="preserve">, </w:t>
      </w:r>
      <w:r w:rsidRPr="00342F1D">
        <w:rPr>
          <w:rFonts w:ascii="Times New Roman" w:hAnsi="Times New Roman" w:cs="Times New Roman"/>
          <w:color w:val="010005"/>
        </w:rPr>
        <w:t>który polega na zdolnościach lub sytuacji podmiotów udostępniających zasoby</w:t>
      </w:r>
      <w:r w:rsidRPr="00342F1D">
        <w:rPr>
          <w:rFonts w:ascii="Times New Roman" w:hAnsi="Times New Roman" w:cs="Times New Roman"/>
          <w:color w:val="0A090F"/>
        </w:rPr>
        <w:t xml:space="preserve">, </w:t>
      </w:r>
      <w:r w:rsidRPr="00342F1D">
        <w:rPr>
          <w:rFonts w:ascii="Times New Roman" w:hAnsi="Times New Roman" w:cs="Times New Roman"/>
          <w:color w:val="010005"/>
        </w:rPr>
        <w:t>składa</w:t>
      </w:r>
      <w:r w:rsidRPr="00342F1D">
        <w:rPr>
          <w:rFonts w:ascii="Times New Roman" w:hAnsi="Times New Roman" w:cs="Times New Roman"/>
          <w:color w:val="0A090F"/>
        </w:rPr>
        <w:t xml:space="preserve">, </w:t>
      </w:r>
      <w:r w:rsidRPr="00342F1D">
        <w:rPr>
          <w:rFonts w:ascii="Times New Roman" w:hAnsi="Times New Roman" w:cs="Times New Roman"/>
          <w:color w:val="010005"/>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w:t>
      </w:r>
      <w:r w:rsidRPr="00342F1D">
        <w:rPr>
          <w:rFonts w:ascii="Times New Roman" w:hAnsi="Times New Roman" w:cs="Times New Roman"/>
          <w:color w:val="0A090F"/>
        </w:rPr>
        <w:t>i</w:t>
      </w:r>
      <w:r w:rsidRPr="00342F1D">
        <w:rPr>
          <w:rFonts w:ascii="Times New Roman" w:hAnsi="Times New Roman" w:cs="Times New Roman"/>
          <w:color w:val="010005"/>
        </w:rPr>
        <w:t>otów. Wzór oświadczenia stanowi załącznik nr 3 do SWZ</w:t>
      </w:r>
      <w:r w:rsidR="00F23432" w:rsidRPr="00342F1D">
        <w:rPr>
          <w:rFonts w:ascii="Times New Roman" w:hAnsi="Times New Roman" w:cs="Times New Roman"/>
          <w:color w:val="010005"/>
        </w:rPr>
        <w:t>.</w:t>
      </w:r>
    </w:p>
    <w:p w14:paraId="5FF08FA4" w14:textId="77777777" w:rsidR="000440C5"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Zamawiający ocenia, czy udostępniane wykonawcy przez podmioty udostępniające zasoby zdolności techniczne lub zawodowe, pozwalają na wykazanie przez wykonawc</w:t>
      </w:r>
      <w:r w:rsidR="003D21D4" w:rsidRPr="00342F1D">
        <w:rPr>
          <w:rFonts w:ascii="Times New Roman" w:hAnsi="Times New Roman" w:cs="Times New Roman"/>
          <w:color w:val="010005"/>
        </w:rPr>
        <w:t>ę spełniania warunków udziału w </w:t>
      </w:r>
      <w:r w:rsidRPr="00342F1D">
        <w:rPr>
          <w:rFonts w:ascii="Times New Roman" w:hAnsi="Times New Roman" w:cs="Times New Roman"/>
          <w:color w:val="010005"/>
        </w:rPr>
        <w:t>postępowaniu, a także bada</w:t>
      </w:r>
      <w:r w:rsidRPr="00342F1D">
        <w:rPr>
          <w:rFonts w:ascii="Times New Roman" w:hAnsi="Times New Roman" w:cs="Times New Roman"/>
          <w:color w:val="0A090F"/>
        </w:rPr>
        <w:t xml:space="preserve">, </w:t>
      </w:r>
      <w:r w:rsidRPr="00342F1D">
        <w:rPr>
          <w:rFonts w:ascii="Times New Roman" w:hAnsi="Times New Roman" w:cs="Times New Roman"/>
          <w:color w:val="010005"/>
        </w:rPr>
        <w:t xml:space="preserve">czy nie </w:t>
      </w:r>
      <w:proofErr w:type="gramStart"/>
      <w:r w:rsidRPr="00342F1D">
        <w:rPr>
          <w:rFonts w:ascii="Times New Roman" w:hAnsi="Times New Roman" w:cs="Times New Roman"/>
          <w:color w:val="010005"/>
        </w:rPr>
        <w:t>zachodzą</w:t>
      </w:r>
      <w:proofErr w:type="gramEnd"/>
      <w:r w:rsidRPr="00342F1D">
        <w:rPr>
          <w:rFonts w:ascii="Times New Roman" w:hAnsi="Times New Roman" w:cs="Times New Roman"/>
          <w:color w:val="010005"/>
        </w:rPr>
        <w:t xml:space="preserve"> wobec tego podmiotu podstawy wykluczenia, które zostały p</w:t>
      </w:r>
      <w:r w:rsidR="000440C5" w:rsidRPr="00342F1D">
        <w:rPr>
          <w:rFonts w:ascii="Times New Roman" w:hAnsi="Times New Roman" w:cs="Times New Roman"/>
          <w:color w:val="010005"/>
        </w:rPr>
        <w:t>rzewidziane względem wykonawcy.</w:t>
      </w:r>
    </w:p>
    <w:p w14:paraId="2AC36AAF" w14:textId="3E001F4C" w:rsidR="000440C5"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Jeżeli zdolności techniczne lub zawodowe podmiotu udostępniającego zasoby nie po</w:t>
      </w:r>
      <w:r w:rsidRPr="00342F1D">
        <w:rPr>
          <w:rFonts w:ascii="Times New Roman" w:hAnsi="Times New Roman" w:cs="Times New Roman"/>
          <w:color w:val="0A090F"/>
        </w:rPr>
        <w:t>t</w:t>
      </w:r>
      <w:r w:rsidRPr="00342F1D">
        <w:rPr>
          <w:rFonts w:ascii="Times New Roman" w:hAnsi="Times New Roman" w:cs="Times New Roman"/>
          <w:color w:val="010005"/>
        </w:rPr>
        <w:t xml:space="preserve">wierdzają spełniania przez wykonawcę warunków udziału w postępowaniu lub </w:t>
      </w:r>
      <w:proofErr w:type="gramStart"/>
      <w:r w:rsidRPr="00342F1D">
        <w:rPr>
          <w:rFonts w:ascii="Times New Roman" w:hAnsi="Times New Roman" w:cs="Times New Roman"/>
          <w:color w:val="010005"/>
        </w:rPr>
        <w:t>zachodzą</w:t>
      </w:r>
      <w:proofErr w:type="gramEnd"/>
      <w:r w:rsidRPr="00342F1D">
        <w:rPr>
          <w:rFonts w:ascii="Times New Roman" w:hAnsi="Times New Roman" w:cs="Times New Roman"/>
          <w:color w:val="010005"/>
        </w:rPr>
        <w:t xml:space="preserve"> wobec tego podmiotu podstawy wykluczenia</w:t>
      </w:r>
      <w:r w:rsidRPr="00342F1D">
        <w:rPr>
          <w:rFonts w:ascii="Times New Roman" w:hAnsi="Times New Roman" w:cs="Times New Roman"/>
          <w:color w:val="0A090F"/>
        </w:rPr>
        <w:t xml:space="preserve">, </w:t>
      </w:r>
      <w:r w:rsidRPr="00342F1D">
        <w:rPr>
          <w:rFonts w:ascii="Times New Roman" w:hAnsi="Times New Roman" w:cs="Times New Roman"/>
          <w:color w:val="010005"/>
        </w:rPr>
        <w:t>zamawiający żąda, aby wykona</w:t>
      </w:r>
      <w:r w:rsidR="00A756B9" w:rsidRPr="00342F1D">
        <w:rPr>
          <w:rFonts w:ascii="Times New Roman" w:hAnsi="Times New Roman" w:cs="Times New Roman"/>
          <w:color w:val="010005"/>
        </w:rPr>
        <w:t xml:space="preserve">wca </w:t>
      </w:r>
      <w:r w:rsidR="00F85371">
        <w:rPr>
          <w:rFonts w:ascii="Times New Roman" w:hAnsi="Times New Roman" w:cs="Times New Roman"/>
          <w:color w:val="010005"/>
        </w:rPr>
        <w:t xml:space="preserve">                                 </w:t>
      </w:r>
      <w:r w:rsidR="00A756B9" w:rsidRPr="00342F1D">
        <w:rPr>
          <w:rFonts w:ascii="Times New Roman" w:hAnsi="Times New Roman" w:cs="Times New Roman"/>
          <w:color w:val="010005"/>
        </w:rPr>
        <w:t xml:space="preserve">w terminie określonym przez </w:t>
      </w:r>
      <w:r w:rsidRPr="00342F1D">
        <w:rPr>
          <w:rFonts w:ascii="Times New Roman" w:hAnsi="Times New Roman" w:cs="Times New Roman"/>
          <w:color w:val="010005"/>
        </w:rPr>
        <w:t>zamawiającego zastąpił ten podmiot innym podmiotem lub podmiotami albo wykazał</w:t>
      </w:r>
      <w:r w:rsidRPr="00342F1D">
        <w:rPr>
          <w:rFonts w:ascii="Times New Roman" w:hAnsi="Times New Roman" w:cs="Times New Roman"/>
          <w:color w:val="0A090F"/>
        </w:rPr>
        <w:t>,</w:t>
      </w:r>
      <w:r w:rsidR="00A756B9" w:rsidRPr="00342F1D">
        <w:rPr>
          <w:rFonts w:ascii="Times New Roman" w:hAnsi="Times New Roman" w:cs="Times New Roman"/>
          <w:color w:val="0A090F"/>
        </w:rPr>
        <w:t xml:space="preserve"> </w:t>
      </w:r>
      <w:r w:rsidRPr="00342F1D">
        <w:rPr>
          <w:rFonts w:ascii="Times New Roman" w:hAnsi="Times New Roman" w:cs="Times New Roman"/>
          <w:color w:val="010005"/>
        </w:rPr>
        <w:t xml:space="preserve">że samodzielnie spełnia </w:t>
      </w:r>
      <w:r w:rsidR="000440C5" w:rsidRPr="00342F1D">
        <w:rPr>
          <w:rFonts w:ascii="Times New Roman" w:hAnsi="Times New Roman" w:cs="Times New Roman"/>
          <w:color w:val="010005"/>
        </w:rPr>
        <w:t>warunki udziału w postępowaniu.</w:t>
      </w:r>
    </w:p>
    <w:p w14:paraId="25E088D4" w14:textId="77777777" w:rsidR="000440C5" w:rsidRPr="00342F1D"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10005"/>
        </w:rPr>
        <w:t>UWAGA: Wykonawca nie może, po upływie terminu składania ofert</w:t>
      </w:r>
      <w:r w:rsidRPr="00342F1D">
        <w:rPr>
          <w:rFonts w:ascii="Times New Roman" w:hAnsi="Times New Roman" w:cs="Times New Roman"/>
          <w:color w:val="0A090F"/>
        </w:rPr>
        <w:t xml:space="preserve">, </w:t>
      </w:r>
      <w:r w:rsidRPr="00342F1D">
        <w:rPr>
          <w:rFonts w:ascii="Times New Roman" w:hAnsi="Times New Roman" w:cs="Times New Roman"/>
          <w:color w:val="010005"/>
        </w:rPr>
        <w:t>powoływać się na zdolności lub sytuację podmiotów udostępniających zasoby</w:t>
      </w:r>
      <w:r w:rsidRPr="00342F1D">
        <w:rPr>
          <w:rFonts w:ascii="Times New Roman" w:hAnsi="Times New Roman" w:cs="Times New Roman"/>
          <w:color w:val="3F3D44"/>
        </w:rPr>
        <w:t xml:space="preserve">, </w:t>
      </w:r>
      <w:r w:rsidRPr="00342F1D">
        <w:rPr>
          <w:rFonts w:ascii="Times New Roman" w:hAnsi="Times New Roman" w:cs="Times New Roman"/>
          <w:color w:val="010005"/>
        </w:rPr>
        <w:t>jeżeli na etap</w:t>
      </w:r>
      <w:r w:rsidRPr="00342F1D">
        <w:rPr>
          <w:rFonts w:ascii="Times New Roman" w:hAnsi="Times New Roman" w:cs="Times New Roman"/>
          <w:color w:val="0A090F"/>
        </w:rPr>
        <w:t>i</w:t>
      </w:r>
      <w:r w:rsidRPr="00342F1D">
        <w:rPr>
          <w:rFonts w:ascii="Times New Roman" w:hAnsi="Times New Roman" w:cs="Times New Roman"/>
          <w:color w:val="010005"/>
        </w:rPr>
        <w:t>e składania ofert n</w:t>
      </w:r>
      <w:r w:rsidR="003D21D4" w:rsidRPr="00342F1D">
        <w:rPr>
          <w:rFonts w:ascii="Times New Roman" w:hAnsi="Times New Roman" w:cs="Times New Roman"/>
          <w:color w:val="010005"/>
        </w:rPr>
        <w:t>ie polegał on w </w:t>
      </w:r>
      <w:r w:rsidRPr="00342F1D">
        <w:rPr>
          <w:rFonts w:ascii="Times New Roman" w:hAnsi="Times New Roman" w:cs="Times New Roman"/>
          <w:color w:val="010005"/>
        </w:rPr>
        <w:t>danym zakresie na zdolnościach lub sytuacji podmiotów udostępniających zasoby.</w:t>
      </w:r>
    </w:p>
    <w:p w14:paraId="31EDEAE8" w14:textId="2DD9483B" w:rsidR="000561CA" w:rsidRPr="008771B3" w:rsidRDefault="000561CA" w:rsidP="00342F1D">
      <w:pPr>
        <w:pStyle w:val="Styl"/>
        <w:numPr>
          <w:ilvl w:val="0"/>
          <w:numId w:val="26"/>
        </w:numPr>
        <w:shd w:val="clear" w:color="auto" w:fill="FEFFFF"/>
        <w:spacing w:line="276" w:lineRule="auto"/>
        <w:ind w:left="426" w:hanging="441"/>
        <w:jc w:val="both"/>
        <w:rPr>
          <w:rFonts w:ascii="Times New Roman" w:hAnsi="Times New Roman" w:cs="Times New Roman"/>
          <w:color w:val="010005"/>
        </w:rPr>
      </w:pPr>
      <w:r w:rsidRPr="00342F1D">
        <w:rPr>
          <w:rFonts w:ascii="Times New Roman" w:hAnsi="Times New Roman" w:cs="Times New Roman"/>
          <w:color w:val="000003"/>
        </w:rPr>
        <w:t>Wykonawca, w przypadku polegania na zdoln</w:t>
      </w:r>
      <w:r w:rsidR="00A756B9" w:rsidRPr="00342F1D">
        <w:rPr>
          <w:rFonts w:ascii="Times New Roman" w:hAnsi="Times New Roman" w:cs="Times New Roman"/>
          <w:color w:val="000003"/>
        </w:rPr>
        <w:t xml:space="preserve">ościach lub sytuacji podmiotów </w:t>
      </w:r>
      <w:r w:rsidRPr="00342F1D">
        <w:rPr>
          <w:rFonts w:ascii="Times New Roman" w:hAnsi="Times New Roman" w:cs="Times New Roman"/>
          <w:color w:val="000003"/>
        </w:rPr>
        <w:t>udostępniających zasoby, przedstawia</w:t>
      </w:r>
      <w:r w:rsidRPr="00342F1D">
        <w:rPr>
          <w:rFonts w:ascii="Times New Roman" w:hAnsi="Times New Roman" w:cs="Times New Roman"/>
          <w:color w:val="363639"/>
        </w:rPr>
        <w:t xml:space="preserve">, </w:t>
      </w:r>
      <w:r w:rsidRPr="00342F1D">
        <w:rPr>
          <w:rFonts w:ascii="Times New Roman" w:hAnsi="Times New Roman" w:cs="Times New Roman"/>
          <w:color w:val="000003"/>
        </w:rPr>
        <w:t xml:space="preserve">wraz </w:t>
      </w:r>
      <w:r w:rsidR="00A756B9" w:rsidRPr="00342F1D">
        <w:rPr>
          <w:rFonts w:ascii="Times New Roman" w:hAnsi="Times New Roman" w:cs="Times New Roman"/>
          <w:color w:val="000003"/>
        </w:rPr>
        <w:t xml:space="preserve">z oświadczeniem, o którym mowa </w:t>
      </w:r>
      <w:r w:rsidRPr="00342F1D">
        <w:rPr>
          <w:rFonts w:ascii="Times New Roman" w:hAnsi="Times New Roman" w:cs="Times New Roman"/>
          <w:color w:val="000003"/>
        </w:rPr>
        <w:t>w Rozdziale IX ust</w:t>
      </w:r>
      <w:r w:rsidRPr="00342F1D">
        <w:rPr>
          <w:rFonts w:ascii="Times New Roman" w:hAnsi="Times New Roman" w:cs="Times New Roman"/>
          <w:color w:val="19191D"/>
        </w:rPr>
        <w:t xml:space="preserve">. </w:t>
      </w:r>
      <w:r w:rsidRPr="00342F1D">
        <w:rPr>
          <w:rFonts w:ascii="Times New Roman" w:hAnsi="Times New Roman" w:cs="Times New Roman"/>
          <w:color w:val="000003"/>
        </w:rPr>
        <w:t xml:space="preserve">1 SWZ, także oświadczenie podmiotu udostępniającego zasoby, </w:t>
      </w:r>
      <w:r w:rsidR="004C393D" w:rsidRPr="00342F1D">
        <w:rPr>
          <w:rFonts w:ascii="Times New Roman" w:hAnsi="Times New Roman" w:cs="Times New Roman"/>
          <w:color w:val="000003"/>
        </w:rPr>
        <w:t>potwierdzające</w:t>
      </w:r>
      <w:r w:rsidRPr="00342F1D">
        <w:rPr>
          <w:rFonts w:ascii="Times New Roman" w:hAnsi="Times New Roman" w:cs="Times New Roman"/>
          <w:color w:val="000003"/>
        </w:rPr>
        <w:t xml:space="preserve"> brak podstaw wykluczenia tego podmiotu oraz odpowiedni</w:t>
      </w:r>
      <w:r w:rsidR="003D21D4" w:rsidRPr="00342F1D">
        <w:rPr>
          <w:rFonts w:ascii="Times New Roman" w:hAnsi="Times New Roman" w:cs="Times New Roman"/>
          <w:color w:val="000003"/>
        </w:rPr>
        <w:t>o spełnianie warunków udziału w </w:t>
      </w:r>
      <w:r w:rsidRPr="00342F1D">
        <w:rPr>
          <w:rFonts w:ascii="Times New Roman" w:hAnsi="Times New Roman" w:cs="Times New Roman"/>
          <w:color w:val="000003"/>
        </w:rPr>
        <w:t>postępowaniu, w zakresie, w jakim wykonawca powołuje się na jego zasoby, zgod</w:t>
      </w:r>
      <w:r w:rsidR="00030DD7" w:rsidRPr="00342F1D">
        <w:rPr>
          <w:rFonts w:ascii="Times New Roman" w:hAnsi="Times New Roman" w:cs="Times New Roman"/>
          <w:color w:val="000003"/>
        </w:rPr>
        <w:t>nie z </w:t>
      </w:r>
      <w:r w:rsidRPr="00342F1D">
        <w:rPr>
          <w:rFonts w:ascii="Times New Roman" w:hAnsi="Times New Roman" w:cs="Times New Roman"/>
          <w:color w:val="000003"/>
        </w:rPr>
        <w:t>katalogiem dokumentów ok</w:t>
      </w:r>
      <w:r w:rsidRPr="00342F1D">
        <w:rPr>
          <w:rFonts w:ascii="Times New Roman" w:hAnsi="Times New Roman" w:cs="Times New Roman"/>
          <w:color w:val="19191D"/>
        </w:rPr>
        <w:t>r</w:t>
      </w:r>
      <w:r w:rsidR="00A756B9" w:rsidRPr="00342F1D">
        <w:rPr>
          <w:rFonts w:ascii="Times New Roman" w:hAnsi="Times New Roman" w:cs="Times New Roman"/>
          <w:color w:val="000003"/>
        </w:rPr>
        <w:t>eślonych w </w:t>
      </w:r>
      <w:r w:rsidRPr="00342F1D">
        <w:rPr>
          <w:rFonts w:ascii="Times New Roman" w:hAnsi="Times New Roman" w:cs="Times New Roman"/>
          <w:color w:val="000003"/>
        </w:rPr>
        <w:t>Rozdziale IX SWZ</w:t>
      </w:r>
      <w:r w:rsidR="004C393D" w:rsidRPr="00342F1D">
        <w:rPr>
          <w:rFonts w:ascii="Times New Roman" w:hAnsi="Times New Roman" w:cs="Times New Roman"/>
          <w:color w:val="000003"/>
        </w:rPr>
        <w:t>.</w:t>
      </w:r>
    </w:p>
    <w:p w14:paraId="03B4DD79" w14:textId="77777777" w:rsidR="008771B3" w:rsidRPr="00342F1D" w:rsidRDefault="008771B3" w:rsidP="008771B3">
      <w:pPr>
        <w:pStyle w:val="Styl"/>
        <w:shd w:val="clear" w:color="auto" w:fill="FEFFFF"/>
        <w:spacing w:line="276" w:lineRule="auto"/>
        <w:ind w:left="426"/>
        <w:jc w:val="both"/>
        <w:rPr>
          <w:rFonts w:ascii="Times New Roman" w:hAnsi="Times New Roman" w:cs="Times New Roman"/>
          <w:color w:val="010005"/>
        </w:rPr>
      </w:pPr>
    </w:p>
    <w:p w14:paraId="0F59A179" w14:textId="77777777" w:rsidR="004C393D" w:rsidRPr="00342F1D" w:rsidRDefault="004C393D" w:rsidP="00342F1D">
      <w:pPr>
        <w:pStyle w:val="Styl"/>
        <w:shd w:val="clear" w:color="auto" w:fill="FEFFFF"/>
        <w:spacing w:line="276" w:lineRule="auto"/>
        <w:ind w:left="901"/>
        <w:jc w:val="both"/>
        <w:rPr>
          <w:rFonts w:ascii="Times New Roman" w:hAnsi="Times New Roman" w:cs="Times New Roman"/>
          <w:color w:val="010005"/>
        </w:rPr>
      </w:pPr>
    </w:p>
    <w:p w14:paraId="7C94549A" w14:textId="6102EE70" w:rsidR="00F41ECC" w:rsidRPr="00342F1D" w:rsidRDefault="00934734" w:rsidP="00342F1D">
      <w:pPr>
        <w:pStyle w:val="Tekstpodstawowy3"/>
        <w:spacing w:line="276" w:lineRule="auto"/>
        <w:jc w:val="both"/>
        <w:rPr>
          <w:b/>
          <w:bCs/>
          <w:sz w:val="24"/>
        </w:rPr>
      </w:pPr>
      <w:r w:rsidRPr="00342F1D">
        <w:rPr>
          <w:b/>
          <w:bCs/>
          <w:sz w:val="24"/>
        </w:rPr>
        <w:lastRenderedPageBreak/>
        <w:t xml:space="preserve">XI. </w:t>
      </w:r>
      <w:r w:rsidR="000440C5" w:rsidRPr="00342F1D">
        <w:rPr>
          <w:b/>
          <w:bCs/>
          <w:sz w:val="24"/>
        </w:rPr>
        <w:t xml:space="preserve">INFORMACJE DLA WYKONAWCÓW </w:t>
      </w:r>
      <w:r w:rsidR="000440C5" w:rsidRPr="00342F1D">
        <w:rPr>
          <w:b/>
          <w:bCs/>
          <w:color w:val="000003"/>
          <w:sz w:val="24"/>
        </w:rPr>
        <w:t>WSPÓLNIE UBIEGAJĄCYCH SIĘ O UDZIELENIE ZAMÓWIENIA (SPÓŁKI CYWILNE/ KONSORCJA)</w:t>
      </w:r>
    </w:p>
    <w:p w14:paraId="617E9A3E" w14:textId="77777777" w:rsidR="004C393D" w:rsidRPr="00342F1D" w:rsidRDefault="004C393D" w:rsidP="00342F1D">
      <w:pPr>
        <w:pStyle w:val="Styl"/>
        <w:numPr>
          <w:ilvl w:val="0"/>
          <w:numId w:val="27"/>
        </w:numPr>
        <w:shd w:val="clear" w:color="auto" w:fill="FEFFFE"/>
        <w:spacing w:line="276" w:lineRule="auto"/>
        <w:ind w:left="426" w:hanging="417"/>
        <w:jc w:val="both"/>
        <w:rPr>
          <w:rFonts w:ascii="Times New Roman" w:hAnsi="Times New Roman" w:cs="Times New Roman"/>
          <w:color w:val="000003"/>
        </w:rPr>
      </w:pPr>
      <w:r w:rsidRPr="00342F1D">
        <w:rPr>
          <w:rFonts w:ascii="Times New Roman" w:hAnsi="Times New Roman" w:cs="Times New Roman"/>
          <w:color w:val="000003"/>
        </w:rPr>
        <w:t>Wykonawcy mogą wspólnie ubiegać się o udzielenie zamówienia. W takim przypadku Wykonawcy ustanawiają pełnomocnika do reprezentowania ich w postępowaniu albo do </w:t>
      </w:r>
      <w:r w:rsidR="003D21D4" w:rsidRPr="00342F1D">
        <w:rPr>
          <w:rFonts w:ascii="Times New Roman" w:hAnsi="Times New Roman" w:cs="Times New Roman"/>
          <w:color w:val="000003"/>
        </w:rPr>
        <w:t>reprezentowania i </w:t>
      </w:r>
      <w:r w:rsidRPr="00342F1D">
        <w:rPr>
          <w:rFonts w:ascii="Times New Roman" w:hAnsi="Times New Roman" w:cs="Times New Roman"/>
          <w:color w:val="000003"/>
        </w:rPr>
        <w:t>zawarcia umowy w sprawie zamówienia publicznego. Pełnom</w:t>
      </w:r>
      <w:r w:rsidR="003D21D4" w:rsidRPr="00342F1D">
        <w:rPr>
          <w:rFonts w:ascii="Times New Roman" w:hAnsi="Times New Roman" w:cs="Times New Roman"/>
          <w:color w:val="000003"/>
        </w:rPr>
        <w:t>ocnictwo winno być załączone do </w:t>
      </w:r>
      <w:r w:rsidRPr="00342F1D">
        <w:rPr>
          <w:rFonts w:ascii="Times New Roman" w:hAnsi="Times New Roman" w:cs="Times New Roman"/>
          <w:color w:val="000003"/>
        </w:rPr>
        <w:t xml:space="preserve">oferty. </w:t>
      </w:r>
    </w:p>
    <w:p w14:paraId="50F037EE" w14:textId="77777777" w:rsidR="004C393D" w:rsidRPr="00342F1D" w:rsidRDefault="004C393D" w:rsidP="00342F1D">
      <w:pPr>
        <w:pStyle w:val="Styl"/>
        <w:numPr>
          <w:ilvl w:val="0"/>
          <w:numId w:val="28"/>
        </w:numPr>
        <w:shd w:val="clear" w:color="auto" w:fill="FEFFFE"/>
        <w:spacing w:line="276" w:lineRule="auto"/>
        <w:ind w:left="426" w:hanging="427"/>
        <w:jc w:val="both"/>
        <w:rPr>
          <w:rFonts w:ascii="Times New Roman" w:hAnsi="Times New Roman" w:cs="Times New Roman"/>
          <w:color w:val="000003"/>
        </w:rPr>
      </w:pPr>
      <w:r w:rsidRPr="00342F1D">
        <w:rPr>
          <w:rFonts w:ascii="Times New Roman" w:hAnsi="Times New Roman" w:cs="Times New Roman"/>
          <w:color w:val="000003"/>
        </w:rPr>
        <w:t>W przypadku Wykonawców wspólnie ubiegających się o udzielenie zamówienia</w:t>
      </w:r>
      <w:r w:rsidRPr="00342F1D">
        <w:rPr>
          <w:rFonts w:ascii="Times New Roman" w:hAnsi="Times New Roman" w:cs="Times New Roman"/>
          <w:color w:val="363639"/>
        </w:rPr>
        <w:t xml:space="preserve">, </w:t>
      </w:r>
      <w:r w:rsidRPr="00342F1D">
        <w:rPr>
          <w:rFonts w:ascii="Times New Roman" w:hAnsi="Times New Roman" w:cs="Times New Roman"/>
          <w:color w:val="363639"/>
        </w:rPr>
        <w:br/>
      </w:r>
      <w:r w:rsidRPr="00342F1D">
        <w:rPr>
          <w:rFonts w:ascii="Times New Roman" w:hAnsi="Times New Roman" w:cs="Times New Roman"/>
          <w:color w:val="000003"/>
        </w:rPr>
        <w:t>oświadczenia, o który</w:t>
      </w:r>
      <w:r w:rsidR="00A756B9" w:rsidRPr="00342F1D">
        <w:rPr>
          <w:rFonts w:ascii="Times New Roman" w:hAnsi="Times New Roman" w:cs="Times New Roman"/>
          <w:color w:val="000003"/>
        </w:rPr>
        <w:t>ch mowa w Rozdziale IX ust. l S</w:t>
      </w:r>
      <w:r w:rsidRPr="00342F1D">
        <w:rPr>
          <w:rFonts w:ascii="Times New Roman" w:hAnsi="Times New Roman" w:cs="Times New Roman"/>
          <w:color w:val="000003"/>
        </w:rPr>
        <w:t>WZ</w:t>
      </w:r>
      <w:r w:rsidRPr="00342F1D">
        <w:rPr>
          <w:rFonts w:ascii="Times New Roman" w:hAnsi="Times New Roman" w:cs="Times New Roman"/>
          <w:color w:val="19191D"/>
        </w:rPr>
        <w:t xml:space="preserve">, </w:t>
      </w:r>
      <w:r w:rsidRPr="00342F1D">
        <w:rPr>
          <w:rFonts w:ascii="Times New Roman" w:hAnsi="Times New Roman" w:cs="Times New Roman"/>
          <w:color w:val="000003"/>
        </w:rPr>
        <w:t>składa każdy z wykonawców. Oświadczenia te potwierdzają brak podstaw wykluczenia oraz spełnianie warunków udziału w zakresie</w:t>
      </w:r>
      <w:r w:rsidRPr="00342F1D">
        <w:rPr>
          <w:rFonts w:ascii="Times New Roman" w:hAnsi="Times New Roman" w:cs="Times New Roman"/>
          <w:color w:val="363639"/>
        </w:rPr>
        <w:t xml:space="preserve">, </w:t>
      </w:r>
      <w:r w:rsidRPr="00342F1D">
        <w:rPr>
          <w:rFonts w:ascii="Times New Roman" w:hAnsi="Times New Roman" w:cs="Times New Roman"/>
          <w:color w:val="000003"/>
        </w:rPr>
        <w:t>w jakim każdy z wykonawców wykazuje spełnianie warun</w:t>
      </w:r>
      <w:r w:rsidRPr="00342F1D">
        <w:rPr>
          <w:rFonts w:ascii="Times New Roman" w:hAnsi="Times New Roman" w:cs="Times New Roman"/>
          <w:color w:val="19191D"/>
        </w:rPr>
        <w:t>k</w:t>
      </w:r>
      <w:r w:rsidRPr="00342F1D">
        <w:rPr>
          <w:rFonts w:ascii="Times New Roman" w:hAnsi="Times New Roman" w:cs="Times New Roman"/>
          <w:color w:val="000003"/>
        </w:rPr>
        <w:t xml:space="preserve">ów udziału w postępowaniu. </w:t>
      </w:r>
    </w:p>
    <w:p w14:paraId="2A9E8585" w14:textId="1535F5E4" w:rsidR="004C393D" w:rsidRPr="00342F1D" w:rsidRDefault="004C393D" w:rsidP="00342F1D">
      <w:pPr>
        <w:pStyle w:val="Styl"/>
        <w:numPr>
          <w:ilvl w:val="0"/>
          <w:numId w:val="28"/>
        </w:numPr>
        <w:shd w:val="clear" w:color="auto" w:fill="FEFFFE"/>
        <w:spacing w:line="276" w:lineRule="auto"/>
        <w:ind w:left="426" w:hanging="427"/>
        <w:jc w:val="both"/>
        <w:rPr>
          <w:rFonts w:ascii="Times New Roman" w:hAnsi="Times New Roman" w:cs="Times New Roman"/>
          <w:color w:val="000003"/>
        </w:rPr>
      </w:pPr>
      <w:r w:rsidRPr="00342F1D">
        <w:rPr>
          <w:rFonts w:ascii="Times New Roman" w:hAnsi="Times New Roman" w:cs="Times New Roman"/>
          <w:color w:val="000003"/>
        </w:rPr>
        <w:t>Wykonawcy wspólnie ubiegający się o udzielenie zamówienia dołączają do oferty oświadczenie</w:t>
      </w:r>
      <w:r w:rsidRPr="00342F1D">
        <w:rPr>
          <w:rFonts w:ascii="Times New Roman" w:hAnsi="Times New Roman" w:cs="Times New Roman"/>
          <w:color w:val="19191D"/>
        </w:rPr>
        <w:t xml:space="preserve">, </w:t>
      </w:r>
      <w:r w:rsidR="003D21D4" w:rsidRPr="00342F1D">
        <w:rPr>
          <w:rFonts w:ascii="Times New Roman" w:hAnsi="Times New Roman" w:cs="Times New Roman"/>
          <w:color w:val="000003"/>
        </w:rPr>
        <w:t>z </w:t>
      </w:r>
      <w:r w:rsidRPr="00342F1D">
        <w:rPr>
          <w:rFonts w:ascii="Times New Roman" w:hAnsi="Times New Roman" w:cs="Times New Roman"/>
          <w:color w:val="000003"/>
        </w:rPr>
        <w:t>którego wyn</w:t>
      </w:r>
      <w:r w:rsidRPr="00342F1D">
        <w:rPr>
          <w:rFonts w:ascii="Times New Roman" w:hAnsi="Times New Roman" w:cs="Times New Roman"/>
          <w:color w:val="19191D"/>
        </w:rPr>
        <w:t>i</w:t>
      </w:r>
      <w:r w:rsidRPr="00342F1D">
        <w:rPr>
          <w:rFonts w:ascii="Times New Roman" w:hAnsi="Times New Roman" w:cs="Times New Roman"/>
          <w:color w:val="000003"/>
        </w:rPr>
        <w:t xml:space="preserve">ka, które </w:t>
      </w:r>
      <w:r w:rsidR="0081057E">
        <w:rPr>
          <w:rFonts w:ascii="Times New Roman" w:hAnsi="Times New Roman" w:cs="Times New Roman"/>
          <w:color w:val="000003"/>
        </w:rPr>
        <w:t>dostawy</w:t>
      </w:r>
      <w:r w:rsidR="0081057E" w:rsidRPr="00342F1D">
        <w:rPr>
          <w:rFonts w:ascii="Times New Roman" w:hAnsi="Times New Roman" w:cs="Times New Roman"/>
          <w:color w:val="000003"/>
        </w:rPr>
        <w:t xml:space="preserve"> </w:t>
      </w:r>
      <w:r w:rsidRPr="00342F1D">
        <w:rPr>
          <w:rFonts w:ascii="Times New Roman" w:hAnsi="Times New Roman" w:cs="Times New Roman"/>
          <w:color w:val="000003"/>
        </w:rPr>
        <w:t>w</w:t>
      </w:r>
      <w:r w:rsidR="0088550A" w:rsidRPr="00342F1D">
        <w:rPr>
          <w:rFonts w:ascii="Times New Roman" w:hAnsi="Times New Roman" w:cs="Times New Roman"/>
          <w:color w:val="000003"/>
        </w:rPr>
        <w:t>ykonają poszczególni wykonawcy</w:t>
      </w:r>
      <w:r w:rsidR="007A328A">
        <w:rPr>
          <w:rFonts w:ascii="Times New Roman" w:hAnsi="Times New Roman" w:cs="Times New Roman"/>
          <w:color w:val="000003"/>
        </w:rPr>
        <w:t xml:space="preserve">                                </w:t>
      </w:r>
      <w:r w:rsidR="0088550A" w:rsidRPr="00342F1D">
        <w:rPr>
          <w:rFonts w:ascii="Times New Roman" w:hAnsi="Times New Roman" w:cs="Times New Roman"/>
          <w:color w:val="000003"/>
        </w:rPr>
        <w:t xml:space="preserve"> – wg załącznika nr </w:t>
      </w:r>
      <w:r w:rsidR="00993974">
        <w:rPr>
          <w:rFonts w:ascii="Times New Roman" w:hAnsi="Times New Roman" w:cs="Times New Roman"/>
          <w:color w:val="000003"/>
        </w:rPr>
        <w:t xml:space="preserve">7 </w:t>
      </w:r>
      <w:r w:rsidR="0088550A" w:rsidRPr="00342F1D">
        <w:rPr>
          <w:rFonts w:ascii="Times New Roman" w:hAnsi="Times New Roman" w:cs="Times New Roman"/>
          <w:color w:val="000003"/>
        </w:rPr>
        <w:t>do SWZ.</w:t>
      </w:r>
    </w:p>
    <w:p w14:paraId="31E513C6" w14:textId="69604504" w:rsidR="005D6C1A" w:rsidRDefault="00FB5200" w:rsidP="0088395B">
      <w:pPr>
        <w:pStyle w:val="Styl"/>
        <w:shd w:val="clear" w:color="auto" w:fill="FEFFFE"/>
        <w:spacing w:line="276" w:lineRule="auto"/>
        <w:jc w:val="both"/>
        <w:rPr>
          <w:rFonts w:ascii="Times New Roman" w:hAnsi="Times New Roman" w:cs="Times New Roman"/>
          <w:color w:val="000003"/>
        </w:rPr>
      </w:pPr>
      <w:r w:rsidRPr="00FB5200">
        <w:rPr>
          <w:rFonts w:ascii="Garamond" w:hAnsi="Garamond" w:cs="Times New Roman"/>
          <w:b/>
          <w:bCs/>
          <w:color w:val="000003"/>
        </w:rPr>
        <w:t>4.</w:t>
      </w:r>
      <w:r>
        <w:rPr>
          <w:rFonts w:ascii="Times New Roman" w:hAnsi="Times New Roman" w:cs="Times New Roman"/>
          <w:color w:val="000003"/>
        </w:rPr>
        <w:t xml:space="preserve">    </w:t>
      </w:r>
      <w:r w:rsidR="004C393D" w:rsidRPr="00342F1D">
        <w:rPr>
          <w:rFonts w:ascii="Times New Roman" w:hAnsi="Times New Roman" w:cs="Times New Roman"/>
          <w:color w:val="000003"/>
        </w:rPr>
        <w:t xml:space="preserve">Oświadczenia </w:t>
      </w:r>
      <w:proofErr w:type="gramStart"/>
      <w:r w:rsidR="004C393D" w:rsidRPr="00342F1D">
        <w:rPr>
          <w:rFonts w:ascii="Times New Roman" w:hAnsi="Times New Roman" w:cs="Times New Roman"/>
          <w:color w:val="000003"/>
        </w:rPr>
        <w:t xml:space="preserve">i </w:t>
      </w:r>
      <w:r w:rsidR="005D6C1A">
        <w:rPr>
          <w:rFonts w:ascii="Times New Roman" w:hAnsi="Times New Roman" w:cs="Times New Roman"/>
          <w:color w:val="000003"/>
        </w:rPr>
        <w:t xml:space="preserve"> </w:t>
      </w:r>
      <w:r w:rsidR="004C393D" w:rsidRPr="00342F1D">
        <w:rPr>
          <w:rFonts w:ascii="Times New Roman" w:hAnsi="Times New Roman" w:cs="Times New Roman"/>
          <w:color w:val="000003"/>
        </w:rPr>
        <w:t>dokumenty</w:t>
      </w:r>
      <w:proofErr w:type="gramEnd"/>
      <w:r w:rsidR="004C393D" w:rsidRPr="00342F1D">
        <w:rPr>
          <w:rFonts w:ascii="Times New Roman" w:hAnsi="Times New Roman" w:cs="Times New Roman"/>
          <w:color w:val="000003"/>
        </w:rPr>
        <w:t xml:space="preserve"> potwierdzające brak</w:t>
      </w:r>
      <w:r w:rsidR="005D6C1A">
        <w:rPr>
          <w:rFonts w:ascii="Times New Roman" w:hAnsi="Times New Roman" w:cs="Times New Roman"/>
          <w:color w:val="000003"/>
        </w:rPr>
        <w:t xml:space="preserve"> </w:t>
      </w:r>
      <w:r w:rsidR="004C393D" w:rsidRPr="00342F1D">
        <w:rPr>
          <w:rFonts w:ascii="Times New Roman" w:hAnsi="Times New Roman" w:cs="Times New Roman"/>
          <w:color w:val="000003"/>
        </w:rPr>
        <w:t xml:space="preserve"> podstaw</w:t>
      </w:r>
      <w:r w:rsidR="005D6C1A">
        <w:rPr>
          <w:rFonts w:ascii="Times New Roman" w:hAnsi="Times New Roman" w:cs="Times New Roman"/>
          <w:color w:val="000003"/>
        </w:rPr>
        <w:t xml:space="preserve"> </w:t>
      </w:r>
      <w:r w:rsidR="004C393D" w:rsidRPr="00342F1D">
        <w:rPr>
          <w:rFonts w:ascii="Times New Roman" w:hAnsi="Times New Roman" w:cs="Times New Roman"/>
          <w:color w:val="000003"/>
        </w:rPr>
        <w:t xml:space="preserve"> do wykluczenia z postępowania </w:t>
      </w:r>
      <w:r w:rsidR="005D6C1A">
        <w:rPr>
          <w:rFonts w:ascii="Times New Roman" w:hAnsi="Times New Roman" w:cs="Times New Roman"/>
          <w:color w:val="000003"/>
        </w:rPr>
        <w:t xml:space="preserve"> </w:t>
      </w:r>
    </w:p>
    <w:p w14:paraId="7FB869BD" w14:textId="07459320" w:rsidR="005D6C1A" w:rsidRDefault="00FB5200" w:rsidP="000F0F46">
      <w:pPr>
        <w:pStyle w:val="Styl"/>
        <w:shd w:val="clear" w:color="auto" w:fill="FEFFFE"/>
        <w:spacing w:line="276" w:lineRule="auto"/>
        <w:jc w:val="both"/>
        <w:rPr>
          <w:rFonts w:ascii="Times New Roman" w:hAnsi="Times New Roman" w:cs="Times New Roman"/>
          <w:color w:val="000003"/>
        </w:rPr>
      </w:pPr>
      <w:r>
        <w:rPr>
          <w:rFonts w:ascii="Times New Roman" w:hAnsi="Times New Roman" w:cs="Times New Roman"/>
          <w:color w:val="000003"/>
        </w:rPr>
        <w:t xml:space="preserve">       </w:t>
      </w:r>
      <w:r w:rsidR="004C393D" w:rsidRPr="00342F1D">
        <w:rPr>
          <w:rFonts w:ascii="Times New Roman" w:hAnsi="Times New Roman" w:cs="Times New Roman"/>
          <w:color w:val="000003"/>
        </w:rPr>
        <w:t xml:space="preserve">składa każdy z Wykonawców wspólnie ubiegających się o zamówienie. </w:t>
      </w:r>
    </w:p>
    <w:p w14:paraId="00B91FE3" w14:textId="77777777" w:rsidR="005D6C1A" w:rsidRPr="006865B9" w:rsidRDefault="005D6C1A" w:rsidP="000F0F46">
      <w:pPr>
        <w:pStyle w:val="Styl"/>
        <w:shd w:val="clear" w:color="auto" w:fill="FEFFFE"/>
        <w:spacing w:line="276" w:lineRule="auto"/>
        <w:jc w:val="both"/>
        <w:rPr>
          <w:rFonts w:ascii="Times New Roman" w:hAnsi="Times New Roman" w:cs="Times New Roman"/>
          <w:color w:val="000003"/>
        </w:rPr>
      </w:pPr>
    </w:p>
    <w:p w14:paraId="0C89AE42" w14:textId="44881E34" w:rsidR="004C393D" w:rsidRPr="00342F1D" w:rsidRDefault="004C393D" w:rsidP="00342F1D">
      <w:pPr>
        <w:pStyle w:val="Styl"/>
        <w:shd w:val="clear" w:color="auto" w:fill="FEFFFE"/>
        <w:spacing w:line="276" w:lineRule="auto"/>
        <w:ind w:left="844" w:right="49"/>
        <w:rPr>
          <w:rFonts w:ascii="Times New Roman" w:hAnsi="Times New Roman" w:cs="Times New Roman"/>
          <w:color w:val="000003"/>
        </w:rPr>
      </w:pPr>
    </w:p>
    <w:p w14:paraId="2D8B3C8E" w14:textId="780D9EC3" w:rsidR="00B41ADE" w:rsidRPr="009E1425" w:rsidRDefault="00934734" w:rsidP="009E1425">
      <w:pPr>
        <w:pStyle w:val="Styl"/>
        <w:shd w:val="clear" w:color="auto" w:fill="FEFFFE"/>
        <w:spacing w:line="276" w:lineRule="auto"/>
        <w:ind w:right="49"/>
        <w:rPr>
          <w:rFonts w:ascii="Times New Roman" w:hAnsi="Times New Roman" w:cs="Times New Roman"/>
          <w:b/>
          <w:bCs/>
          <w:color w:val="000003"/>
          <w:u w:val="single"/>
        </w:rPr>
      </w:pPr>
      <w:r w:rsidRPr="00342F1D">
        <w:rPr>
          <w:rFonts w:ascii="Times New Roman" w:hAnsi="Times New Roman" w:cs="Times New Roman"/>
          <w:b/>
          <w:bCs/>
          <w:color w:val="000003"/>
          <w:u w:val="single"/>
        </w:rPr>
        <w:t xml:space="preserve">XII.  </w:t>
      </w:r>
      <w:r w:rsidR="00F57BCF" w:rsidRPr="00342F1D">
        <w:rPr>
          <w:rFonts w:ascii="Times New Roman" w:hAnsi="Times New Roman" w:cs="Times New Roman"/>
          <w:b/>
          <w:bCs/>
          <w:color w:val="000003"/>
          <w:u w:val="single"/>
        </w:rPr>
        <w:t>SPOSÓB KOMUNIKACJI ORAZ WYJAŚNIENIA TREŚCI SWZ</w:t>
      </w:r>
    </w:p>
    <w:p w14:paraId="1621E2FD" w14:textId="53A9A0D0" w:rsidR="00B41ADE" w:rsidRPr="00C94F8F" w:rsidRDefault="00B41ADE" w:rsidP="00B41ADE">
      <w:pPr>
        <w:spacing w:after="120" w:line="276" w:lineRule="auto"/>
        <w:jc w:val="center"/>
        <w:rPr>
          <w:b/>
        </w:rPr>
      </w:pPr>
      <w:r>
        <w:rPr>
          <w:b/>
        </w:rPr>
        <w:t>Z</w:t>
      </w:r>
      <w:r w:rsidRPr="002F458A">
        <w:rPr>
          <w:b/>
        </w:rPr>
        <w:t>amówienie pn.:</w:t>
      </w:r>
    </w:p>
    <w:p w14:paraId="499817B0" w14:textId="3D909CDF" w:rsidR="002F458A" w:rsidRPr="009E1425" w:rsidRDefault="00B41ADE" w:rsidP="009E1425">
      <w:pPr>
        <w:spacing w:after="120" w:line="276" w:lineRule="auto"/>
        <w:jc w:val="center"/>
        <w:rPr>
          <w:rFonts w:eastAsia="Calibri"/>
          <w:b/>
        </w:rPr>
      </w:pPr>
      <w:r w:rsidRPr="00C94F8F">
        <w:rPr>
          <w:rFonts w:eastAsia="Calibri"/>
          <w:b/>
        </w:rPr>
        <w:t>„Dostawa lekkiego oleju opałowego w sezonie grzewczym 2022 -</w:t>
      </w:r>
      <w:proofErr w:type="gramStart"/>
      <w:r w:rsidRPr="00C94F8F">
        <w:rPr>
          <w:rFonts w:eastAsia="Calibri"/>
          <w:b/>
        </w:rPr>
        <w:t>2023  dla</w:t>
      </w:r>
      <w:proofErr w:type="gramEnd"/>
      <w:r w:rsidRPr="00C94F8F">
        <w:rPr>
          <w:rFonts w:eastAsia="Calibri"/>
          <w:b/>
        </w:rPr>
        <w:t xml:space="preserve"> Gminy Dmosin</w:t>
      </w:r>
      <w:r>
        <w:rPr>
          <w:rFonts w:eastAsia="Calibri"/>
          <w:b/>
        </w:rPr>
        <w:t xml:space="preserve"> </w:t>
      </w:r>
      <w:r w:rsidRPr="00C94F8F">
        <w:rPr>
          <w:rFonts w:eastAsia="Calibri"/>
          <w:b/>
        </w:rPr>
        <w:t xml:space="preserve"> i jednostki organizacyjnej Gminy Dmosin”</w:t>
      </w:r>
    </w:p>
    <w:p w14:paraId="5E435886" w14:textId="5347C9B2" w:rsidR="00C94F8F" w:rsidRDefault="002F458A" w:rsidP="00C94F8F">
      <w:pPr>
        <w:spacing w:after="120" w:line="276" w:lineRule="auto"/>
        <w:rPr>
          <w:color w:val="000003"/>
        </w:rPr>
      </w:pPr>
      <w:r w:rsidRPr="00BB41F8">
        <w:rPr>
          <w:b/>
          <w:bCs/>
          <w:color w:val="000003"/>
        </w:rPr>
        <w:t>1</w:t>
      </w:r>
      <w:r>
        <w:rPr>
          <w:color w:val="000003"/>
        </w:rPr>
        <w:t xml:space="preserve">. </w:t>
      </w:r>
      <w:r w:rsidR="00B41ADE">
        <w:rPr>
          <w:color w:val="000003"/>
        </w:rPr>
        <w:t xml:space="preserve">    </w:t>
      </w:r>
      <w:r w:rsidR="004C393D" w:rsidRPr="0088395B">
        <w:rPr>
          <w:color w:val="000003"/>
        </w:rPr>
        <w:t>Postępowanie prowadzone jest w języku polskim</w:t>
      </w:r>
      <w:r w:rsidR="00934734" w:rsidRPr="0088395B">
        <w:rPr>
          <w:color w:val="000003"/>
        </w:rPr>
        <w:t>.</w:t>
      </w:r>
      <w:r w:rsidR="004C393D" w:rsidRPr="0088395B">
        <w:rPr>
          <w:color w:val="000003"/>
        </w:rPr>
        <w:t xml:space="preserve"> </w:t>
      </w:r>
    </w:p>
    <w:p w14:paraId="4067FE44" w14:textId="4F050957" w:rsidR="00C94F8F" w:rsidRDefault="00B41ADE" w:rsidP="00C94F8F">
      <w:pPr>
        <w:spacing w:after="120" w:line="276" w:lineRule="auto"/>
        <w:rPr>
          <w:b/>
        </w:rPr>
      </w:pPr>
      <w:r w:rsidRPr="00B41ADE">
        <w:rPr>
          <w:rStyle w:val="Hipercze"/>
          <w:b/>
          <w:color w:val="auto"/>
          <w:u w:val="none"/>
        </w:rPr>
        <w:t>2.</w:t>
      </w:r>
      <w:r>
        <w:rPr>
          <w:rStyle w:val="Hipercze"/>
          <w:bCs/>
          <w:color w:val="auto"/>
          <w:u w:val="none"/>
        </w:rPr>
        <w:t xml:space="preserve">     </w:t>
      </w:r>
      <w:r w:rsidR="002F5963" w:rsidRPr="002F458A">
        <w:rPr>
          <w:rStyle w:val="Hipercze"/>
          <w:bCs/>
          <w:color w:val="auto"/>
          <w:u w:val="none"/>
        </w:rPr>
        <w:t xml:space="preserve">Stroną </w:t>
      </w:r>
      <w:r w:rsidR="00934734" w:rsidRPr="0088395B">
        <w:rPr>
          <w:color w:val="000003"/>
        </w:rPr>
        <w:t xml:space="preserve">postępowania jest </w:t>
      </w:r>
      <w:r w:rsidR="00365939" w:rsidRPr="002F458A">
        <w:rPr>
          <w:color w:val="0070C0"/>
          <w:u w:val="single"/>
        </w:rPr>
        <w:t>https://bip.dmosin.pl/wiadomosci/3/lista/1/przetargi</w:t>
      </w:r>
      <w:r w:rsidR="00365939" w:rsidRPr="002F458A">
        <w:rPr>
          <w:b/>
        </w:rPr>
        <w:t xml:space="preserve">  </w:t>
      </w:r>
    </w:p>
    <w:p w14:paraId="5991DF95" w14:textId="5A31FF49" w:rsidR="00B41ADE" w:rsidRDefault="00B41ADE" w:rsidP="00B41ADE">
      <w:pPr>
        <w:spacing w:after="120" w:line="276" w:lineRule="auto"/>
        <w:jc w:val="both"/>
      </w:pPr>
      <w:r>
        <w:rPr>
          <w:b/>
          <w:bCs/>
        </w:rPr>
        <w:t xml:space="preserve">3.     </w:t>
      </w:r>
      <w:r w:rsidR="00D35AA2" w:rsidRPr="00342F1D">
        <w:t xml:space="preserve">Zamawiający wyznacza następujące osoby do kontaktu z Wykonawcami: </w:t>
      </w:r>
      <w:r w:rsidR="00EF3B4A">
        <w:t xml:space="preserve">                                       </w:t>
      </w:r>
      <w:r>
        <w:t xml:space="preserve">      </w:t>
      </w:r>
    </w:p>
    <w:p w14:paraId="7BB61ADB" w14:textId="3E6D5620" w:rsidR="00B41ADE" w:rsidRDefault="00D35AA2" w:rsidP="00B41ADE">
      <w:pPr>
        <w:spacing w:after="120" w:line="276" w:lineRule="auto"/>
        <w:jc w:val="both"/>
        <w:rPr>
          <w:rFonts w:eastAsiaTheme="minorHAnsi"/>
          <w:b/>
        </w:rPr>
      </w:pPr>
      <w:r w:rsidRPr="00342F1D">
        <w:t xml:space="preserve">Alicja Włodarczyk, tel. </w:t>
      </w:r>
      <w:r w:rsidRPr="00342F1D">
        <w:rPr>
          <w:bCs/>
          <w:color w:val="000000"/>
        </w:rPr>
        <w:t>46 874 73 77 wew.</w:t>
      </w:r>
      <w:r w:rsidR="002F0847">
        <w:rPr>
          <w:bCs/>
          <w:color w:val="000000"/>
        </w:rPr>
        <w:t xml:space="preserve"> </w:t>
      </w:r>
      <w:r w:rsidRPr="00342F1D">
        <w:rPr>
          <w:bCs/>
          <w:color w:val="000000"/>
        </w:rPr>
        <w:t>24,</w:t>
      </w:r>
      <w:r w:rsidRPr="00342F1D">
        <w:t xml:space="preserve"> email: </w:t>
      </w:r>
      <w:r w:rsidRPr="00342F1D">
        <w:rPr>
          <w:color w:val="0066FF"/>
          <w:u w:val="single"/>
        </w:rPr>
        <w:t xml:space="preserve">inwestycje@dmosin.pl </w:t>
      </w:r>
    </w:p>
    <w:p w14:paraId="3B8E038A" w14:textId="3BD71F10" w:rsidR="00B41ADE" w:rsidRPr="00B41ADE" w:rsidRDefault="00B41ADE" w:rsidP="00B41ADE">
      <w:pPr>
        <w:spacing w:after="120" w:line="276" w:lineRule="auto"/>
        <w:jc w:val="both"/>
        <w:rPr>
          <w:rFonts w:eastAsiaTheme="minorHAnsi"/>
          <w:b/>
        </w:rPr>
      </w:pPr>
      <w:r>
        <w:rPr>
          <w:b/>
          <w:bCs/>
        </w:rPr>
        <w:t xml:space="preserve">4.    </w:t>
      </w:r>
      <w:r w:rsidR="002446FA" w:rsidRPr="00342F1D">
        <w:t xml:space="preserve">Komunikacja w postępowaniu o udzielenie zamówienia, w tym składanie ofert, wymiana </w:t>
      </w:r>
      <w:r>
        <w:t xml:space="preserve">  </w:t>
      </w:r>
      <w:r w:rsidR="002446FA" w:rsidRPr="00342F1D">
        <w:t>informacji oraz przekazywanie dokumentów lub o</w:t>
      </w:r>
      <w:r w:rsidR="00135AF5" w:rsidRPr="00342F1D">
        <w:t>świadczeń między Zamawiającym a </w:t>
      </w:r>
      <w:r w:rsidR="003D21D4" w:rsidRPr="00342F1D">
        <w:t>Wykonawcą, z </w:t>
      </w:r>
      <w:r w:rsidR="002446FA" w:rsidRPr="00342F1D">
        <w:t xml:space="preserve">uwzględnieniem wyjątków określonych w </w:t>
      </w:r>
      <w:r w:rsidR="00135AF5" w:rsidRPr="00342F1D">
        <w:t>Pzp,</w:t>
      </w:r>
      <w:r w:rsidR="002446FA" w:rsidRPr="00342F1D">
        <w:t xml:space="preserve"> odbywa się przy użyciu środków komunikacji elektronicznej.</w:t>
      </w:r>
      <w:r w:rsidR="00135AF5" w:rsidRPr="00342F1D">
        <w:t xml:space="preserve"> </w:t>
      </w:r>
      <w:r w:rsidR="002446FA" w:rsidRPr="00342F1D">
        <w:t>Przez środki komunikacji elektronicznej rozumie się środki komunikacji elektronicznej zdefiniowane w</w:t>
      </w:r>
      <w:r w:rsidR="00135AF5" w:rsidRPr="00342F1D">
        <w:t xml:space="preserve"> </w:t>
      </w:r>
      <w:r w:rsidR="002446FA" w:rsidRPr="00342F1D">
        <w:t>art.</w:t>
      </w:r>
      <w:r w:rsidR="00135AF5" w:rsidRPr="00342F1D">
        <w:t xml:space="preserve"> </w:t>
      </w:r>
      <w:r w:rsidR="002446FA" w:rsidRPr="00342F1D">
        <w:t>2</w:t>
      </w:r>
      <w:r w:rsidR="00135AF5" w:rsidRPr="00342F1D">
        <w:t xml:space="preserve"> </w:t>
      </w:r>
      <w:r w:rsidR="00D37708" w:rsidRPr="00342F1D">
        <w:t>p</w:t>
      </w:r>
      <w:r w:rsidR="00135AF5" w:rsidRPr="00342F1D">
        <w:t xml:space="preserve">kt </w:t>
      </w:r>
      <w:r w:rsidR="002446FA" w:rsidRPr="00342F1D">
        <w:t xml:space="preserve">5) Ustawy o świadczeniu usług drogą elektroniczną z dnia 18 lipca 2002 </w:t>
      </w:r>
      <w:proofErr w:type="gramStart"/>
      <w:r w:rsidR="002446FA" w:rsidRPr="00342F1D">
        <w:t>r.,</w:t>
      </w:r>
      <w:proofErr w:type="gramEnd"/>
      <w:r w:rsidR="002446FA" w:rsidRPr="00342F1D">
        <w:t xml:space="preserve"> (D</w:t>
      </w:r>
      <w:r w:rsidR="000440C5" w:rsidRPr="00342F1D">
        <w:t xml:space="preserve">z. U. </w:t>
      </w:r>
      <w:r w:rsidR="00B92467" w:rsidRPr="00342F1D">
        <w:t>z 2020 r. poz</w:t>
      </w:r>
      <w:r w:rsidR="000440C5" w:rsidRPr="00342F1D">
        <w:t>.</w:t>
      </w:r>
      <w:r w:rsidR="00B92467" w:rsidRPr="00342F1D">
        <w:t xml:space="preserve"> 344</w:t>
      </w:r>
      <w:r w:rsidR="000440C5" w:rsidRPr="00342F1D">
        <w:t>).</w:t>
      </w:r>
    </w:p>
    <w:p w14:paraId="03775397" w14:textId="3144E83C" w:rsidR="000440C5" w:rsidRPr="00B41ADE" w:rsidRDefault="00B41ADE" w:rsidP="00B41ADE">
      <w:pPr>
        <w:shd w:val="clear" w:color="auto" w:fill="FEFFFE"/>
        <w:spacing w:line="276" w:lineRule="auto"/>
        <w:ind w:right="34"/>
        <w:jc w:val="both"/>
        <w:outlineLvl w:val="2"/>
      </w:pPr>
      <w:r w:rsidRPr="00B41ADE">
        <w:rPr>
          <w:b/>
          <w:bCs/>
        </w:rPr>
        <w:t>5.</w:t>
      </w:r>
      <w:r>
        <w:t xml:space="preserve"> </w:t>
      </w:r>
      <w:r w:rsidR="002446FA" w:rsidRPr="00342F1D">
        <w:t>W postępowaniu o udzielenie zamówienia komunikacja między Zamawiającym a</w:t>
      </w:r>
      <w:r w:rsidR="00030DD7" w:rsidRPr="00342F1D">
        <w:t> </w:t>
      </w:r>
      <w:r w:rsidR="002446FA" w:rsidRPr="00342F1D">
        <w:t>Wykonawcami odbywa się przy użyciu:</w:t>
      </w:r>
    </w:p>
    <w:p w14:paraId="13CE7258" w14:textId="77777777" w:rsidR="000440C5" w:rsidRPr="00342F1D" w:rsidRDefault="002446FA" w:rsidP="00342F1D">
      <w:pPr>
        <w:pStyle w:val="Styl"/>
        <w:numPr>
          <w:ilvl w:val="0"/>
          <w:numId w:val="31"/>
        </w:numPr>
        <w:shd w:val="clear" w:color="auto" w:fill="FEFFFE"/>
        <w:spacing w:line="276" w:lineRule="auto"/>
        <w:ind w:left="993" w:right="34"/>
        <w:jc w:val="both"/>
        <w:rPr>
          <w:rFonts w:ascii="Times New Roman" w:hAnsi="Times New Roman" w:cs="Times New Roman"/>
          <w:b/>
          <w:bCs/>
          <w:color w:val="000003"/>
        </w:rPr>
      </w:pPr>
      <w:r w:rsidRPr="00342F1D">
        <w:rPr>
          <w:rFonts w:ascii="Times New Roman" w:hAnsi="Times New Roman" w:cs="Times New Roman"/>
        </w:rPr>
        <w:t xml:space="preserve">miniPortalu, który dostępny jest pod adresem: </w:t>
      </w:r>
      <w:hyperlink r:id="rId19" w:history="1">
        <w:r w:rsidR="000440C5" w:rsidRPr="00342F1D">
          <w:rPr>
            <w:rStyle w:val="Hipercze"/>
            <w:rFonts w:ascii="Times New Roman" w:hAnsi="Times New Roman" w:cs="Times New Roman"/>
          </w:rPr>
          <w:t>https://miniportal.uzp.gov.pl/</w:t>
        </w:r>
      </w:hyperlink>
      <w:r w:rsidRPr="00342F1D">
        <w:rPr>
          <w:rFonts w:ascii="Times New Roman" w:hAnsi="Times New Roman" w:cs="Times New Roman"/>
        </w:rPr>
        <w:t>,</w:t>
      </w:r>
    </w:p>
    <w:p w14:paraId="72054D11" w14:textId="77777777" w:rsidR="000440C5" w:rsidRPr="00342F1D" w:rsidRDefault="002446FA" w:rsidP="00342F1D">
      <w:pPr>
        <w:pStyle w:val="Styl"/>
        <w:numPr>
          <w:ilvl w:val="0"/>
          <w:numId w:val="31"/>
        </w:numPr>
        <w:shd w:val="clear" w:color="auto" w:fill="FEFFFE"/>
        <w:spacing w:line="276" w:lineRule="auto"/>
        <w:ind w:left="993" w:right="34"/>
        <w:jc w:val="both"/>
        <w:rPr>
          <w:rFonts w:ascii="Times New Roman" w:hAnsi="Times New Roman" w:cs="Times New Roman"/>
          <w:b/>
          <w:bCs/>
          <w:color w:val="000003"/>
        </w:rPr>
      </w:pPr>
      <w:r w:rsidRPr="00342F1D">
        <w:rPr>
          <w:rFonts w:ascii="Times New Roman" w:hAnsi="Times New Roman" w:cs="Times New Roman"/>
        </w:rPr>
        <w:t xml:space="preserve">ePUAPu, dostępnego pod adresem: </w:t>
      </w:r>
      <w:hyperlink r:id="rId20" w:history="1">
        <w:r w:rsidR="000440C5" w:rsidRPr="00342F1D">
          <w:rPr>
            <w:rStyle w:val="Hipercze"/>
            <w:rFonts w:ascii="Times New Roman" w:hAnsi="Times New Roman" w:cs="Times New Roman"/>
          </w:rPr>
          <w:t>https://epuap.gov.pl/wps/portal/</w:t>
        </w:r>
      </w:hyperlink>
      <w:r w:rsidR="000440C5" w:rsidRPr="00342F1D">
        <w:rPr>
          <w:rFonts w:ascii="Times New Roman" w:hAnsi="Times New Roman" w:cs="Times New Roman"/>
        </w:rPr>
        <w:t>,</w:t>
      </w:r>
    </w:p>
    <w:p w14:paraId="506A80BB" w14:textId="259B334D" w:rsidR="000440C5" w:rsidRPr="00342F1D" w:rsidRDefault="002446FA" w:rsidP="00342F1D">
      <w:pPr>
        <w:pStyle w:val="Styl"/>
        <w:numPr>
          <w:ilvl w:val="0"/>
          <w:numId w:val="31"/>
        </w:numPr>
        <w:shd w:val="clear" w:color="auto" w:fill="FEFFFE"/>
        <w:spacing w:line="276" w:lineRule="auto"/>
        <w:ind w:left="993" w:right="34"/>
        <w:jc w:val="both"/>
        <w:rPr>
          <w:rFonts w:ascii="Times New Roman" w:hAnsi="Times New Roman" w:cs="Times New Roman"/>
          <w:b/>
          <w:bCs/>
          <w:color w:val="000003"/>
        </w:rPr>
      </w:pPr>
      <w:r w:rsidRPr="00342F1D">
        <w:rPr>
          <w:rFonts w:ascii="Times New Roman" w:hAnsi="Times New Roman" w:cs="Times New Roman"/>
        </w:rPr>
        <w:t>poczty elektronicznej:</w:t>
      </w:r>
      <w:r w:rsidR="000440C5" w:rsidRPr="00342F1D">
        <w:rPr>
          <w:rFonts w:ascii="Times New Roman" w:hAnsi="Times New Roman" w:cs="Times New Roman"/>
        </w:rPr>
        <w:t xml:space="preserve"> </w:t>
      </w:r>
      <w:r w:rsidR="000D7F62" w:rsidRPr="00342F1D">
        <w:rPr>
          <w:rFonts w:ascii="Times New Roman" w:hAnsi="Times New Roman" w:cs="Times New Roman"/>
        </w:rPr>
        <w:t xml:space="preserve"> </w:t>
      </w:r>
      <w:hyperlink r:id="rId21" w:history="1">
        <w:r w:rsidR="000D7F62" w:rsidRPr="00342F1D">
          <w:rPr>
            <w:rStyle w:val="Hipercze"/>
            <w:rFonts w:ascii="Times New Roman" w:hAnsi="Times New Roman" w:cs="Times New Roman"/>
          </w:rPr>
          <w:t>inwestycje@dmosin.pl</w:t>
        </w:r>
      </w:hyperlink>
      <w:r w:rsidR="000D7F62" w:rsidRPr="00342F1D">
        <w:rPr>
          <w:rFonts w:ascii="Times New Roman" w:hAnsi="Times New Roman" w:cs="Times New Roman"/>
        </w:rPr>
        <w:t xml:space="preserve"> </w:t>
      </w:r>
      <w:r w:rsidR="000440C5" w:rsidRPr="00342F1D">
        <w:rPr>
          <w:rFonts w:ascii="Times New Roman" w:hAnsi="Times New Roman" w:cs="Times New Roman"/>
        </w:rPr>
        <w:t xml:space="preserve"> </w:t>
      </w:r>
      <w:r w:rsidRPr="00342F1D">
        <w:rPr>
          <w:rFonts w:ascii="Times New Roman" w:hAnsi="Times New Roman" w:cs="Times New Roman"/>
        </w:rPr>
        <w:t>(</w:t>
      </w:r>
      <w:r w:rsidR="000440C5" w:rsidRPr="00342F1D">
        <w:rPr>
          <w:rFonts w:ascii="Times New Roman" w:hAnsi="Times New Roman" w:cs="Times New Roman"/>
        </w:rPr>
        <w:t>nie dotyczy składania ofert</w:t>
      </w:r>
      <w:r w:rsidR="00B92467" w:rsidRPr="00342F1D">
        <w:rPr>
          <w:rFonts w:ascii="Times New Roman" w:hAnsi="Times New Roman" w:cs="Times New Roman"/>
        </w:rPr>
        <w:t xml:space="preserve"> oraz innych dokumentów wymienionych w § 2 rozporzą</w:t>
      </w:r>
      <w:r w:rsidR="00030DD7" w:rsidRPr="00342F1D">
        <w:rPr>
          <w:rFonts w:ascii="Times New Roman" w:hAnsi="Times New Roman" w:cs="Times New Roman"/>
        </w:rPr>
        <w:t>dzenia Prezesa Rady Ministrów z </w:t>
      </w:r>
      <w:r w:rsidR="00B92467" w:rsidRPr="00342F1D">
        <w:rPr>
          <w:rFonts w:ascii="Times New Roman" w:hAnsi="Times New Roman" w:cs="Times New Roman"/>
        </w:rPr>
        <w:t>dnia 30 grudnia 2020 r. w sprawie sposobu sporządzania i przekazywania infor</w:t>
      </w:r>
      <w:r w:rsidR="00030DD7" w:rsidRPr="00342F1D">
        <w:rPr>
          <w:rFonts w:ascii="Times New Roman" w:hAnsi="Times New Roman" w:cs="Times New Roman"/>
        </w:rPr>
        <w:t xml:space="preserve">macji </w:t>
      </w:r>
      <w:r w:rsidR="00B92467" w:rsidRPr="00342F1D">
        <w:rPr>
          <w:rFonts w:ascii="Times New Roman" w:hAnsi="Times New Roman" w:cs="Times New Roman"/>
        </w:rPr>
        <w:t>oraz wymagań technicznych</w:t>
      </w:r>
      <w:r w:rsidR="00C76193" w:rsidRPr="00342F1D">
        <w:rPr>
          <w:rFonts w:ascii="Times New Roman" w:hAnsi="Times New Roman" w:cs="Times New Roman"/>
        </w:rPr>
        <w:t xml:space="preserve"> dla dokumentów elektronicznych </w:t>
      </w:r>
      <w:r w:rsidR="00B92467" w:rsidRPr="00342F1D">
        <w:rPr>
          <w:rFonts w:ascii="Times New Roman" w:hAnsi="Times New Roman" w:cs="Times New Roman"/>
        </w:rPr>
        <w:t xml:space="preserve">oraz środków komunikacji elektronicznej w postępowaniu o udzielenie zamówienia </w:t>
      </w:r>
      <w:r w:rsidR="00B92467" w:rsidRPr="00342F1D">
        <w:rPr>
          <w:rFonts w:ascii="Times New Roman" w:hAnsi="Times New Roman" w:cs="Times New Roman"/>
        </w:rPr>
        <w:lastRenderedPageBreak/>
        <w:t>publicznego lub konkursie</w:t>
      </w:r>
      <w:r w:rsidR="000440C5" w:rsidRPr="00342F1D">
        <w:rPr>
          <w:rFonts w:ascii="Times New Roman" w:hAnsi="Times New Roman" w:cs="Times New Roman"/>
        </w:rPr>
        <w:t>).</w:t>
      </w:r>
    </w:p>
    <w:p w14:paraId="20D97401" w14:textId="7DBC8F04" w:rsidR="000440C5" w:rsidRPr="00342F1D" w:rsidRDefault="00E3748E" w:rsidP="00E3748E">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6.</w:t>
      </w:r>
      <w:r>
        <w:rPr>
          <w:rFonts w:ascii="Times New Roman" w:hAnsi="Times New Roman" w:cs="Times New Roman"/>
        </w:rPr>
        <w:t xml:space="preserve"> </w:t>
      </w:r>
      <w:r w:rsidR="002446FA" w:rsidRPr="00342F1D">
        <w:rPr>
          <w:rFonts w:ascii="Times New Roman" w:hAnsi="Times New Roman" w:cs="Times New Roman"/>
        </w:rPr>
        <w:t>Wykonawca zamierzający wziąć udział w postępowaniu</w:t>
      </w:r>
      <w:r w:rsidR="000440C5" w:rsidRPr="00342F1D">
        <w:rPr>
          <w:rFonts w:ascii="Times New Roman" w:hAnsi="Times New Roman" w:cs="Times New Roman"/>
        </w:rPr>
        <w:t xml:space="preserve"> </w:t>
      </w:r>
      <w:r w:rsidR="002446FA" w:rsidRPr="00342F1D">
        <w:rPr>
          <w:rFonts w:ascii="Times New Roman" w:hAnsi="Times New Roman" w:cs="Times New Roman"/>
        </w:rPr>
        <w:t>o udzielenie zamówienia</w:t>
      </w:r>
      <w:r w:rsidR="000440C5" w:rsidRPr="00342F1D">
        <w:rPr>
          <w:rFonts w:ascii="Times New Roman" w:hAnsi="Times New Roman" w:cs="Times New Roman"/>
        </w:rPr>
        <w:t xml:space="preserve"> </w:t>
      </w:r>
      <w:r w:rsidR="002446FA" w:rsidRPr="00342F1D">
        <w:rPr>
          <w:rFonts w:ascii="Times New Roman" w:hAnsi="Times New Roman" w:cs="Times New Roman"/>
        </w:rPr>
        <w:t>publicznego, musi posiadać</w:t>
      </w:r>
      <w:r w:rsidR="000440C5" w:rsidRPr="00342F1D">
        <w:rPr>
          <w:rFonts w:ascii="Times New Roman" w:hAnsi="Times New Roman" w:cs="Times New Roman"/>
        </w:rPr>
        <w:t xml:space="preserve"> </w:t>
      </w:r>
      <w:r w:rsidR="002446FA" w:rsidRPr="00342F1D">
        <w:rPr>
          <w:rFonts w:ascii="Times New Roman" w:hAnsi="Times New Roman" w:cs="Times New Roman"/>
        </w:rPr>
        <w:t>konto na ePUAP. Wykonawca posiadający</w:t>
      </w:r>
      <w:r w:rsidR="000440C5" w:rsidRPr="00342F1D">
        <w:rPr>
          <w:rFonts w:ascii="Times New Roman" w:hAnsi="Times New Roman" w:cs="Times New Roman"/>
        </w:rPr>
        <w:t xml:space="preserve"> </w:t>
      </w:r>
      <w:r w:rsidR="002446FA" w:rsidRPr="00342F1D">
        <w:rPr>
          <w:rFonts w:ascii="Times New Roman" w:hAnsi="Times New Roman" w:cs="Times New Roman"/>
        </w:rPr>
        <w:t>konto na ePUAP ma dostęp</w:t>
      </w:r>
      <w:r w:rsidR="000440C5" w:rsidRPr="00342F1D">
        <w:rPr>
          <w:rFonts w:ascii="Times New Roman" w:hAnsi="Times New Roman" w:cs="Times New Roman"/>
        </w:rPr>
        <w:t xml:space="preserve"> do </w:t>
      </w:r>
      <w:r w:rsidR="002446FA" w:rsidRPr="00342F1D">
        <w:rPr>
          <w:rFonts w:ascii="Times New Roman" w:hAnsi="Times New Roman" w:cs="Times New Roman"/>
        </w:rPr>
        <w:t>następujących formularzy: „Formularz do złożenia,</w:t>
      </w:r>
      <w:r w:rsidR="000440C5" w:rsidRPr="00342F1D">
        <w:rPr>
          <w:rFonts w:ascii="Times New Roman" w:hAnsi="Times New Roman" w:cs="Times New Roman"/>
        </w:rPr>
        <w:t xml:space="preserve"> </w:t>
      </w:r>
      <w:r w:rsidR="002446FA" w:rsidRPr="00342F1D">
        <w:rPr>
          <w:rFonts w:ascii="Times New Roman" w:hAnsi="Times New Roman" w:cs="Times New Roman"/>
        </w:rPr>
        <w:t>zmiany, wycofania oferty lub wniosku” oraz do</w:t>
      </w:r>
      <w:r w:rsidR="003D21D4" w:rsidRPr="00342F1D">
        <w:rPr>
          <w:rFonts w:ascii="Times New Roman" w:hAnsi="Times New Roman" w:cs="Times New Roman"/>
        </w:rPr>
        <w:t xml:space="preserve"> „Formularza do </w:t>
      </w:r>
      <w:r w:rsidR="000440C5" w:rsidRPr="00342F1D">
        <w:rPr>
          <w:rFonts w:ascii="Times New Roman" w:hAnsi="Times New Roman" w:cs="Times New Roman"/>
        </w:rPr>
        <w:t>komunikacji”.</w:t>
      </w:r>
    </w:p>
    <w:p w14:paraId="51441DAF" w14:textId="48AA6AB9" w:rsidR="00333726" w:rsidRPr="00342F1D" w:rsidRDefault="00E3748E" w:rsidP="00E3748E">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7.</w:t>
      </w:r>
      <w:r>
        <w:rPr>
          <w:rFonts w:ascii="Times New Roman" w:hAnsi="Times New Roman" w:cs="Times New Roman"/>
        </w:rPr>
        <w:t xml:space="preserve">   </w:t>
      </w:r>
      <w:r w:rsidR="002446FA" w:rsidRPr="00342F1D">
        <w:rPr>
          <w:rFonts w:ascii="Times New Roman" w:hAnsi="Times New Roman" w:cs="Times New Roman"/>
        </w:rPr>
        <w:t>Wymagania techniczne i organizacyjne wysyłania i odbierania dokumentów elektronicznych, elektronicznych kopii dokumentów</w:t>
      </w:r>
      <w:r w:rsidR="00333726" w:rsidRPr="00342F1D">
        <w:rPr>
          <w:rFonts w:ascii="Times New Roman" w:hAnsi="Times New Roman" w:cs="Times New Roman"/>
        </w:rPr>
        <w:t xml:space="preserve"> </w:t>
      </w:r>
      <w:r w:rsidR="002446FA" w:rsidRPr="00342F1D">
        <w:rPr>
          <w:rFonts w:ascii="Times New Roman" w:hAnsi="Times New Roman" w:cs="Times New Roman"/>
        </w:rPr>
        <w:t>i oświadczeń</w:t>
      </w:r>
      <w:r w:rsidR="00333726" w:rsidRPr="00342F1D">
        <w:rPr>
          <w:rFonts w:ascii="Times New Roman" w:hAnsi="Times New Roman" w:cs="Times New Roman"/>
        </w:rPr>
        <w:t xml:space="preserve"> </w:t>
      </w:r>
      <w:r w:rsidR="002446FA" w:rsidRPr="00342F1D">
        <w:rPr>
          <w:rFonts w:ascii="Times New Roman" w:hAnsi="Times New Roman" w:cs="Times New Roman"/>
        </w:rPr>
        <w:t>oraz inf</w:t>
      </w:r>
      <w:r w:rsidR="00333726" w:rsidRPr="00342F1D">
        <w:rPr>
          <w:rFonts w:ascii="Times New Roman" w:hAnsi="Times New Roman" w:cs="Times New Roman"/>
        </w:rPr>
        <w:t>ormacji przekazywanych przy ich </w:t>
      </w:r>
      <w:r w:rsidR="002446FA" w:rsidRPr="00342F1D">
        <w:rPr>
          <w:rFonts w:ascii="Times New Roman" w:hAnsi="Times New Roman" w:cs="Times New Roman"/>
        </w:rPr>
        <w:t>użyciu</w:t>
      </w:r>
      <w:r w:rsidR="00333726" w:rsidRPr="00342F1D">
        <w:rPr>
          <w:rFonts w:ascii="Times New Roman" w:hAnsi="Times New Roman" w:cs="Times New Roman"/>
        </w:rPr>
        <w:t xml:space="preserve"> </w:t>
      </w:r>
      <w:r w:rsidR="002446FA" w:rsidRPr="00342F1D">
        <w:rPr>
          <w:rFonts w:ascii="Times New Roman" w:hAnsi="Times New Roman" w:cs="Times New Roman"/>
        </w:rPr>
        <w:t>opisane zostały w Regulaminie korzystania z systemu miniPort</w:t>
      </w:r>
      <w:r w:rsidR="003D21D4" w:rsidRPr="00342F1D">
        <w:rPr>
          <w:rFonts w:ascii="Times New Roman" w:hAnsi="Times New Roman" w:cs="Times New Roman"/>
        </w:rPr>
        <w:t>al oraz Warunkach korzystania z </w:t>
      </w:r>
      <w:r w:rsidR="002446FA" w:rsidRPr="00342F1D">
        <w:rPr>
          <w:rFonts w:ascii="Times New Roman" w:hAnsi="Times New Roman" w:cs="Times New Roman"/>
        </w:rPr>
        <w:t>elektronicznej platformy usług admi</w:t>
      </w:r>
      <w:r w:rsidR="00333726" w:rsidRPr="00342F1D">
        <w:rPr>
          <w:rFonts w:ascii="Times New Roman" w:hAnsi="Times New Roman" w:cs="Times New Roman"/>
        </w:rPr>
        <w:t>nistracji publicznej (ePUAP).</w:t>
      </w:r>
    </w:p>
    <w:p w14:paraId="3D339BD0" w14:textId="231DD751" w:rsidR="00333726" w:rsidRPr="00342F1D" w:rsidRDefault="00E3748E" w:rsidP="00E3748E">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8.</w:t>
      </w:r>
      <w:r>
        <w:rPr>
          <w:rFonts w:ascii="Times New Roman" w:hAnsi="Times New Roman" w:cs="Times New Roman"/>
        </w:rPr>
        <w:t xml:space="preserve"> </w:t>
      </w:r>
      <w:r w:rsidR="002446FA" w:rsidRPr="00342F1D">
        <w:rPr>
          <w:rFonts w:ascii="Times New Roman" w:hAnsi="Times New Roman" w:cs="Times New Roman"/>
        </w:rPr>
        <w:t>Maksymalny rozmiar plików</w:t>
      </w:r>
      <w:r w:rsidR="00333726" w:rsidRPr="00342F1D">
        <w:rPr>
          <w:rFonts w:ascii="Times New Roman" w:hAnsi="Times New Roman" w:cs="Times New Roman"/>
        </w:rPr>
        <w:t xml:space="preserve"> </w:t>
      </w:r>
      <w:r w:rsidR="002446FA" w:rsidRPr="00342F1D">
        <w:rPr>
          <w:rFonts w:ascii="Times New Roman" w:hAnsi="Times New Roman" w:cs="Times New Roman"/>
        </w:rPr>
        <w:t>przesyłanych za pośrednictwem</w:t>
      </w:r>
      <w:r w:rsidR="00333726" w:rsidRPr="00342F1D">
        <w:rPr>
          <w:rFonts w:ascii="Times New Roman" w:hAnsi="Times New Roman" w:cs="Times New Roman"/>
        </w:rPr>
        <w:t xml:space="preserve"> </w:t>
      </w:r>
      <w:r w:rsidR="002446FA" w:rsidRPr="00342F1D">
        <w:rPr>
          <w:rFonts w:ascii="Times New Roman" w:hAnsi="Times New Roman" w:cs="Times New Roman"/>
        </w:rPr>
        <w:t>dedykowanych formularzy: „Formularz złożenia, zmiany, wycofania oferty lub wniosku” i</w:t>
      </w:r>
      <w:r w:rsidR="00333726" w:rsidRPr="00342F1D">
        <w:rPr>
          <w:rFonts w:ascii="Times New Roman" w:hAnsi="Times New Roman" w:cs="Times New Roman"/>
        </w:rPr>
        <w:t xml:space="preserve"> </w:t>
      </w:r>
      <w:r w:rsidR="002446FA" w:rsidRPr="00342F1D">
        <w:rPr>
          <w:rFonts w:ascii="Times New Roman" w:hAnsi="Times New Roman" w:cs="Times New Roman"/>
        </w:rPr>
        <w:t>„Formularza d</w:t>
      </w:r>
      <w:r w:rsidR="00333726" w:rsidRPr="00342F1D">
        <w:rPr>
          <w:rFonts w:ascii="Times New Roman" w:hAnsi="Times New Roman" w:cs="Times New Roman"/>
        </w:rPr>
        <w:t>o komunikacji” wynosi 150 MB.</w:t>
      </w:r>
    </w:p>
    <w:p w14:paraId="7FED6136" w14:textId="377F6716" w:rsidR="00333726" w:rsidRPr="00342F1D" w:rsidRDefault="00E3748E" w:rsidP="00E3748E">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9.</w:t>
      </w:r>
      <w:r>
        <w:rPr>
          <w:rFonts w:ascii="Times New Roman" w:hAnsi="Times New Roman" w:cs="Times New Roman"/>
        </w:rPr>
        <w:t xml:space="preserve"> </w:t>
      </w:r>
      <w:r w:rsidR="002446FA" w:rsidRPr="00342F1D">
        <w:rPr>
          <w:rFonts w:ascii="Times New Roman" w:hAnsi="Times New Roman" w:cs="Times New Roman"/>
        </w:rPr>
        <w:t>Za datę</w:t>
      </w:r>
      <w:r w:rsidR="00333726" w:rsidRPr="00342F1D">
        <w:rPr>
          <w:rFonts w:ascii="Times New Roman" w:hAnsi="Times New Roman" w:cs="Times New Roman"/>
        </w:rPr>
        <w:t xml:space="preserve"> </w:t>
      </w:r>
      <w:r w:rsidR="002446FA" w:rsidRPr="00342F1D">
        <w:rPr>
          <w:rFonts w:ascii="Times New Roman" w:hAnsi="Times New Roman" w:cs="Times New Roman"/>
        </w:rPr>
        <w:t>przekazania oferty, wniosków, zawiadomień, dokumentów</w:t>
      </w:r>
      <w:r w:rsidR="00333726" w:rsidRPr="00342F1D">
        <w:rPr>
          <w:rFonts w:ascii="Times New Roman" w:hAnsi="Times New Roman" w:cs="Times New Roman"/>
        </w:rPr>
        <w:t xml:space="preserve"> </w:t>
      </w:r>
      <w:r w:rsidR="002446FA" w:rsidRPr="00342F1D">
        <w:rPr>
          <w:rFonts w:ascii="Times New Roman" w:hAnsi="Times New Roman" w:cs="Times New Roman"/>
        </w:rPr>
        <w:t>elektronicznych, oświadczeń</w:t>
      </w:r>
      <w:r w:rsidR="00333726" w:rsidRPr="00342F1D">
        <w:rPr>
          <w:rFonts w:ascii="Times New Roman" w:hAnsi="Times New Roman" w:cs="Times New Roman"/>
        </w:rPr>
        <w:t xml:space="preserve"> </w:t>
      </w:r>
      <w:r w:rsidR="00A756B9" w:rsidRPr="00342F1D">
        <w:rPr>
          <w:rFonts w:ascii="Times New Roman" w:hAnsi="Times New Roman" w:cs="Times New Roman"/>
        </w:rPr>
        <w:t>lub </w:t>
      </w:r>
      <w:r w:rsidR="002446FA" w:rsidRPr="00342F1D">
        <w:rPr>
          <w:rFonts w:ascii="Times New Roman" w:hAnsi="Times New Roman" w:cs="Times New Roman"/>
        </w:rPr>
        <w:t>elektronicznych kopii dokumentów</w:t>
      </w:r>
      <w:r w:rsidR="00333726" w:rsidRPr="00342F1D">
        <w:rPr>
          <w:rFonts w:ascii="Times New Roman" w:hAnsi="Times New Roman" w:cs="Times New Roman"/>
        </w:rPr>
        <w:t xml:space="preserve"> </w:t>
      </w:r>
      <w:r w:rsidR="002446FA" w:rsidRPr="00342F1D">
        <w:rPr>
          <w:rFonts w:ascii="Times New Roman" w:hAnsi="Times New Roman" w:cs="Times New Roman"/>
        </w:rPr>
        <w:t>lub oświadczeń</w:t>
      </w:r>
      <w:r w:rsidR="00333726" w:rsidRPr="00342F1D">
        <w:rPr>
          <w:rFonts w:ascii="Times New Roman" w:hAnsi="Times New Roman" w:cs="Times New Roman"/>
        </w:rPr>
        <w:t xml:space="preserve"> </w:t>
      </w:r>
      <w:r w:rsidR="002446FA" w:rsidRPr="00342F1D">
        <w:rPr>
          <w:rFonts w:ascii="Times New Roman" w:hAnsi="Times New Roman" w:cs="Times New Roman"/>
        </w:rPr>
        <w:t>oraz innych informacji przyjmuje się datę</w:t>
      </w:r>
      <w:r w:rsidR="00333726" w:rsidRPr="00342F1D">
        <w:rPr>
          <w:rFonts w:ascii="Times New Roman" w:hAnsi="Times New Roman" w:cs="Times New Roman"/>
        </w:rPr>
        <w:t xml:space="preserve"> </w:t>
      </w:r>
      <w:r w:rsidR="00A756B9" w:rsidRPr="00342F1D">
        <w:rPr>
          <w:rFonts w:ascii="Times New Roman" w:hAnsi="Times New Roman" w:cs="Times New Roman"/>
        </w:rPr>
        <w:t>ich </w:t>
      </w:r>
      <w:r w:rsidR="002446FA" w:rsidRPr="00342F1D">
        <w:rPr>
          <w:rFonts w:ascii="Times New Roman" w:hAnsi="Times New Roman" w:cs="Times New Roman"/>
        </w:rPr>
        <w:t>p</w:t>
      </w:r>
      <w:r w:rsidR="00333726" w:rsidRPr="00342F1D">
        <w:rPr>
          <w:rFonts w:ascii="Times New Roman" w:hAnsi="Times New Roman" w:cs="Times New Roman"/>
        </w:rPr>
        <w:t>rzekazania na ePUAP.</w:t>
      </w:r>
    </w:p>
    <w:p w14:paraId="50B74EF9" w14:textId="2B78E51B" w:rsidR="00333726" w:rsidRPr="00342F1D" w:rsidRDefault="00E3748E" w:rsidP="00342F1D">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10.</w:t>
      </w:r>
      <w:r>
        <w:rPr>
          <w:rFonts w:ascii="Times New Roman" w:hAnsi="Times New Roman" w:cs="Times New Roman"/>
        </w:rPr>
        <w:t xml:space="preserve"> </w:t>
      </w:r>
      <w:r w:rsidR="002446FA" w:rsidRPr="00342F1D">
        <w:rPr>
          <w:rFonts w:ascii="Times New Roman" w:hAnsi="Times New Roman" w:cs="Times New Roman"/>
        </w:rPr>
        <w:t>Dane postępowanie można wyszukać na Liście wszystkich postępowań</w:t>
      </w:r>
      <w:r w:rsidR="00333726" w:rsidRPr="00342F1D">
        <w:rPr>
          <w:rFonts w:ascii="Times New Roman" w:hAnsi="Times New Roman" w:cs="Times New Roman"/>
        </w:rPr>
        <w:t xml:space="preserve"> </w:t>
      </w:r>
      <w:r w:rsidR="00030DD7" w:rsidRPr="00342F1D">
        <w:rPr>
          <w:rFonts w:ascii="Times New Roman" w:hAnsi="Times New Roman" w:cs="Times New Roman"/>
        </w:rPr>
        <w:t>w </w:t>
      </w:r>
      <w:r w:rsidR="002446FA" w:rsidRPr="00342F1D">
        <w:rPr>
          <w:rFonts w:ascii="Times New Roman" w:hAnsi="Times New Roman" w:cs="Times New Roman"/>
        </w:rPr>
        <w:t>miniPortalu klikając wcześniej opcję „Dla Wykonawców” lub ze strony głównej z zakładki Postępowania</w:t>
      </w:r>
      <w:r w:rsidR="00333726" w:rsidRPr="00342F1D">
        <w:rPr>
          <w:rFonts w:ascii="Times New Roman" w:hAnsi="Times New Roman" w:cs="Times New Roman"/>
        </w:rPr>
        <w:t>.</w:t>
      </w:r>
    </w:p>
    <w:p w14:paraId="235D9820" w14:textId="30496FB8" w:rsidR="00333726" w:rsidRPr="00342F1D" w:rsidRDefault="00EE0677" w:rsidP="00342F1D">
      <w:pPr>
        <w:pStyle w:val="Styl"/>
        <w:shd w:val="clear" w:color="auto" w:fill="FEFFFE"/>
        <w:spacing w:line="276" w:lineRule="auto"/>
        <w:ind w:right="34"/>
        <w:jc w:val="both"/>
        <w:rPr>
          <w:rFonts w:ascii="Times New Roman" w:hAnsi="Times New Roman" w:cs="Times New Roman"/>
          <w:b/>
          <w:bCs/>
          <w:color w:val="000003"/>
        </w:rPr>
      </w:pPr>
      <w:r w:rsidRPr="00E3748E">
        <w:rPr>
          <w:rFonts w:ascii="Times New Roman" w:hAnsi="Times New Roman" w:cs="Times New Roman"/>
          <w:b/>
          <w:bCs/>
        </w:rPr>
        <w:t>1</w:t>
      </w:r>
      <w:r w:rsidR="00E3748E" w:rsidRPr="00E3748E">
        <w:rPr>
          <w:rFonts w:ascii="Times New Roman" w:hAnsi="Times New Roman" w:cs="Times New Roman"/>
          <w:b/>
          <w:bCs/>
        </w:rPr>
        <w:t>1</w:t>
      </w:r>
      <w:r w:rsidR="00365939" w:rsidRPr="00E3748E">
        <w:rPr>
          <w:rFonts w:ascii="Times New Roman" w:hAnsi="Times New Roman" w:cs="Times New Roman"/>
          <w:b/>
          <w:bCs/>
        </w:rPr>
        <w:t>.</w:t>
      </w:r>
      <w:r w:rsidR="00365939" w:rsidRPr="00342F1D">
        <w:rPr>
          <w:rFonts w:ascii="Times New Roman" w:hAnsi="Times New Roman" w:cs="Times New Roman"/>
        </w:rPr>
        <w:t xml:space="preserve"> </w:t>
      </w:r>
      <w:r w:rsidR="00333726" w:rsidRPr="00342F1D">
        <w:rPr>
          <w:rFonts w:ascii="Times New Roman" w:hAnsi="Times New Roman" w:cs="Times New Roman"/>
        </w:rPr>
        <w:t>Złożenie oferty</w:t>
      </w:r>
      <w:r w:rsidR="00342F1D">
        <w:rPr>
          <w:rFonts w:ascii="Times New Roman" w:hAnsi="Times New Roman" w:cs="Times New Roman"/>
        </w:rPr>
        <w:t>:</w:t>
      </w:r>
    </w:p>
    <w:p w14:paraId="547666B8" w14:textId="4084019E"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 xml:space="preserve">Ofertę, oświadczenia, o których mowa w art. 125 ust. 1 </w:t>
      </w:r>
      <w:r w:rsidR="00333726" w:rsidRPr="00342F1D">
        <w:rPr>
          <w:rFonts w:ascii="Times New Roman" w:hAnsi="Times New Roman" w:cs="Times New Roman"/>
        </w:rPr>
        <w:t>Pzp, podmiotowe środki dowodowe w </w:t>
      </w:r>
      <w:r w:rsidRPr="00342F1D">
        <w:rPr>
          <w:rFonts w:ascii="Times New Roman" w:hAnsi="Times New Roman" w:cs="Times New Roman"/>
        </w:rPr>
        <w:t xml:space="preserve">tym oświadczenie, o którym mowa w art. 117 ust. 4 </w:t>
      </w:r>
      <w:r w:rsidR="00333726" w:rsidRPr="00342F1D">
        <w:rPr>
          <w:rFonts w:ascii="Times New Roman" w:hAnsi="Times New Roman" w:cs="Times New Roman"/>
        </w:rPr>
        <w:t>Pzp,</w:t>
      </w:r>
      <w:r w:rsidRPr="00342F1D">
        <w:rPr>
          <w:rFonts w:ascii="Times New Roman" w:hAnsi="Times New Roman" w:cs="Times New Roman"/>
        </w:rPr>
        <w:t xml:space="preserve"> zobowiązanie podmiotu udostępniającego zasoby, pełnomocnictwa sporządza się w postaci elektronicznej, w ogólnie dostępnych formatach danych</w:t>
      </w:r>
      <w:r w:rsidR="00B92467" w:rsidRPr="00342F1D">
        <w:rPr>
          <w:rFonts w:ascii="Times New Roman" w:hAnsi="Times New Roman" w:cs="Times New Roman"/>
        </w:rPr>
        <w:t xml:space="preserve"> (wyłącznie w formatach danych wskazanych w przepisach wydanych na podstawie art. 18 ustawy z dnia 17 lutego 2005 r. o informatyzacji działalności podmiotów realizujących zadania publiczne </w:t>
      </w:r>
      <w:r w:rsidR="003948A8">
        <w:rPr>
          <w:rFonts w:ascii="Times New Roman" w:hAnsi="Times New Roman" w:cs="Times New Roman"/>
        </w:rPr>
        <w:t xml:space="preserve">                               (</w:t>
      </w:r>
      <w:r w:rsidR="00B92467" w:rsidRPr="00342F1D">
        <w:rPr>
          <w:rFonts w:ascii="Times New Roman" w:hAnsi="Times New Roman" w:cs="Times New Roman"/>
        </w:rPr>
        <w:t xml:space="preserve">Dz. U. z 2021 r. poz. </w:t>
      </w:r>
      <w:r w:rsidR="008C2EB7">
        <w:rPr>
          <w:rFonts w:ascii="Times New Roman" w:hAnsi="Times New Roman" w:cs="Times New Roman"/>
        </w:rPr>
        <w:t>2070 z późn. zm.</w:t>
      </w:r>
      <w:r w:rsidR="00B92467" w:rsidRPr="00342F1D">
        <w:rPr>
          <w:rFonts w:ascii="Times New Roman" w:hAnsi="Times New Roman" w:cs="Times New Roman"/>
        </w:rPr>
        <w:t>]), w szczególności w </w:t>
      </w:r>
      <w:r w:rsidRPr="00342F1D">
        <w:rPr>
          <w:rFonts w:ascii="Times New Roman" w:hAnsi="Times New Roman" w:cs="Times New Roman"/>
        </w:rPr>
        <w:t>formatach .txt, .</w:t>
      </w:r>
      <w:r w:rsidR="00A25BAE" w:rsidRPr="00342F1D">
        <w:rPr>
          <w:rFonts w:ascii="Times New Roman" w:hAnsi="Times New Roman" w:cs="Times New Roman"/>
        </w:rPr>
        <w:t>rtf, .pdf, .</w:t>
      </w:r>
      <w:proofErr w:type="spellStart"/>
      <w:r w:rsidR="00A25BAE" w:rsidRPr="00342F1D">
        <w:rPr>
          <w:rFonts w:ascii="Times New Roman" w:hAnsi="Times New Roman" w:cs="Times New Roman"/>
        </w:rPr>
        <w:t>doc</w:t>
      </w:r>
      <w:proofErr w:type="spellEnd"/>
      <w:r w:rsidR="00A25BAE" w:rsidRPr="00342F1D">
        <w:rPr>
          <w:rFonts w:ascii="Times New Roman" w:hAnsi="Times New Roman" w:cs="Times New Roman"/>
        </w:rPr>
        <w:t>, .</w:t>
      </w:r>
      <w:proofErr w:type="spellStart"/>
      <w:r w:rsidR="00A25BAE" w:rsidRPr="00342F1D">
        <w:rPr>
          <w:rFonts w:ascii="Times New Roman" w:hAnsi="Times New Roman" w:cs="Times New Roman"/>
        </w:rPr>
        <w:t>docx</w:t>
      </w:r>
      <w:proofErr w:type="spellEnd"/>
      <w:r w:rsidR="00A25BAE" w:rsidRPr="00342F1D">
        <w:rPr>
          <w:rFonts w:ascii="Times New Roman" w:hAnsi="Times New Roman" w:cs="Times New Roman"/>
        </w:rPr>
        <w:t>, .</w:t>
      </w:r>
      <w:proofErr w:type="spellStart"/>
      <w:r w:rsidR="00A25BAE" w:rsidRPr="00342F1D">
        <w:rPr>
          <w:rFonts w:ascii="Times New Roman" w:hAnsi="Times New Roman" w:cs="Times New Roman"/>
        </w:rPr>
        <w:t>odt</w:t>
      </w:r>
      <w:proofErr w:type="spellEnd"/>
      <w:r w:rsidR="00A25BAE" w:rsidRPr="00342F1D">
        <w:rPr>
          <w:rFonts w:ascii="Times New Roman" w:hAnsi="Times New Roman" w:cs="Times New Roman"/>
        </w:rPr>
        <w:t>.</w:t>
      </w:r>
    </w:p>
    <w:p w14:paraId="131C215E" w14:textId="77777777"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Ofertę należy</w:t>
      </w:r>
      <w:r w:rsidR="00A25BAE" w:rsidRPr="00342F1D">
        <w:rPr>
          <w:rFonts w:ascii="Times New Roman" w:hAnsi="Times New Roman" w:cs="Times New Roman"/>
        </w:rPr>
        <w:t xml:space="preserve"> sporządzić w języku polskim.</w:t>
      </w:r>
    </w:p>
    <w:p w14:paraId="4A54C9CA" w14:textId="3723E0A9"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Ofertę, a także oświadczenie aktualne na dzień składania ofert o spełnianiu warunków udziału w postępowaniu oraz o braku podstaw do wykluczenia z postępowania –</w:t>
      </w:r>
      <w:r w:rsidR="00A25BAE" w:rsidRPr="00342F1D">
        <w:rPr>
          <w:rFonts w:ascii="Times New Roman" w:hAnsi="Times New Roman" w:cs="Times New Roman"/>
        </w:rPr>
        <w:t xml:space="preserve"> zgodnie z </w:t>
      </w:r>
      <w:r w:rsidRPr="00342F1D">
        <w:rPr>
          <w:rFonts w:ascii="Times New Roman" w:hAnsi="Times New Roman" w:cs="Times New Roman"/>
        </w:rPr>
        <w:t xml:space="preserve">Załącznikiem Nr </w:t>
      </w:r>
      <w:r w:rsidR="00EE0677">
        <w:rPr>
          <w:rFonts w:ascii="Times New Roman" w:hAnsi="Times New Roman" w:cs="Times New Roman"/>
        </w:rPr>
        <w:t>2</w:t>
      </w:r>
      <w:r w:rsidR="00A25BAE" w:rsidRPr="00342F1D">
        <w:rPr>
          <w:rFonts w:ascii="Times New Roman" w:hAnsi="Times New Roman" w:cs="Times New Roman"/>
        </w:rPr>
        <w:t xml:space="preserve"> </w:t>
      </w:r>
      <w:r w:rsidRPr="00342F1D">
        <w:rPr>
          <w:rFonts w:ascii="Times New Roman" w:hAnsi="Times New Roman" w:cs="Times New Roman"/>
        </w:rPr>
        <w:t>do SWZ,</w:t>
      </w:r>
      <w:r w:rsidR="00A25BAE" w:rsidRPr="00342F1D">
        <w:rPr>
          <w:rFonts w:ascii="Times New Roman" w:hAnsi="Times New Roman" w:cs="Times New Roman"/>
        </w:rPr>
        <w:t xml:space="preserve"> </w:t>
      </w:r>
      <w:r w:rsidRPr="00342F1D">
        <w:rPr>
          <w:rFonts w:ascii="Times New Roman" w:hAnsi="Times New Roman" w:cs="Times New Roman"/>
        </w:rPr>
        <w:t>składa się, pod rygorem nieważności, w formie elektronicznej (opatrzonej kwalifikowanym podpisem elektronicznym) lub w postaci elektronicznej opatrzonej podpisem zaufanym</w:t>
      </w:r>
      <w:r w:rsidR="00A25BAE" w:rsidRPr="00342F1D">
        <w:rPr>
          <w:rFonts w:ascii="Times New Roman" w:hAnsi="Times New Roman" w:cs="Times New Roman"/>
        </w:rPr>
        <w:t xml:space="preserve"> </w:t>
      </w:r>
      <w:r w:rsidRPr="00342F1D">
        <w:rPr>
          <w:rFonts w:ascii="Times New Roman" w:hAnsi="Times New Roman" w:cs="Times New Roman"/>
        </w:rPr>
        <w:t xml:space="preserve">(podpis zaufany </w:t>
      </w:r>
      <w:r w:rsidR="00A25BAE" w:rsidRPr="00342F1D">
        <w:rPr>
          <w:rFonts w:ascii="Times New Roman" w:hAnsi="Times New Roman" w:cs="Times New Roman"/>
        </w:rPr>
        <w:t xml:space="preserve">– </w:t>
      </w:r>
      <w:r w:rsidRPr="00342F1D">
        <w:rPr>
          <w:rFonts w:ascii="Times New Roman" w:hAnsi="Times New Roman" w:cs="Times New Roman"/>
        </w:rPr>
        <w:t>składany z</w:t>
      </w:r>
      <w:r w:rsidR="00A25BAE" w:rsidRPr="00342F1D">
        <w:rPr>
          <w:rFonts w:ascii="Times New Roman" w:hAnsi="Times New Roman" w:cs="Times New Roman"/>
        </w:rPr>
        <w:t>a pomocą profilu zaufanego) lub </w:t>
      </w:r>
      <w:r w:rsidRPr="00342F1D">
        <w:rPr>
          <w:rFonts w:ascii="Times New Roman" w:hAnsi="Times New Roman" w:cs="Times New Roman"/>
        </w:rPr>
        <w:t xml:space="preserve">podpisem osobistym (podpis osobisty składany za pomocą dowodu osobistego </w:t>
      </w:r>
      <w:r w:rsidR="00A25BAE" w:rsidRPr="00342F1D">
        <w:rPr>
          <w:rFonts w:ascii="Times New Roman" w:hAnsi="Times New Roman" w:cs="Times New Roman"/>
        </w:rPr>
        <w:t xml:space="preserve">– </w:t>
      </w:r>
      <w:proofErr w:type="spellStart"/>
      <w:r w:rsidRPr="00342F1D">
        <w:rPr>
          <w:rFonts w:ascii="Times New Roman" w:hAnsi="Times New Roman" w:cs="Times New Roman"/>
        </w:rPr>
        <w:t>e</w:t>
      </w:r>
      <w:r w:rsidR="00A25BAE" w:rsidRPr="00342F1D">
        <w:rPr>
          <w:rFonts w:ascii="Times New Roman" w:hAnsi="Times New Roman" w:cs="Times New Roman"/>
        </w:rPr>
        <w:t>dowodu</w:t>
      </w:r>
      <w:proofErr w:type="spellEnd"/>
      <w:r w:rsidR="00A25BAE" w:rsidRPr="00342F1D">
        <w:rPr>
          <w:rFonts w:ascii="Times New Roman" w:hAnsi="Times New Roman" w:cs="Times New Roman"/>
        </w:rPr>
        <w:t>).</w:t>
      </w:r>
    </w:p>
    <w:p w14:paraId="1FC585B7" w14:textId="77777777"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Wykonawca składa ofertę</w:t>
      </w:r>
      <w:r w:rsidR="00A25BAE" w:rsidRPr="00342F1D">
        <w:rPr>
          <w:rFonts w:ascii="Times New Roman" w:hAnsi="Times New Roman" w:cs="Times New Roman"/>
        </w:rPr>
        <w:t xml:space="preserve"> </w:t>
      </w:r>
      <w:r w:rsidRPr="00342F1D">
        <w:rPr>
          <w:rFonts w:ascii="Times New Roman" w:hAnsi="Times New Roman" w:cs="Times New Roman"/>
        </w:rPr>
        <w:t>za pośrednictwem</w:t>
      </w:r>
      <w:r w:rsidR="00A25BAE" w:rsidRPr="00342F1D">
        <w:rPr>
          <w:rFonts w:ascii="Times New Roman" w:hAnsi="Times New Roman" w:cs="Times New Roman"/>
        </w:rPr>
        <w:t xml:space="preserve"> </w:t>
      </w:r>
      <w:r w:rsidRPr="00342F1D">
        <w:rPr>
          <w:rFonts w:ascii="Times New Roman" w:hAnsi="Times New Roman" w:cs="Times New Roman"/>
        </w:rPr>
        <w:t>„Formularza do złożenia, zmiany, wycofania oferty lub wniosku” dostępnego</w:t>
      </w:r>
      <w:r w:rsidR="00A25BAE" w:rsidRPr="00342F1D">
        <w:rPr>
          <w:rFonts w:ascii="Times New Roman" w:hAnsi="Times New Roman" w:cs="Times New Roman"/>
        </w:rPr>
        <w:t xml:space="preserve"> </w:t>
      </w:r>
      <w:r w:rsidRPr="00342F1D">
        <w:rPr>
          <w:rFonts w:ascii="Times New Roman" w:hAnsi="Times New Roman" w:cs="Times New Roman"/>
        </w:rPr>
        <w:t>na eP</w:t>
      </w:r>
      <w:r w:rsidR="00030DD7" w:rsidRPr="00342F1D">
        <w:rPr>
          <w:rFonts w:ascii="Times New Roman" w:hAnsi="Times New Roman" w:cs="Times New Roman"/>
        </w:rPr>
        <w:t>UAP i udostępnionego również na </w:t>
      </w:r>
      <w:r w:rsidRPr="00342F1D">
        <w:rPr>
          <w:rFonts w:ascii="Times New Roman" w:hAnsi="Times New Roman" w:cs="Times New Roman"/>
        </w:rPr>
        <w:t>miniPortalu. Funkcjonalność</w:t>
      </w:r>
      <w:r w:rsidR="00A25BAE" w:rsidRPr="00342F1D">
        <w:rPr>
          <w:rFonts w:ascii="Times New Roman" w:hAnsi="Times New Roman" w:cs="Times New Roman"/>
        </w:rPr>
        <w:t xml:space="preserve"> </w:t>
      </w:r>
      <w:r w:rsidRPr="00342F1D">
        <w:rPr>
          <w:rFonts w:ascii="Times New Roman" w:hAnsi="Times New Roman" w:cs="Times New Roman"/>
        </w:rPr>
        <w:t>do zaszyfrowania oferty przez Wykonawcę</w:t>
      </w:r>
      <w:r w:rsidR="00A25BAE" w:rsidRPr="00342F1D">
        <w:rPr>
          <w:rFonts w:ascii="Times New Roman" w:hAnsi="Times New Roman" w:cs="Times New Roman"/>
        </w:rPr>
        <w:t xml:space="preserve"> </w:t>
      </w:r>
      <w:r w:rsidRPr="00342F1D">
        <w:rPr>
          <w:rFonts w:ascii="Times New Roman" w:hAnsi="Times New Roman" w:cs="Times New Roman"/>
        </w:rPr>
        <w:t>jest dostępna</w:t>
      </w:r>
      <w:r w:rsidR="00A25BAE" w:rsidRPr="00342F1D">
        <w:rPr>
          <w:rFonts w:ascii="Times New Roman" w:hAnsi="Times New Roman" w:cs="Times New Roman"/>
        </w:rPr>
        <w:t xml:space="preserve"> </w:t>
      </w:r>
      <w:r w:rsidRPr="00342F1D">
        <w:rPr>
          <w:rFonts w:ascii="Times New Roman" w:hAnsi="Times New Roman" w:cs="Times New Roman"/>
        </w:rPr>
        <w:t>dla Wykonawców</w:t>
      </w:r>
      <w:r w:rsidR="00A25BAE" w:rsidRPr="00342F1D">
        <w:rPr>
          <w:rFonts w:ascii="Times New Roman" w:hAnsi="Times New Roman" w:cs="Times New Roman"/>
        </w:rPr>
        <w:t xml:space="preserve"> na </w:t>
      </w:r>
      <w:r w:rsidRPr="00342F1D">
        <w:rPr>
          <w:rFonts w:ascii="Times New Roman" w:hAnsi="Times New Roman" w:cs="Times New Roman"/>
        </w:rPr>
        <w:t>miniPortalu, w szczegółach</w:t>
      </w:r>
      <w:r w:rsidR="00A25BAE" w:rsidRPr="00342F1D">
        <w:rPr>
          <w:rFonts w:ascii="Times New Roman" w:hAnsi="Times New Roman" w:cs="Times New Roman"/>
        </w:rPr>
        <w:t xml:space="preserve"> </w:t>
      </w:r>
      <w:r w:rsidR="00030DD7" w:rsidRPr="00342F1D">
        <w:rPr>
          <w:rFonts w:ascii="Times New Roman" w:hAnsi="Times New Roman" w:cs="Times New Roman"/>
        </w:rPr>
        <w:t>danego postępowania. W </w:t>
      </w:r>
      <w:r w:rsidRPr="00342F1D">
        <w:rPr>
          <w:rFonts w:ascii="Times New Roman" w:hAnsi="Times New Roman" w:cs="Times New Roman"/>
        </w:rPr>
        <w:t>formularzu oferty</w:t>
      </w:r>
      <w:r w:rsidR="00A25BAE" w:rsidRPr="00342F1D">
        <w:rPr>
          <w:rFonts w:ascii="Times New Roman" w:hAnsi="Times New Roman" w:cs="Times New Roman"/>
        </w:rPr>
        <w:t xml:space="preserve"> </w:t>
      </w:r>
      <w:r w:rsidRPr="00342F1D">
        <w:rPr>
          <w:rFonts w:ascii="Times New Roman" w:hAnsi="Times New Roman" w:cs="Times New Roman"/>
        </w:rPr>
        <w:t>Wykonawca zobowiązany jest podać</w:t>
      </w:r>
      <w:r w:rsidR="00A25BAE" w:rsidRPr="00342F1D">
        <w:rPr>
          <w:rFonts w:ascii="Times New Roman" w:hAnsi="Times New Roman" w:cs="Times New Roman"/>
        </w:rPr>
        <w:t xml:space="preserve"> </w:t>
      </w:r>
      <w:r w:rsidR="00030DD7" w:rsidRPr="00342F1D">
        <w:rPr>
          <w:rFonts w:ascii="Times New Roman" w:hAnsi="Times New Roman" w:cs="Times New Roman"/>
        </w:rPr>
        <w:t>adres skrzynki ePUAP, na </w:t>
      </w:r>
      <w:r w:rsidRPr="00342F1D">
        <w:rPr>
          <w:rFonts w:ascii="Times New Roman" w:hAnsi="Times New Roman" w:cs="Times New Roman"/>
        </w:rPr>
        <w:t>którym</w:t>
      </w:r>
      <w:r w:rsidR="00A25BAE" w:rsidRPr="00342F1D">
        <w:rPr>
          <w:rFonts w:ascii="Times New Roman" w:hAnsi="Times New Roman" w:cs="Times New Roman"/>
        </w:rPr>
        <w:t xml:space="preserve"> </w:t>
      </w:r>
      <w:r w:rsidRPr="00342F1D">
        <w:rPr>
          <w:rFonts w:ascii="Times New Roman" w:hAnsi="Times New Roman" w:cs="Times New Roman"/>
        </w:rPr>
        <w:t>prowadzona będzie</w:t>
      </w:r>
      <w:r w:rsidR="00A25BAE" w:rsidRPr="00342F1D">
        <w:rPr>
          <w:rFonts w:ascii="Times New Roman" w:hAnsi="Times New Roman" w:cs="Times New Roman"/>
        </w:rPr>
        <w:t xml:space="preserve"> </w:t>
      </w:r>
      <w:r w:rsidRPr="00342F1D">
        <w:rPr>
          <w:rFonts w:ascii="Times New Roman" w:hAnsi="Times New Roman" w:cs="Times New Roman"/>
        </w:rPr>
        <w:t>korespondencja związana</w:t>
      </w:r>
      <w:r w:rsidR="00A25BAE" w:rsidRPr="00342F1D">
        <w:rPr>
          <w:rFonts w:ascii="Times New Roman" w:hAnsi="Times New Roman" w:cs="Times New Roman"/>
        </w:rPr>
        <w:t xml:space="preserve"> z postępowaniem.</w:t>
      </w:r>
    </w:p>
    <w:p w14:paraId="17460596" w14:textId="77777777"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Sposób złożenia</w:t>
      </w:r>
      <w:r w:rsidR="00A25BAE" w:rsidRPr="00342F1D">
        <w:rPr>
          <w:rFonts w:ascii="Times New Roman" w:hAnsi="Times New Roman" w:cs="Times New Roman"/>
        </w:rPr>
        <w:t xml:space="preserve"> </w:t>
      </w:r>
      <w:r w:rsidRPr="00342F1D">
        <w:rPr>
          <w:rFonts w:ascii="Times New Roman" w:hAnsi="Times New Roman" w:cs="Times New Roman"/>
        </w:rPr>
        <w:t>oferty, w tym zaszyfrowania oferty opisany został w „Instrukcji użytkownika”, dostępnej</w:t>
      </w:r>
      <w:r w:rsidR="00A25BAE" w:rsidRPr="00342F1D">
        <w:rPr>
          <w:rFonts w:ascii="Times New Roman" w:hAnsi="Times New Roman" w:cs="Times New Roman"/>
        </w:rPr>
        <w:t xml:space="preserve"> </w:t>
      </w:r>
      <w:r w:rsidRPr="00342F1D">
        <w:rPr>
          <w:rFonts w:ascii="Times New Roman" w:hAnsi="Times New Roman" w:cs="Times New Roman"/>
        </w:rPr>
        <w:t xml:space="preserve">na stronie: </w:t>
      </w:r>
      <w:hyperlink r:id="rId22" w:history="1">
        <w:r w:rsidR="00A25BAE" w:rsidRPr="00342F1D">
          <w:rPr>
            <w:rStyle w:val="Hipercze"/>
            <w:rFonts w:ascii="Times New Roman" w:hAnsi="Times New Roman" w:cs="Times New Roman"/>
          </w:rPr>
          <w:t>https://miniportal.uzp.gov.pl/</w:t>
        </w:r>
      </w:hyperlink>
      <w:r w:rsidR="00A25BAE" w:rsidRPr="00342F1D">
        <w:rPr>
          <w:rFonts w:ascii="Times New Roman" w:hAnsi="Times New Roman" w:cs="Times New Roman"/>
        </w:rPr>
        <w:t>.</w:t>
      </w:r>
    </w:p>
    <w:p w14:paraId="79750743" w14:textId="1CDFBF91" w:rsid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Jeżeli</w:t>
      </w:r>
      <w:r w:rsidR="00A25BAE" w:rsidRPr="00342F1D">
        <w:rPr>
          <w:rFonts w:ascii="Times New Roman" w:hAnsi="Times New Roman" w:cs="Times New Roman"/>
        </w:rPr>
        <w:t xml:space="preserve"> </w:t>
      </w:r>
      <w:r w:rsidRPr="00342F1D">
        <w:rPr>
          <w:rFonts w:ascii="Times New Roman" w:hAnsi="Times New Roman" w:cs="Times New Roman"/>
        </w:rPr>
        <w:t>dokumenty elektroniczne, przekazywane przy użyciu środków</w:t>
      </w:r>
      <w:r w:rsidR="00A25BAE" w:rsidRPr="00342F1D">
        <w:rPr>
          <w:rFonts w:ascii="Times New Roman" w:hAnsi="Times New Roman" w:cs="Times New Roman"/>
        </w:rPr>
        <w:t xml:space="preserve"> </w:t>
      </w:r>
      <w:r w:rsidRPr="00342F1D">
        <w:rPr>
          <w:rFonts w:ascii="Times New Roman" w:hAnsi="Times New Roman" w:cs="Times New Roman"/>
        </w:rPr>
        <w:t>komunikacji elektronicznej, zawierają</w:t>
      </w:r>
      <w:r w:rsidR="00A25BAE" w:rsidRPr="00342F1D">
        <w:rPr>
          <w:rFonts w:ascii="Times New Roman" w:hAnsi="Times New Roman" w:cs="Times New Roman"/>
        </w:rPr>
        <w:t xml:space="preserve"> </w:t>
      </w:r>
      <w:r w:rsidRPr="00342F1D">
        <w:rPr>
          <w:rFonts w:ascii="Times New Roman" w:hAnsi="Times New Roman" w:cs="Times New Roman"/>
        </w:rPr>
        <w:t>informacje stanowiące</w:t>
      </w:r>
      <w:r w:rsidR="00A25BAE" w:rsidRPr="00342F1D">
        <w:rPr>
          <w:rFonts w:ascii="Times New Roman" w:hAnsi="Times New Roman" w:cs="Times New Roman"/>
        </w:rPr>
        <w:t xml:space="preserve"> </w:t>
      </w:r>
      <w:r w:rsidRPr="00342F1D">
        <w:rPr>
          <w:rFonts w:ascii="Times New Roman" w:hAnsi="Times New Roman" w:cs="Times New Roman"/>
        </w:rPr>
        <w:t xml:space="preserve">tajemnicę przedsiębiorstwa </w:t>
      </w:r>
      <w:r w:rsidRPr="00342F1D">
        <w:rPr>
          <w:rFonts w:ascii="Times New Roman" w:hAnsi="Times New Roman" w:cs="Times New Roman"/>
        </w:rPr>
        <w:lastRenderedPageBreak/>
        <w:t>w</w:t>
      </w:r>
      <w:r w:rsidR="00030DD7" w:rsidRPr="00342F1D">
        <w:rPr>
          <w:rFonts w:ascii="Times New Roman" w:hAnsi="Times New Roman" w:cs="Times New Roman"/>
        </w:rPr>
        <w:t> </w:t>
      </w:r>
      <w:r w:rsidRPr="00342F1D">
        <w:rPr>
          <w:rFonts w:ascii="Times New Roman" w:hAnsi="Times New Roman" w:cs="Times New Roman"/>
        </w:rPr>
        <w:t>rozumieniu przepisów ustawy z dnia 16 kwietnia 1993 r. o zwalczaniu ni</w:t>
      </w:r>
      <w:r w:rsidR="00A25BAE" w:rsidRPr="00342F1D">
        <w:rPr>
          <w:rFonts w:ascii="Times New Roman" w:hAnsi="Times New Roman" w:cs="Times New Roman"/>
        </w:rPr>
        <w:t>euczciwej konkurencji (Dz. U. z </w:t>
      </w:r>
      <w:r w:rsidRPr="00342F1D">
        <w:rPr>
          <w:rFonts w:ascii="Times New Roman" w:hAnsi="Times New Roman" w:cs="Times New Roman"/>
        </w:rPr>
        <w:t>202</w:t>
      </w:r>
      <w:r w:rsidR="008C2EB7">
        <w:rPr>
          <w:rFonts w:ascii="Times New Roman" w:hAnsi="Times New Roman" w:cs="Times New Roman"/>
        </w:rPr>
        <w:t>2</w:t>
      </w:r>
      <w:r w:rsidRPr="00342F1D">
        <w:rPr>
          <w:rFonts w:ascii="Times New Roman" w:hAnsi="Times New Roman" w:cs="Times New Roman"/>
        </w:rPr>
        <w:t xml:space="preserve"> r. poz. </w:t>
      </w:r>
      <w:r w:rsidR="008C2EB7">
        <w:rPr>
          <w:rFonts w:ascii="Times New Roman" w:hAnsi="Times New Roman" w:cs="Times New Roman"/>
        </w:rPr>
        <w:t>1233</w:t>
      </w:r>
      <w:r w:rsidRPr="00342F1D">
        <w:rPr>
          <w:rFonts w:ascii="Times New Roman" w:hAnsi="Times New Roman" w:cs="Times New Roman"/>
        </w:rPr>
        <w:t>), Wykonawca, w celu utrzymania w poufności tych informacji, przekazuje je w wydzielonym i odpowiednio oznaczonym pliku, wraz z jednoczesnym zaznaczeniem polecenia „Załącznik stanowiący tajemnicę przedsiębiorstwa”,</w:t>
      </w:r>
      <w:r w:rsidR="00A25BAE" w:rsidRPr="00342F1D">
        <w:rPr>
          <w:rFonts w:ascii="Times New Roman" w:hAnsi="Times New Roman" w:cs="Times New Roman"/>
        </w:rPr>
        <w:t xml:space="preserve"> </w:t>
      </w:r>
      <w:r w:rsidRPr="00342F1D">
        <w:rPr>
          <w:rFonts w:ascii="Times New Roman" w:hAnsi="Times New Roman" w:cs="Times New Roman"/>
        </w:rPr>
        <w:t>a następnie wraz z plikami stanowiącymi jawną częś</w:t>
      </w:r>
      <w:r w:rsidR="00030DD7" w:rsidRPr="00342F1D">
        <w:rPr>
          <w:rFonts w:ascii="Times New Roman" w:hAnsi="Times New Roman" w:cs="Times New Roman"/>
        </w:rPr>
        <w:t>ć należy ten </w:t>
      </w:r>
      <w:r w:rsidR="00A25BAE" w:rsidRPr="00342F1D">
        <w:rPr>
          <w:rFonts w:ascii="Times New Roman" w:hAnsi="Times New Roman" w:cs="Times New Roman"/>
        </w:rPr>
        <w:t>plik zaszyfrować.</w:t>
      </w:r>
    </w:p>
    <w:p w14:paraId="6AC657F9" w14:textId="77777777" w:rsidR="00342F1D" w:rsidRPr="00342F1D"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Oferta może być złożona tylko do up</w:t>
      </w:r>
      <w:r w:rsidR="00A25BAE" w:rsidRPr="00342F1D">
        <w:rPr>
          <w:rFonts w:ascii="Times New Roman" w:hAnsi="Times New Roman" w:cs="Times New Roman"/>
        </w:rPr>
        <w:t>ływu terminu składania ofert</w:t>
      </w:r>
      <w:r w:rsidR="00342F1D">
        <w:rPr>
          <w:rFonts w:ascii="Times New Roman" w:hAnsi="Times New Roman" w:cs="Times New Roman"/>
        </w:rPr>
        <w:t>.</w:t>
      </w:r>
    </w:p>
    <w:p w14:paraId="5FDACE09" w14:textId="77777777" w:rsidR="00264D17" w:rsidRDefault="002446FA" w:rsidP="00264D17">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342F1D">
        <w:rPr>
          <w:rFonts w:ascii="Times New Roman" w:hAnsi="Times New Roman" w:cs="Times New Roman"/>
        </w:rPr>
        <w:t>Wykonawca może przed upływem terminu do sk</w:t>
      </w:r>
      <w:r w:rsidR="00A25BAE" w:rsidRPr="00342F1D">
        <w:rPr>
          <w:rFonts w:ascii="Times New Roman" w:hAnsi="Times New Roman" w:cs="Times New Roman"/>
        </w:rPr>
        <w:t>ładania ofert wycofać ofertę za </w:t>
      </w:r>
      <w:r w:rsidRPr="00342F1D">
        <w:rPr>
          <w:rFonts w:ascii="Times New Roman" w:hAnsi="Times New Roman" w:cs="Times New Roman"/>
        </w:rPr>
        <w:t>pośrednictwem „Formularza do złożenia, zmiany, wycofania oferty lub wniosku” dostępnego na ePUAP i udostępnionego również na miniPortalu. Sposób wycofania oferty został opisany w „Instrukcji użytkown</w:t>
      </w:r>
      <w:r w:rsidR="00A25BAE" w:rsidRPr="00342F1D">
        <w:rPr>
          <w:rFonts w:ascii="Times New Roman" w:hAnsi="Times New Roman" w:cs="Times New Roman"/>
        </w:rPr>
        <w:t>ika” dostępnej na miniPortalu.</w:t>
      </w:r>
    </w:p>
    <w:p w14:paraId="788CE00E" w14:textId="77777777" w:rsidR="00264D17" w:rsidRPr="00264D17" w:rsidRDefault="002446FA" w:rsidP="00342F1D">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264D17">
        <w:rPr>
          <w:rFonts w:ascii="Times New Roman" w:hAnsi="Times New Roman" w:cs="Times New Roman"/>
        </w:rPr>
        <w:t>Wykonawca po upływie terminu do składania ofert nie może skutecznie w</w:t>
      </w:r>
      <w:r w:rsidR="00A25BAE" w:rsidRPr="00264D17">
        <w:rPr>
          <w:rFonts w:ascii="Times New Roman" w:hAnsi="Times New Roman" w:cs="Times New Roman"/>
        </w:rPr>
        <w:t>ycofać złożonej oferty</w:t>
      </w:r>
      <w:r w:rsidR="00264D17">
        <w:rPr>
          <w:rFonts w:ascii="Times New Roman" w:hAnsi="Times New Roman" w:cs="Times New Roman"/>
        </w:rPr>
        <w:t>.</w:t>
      </w:r>
    </w:p>
    <w:p w14:paraId="1A13E0DF" w14:textId="399A892A" w:rsidR="00A25BAE" w:rsidRPr="00264D17" w:rsidRDefault="002446FA" w:rsidP="00264D17">
      <w:pPr>
        <w:pStyle w:val="Styl"/>
        <w:numPr>
          <w:ilvl w:val="1"/>
          <w:numId w:val="90"/>
        </w:numPr>
        <w:shd w:val="clear" w:color="auto" w:fill="FEFFFE"/>
        <w:spacing w:line="276" w:lineRule="auto"/>
        <w:ind w:left="709" w:right="34"/>
        <w:jc w:val="both"/>
        <w:rPr>
          <w:rFonts w:ascii="Times New Roman" w:hAnsi="Times New Roman" w:cs="Times New Roman"/>
          <w:b/>
          <w:bCs/>
          <w:color w:val="000003"/>
        </w:rPr>
      </w:pPr>
      <w:r w:rsidRPr="00264D17">
        <w:rPr>
          <w:rFonts w:ascii="Times New Roman" w:hAnsi="Times New Roman" w:cs="Times New Roman"/>
        </w:rPr>
        <w:t xml:space="preserve">Sposób komunikowania się Zamawiającego z Wykonawcami </w:t>
      </w:r>
      <w:r w:rsidR="00A25BAE" w:rsidRPr="00264D17">
        <w:rPr>
          <w:rFonts w:ascii="Times New Roman" w:hAnsi="Times New Roman" w:cs="Times New Roman"/>
        </w:rPr>
        <w:t>(nie dotyczy składania ofert</w:t>
      </w:r>
      <w:r w:rsidR="00B92467" w:rsidRPr="00264D17">
        <w:rPr>
          <w:rFonts w:ascii="Times New Roman" w:hAnsi="Times New Roman" w:cs="Times New Roman"/>
        </w:rPr>
        <w:t xml:space="preserve"> oraz innych dokumentów wymienionych w § 2 rozporzą</w:t>
      </w:r>
      <w:r w:rsidR="00030DD7" w:rsidRPr="00264D17">
        <w:rPr>
          <w:rFonts w:ascii="Times New Roman" w:hAnsi="Times New Roman" w:cs="Times New Roman"/>
        </w:rPr>
        <w:t>dzenia Prezesa Rady Ministrów z </w:t>
      </w:r>
      <w:r w:rsidR="00B92467" w:rsidRPr="00264D17">
        <w:rPr>
          <w:rFonts w:ascii="Times New Roman"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w:t>
      </w:r>
      <w:r w:rsidR="00A25BAE" w:rsidRPr="00264D17">
        <w:rPr>
          <w:rFonts w:ascii="Times New Roman" w:hAnsi="Times New Roman" w:cs="Times New Roman"/>
        </w:rPr>
        <w:t>)</w:t>
      </w:r>
      <w:r w:rsidR="00EC3ED7" w:rsidRPr="00264D17">
        <w:rPr>
          <w:rFonts w:ascii="Times New Roman" w:hAnsi="Times New Roman" w:cs="Times New Roman"/>
        </w:rPr>
        <w:t>:</w:t>
      </w:r>
    </w:p>
    <w:p w14:paraId="07A68562" w14:textId="30CFC7B5" w:rsidR="00A25BAE" w:rsidRPr="00342F1D" w:rsidRDefault="002446FA" w:rsidP="00264D17">
      <w:pPr>
        <w:pStyle w:val="Styl"/>
        <w:numPr>
          <w:ilvl w:val="0"/>
          <w:numId w:val="32"/>
        </w:numPr>
        <w:shd w:val="clear" w:color="auto" w:fill="FEFFFE"/>
        <w:spacing w:line="276" w:lineRule="auto"/>
        <w:ind w:left="1134" w:right="34"/>
        <w:jc w:val="both"/>
        <w:rPr>
          <w:rFonts w:ascii="Times New Roman" w:hAnsi="Times New Roman" w:cs="Times New Roman"/>
          <w:b/>
          <w:bCs/>
          <w:color w:val="000003"/>
        </w:rPr>
      </w:pPr>
      <w:r w:rsidRPr="00342F1D">
        <w:rPr>
          <w:rFonts w:ascii="Times New Roman" w:hAnsi="Times New Roman" w:cs="Times New Roman"/>
        </w:rPr>
        <w:t>W postępowaniu o udzielenie zamówienia komunikacja pomiędzy Zamawiającym a</w:t>
      </w:r>
      <w:r w:rsidR="00A25BAE" w:rsidRPr="00342F1D">
        <w:rPr>
          <w:rFonts w:ascii="Times New Roman" w:hAnsi="Times New Roman" w:cs="Times New Roman"/>
        </w:rPr>
        <w:t> </w:t>
      </w:r>
      <w:r w:rsidRPr="00342F1D">
        <w:rPr>
          <w:rFonts w:ascii="Times New Roman" w:hAnsi="Times New Roman" w:cs="Times New Roman"/>
        </w:rPr>
        <w:t>Wykonawcami w szczególności składanie oświadczeń,</w:t>
      </w:r>
      <w:r w:rsidR="00A25BAE" w:rsidRPr="00342F1D">
        <w:rPr>
          <w:rFonts w:ascii="Times New Roman" w:hAnsi="Times New Roman" w:cs="Times New Roman"/>
        </w:rPr>
        <w:t xml:space="preserve"> </w:t>
      </w:r>
      <w:r w:rsidRPr="00342F1D">
        <w:rPr>
          <w:rFonts w:ascii="Times New Roman" w:hAnsi="Times New Roman" w:cs="Times New Roman"/>
        </w:rPr>
        <w:t>zawiadomień oraz przekazywanie informacji odbywa się elektronicznie za pośrednictwem dedykowanego formularza: „Formularz do komunikacji” dostępnego na ePUAP</w:t>
      </w:r>
      <w:r w:rsidR="0001100E">
        <w:rPr>
          <w:rFonts w:ascii="Times New Roman" w:hAnsi="Times New Roman" w:cs="Times New Roman"/>
        </w:rPr>
        <w:t xml:space="preserve">                  </w:t>
      </w:r>
      <w:r w:rsidRPr="00342F1D">
        <w:rPr>
          <w:rFonts w:ascii="Times New Roman" w:hAnsi="Times New Roman" w:cs="Times New Roman"/>
        </w:rPr>
        <w:t xml:space="preserve"> oraz udostępnionego przez miniPortal.</w:t>
      </w:r>
      <w:r w:rsidR="00A25BAE" w:rsidRPr="00342F1D">
        <w:rPr>
          <w:rFonts w:ascii="Times New Roman" w:hAnsi="Times New Roman" w:cs="Times New Roman"/>
        </w:rPr>
        <w:t xml:space="preserve"> </w:t>
      </w:r>
      <w:r w:rsidRPr="00342F1D">
        <w:rPr>
          <w:rFonts w:ascii="Times New Roman" w:hAnsi="Times New Roman" w:cs="Times New Roman"/>
        </w:rPr>
        <w:t>W korespondencji kierowanej do Zamawiającego Wykonawcy powinni posługiwać się numerem</w:t>
      </w:r>
      <w:r w:rsidR="00A25BAE" w:rsidRPr="00342F1D">
        <w:rPr>
          <w:rFonts w:ascii="Times New Roman" w:hAnsi="Times New Roman" w:cs="Times New Roman"/>
        </w:rPr>
        <w:t xml:space="preserve"> przedmiotowego postępowania.</w:t>
      </w:r>
    </w:p>
    <w:p w14:paraId="1A57C730" w14:textId="7DB2BD84" w:rsidR="00A25BAE" w:rsidRPr="00342F1D" w:rsidRDefault="002446FA" w:rsidP="00264D17">
      <w:pPr>
        <w:pStyle w:val="Styl"/>
        <w:numPr>
          <w:ilvl w:val="0"/>
          <w:numId w:val="32"/>
        </w:numPr>
        <w:shd w:val="clear" w:color="auto" w:fill="FEFFFE"/>
        <w:spacing w:line="276" w:lineRule="auto"/>
        <w:ind w:left="1134" w:right="34"/>
        <w:jc w:val="both"/>
        <w:rPr>
          <w:rFonts w:ascii="Times New Roman" w:hAnsi="Times New Roman" w:cs="Times New Roman"/>
          <w:b/>
          <w:bCs/>
          <w:color w:val="000003"/>
        </w:rPr>
      </w:pPr>
      <w:r w:rsidRPr="00342F1D">
        <w:rPr>
          <w:rFonts w:ascii="Times New Roman" w:hAnsi="Times New Roman" w:cs="Times New Roman"/>
        </w:rPr>
        <w:t>Zamawiający</w:t>
      </w:r>
      <w:r w:rsidR="00D23E43" w:rsidRPr="00342F1D">
        <w:rPr>
          <w:rFonts w:ascii="Times New Roman" w:hAnsi="Times New Roman" w:cs="Times New Roman"/>
        </w:rPr>
        <w:t>, z zastrzeżeniem art. 63 ust. 2 Pzp,</w:t>
      </w:r>
      <w:r w:rsidRPr="00342F1D">
        <w:rPr>
          <w:rFonts w:ascii="Times New Roman" w:hAnsi="Times New Roman" w:cs="Times New Roman"/>
        </w:rPr>
        <w:t xml:space="preserve"> może również komunikować się </w:t>
      </w:r>
      <w:r w:rsidR="0001100E">
        <w:rPr>
          <w:rFonts w:ascii="Times New Roman" w:hAnsi="Times New Roman" w:cs="Times New Roman"/>
        </w:rPr>
        <w:t xml:space="preserve">                    </w:t>
      </w:r>
      <w:r w:rsidRPr="00342F1D">
        <w:rPr>
          <w:rFonts w:ascii="Times New Roman" w:hAnsi="Times New Roman" w:cs="Times New Roman"/>
        </w:rPr>
        <w:t xml:space="preserve">z Wykonawcami za pomocą poczty elektronicznej, </w:t>
      </w:r>
      <w:proofErr w:type="gramStart"/>
      <w:r w:rsidRPr="00342F1D">
        <w:rPr>
          <w:rFonts w:ascii="Times New Roman" w:hAnsi="Times New Roman" w:cs="Times New Roman"/>
        </w:rPr>
        <w:t>e-mail:</w:t>
      </w:r>
      <w:r w:rsidR="00A25BAE" w:rsidRPr="00342F1D">
        <w:rPr>
          <w:rFonts w:ascii="Times New Roman" w:hAnsi="Times New Roman" w:cs="Times New Roman"/>
        </w:rPr>
        <w:t xml:space="preserve"> </w:t>
      </w:r>
      <w:r w:rsidR="000D7F62" w:rsidRPr="00342F1D">
        <w:rPr>
          <w:rStyle w:val="Hipercze"/>
          <w:rFonts w:ascii="Times New Roman" w:hAnsi="Times New Roman" w:cs="Times New Roman"/>
        </w:rPr>
        <w:t xml:space="preserve"> inwestycje@dmosin.pl</w:t>
      </w:r>
      <w:proofErr w:type="gramEnd"/>
    </w:p>
    <w:p w14:paraId="348133F6" w14:textId="1C404F49" w:rsidR="002446FA" w:rsidRPr="00374A6F" w:rsidRDefault="002446FA" w:rsidP="00264D17">
      <w:pPr>
        <w:pStyle w:val="Styl"/>
        <w:numPr>
          <w:ilvl w:val="0"/>
          <w:numId w:val="32"/>
        </w:numPr>
        <w:shd w:val="clear" w:color="auto" w:fill="FEFFFE"/>
        <w:spacing w:line="276" w:lineRule="auto"/>
        <w:ind w:left="1134" w:right="34"/>
        <w:jc w:val="both"/>
        <w:rPr>
          <w:rFonts w:ascii="Times New Roman" w:hAnsi="Times New Roman" w:cs="Times New Roman"/>
          <w:b/>
          <w:bCs/>
          <w:color w:val="000003"/>
        </w:rPr>
      </w:pPr>
      <w:r w:rsidRPr="00342F1D">
        <w:rPr>
          <w:rFonts w:ascii="Times New Roman" w:hAnsi="Times New Roman" w:cs="Times New Roman"/>
        </w:rPr>
        <w:t>Dokumenty elektroniczne, składane są</w:t>
      </w:r>
      <w:r w:rsidR="00A25BAE" w:rsidRPr="00342F1D">
        <w:rPr>
          <w:rFonts w:ascii="Times New Roman" w:hAnsi="Times New Roman" w:cs="Times New Roman"/>
        </w:rPr>
        <w:t xml:space="preserve"> </w:t>
      </w:r>
      <w:r w:rsidRPr="00342F1D">
        <w:rPr>
          <w:rFonts w:ascii="Times New Roman" w:hAnsi="Times New Roman" w:cs="Times New Roman"/>
        </w:rPr>
        <w:t>przez Wykonawcę</w:t>
      </w:r>
      <w:r w:rsidR="00A25BAE" w:rsidRPr="00342F1D">
        <w:rPr>
          <w:rFonts w:ascii="Times New Roman" w:hAnsi="Times New Roman" w:cs="Times New Roman"/>
        </w:rPr>
        <w:t xml:space="preserve"> </w:t>
      </w:r>
      <w:r w:rsidRPr="00342F1D">
        <w:rPr>
          <w:rFonts w:ascii="Times New Roman" w:hAnsi="Times New Roman" w:cs="Times New Roman"/>
        </w:rPr>
        <w:t>za pośrednictwem</w:t>
      </w:r>
      <w:r w:rsidR="00A25BAE" w:rsidRPr="00342F1D">
        <w:rPr>
          <w:rFonts w:ascii="Times New Roman" w:hAnsi="Times New Roman" w:cs="Times New Roman"/>
        </w:rPr>
        <w:t xml:space="preserve"> „Formularza do </w:t>
      </w:r>
      <w:r w:rsidRPr="00342F1D">
        <w:rPr>
          <w:rFonts w:ascii="Times New Roman" w:hAnsi="Times New Roman" w:cs="Times New Roman"/>
        </w:rPr>
        <w:t>komunikacji” jako załączniki. Zamawiający</w:t>
      </w:r>
      <w:r w:rsidR="00A25BAE" w:rsidRPr="00342F1D">
        <w:rPr>
          <w:rFonts w:ascii="Times New Roman" w:hAnsi="Times New Roman" w:cs="Times New Roman"/>
        </w:rPr>
        <w:t xml:space="preserve"> </w:t>
      </w:r>
      <w:r w:rsidRPr="00342F1D">
        <w:rPr>
          <w:rFonts w:ascii="Times New Roman" w:hAnsi="Times New Roman" w:cs="Times New Roman"/>
        </w:rPr>
        <w:t>dopuszcza również</w:t>
      </w:r>
      <w:r w:rsidR="00A25BAE" w:rsidRPr="00342F1D">
        <w:rPr>
          <w:rFonts w:ascii="Times New Roman" w:hAnsi="Times New Roman" w:cs="Times New Roman"/>
        </w:rPr>
        <w:t xml:space="preserve"> </w:t>
      </w:r>
      <w:r w:rsidRPr="00342F1D">
        <w:rPr>
          <w:rFonts w:ascii="Times New Roman" w:hAnsi="Times New Roman" w:cs="Times New Roman"/>
        </w:rPr>
        <w:t>możliwość</w:t>
      </w:r>
      <w:r w:rsidR="00A25BAE" w:rsidRPr="00342F1D">
        <w:rPr>
          <w:rFonts w:ascii="Times New Roman" w:hAnsi="Times New Roman" w:cs="Times New Roman"/>
        </w:rPr>
        <w:t xml:space="preserve"> </w:t>
      </w:r>
      <w:r w:rsidRPr="00342F1D">
        <w:rPr>
          <w:rFonts w:ascii="Times New Roman" w:hAnsi="Times New Roman" w:cs="Times New Roman"/>
        </w:rPr>
        <w:t>składania dokumentów</w:t>
      </w:r>
      <w:r w:rsidR="00A25BAE" w:rsidRPr="00342F1D">
        <w:rPr>
          <w:rFonts w:ascii="Times New Roman" w:hAnsi="Times New Roman" w:cs="Times New Roman"/>
        </w:rPr>
        <w:t xml:space="preserve"> </w:t>
      </w:r>
      <w:r w:rsidRPr="00342F1D">
        <w:rPr>
          <w:rFonts w:ascii="Times New Roman" w:hAnsi="Times New Roman" w:cs="Times New Roman"/>
        </w:rPr>
        <w:t>elektronicznych za pomocą</w:t>
      </w:r>
      <w:r w:rsidR="00A25BAE" w:rsidRPr="00342F1D">
        <w:rPr>
          <w:rFonts w:ascii="Times New Roman" w:hAnsi="Times New Roman" w:cs="Times New Roman"/>
        </w:rPr>
        <w:t xml:space="preserve"> </w:t>
      </w:r>
      <w:r w:rsidRPr="00342F1D">
        <w:rPr>
          <w:rFonts w:ascii="Times New Roman" w:hAnsi="Times New Roman" w:cs="Times New Roman"/>
        </w:rPr>
        <w:t>poczty ele</w:t>
      </w:r>
      <w:r w:rsidR="00A25BAE" w:rsidRPr="00342F1D">
        <w:rPr>
          <w:rFonts w:ascii="Times New Roman" w:hAnsi="Times New Roman" w:cs="Times New Roman"/>
        </w:rPr>
        <w:t>ktronicznej, na wskazany</w:t>
      </w:r>
      <w:r w:rsidRPr="00342F1D">
        <w:rPr>
          <w:rFonts w:ascii="Times New Roman" w:hAnsi="Times New Roman" w:cs="Times New Roman"/>
        </w:rPr>
        <w:t xml:space="preserve"> powyżej</w:t>
      </w:r>
      <w:r w:rsidR="00A25BAE" w:rsidRPr="00342F1D">
        <w:rPr>
          <w:rFonts w:ascii="Times New Roman" w:hAnsi="Times New Roman" w:cs="Times New Roman"/>
        </w:rPr>
        <w:t xml:space="preserve"> </w:t>
      </w:r>
      <w:r w:rsidRPr="00342F1D">
        <w:rPr>
          <w:rFonts w:ascii="Times New Roman" w:hAnsi="Times New Roman" w:cs="Times New Roman"/>
        </w:rPr>
        <w:t>adres email.</w:t>
      </w:r>
      <w:r w:rsidR="00A25BAE" w:rsidRPr="00342F1D">
        <w:rPr>
          <w:rFonts w:ascii="Times New Roman" w:hAnsi="Times New Roman" w:cs="Times New Roman"/>
        </w:rPr>
        <w:t xml:space="preserve"> </w:t>
      </w:r>
      <w:r w:rsidRPr="00342F1D">
        <w:rPr>
          <w:rFonts w:ascii="Times New Roman" w:hAnsi="Times New Roman" w:cs="Times New Roman"/>
        </w:rPr>
        <w:t>Sposób</w:t>
      </w:r>
      <w:r w:rsidR="00A25BAE" w:rsidRPr="00342F1D">
        <w:rPr>
          <w:rFonts w:ascii="Times New Roman" w:hAnsi="Times New Roman" w:cs="Times New Roman"/>
        </w:rPr>
        <w:t xml:space="preserve"> </w:t>
      </w:r>
      <w:r w:rsidRPr="00342F1D">
        <w:rPr>
          <w:rFonts w:ascii="Times New Roman" w:hAnsi="Times New Roman" w:cs="Times New Roman"/>
        </w:rPr>
        <w:t>sporządzenia</w:t>
      </w:r>
      <w:r w:rsidR="00A25BAE" w:rsidRPr="00342F1D">
        <w:rPr>
          <w:rFonts w:ascii="Times New Roman" w:hAnsi="Times New Roman" w:cs="Times New Roman"/>
        </w:rPr>
        <w:t xml:space="preserve"> </w:t>
      </w:r>
      <w:r w:rsidRPr="00342F1D">
        <w:rPr>
          <w:rFonts w:ascii="Times New Roman" w:hAnsi="Times New Roman" w:cs="Times New Roman"/>
        </w:rPr>
        <w:t>dokumentów</w:t>
      </w:r>
      <w:r w:rsidR="00A25BAE" w:rsidRPr="00342F1D">
        <w:rPr>
          <w:rFonts w:ascii="Times New Roman" w:hAnsi="Times New Roman" w:cs="Times New Roman"/>
        </w:rPr>
        <w:t xml:space="preserve"> </w:t>
      </w:r>
      <w:r w:rsidRPr="00342F1D">
        <w:rPr>
          <w:rFonts w:ascii="Times New Roman" w:hAnsi="Times New Roman" w:cs="Times New Roman"/>
        </w:rPr>
        <w:t>elektronicznych musi być</w:t>
      </w:r>
      <w:r w:rsidR="00A25BAE" w:rsidRPr="00342F1D">
        <w:rPr>
          <w:rFonts w:ascii="Times New Roman" w:hAnsi="Times New Roman" w:cs="Times New Roman"/>
        </w:rPr>
        <w:t xml:space="preserve"> </w:t>
      </w:r>
      <w:r w:rsidRPr="00342F1D">
        <w:rPr>
          <w:rFonts w:ascii="Times New Roman" w:hAnsi="Times New Roman" w:cs="Times New Roman"/>
        </w:rPr>
        <w:t>zgody z wymaganiami określonymi</w:t>
      </w:r>
      <w:r w:rsidR="00A25BAE" w:rsidRPr="00342F1D">
        <w:rPr>
          <w:rFonts w:ascii="Times New Roman" w:hAnsi="Times New Roman" w:cs="Times New Roman"/>
        </w:rPr>
        <w:t xml:space="preserve"> </w:t>
      </w:r>
      <w:r w:rsidRPr="00342F1D">
        <w:rPr>
          <w:rFonts w:ascii="Times New Roman" w:hAnsi="Times New Roman" w:cs="Times New Roman"/>
        </w:rPr>
        <w:t>w rozporządzeniu</w:t>
      </w:r>
      <w:r w:rsidR="00A25BAE" w:rsidRPr="00342F1D">
        <w:rPr>
          <w:rFonts w:ascii="Times New Roman" w:hAnsi="Times New Roman" w:cs="Times New Roman"/>
        </w:rPr>
        <w:t xml:space="preserve"> </w:t>
      </w:r>
      <w:r w:rsidRPr="00342F1D">
        <w:rPr>
          <w:rFonts w:ascii="Times New Roman" w:hAnsi="Times New Roman" w:cs="Times New Roman"/>
        </w:rPr>
        <w:t>Prezesa Rady Ministrów</w:t>
      </w:r>
      <w:r w:rsidR="00A25BAE" w:rsidRPr="00342F1D">
        <w:rPr>
          <w:rFonts w:ascii="Times New Roman" w:hAnsi="Times New Roman" w:cs="Times New Roman"/>
        </w:rPr>
        <w:t xml:space="preserve"> </w:t>
      </w:r>
      <w:r w:rsidRPr="00342F1D">
        <w:rPr>
          <w:rFonts w:ascii="Times New Roman" w:hAnsi="Times New Roman" w:cs="Times New Roman"/>
        </w:rPr>
        <w:t>z dnia 30 grudnia 2020 r. w sprawie sposobu sporządzania</w:t>
      </w:r>
      <w:r w:rsidR="00A25BAE" w:rsidRPr="00342F1D">
        <w:rPr>
          <w:rFonts w:ascii="Times New Roman" w:hAnsi="Times New Roman" w:cs="Times New Roman"/>
        </w:rPr>
        <w:t xml:space="preserve"> </w:t>
      </w:r>
      <w:r w:rsidRPr="00342F1D">
        <w:rPr>
          <w:rFonts w:ascii="Times New Roman" w:hAnsi="Times New Roman" w:cs="Times New Roman"/>
        </w:rPr>
        <w:t>i</w:t>
      </w:r>
      <w:r w:rsidR="00A25BAE" w:rsidRPr="00342F1D">
        <w:rPr>
          <w:rFonts w:ascii="Times New Roman" w:hAnsi="Times New Roman" w:cs="Times New Roman"/>
        </w:rPr>
        <w:t xml:space="preserve"> </w:t>
      </w:r>
      <w:r w:rsidRPr="00342F1D">
        <w:rPr>
          <w:rFonts w:ascii="Times New Roman" w:hAnsi="Times New Roman" w:cs="Times New Roman"/>
        </w:rPr>
        <w:t>przekazywania informacj</w:t>
      </w:r>
      <w:r w:rsidR="00A25BAE" w:rsidRPr="00342F1D">
        <w:rPr>
          <w:rFonts w:ascii="Times New Roman" w:hAnsi="Times New Roman" w:cs="Times New Roman"/>
        </w:rPr>
        <w:t>i oraz wymagań technicznych dla </w:t>
      </w:r>
      <w:r w:rsidRPr="00342F1D">
        <w:rPr>
          <w:rFonts w:ascii="Times New Roman" w:hAnsi="Times New Roman" w:cs="Times New Roman"/>
        </w:rPr>
        <w:t>dokumentów elektronicznych oraz środków</w:t>
      </w:r>
      <w:r w:rsidR="00A25BAE" w:rsidRPr="00342F1D">
        <w:rPr>
          <w:rFonts w:ascii="Times New Roman" w:hAnsi="Times New Roman" w:cs="Times New Roman"/>
        </w:rPr>
        <w:t xml:space="preserve"> </w:t>
      </w:r>
      <w:r w:rsidRPr="00342F1D">
        <w:rPr>
          <w:rFonts w:ascii="Times New Roman" w:hAnsi="Times New Roman" w:cs="Times New Roman"/>
        </w:rPr>
        <w:t xml:space="preserve">komunikacji </w:t>
      </w:r>
      <w:r w:rsidR="00A25BAE" w:rsidRPr="00342F1D">
        <w:rPr>
          <w:rFonts w:ascii="Times New Roman" w:hAnsi="Times New Roman" w:cs="Times New Roman"/>
        </w:rPr>
        <w:t>elektronicznej w postępowaniu o </w:t>
      </w:r>
      <w:r w:rsidRPr="00342F1D">
        <w:rPr>
          <w:rFonts w:ascii="Times New Roman" w:hAnsi="Times New Roman" w:cs="Times New Roman"/>
        </w:rPr>
        <w:t>udzielenie zamówienia</w:t>
      </w:r>
      <w:r w:rsidR="00A25BAE" w:rsidRPr="00342F1D">
        <w:rPr>
          <w:rFonts w:ascii="Times New Roman" w:hAnsi="Times New Roman" w:cs="Times New Roman"/>
        </w:rPr>
        <w:t xml:space="preserve"> </w:t>
      </w:r>
      <w:r w:rsidRPr="00342F1D">
        <w:rPr>
          <w:rFonts w:ascii="Times New Roman" w:hAnsi="Times New Roman" w:cs="Times New Roman"/>
        </w:rPr>
        <w:t>publicznego lub konkursie (Dz. U. z 2020 poz. 2452) oraz rozporządzeniu</w:t>
      </w:r>
      <w:r w:rsidR="00A25BAE" w:rsidRPr="00342F1D">
        <w:rPr>
          <w:rFonts w:ascii="Times New Roman" w:hAnsi="Times New Roman" w:cs="Times New Roman"/>
        </w:rPr>
        <w:t xml:space="preserve"> </w:t>
      </w:r>
      <w:r w:rsidRPr="00342F1D">
        <w:rPr>
          <w:rFonts w:ascii="Times New Roman" w:hAnsi="Times New Roman" w:cs="Times New Roman"/>
        </w:rPr>
        <w:t xml:space="preserve">Ministra Rozwoju, Pracy i Technologii </w:t>
      </w:r>
      <w:r w:rsidR="0001100E">
        <w:rPr>
          <w:rFonts w:ascii="Times New Roman" w:hAnsi="Times New Roman" w:cs="Times New Roman"/>
        </w:rPr>
        <w:t xml:space="preserve">                               </w:t>
      </w:r>
      <w:r w:rsidRPr="00342F1D">
        <w:rPr>
          <w:rFonts w:ascii="Times New Roman" w:hAnsi="Times New Roman" w:cs="Times New Roman"/>
        </w:rPr>
        <w:t>z dnia 23 grudnia 2020r. w sprawie podmiotowych środków</w:t>
      </w:r>
      <w:r w:rsidR="00A25BAE" w:rsidRPr="00342F1D">
        <w:rPr>
          <w:rFonts w:ascii="Times New Roman" w:hAnsi="Times New Roman" w:cs="Times New Roman"/>
        </w:rPr>
        <w:t xml:space="preserve"> </w:t>
      </w:r>
      <w:r w:rsidRPr="00342F1D">
        <w:rPr>
          <w:rFonts w:ascii="Times New Roman" w:hAnsi="Times New Roman" w:cs="Times New Roman"/>
        </w:rPr>
        <w:t xml:space="preserve">dowodowych oraz </w:t>
      </w:r>
      <w:r w:rsidRPr="00374A6F">
        <w:rPr>
          <w:rFonts w:ascii="Times New Roman" w:hAnsi="Times New Roman" w:cs="Times New Roman"/>
        </w:rPr>
        <w:t>innych dokumentów</w:t>
      </w:r>
      <w:r w:rsidR="00A25BAE" w:rsidRPr="00374A6F">
        <w:rPr>
          <w:rFonts w:ascii="Times New Roman" w:hAnsi="Times New Roman" w:cs="Times New Roman"/>
        </w:rPr>
        <w:t xml:space="preserve"> </w:t>
      </w:r>
      <w:r w:rsidRPr="00374A6F">
        <w:rPr>
          <w:rFonts w:ascii="Times New Roman" w:hAnsi="Times New Roman" w:cs="Times New Roman"/>
        </w:rPr>
        <w:t>lub oświadczeń, jakich może</w:t>
      </w:r>
      <w:r w:rsidR="00A25BAE" w:rsidRPr="00374A6F">
        <w:rPr>
          <w:rFonts w:ascii="Times New Roman" w:hAnsi="Times New Roman" w:cs="Times New Roman"/>
        </w:rPr>
        <w:t xml:space="preserve"> </w:t>
      </w:r>
      <w:r w:rsidRPr="00374A6F">
        <w:rPr>
          <w:rFonts w:ascii="Times New Roman" w:hAnsi="Times New Roman" w:cs="Times New Roman"/>
        </w:rPr>
        <w:t>żądać</w:t>
      </w:r>
      <w:r w:rsidR="00A25BAE" w:rsidRPr="00374A6F">
        <w:rPr>
          <w:rFonts w:ascii="Times New Roman" w:hAnsi="Times New Roman" w:cs="Times New Roman"/>
        </w:rPr>
        <w:t xml:space="preserve"> </w:t>
      </w:r>
      <w:r w:rsidRPr="00374A6F">
        <w:rPr>
          <w:rFonts w:ascii="Times New Roman" w:hAnsi="Times New Roman" w:cs="Times New Roman"/>
        </w:rPr>
        <w:t>zamawiający</w:t>
      </w:r>
      <w:r w:rsidR="00A25BAE" w:rsidRPr="00374A6F">
        <w:rPr>
          <w:rFonts w:ascii="Times New Roman" w:hAnsi="Times New Roman" w:cs="Times New Roman"/>
        </w:rPr>
        <w:t xml:space="preserve"> </w:t>
      </w:r>
      <w:r w:rsidRPr="00374A6F">
        <w:rPr>
          <w:rFonts w:ascii="Times New Roman" w:hAnsi="Times New Roman" w:cs="Times New Roman"/>
        </w:rPr>
        <w:t>od wykonawcy</w:t>
      </w:r>
      <w:r w:rsidR="0001100E" w:rsidRPr="00374A6F">
        <w:rPr>
          <w:rFonts w:ascii="Times New Roman" w:hAnsi="Times New Roman" w:cs="Times New Roman"/>
        </w:rPr>
        <w:t xml:space="preserve">  </w:t>
      </w:r>
      <w:r w:rsidRPr="00374A6F">
        <w:rPr>
          <w:rFonts w:ascii="Times New Roman" w:hAnsi="Times New Roman" w:cs="Times New Roman"/>
        </w:rPr>
        <w:t>(Dz. U. z 2020 poz. 2415).</w:t>
      </w:r>
    </w:p>
    <w:p w14:paraId="3E64E9BE" w14:textId="1FA878B0" w:rsidR="00F532FB" w:rsidRPr="00374A6F" w:rsidRDefault="00374A6F" w:rsidP="00F532FB">
      <w:pPr>
        <w:pStyle w:val="Styl"/>
        <w:numPr>
          <w:ilvl w:val="1"/>
          <w:numId w:val="90"/>
        </w:numPr>
        <w:shd w:val="clear" w:color="auto" w:fill="FEFFFE"/>
        <w:spacing w:line="276" w:lineRule="auto"/>
        <w:ind w:left="709" w:right="34" w:hanging="425"/>
        <w:jc w:val="both"/>
        <w:rPr>
          <w:rFonts w:ascii="Times New Roman" w:hAnsi="Times New Roman" w:cs="Times New Roman"/>
          <w:b/>
          <w:bCs/>
          <w:color w:val="000003"/>
        </w:rPr>
      </w:pPr>
      <w:r w:rsidRPr="00374A6F">
        <w:rPr>
          <w:rFonts w:ascii="Times New Roman" w:hAnsi="Times New Roman" w:cs="Times New Roman"/>
          <w:b/>
          <w:bCs/>
        </w:rPr>
        <w:t xml:space="preserve">Zamawiający przekazuje identyfikator postępowania na </w:t>
      </w:r>
      <w:proofErr w:type="spellStart"/>
      <w:r w:rsidRPr="00374A6F">
        <w:rPr>
          <w:rFonts w:ascii="Times New Roman" w:hAnsi="Times New Roman" w:cs="Times New Roman"/>
          <w:b/>
          <w:bCs/>
        </w:rPr>
        <w:t>miniPortalu</w:t>
      </w:r>
      <w:proofErr w:type="spellEnd"/>
      <w:r w:rsidRPr="00374A6F">
        <w:rPr>
          <w:rFonts w:ascii="Times New Roman" w:hAnsi="Times New Roman" w:cs="Times New Roman"/>
          <w:b/>
          <w:bCs/>
        </w:rPr>
        <w:t xml:space="preserve"> jako załącznik Nr </w:t>
      </w:r>
      <w:r>
        <w:rPr>
          <w:rFonts w:ascii="Times New Roman" w:hAnsi="Times New Roman" w:cs="Times New Roman"/>
          <w:b/>
          <w:bCs/>
        </w:rPr>
        <w:t>8</w:t>
      </w:r>
      <w:r w:rsidRPr="00374A6F">
        <w:rPr>
          <w:rFonts w:ascii="Times New Roman" w:hAnsi="Times New Roman" w:cs="Times New Roman"/>
          <w:b/>
          <w:bCs/>
        </w:rPr>
        <w:t xml:space="preserve"> do SWZ.</w:t>
      </w:r>
      <w:r w:rsidRPr="00374A6F">
        <w:rPr>
          <w:rFonts w:ascii="Times New Roman" w:hAnsi="Times New Roman" w:cs="Times New Roman"/>
        </w:rPr>
        <w:t xml:space="preserve"> Dane postępowanie można wyszukać również na Liście </w:t>
      </w:r>
      <w:r w:rsidRPr="00374A6F">
        <w:rPr>
          <w:rFonts w:ascii="Times New Roman" w:hAnsi="Times New Roman" w:cs="Times New Roman"/>
          <w:color w:val="000000"/>
        </w:rPr>
        <w:t xml:space="preserve">wszystkich postępowań w </w:t>
      </w:r>
      <w:proofErr w:type="spellStart"/>
      <w:r w:rsidRPr="00374A6F">
        <w:rPr>
          <w:rFonts w:ascii="Times New Roman" w:hAnsi="Times New Roman" w:cs="Times New Roman"/>
          <w:color w:val="000000"/>
        </w:rPr>
        <w:t>miniPortalu</w:t>
      </w:r>
      <w:proofErr w:type="spellEnd"/>
      <w:r w:rsidRPr="00374A6F">
        <w:rPr>
          <w:rFonts w:ascii="Times New Roman" w:hAnsi="Times New Roman" w:cs="Times New Roman"/>
          <w:color w:val="000000"/>
        </w:rPr>
        <w:t xml:space="preserve">, klikając wcześniej opcję „Dla Wykonawców” lub </w:t>
      </w:r>
      <w:r w:rsidRPr="00374A6F">
        <w:rPr>
          <w:rFonts w:ascii="Times New Roman" w:hAnsi="Times New Roman" w:cs="Times New Roman"/>
          <w:color w:val="000000"/>
        </w:rPr>
        <w:lastRenderedPageBreak/>
        <w:t>ze strony głównej z zakładki Postępowania.</w:t>
      </w:r>
    </w:p>
    <w:p w14:paraId="5BB32EB2" w14:textId="77777777" w:rsidR="00F57BCF" w:rsidRPr="00342F1D" w:rsidRDefault="00F57BCF" w:rsidP="00342F1D">
      <w:pPr>
        <w:pStyle w:val="Styl"/>
        <w:shd w:val="clear" w:color="auto" w:fill="FEFFFE"/>
        <w:spacing w:line="276" w:lineRule="auto"/>
        <w:ind w:left="993" w:right="34"/>
        <w:jc w:val="both"/>
        <w:rPr>
          <w:rFonts w:ascii="Times New Roman" w:hAnsi="Times New Roman" w:cs="Times New Roman"/>
          <w:b/>
          <w:bCs/>
          <w:color w:val="000003"/>
        </w:rPr>
      </w:pPr>
    </w:p>
    <w:p w14:paraId="041343B3" w14:textId="5F028A79" w:rsidR="00F57BCF" w:rsidRPr="00342F1D" w:rsidRDefault="00C8697F" w:rsidP="00342F1D">
      <w:pPr>
        <w:pStyle w:val="Styl"/>
        <w:shd w:val="clear" w:color="auto" w:fill="FEFFFE"/>
        <w:spacing w:line="276" w:lineRule="auto"/>
        <w:ind w:right="34"/>
        <w:jc w:val="both"/>
        <w:rPr>
          <w:rFonts w:ascii="Times New Roman" w:hAnsi="Times New Roman" w:cs="Times New Roman"/>
          <w:b/>
          <w:bCs/>
          <w:color w:val="000003"/>
          <w:u w:val="single"/>
        </w:rPr>
      </w:pPr>
      <w:r w:rsidRPr="00342F1D">
        <w:rPr>
          <w:rFonts w:ascii="Times New Roman" w:hAnsi="Times New Roman" w:cs="Times New Roman"/>
          <w:b/>
          <w:bCs/>
          <w:color w:val="000003"/>
          <w:u w:val="single"/>
        </w:rPr>
        <w:t xml:space="preserve">XIII. </w:t>
      </w:r>
      <w:r w:rsidR="00F57BCF" w:rsidRPr="00342F1D">
        <w:rPr>
          <w:rFonts w:ascii="Times New Roman" w:hAnsi="Times New Roman" w:cs="Times New Roman"/>
          <w:b/>
          <w:bCs/>
          <w:color w:val="000003"/>
          <w:u w:val="single"/>
        </w:rPr>
        <w:t>ZŁOŻENIE OFERTY W POSTĘPOWANIU</w:t>
      </w:r>
    </w:p>
    <w:p w14:paraId="7218E61E" w14:textId="77777777" w:rsidR="00A74FB0" w:rsidRPr="00342F1D" w:rsidRDefault="00F57BCF" w:rsidP="00342F1D">
      <w:pPr>
        <w:pStyle w:val="Styl"/>
        <w:numPr>
          <w:ilvl w:val="2"/>
          <w:numId w:val="29"/>
        </w:numPr>
        <w:shd w:val="clear" w:color="auto" w:fill="FEFFFE"/>
        <w:tabs>
          <w:tab w:val="clear" w:pos="1440"/>
        </w:tabs>
        <w:spacing w:line="276" w:lineRule="auto"/>
        <w:ind w:left="426" w:right="34" w:hanging="426"/>
        <w:jc w:val="both"/>
        <w:rPr>
          <w:rFonts w:ascii="Times New Roman" w:hAnsi="Times New Roman" w:cs="Times New Roman"/>
          <w:b/>
          <w:bCs/>
          <w:color w:val="000003"/>
          <w:u w:val="single"/>
        </w:rPr>
      </w:pPr>
      <w:r w:rsidRPr="00342F1D">
        <w:rPr>
          <w:rFonts w:ascii="Times New Roman" w:hAnsi="Times New Roman" w:cs="Times New Roman"/>
          <w:color w:val="010005"/>
        </w:rPr>
        <w:t xml:space="preserve">Wykonawca składa ofertę za pośrednictwem </w:t>
      </w:r>
      <w:r w:rsidR="00B81BB7" w:rsidRPr="00342F1D">
        <w:rPr>
          <w:rFonts w:ascii="Times New Roman" w:hAnsi="Times New Roman" w:cs="Times New Roman"/>
          <w:color w:val="010005"/>
        </w:rPr>
        <w:t>miniPortalu</w:t>
      </w:r>
      <w:r w:rsidRPr="00342F1D">
        <w:rPr>
          <w:rFonts w:ascii="Times New Roman" w:hAnsi="Times New Roman" w:cs="Times New Roman"/>
          <w:color w:val="010005"/>
        </w:rPr>
        <w:t xml:space="preserve"> pod adresem: </w:t>
      </w:r>
      <w:r w:rsidRPr="00342F1D">
        <w:rPr>
          <w:rFonts w:ascii="Times New Roman" w:hAnsi="Times New Roman" w:cs="Times New Roman"/>
          <w:color w:val="010005"/>
        </w:rPr>
        <w:br/>
      </w:r>
      <w:hyperlink r:id="rId23" w:history="1">
        <w:r w:rsidR="00B81BB7" w:rsidRPr="00342F1D">
          <w:rPr>
            <w:rStyle w:val="Hipercze"/>
            <w:rFonts w:ascii="Times New Roman" w:hAnsi="Times New Roman" w:cs="Times New Roman"/>
          </w:rPr>
          <w:t>https://miniportal.uzp.gov.pl</w:t>
        </w:r>
      </w:hyperlink>
    </w:p>
    <w:p w14:paraId="404100AA" w14:textId="77777777" w:rsidR="00A74FB0" w:rsidRPr="00342F1D" w:rsidRDefault="00A74FB0" w:rsidP="00342F1D">
      <w:pPr>
        <w:pStyle w:val="Styl"/>
        <w:numPr>
          <w:ilvl w:val="2"/>
          <w:numId w:val="29"/>
        </w:numPr>
        <w:shd w:val="clear" w:color="auto" w:fill="FEFFFE"/>
        <w:tabs>
          <w:tab w:val="clear" w:pos="1440"/>
        </w:tabs>
        <w:spacing w:line="276" w:lineRule="auto"/>
        <w:ind w:left="426" w:hanging="426"/>
        <w:jc w:val="both"/>
        <w:rPr>
          <w:rFonts w:ascii="Times New Roman" w:hAnsi="Times New Roman" w:cs="Times New Roman"/>
          <w:b/>
          <w:bCs/>
          <w:color w:val="000003"/>
          <w:u w:val="single"/>
        </w:rPr>
      </w:pPr>
      <w:r w:rsidRPr="00342F1D">
        <w:rPr>
          <w:rFonts w:ascii="Times New Roman" w:hAnsi="Times New Roman" w:cs="Times New Roman"/>
          <w:color w:val="010002"/>
        </w:rPr>
        <w:t>Otwarcie ofert następuje przy użyciu aplikacji do szyfrowan</w:t>
      </w:r>
      <w:r w:rsidRPr="00342F1D">
        <w:rPr>
          <w:rFonts w:ascii="Times New Roman" w:hAnsi="Times New Roman" w:cs="Times New Roman"/>
          <w:color w:val="000001"/>
        </w:rPr>
        <w:t>i</w:t>
      </w:r>
      <w:r w:rsidRPr="00342F1D">
        <w:rPr>
          <w:rFonts w:ascii="Times New Roman" w:hAnsi="Times New Roman" w:cs="Times New Roman"/>
          <w:color w:val="010002"/>
        </w:rPr>
        <w:t>a / od</w:t>
      </w:r>
      <w:r w:rsidR="003D21D4" w:rsidRPr="00342F1D">
        <w:rPr>
          <w:rFonts w:ascii="Times New Roman" w:hAnsi="Times New Roman" w:cs="Times New Roman"/>
          <w:color w:val="010002"/>
        </w:rPr>
        <w:t>szyfrowania ofert dostępnej na </w:t>
      </w:r>
      <w:r w:rsidRPr="00342F1D">
        <w:rPr>
          <w:rFonts w:ascii="Times New Roman" w:hAnsi="Times New Roman" w:cs="Times New Roman"/>
          <w:color w:val="010002"/>
        </w:rPr>
        <w:t>miniPortalu.</w:t>
      </w:r>
    </w:p>
    <w:p w14:paraId="18C345AA" w14:textId="77777777" w:rsidR="00A74FB0" w:rsidRPr="00342F1D" w:rsidRDefault="00A74FB0" w:rsidP="00342F1D">
      <w:pPr>
        <w:pStyle w:val="Styl"/>
        <w:numPr>
          <w:ilvl w:val="2"/>
          <w:numId w:val="29"/>
        </w:numPr>
        <w:shd w:val="clear" w:color="auto" w:fill="FEFFFE"/>
        <w:tabs>
          <w:tab w:val="clear" w:pos="1440"/>
        </w:tabs>
        <w:spacing w:line="276" w:lineRule="auto"/>
        <w:ind w:left="426" w:hanging="426"/>
        <w:jc w:val="both"/>
        <w:rPr>
          <w:rFonts w:ascii="Times New Roman" w:hAnsi="Times New Roman" w:cs="Times New Roman"/>
          <w:b/>
          <w:bCs/>
          <w:color w:val="000003"/>
          <w:u w:val="single"/>
        </w:rPr>
      </w:pPr>
      <w:r w:rsidRPr="00342F1D">
        <w:rPr>
          <w:rFonts w:ascii="Times New Roman" w:hAnsi="Times New Roman" w:cs="Times New Roman"/>
          <w:color w:val="010002"/>
        </w:rPr>
        <w:t>Jeżeli otwarcie ofert następuje przy użyciu systemu teleinformatycznego</w:t>
      </w:r>
      <w:r w:rsidRPr="00342F1D">
        <w:rPr>
          <w:rFonts w:ascii="Times New Roman" w:hAnsi="Times New Roman" w:cs="Times New Roman"/>
          <w:color w:val="121213"/>
        </w:rPr>
        <w:t xml:space="preserve">, </w:t>
      </w:r>
      <w:r w:rsidRPr="00342F1D">
        <w:rPr>
          <w:rFonts w:ascii="Times New Roman" w:hAnsi="Times New Roman" w:cs="Times New Roman"/>
          <w:color w:val="010002"/>
        </w:rPr>
        <w:t>w przypadku awarii tego systemu</w:t>
      </w:r>
      <w:r w:rsidRPr="00342F1D">
        <w:rPr>
          <w:rFonts w:ascii="Times New Roman" w:hAnsi="Times New Roman" w:cs="Times New Roman"/>
          <w:color w:val="000001"/>
        </w:rPr>
        <w:t xml:space="preserve">, </w:t>
      </w:r>
      <w:r w:rsidRPr="00342F1D">
        <w:rPr>
          <w:rFonts w:ascii="Times New Roman" w:hAnsi="Times New Roman" w:cs="Times New Roman"/>
          <w:color w:val="010002"/>
        </w:rPr>
        <w:t>która powoduje brak możl</w:t>
      </w:r>
      <w:r w:rsidRPr="00342F1D">
        <w:rPr>
          <w:rFonts w:ascii="Times New Roman" w:hAnsi="Times New Roman" w:cs="Times New Roman"/>
          <w:color w:val="000001"/>
        </w:rPr>
        <w:t>i</w:t>
      </w:r>
      <w:r w:rsidRPr="00342F1D">
        <w:rPr>
          <w:rFonts w:ascii="Times New Roman" w:hAnsi="Times New Roman" w:cs="Times New Roman"/>
          <w:color w:val="010002"/>
        </w:rPr>
        <w:t>wości otwarc</w:t>
      </w:r>
      <w:r w:rsidRPr="00342F1D">
        <w:rPr>
          <w:rFonts w:ascii="Times New Roman" w:hAnsi="Times New Roman" w:cs="Times New Roman"/>
          <w:color w:val="000001"/>
        </w:rPr>
        <w:t>i</w:t>
      </w:r>
      <w:r w:rsidRPr="00342F1D">
        <w:rPr>
          <w:rFonts w:ascii="Times New Roman" w:hAnsi="Times New Roman" w:cs="Times New Roman"/>
          <w:color w:val="010002"/>
        </w:rPr>
        <w:t>a ofert w terminie określonym przez zamawiającego</w:t>
      </w:r>
      <w:r w:rsidRPr="00342F1D">
        <w:rPr>
          <w:rFonts w:ascii="Times New Roman" w:hAnsi="Times New Roman" w:cs="Times New Roman"/>
          <w:color w:val="000001"/>
        </w:rPr>
        <w:t xml:space="preserve">, </w:t>
      </w:r>
      <w:r w:rsidRPr="00342F1D">
        <w:rPr>
          <w:rFonts w:ascii="Times New Roman" w:hAnsi="Times New Roman" w:cs="Times New Roman"/>
          <w:color w:val="010002"/>
        </w:rPr>
        <w:t>otwarcie ofert następuje niezwłocznie po usunięciu awarii</w:t>
      </w:r>
      <w:r w:rsidRPr="00342F1D">
        <w:rPr>
          <w:rFonts w:ascii="Times New Roman" w:hAnsi="Times New Roman" w:cs="Times New Roman"/>
          <w:color w:val="000001"/>
        </w:rPr>
        <w:t>.</w:t>
      </w:r>
    </w:p>
    <w:p w14:paraId="16543E50" w14:textId="77777777" w:rsidR="00A74FB0" w:rsidRPr="00342F1D" w:rsidRDefault="00A74FB0" w:rsidP="00342F1D">
      <w:pPr>
        <w:pStyle w:val="Styl"/>
        <w:numPr>
          <w:ilvl w:val="2"/>
          <w:numId w:val="29"/>
        </w:numPr>
        <w:shd w:val="clear" w:color="auto" w:fill="FEFFFE"/>
        <w:tabs>
          <w:tab w:val="clear" w:pos="1440"/>
        </w:tabs>
        <w:spacing w:line="276" w:lineRule="auto"/>
        <w:ind w:left="426" w:hanging="426"/>
        <w:jc w:val="both"/>
        <w:rPr>
          <w:rFonts w:ascii="Times New Roman" w:hAnsi="Times New Roman" w:cs="Times New Roman"/>
          <w:b/>
          <w:bCs/>
          <w:color w:val="000003"/>
          <w:u w:val="single"/>
        </w:rPr>
      </w:pPr>
      <w:r w:rsidRPr="00342F1D">
        <w:rPr>
          <w:rFonts w:ascii="Times New Roman" w:hAnsi="Times New Roman" w:cs="Times New Roman"/>
          <w:color w:val="010002"/>
        </w:rPr>
        <w:t>Zamawiający po</w:t>
      </w:r>
      <w:r w:rsidRPr="00342F1D">
        <w:rPr>
          <w:rFonts w:ascii="Times New Roman" w:hAnsi="Times New Roman" w:cs="Times New Roman"/>
          <w:color w:val="000001"/>
        </w:rPr>
        <w:t>i</w:t>
      </w:r>
      <w:r w:rsidRPr="00342F1D">
        <w:rPr>
          <w:rFonts w:ascii="Times New Roman" w:hAnsi="Times New Roman" w:cs="Times New Roman"/>
          <w:color w:val="010002"/>
        </w:rPr>
        <w:t>nformuje o zmianie terminu otwarcia ofert na stronie internetowej prowadzonego postępowania.</w:t>
      </w:r>
    </w:p>
    <w:p w14:paraId="38E73557" w14:textId="77777777" w:rsidR="00A74FB0" w:rsidRPr="00342F1D" w:rsidRDefault="00A74FB0" w:rsidP="00342F1D">
      <w:pPr>
        <w:pStyle w:val="Styl"/>
        <w:numPr>
          <w:ilvl w:val="2"/>
          <w:numId w:val="29"/>
        </w:numPr>
        <w:shd w:val="clear" w:color="auto" w:fill="FEFFFE"/>
        <w:tabs>
          <w:tab w:val="clear" w:pos="1440"/>
        </w:tabs>
        <w:spacing w:line="276" w:lineRule="auto"/>
        <w:ind w:left="426" w:hanging="426"/>
        <w:jc w:val="both"/>
        <w:rPr>
          <w:rFonts w:ascii="Times New Roman" w:hAnsi="Times New Roman" w:cs="Times New Roman"/>
          <w:b/>
          <w:bCs/>
          <w:color w:val="000003"/>
          <w:u w:val="single"/>
        </w:rPr>
      </w:pPr>
      <w:r w:rsidRPr="00342F1D">
        <w:rPr>
          <w:rFonts w:ascii="Times New Roman" w:hAnsi="Times New Roman" w:cs="Times New Roman"/>
          <w:color w:val="010002"/>
        </w:rPr>
        <w:t>Zamawiający</w:t>
      </w:r>
      <w:r w:rsidRPr="00342F1D">
        <w:rPr>
          <w:rFonts w:ascii="Times New Roman" w:hAnsi="Times New Roman" w:cs="Times New Roman"/>
          <w:color w:val="121213"/>
        </w:rPr>
        <w:t xml:space="preserve">, </w:t>
      </w:r>
      <w:r w:rsidRPr="00342F1D">
        <w:rPr>
          <w:rFonts w:ascii="Times New Roman" w:hAnsi="Times New Roman" w:cs="Times New Roman"/>
          <w:color w:val="010002"/>
        </w:rPr>
        <w:t>najpóźniej przed otwarciem ofert</w:t>
      </w:r>
      <w:r w:rsidRPr="00342F1D">
        <w:rPr>
          <w:rFonts w:ascii="Times New Roman" w:hAnsi="Times New Roman" w:cs="Times New Roman"/>
          <w:color w:val="000001"/>
        </w:rPr>
        <w:t xml:space="preserve">, </w:t>
      </w:r>
      <w:r w:rsidRPr="00342F1D">
        <w:rPr>
          <w:rFonts w:ascii="Times New Roman" w:hAnsi="Times New Roman" w:cs="Times New Roman"/>
          <w:color w:val="010002"/>
        </w:rPr>
        <w:t>udostępnia na stronie internetowej prowadzonego postępowania informację o kwocie</w:t>
      </w:r>
      <w:r w:rsidRPr="00342F1D">
        <w:rPr>
          <w:rFonts w:ascii="Times New Roman" w:hAnsi="Times New Roman" w:cs="Times New Roman"/>
          <w:color w:val="121213"/>
        </w:rPr>
        <w:t xml:space="preserve">, </w:t>
      </w:r>
      <w:r w:rsidR="00030DD7" w:rsidRPr="00342F1D">
        <w:rPr>
          <w:rFonts w:ascii="Times New Roman" w:hAnsi="Times New Roman" w:cs="Times New Roman"/>
          <w:color w:val="010002"/>
        </w:rPr>
        <w:t>jaką zamierza przeznaczyć na </w:t>
      </w:r>
      <w:r w:rsidRPr="00342F1D">
        <w:rPr>
          <w:rFonts w:ascii="Times New Roman" w:hAnsi="Times New Roman" w:cs="Times New Roman"/>
          <w:color w:val="010002"/>
        </w:rPr>
        <w:t>sfinansowanie zamówienia.</w:t>
      </w:r>
    </w:p>
    <w:p w14:paraId="18F61FE0" w14:textId="436D3FA2" w:rsidR="00A74FB0" w:rsidRPr="00342F1D" w:rsidRDefault="00A74FB0" w:rsidP="00342F1D">
      <w:pPr>
        <w:pStyle w:val="Styl"/>
        <w:numPr>
          <w:ilvl w:val="2"/>
          <w:numId w:val="29"/>
        </w:numPr>
        <w:shd w:val="clear" w:color="auto" w:fill="FEFFFE"/>
        <w:tabs>
          <w:tab w:val="clear" w:pos="1440"/>
        </w:tabs>
        <w:spacing w:line="276" w:lineRule="auto"/>
        <w:ind w:left="426" w:hanging="426"/>
        <w:jc w:val="both"/>
        <w:rPr>
          <w:rFonts w:ascii="Times New Roman" w:hAnsi="Times New Roman" w:cs="Times New Roman"/>
          <w:b/>
          <w:bCs/>
          <w:color w:val="000003"/>
          <w:u w:val="single"/>
        </w:rPr>
      </w:pPr>
      <w:r w:rsidRPr="00342F1D">
        <w:rPr>
          <w:rFonts w:ascii="Times New Roman" w:hAnsi="Times New Roman" w:cs="Times New Roman"/>
          <w:color w:val="010002"/>
        </w:rPr>
        <w:t>Zamawiający</w:t>
      </w:r>
      <w:r w:rsidRPr="00342F1D">
        <w:rPr>
          <w:rFonts w:ascii="Times New Roman" w:hAnsi="Times New Roman" w:cs="Times New Roman"/>
          <w:color w:val="000001"/>
        </w:rPr>
        <w:t xml:space="preserve">, </w:t>
      </w:r>
      <w:r w:rsidRPr="00342F1D">
        <w:rPr>
          <w:rFonts w:ascii="Times New Roman" w:hAnsi="Times New Roman" w:cs="Times New Roman"/>
          <w:color w:val="010002"/>
        </w:rPr>
        <w:t>niezwłocznie po otwarciu ofert</w:t>
      </w:r>
      <w:r w:rsidRPr="00342F1D">
        <w:rPr>
          <w:rFonts w:ascii="Times New Roman" w:hAnsi="Times New Roman" w:cs="Times New Roman"/>
          <w:color w:val="121213"/>
        </w:rPr>
        <w:t xml:space="preserve">, </w:t>
      </w:r>
      <w:r w:rsidRPr="00342F1D">
        <w:rPr>
          <w:rFonts w:ascii="Times New Roman" w:hAnsi="Times New Roman" w:cs="Times New Roman"/>
          <w:color w:val="010002"/>
        </w:rPr>
        <w:t xml:space="preserve">udostępni na stronie internetowej </w:t>
      </w:r>
      <w:r w:rsidRPr="00342F1D">
        <w:rPr>
          <w:rFonts w:ascii="Times New Roman" w:hAnsi="Times New Roman" w:cs="Times New Roman"/>
          <w:color w:val="010002"/>
        </w:rPr>
        <w:br/>
        <w:t>danego postępowania informacje o</w:t>
      </w:r>
      <w:r w:rsidRPr="00342F1D">
        <w:rPr>
          <w:rFonts w:ascii="Times New Roman" w:hAnsi="Times New Roman" w:cs="Times New Roman"/>
          <w:color w:val="2C2C2C"/>
        </w:rPr>
        <w:t xml:space="preserve">: </w:t>
      </w:r>
    </w:p>
    <w:p w14:paraId="3531A2FA" w14:textId="77777777" w:rsidR="00A74FB0" w:rsidRPr="00342F1D" w:rsidRDefault="00A74FB0" w:rsidP="00342F1D">
      <w:pPr>
        <w:pStyle w:val="Styl"/>
        <w:numPr>
          <w:ilvl w:val="0"/>
          <w:numId w:val="33"/>
        </w:numPr>
        <w:shd w:val="clear" w:color="auto" w:fill="FEFFFD"/>
        <w:spacing w:line="276" w:lineRule="auto"/>
        <w:ind w:left="993"/>
        <w:jc w:val="both"/>
        <w:rPr>
          <w:rFonts w:ascii="Times New Roman" w:hAnsi="Times New Roman" w:cs="Times New Roman"/>
          <w:color w:val="2C2C2C"/>
        </w:rPr>
      </w:pPr>
      <w:r w:rsidRPr="00342F1D">
        <w:rPr>
          <w:rFonts w:ascii="Times New Roman" w:hAnsi="Times New Roman" w:cs="Times New Roman"/>
          <w:color w:val="010002"/>
        </w:rPr>
        <w:t>nazwach albo imionach i nazwiskach oraz siedzibach lub m</w:t>
      </w:r>
      <w:r w:rsidRPr="00342F1D">
        <w:rPr>
          <w:rFonts w:ascii="Times New Roman" w:hAnsi="Times New Roman" w:cs="Times New Roman"/>
          <w:color w:val="000001"/>
        </w:rPr>
        <w:t>i</w:t>
      </w:r>
      <w:r w:rsidRPr="00342F1D">
        <w:rPr>
          <w:rFonts w:ascii="Times New Roman" w:hAnsi="Times New Roman" w:cs="Times New Roman"/>
          <w:color w:val="010002"/>
        </w:rPr>
        <w:t>ejscach prowadzonej działalnośc</w:t>
      </w:r>
      <w:r w:rsidRPr="00342F1D">
        <w:rPr>
          <w:rFonts w:ascii="Times New Roman" w:hAnsi="Times New Roman" w:cs="Times New Roman"/>
          <w:color w:val="000001"/>
        </w:rPr>
        <w:t xml:space="preserve">i </w:t>
      </w:r>
      <w:r w:rsidRPr="00342F1D">
        <w:rPr>
          <w:rFonts w:ascii="Times New Roman" w:hAnsi="Times New Roman" w:cs="Times New Roman"/>
          <w:color w:val="010002"/>
        </w:rPr>
        <w:t>gospodarczej albo miejscach zamieszkan</w:t>
      </w:r>
      <w:r w:rsidRPr="00342F1D">
        <w:rPr>
          <w:rFonts w:ascii="Times New Roman" w:hAnsi="Times New Roman" w:cs="Times New Roman"/>
          <w:color w:val="000001"/>
        </w:rPr>
        <w:t>i</w:t>
      </w:r>
      <w:r w:rsidRPr="00342F1D">
        <w:rPr>
          <w:rFonts w:ascii="Times New Roman" w:hAnsi="Times New Roman" w:cs="Times New Roman"/>
          <w:color w:val="010002"/>
        </w:rPr>
        <w:t>a wykonawców</w:t>
      </w:r>
      <w:r w:rsidRPr="00342F1D">
        <w:rPr>
          <w:rFonts w:ascii="Times New Roman" w:hAnsi="Times New Roman" w:cs="Times New Roman"/>
          <w:color w:val="2C2C2C"/>
        </w:rPr>
        <w:t xml:space="preserve">, </w:t>
      </w:r>
      <w:r w:rsidRPr="00342F1D">
        <w:rPr>
          <w:rFonts w:ascii="Times New Roman" w:hAnsi="Times New Roman" w:cs="Times New Roman"/>
          <w:color w:val="010002"/>
        </w:rPr>
        <w:t>których oferty zosta</w:t>
      </w:r>
      <w:r w:rsidRPr="00342F1D">
        <w:rPr>
          <w:rFonts w:ascii="Times New Roman" w:hAnsi="Times New Roman" w:cs="Times New Roman"/>
          <w:color w:val="000001"/>
        </w:rPr>
        <w:t>ł</w:t>
      </w:r>
      <w:r w:rsidRPr="00342F1D">
        <w:rPr>
          <w:rFonts w:ascii="Times New Roman" w:hAnsi="Times New Roman" w:cs="Times New Roman"/>
          <w:color w:val="010002"/>
        </w:rPr>
        <w:t>y otwarte</w:t>
      </w:r>
      <w:r w:rsidRPr="00342F1D">
        <w:rPr>
          <w:rFonts w:ascii="Times New Roman" w:hAnsi="Times New Roman" w:cs="Times New Roman"/>
          <w:color w:val="2C2C2C"/>
        </w:rPr>
        <w:t>;</w:t>
      </w:r>
    </w:p>
    <w:p w14:paraId="4C46190D" w14:textId="77777777" w:rsidR="00A74FB0" w:rsidRPr="00342F1D" w:rsidRDefault="00A74FB0" w:rsidP="00342F1D">
      <w:pPr>
        <w:pStyle w:val="Styl"/>
        <w:numPr>
          <w:ilvl w:val="0"/>
          <w:numId w:val="33"/>
        </w:numPr>
        <w:shd w:val="clear" w:color="auto" w:fill="FEFFFD"/>
        <w:spacing w:line="276" w:lineRule="auto"/>
        <w:ind w:left="993"/>
        <w:jc w:val="both"/>
        <w:rPr>
          <w:rFonts w:ascii="Times New Roman" w:hAnsi="Times New Roman" w:cs="Times New Roman"/>
          <w:color w:val="2C2C2C"/>
        </w:rPr>
      </w:pPr>
      <w:r w:rsidRPr="00342F1D">
        <w:rPr>
          <w:rFonts w:ascii="Times New Roman" w:hAnsi="Times New Roman" w:cs="Times New Roman"/>
          <w:color w:val="010002"/>
        </w:rPr>
        <w:t>cenach lub kosztach zawar</w:t>
      </w:r>
      <w:r w:rsidRPr="00342F1D">
        <w:rPr>
          <w:rFonts w:ascii="Times New Roman" w:hAnsi="Times New Roman" w:cs="Times New Roman"/>
          <w:color w:val="000001"/>
        </w:rPr>
        <w:t>t</w:t>
      </w:r>
      <w:r w:rsidRPr="00342F1D">
        <w:rPr>
          <w:rFonts w:ascii="Times New Roman" w:hAnsi="Times New Roman" w:cs="Times New Roman"/>
          <w:color w:val="010002"/>
        </w:rPr>
        <w:t>ych w ofertach</w:t>
      </w:r>
      <w:r w:rsidRPr="00342F1D">
        <w:rPr>
          <w:rFonts w:ascii="Times New Roman" w:hAnsi="Times New Roman" w:cs="Times New Roman"/>
          <w:color w:val="2C2C2C"/>
        </w:rPr>
        <w:t>.</w:t>
      </w:r>
    </w:p>
    <w:p w14:paraId="383BE575" w14:textId="77777777" w:rsidR="00A74FB0" w:rsidRPr="00342F1D" w:rsidRDefault="00A74FB0" w:rsidP="00342F1D">
      <w:pPr>
        <w:pStyle w:val="Styl"/>
        <w:shd w:val="clear" w:color="auto" w:fill="FEFFFD"/>
        <w:spacing w:line="276" w:lineRule="auto"/>
        <w:ind w:left="993"/>
        <w:jc w:val="both"/>
        <w:rPr>
          <w:rFonts w:ascii="Times New Roman" w:hAnsi="Times New Roman" w:cs="Times New Roman"/>
          <w:color w:val="2C2C2C"/>
        </w:rPr>
      </w:pPr>
    </w:p>
    <w:p w14:paraId="6CDE9C42" w14:textId="7F871C85" w:rsidR="00A74FB0" w:rsidRPr="00342F1D" w:rsidRDefault="00C8697F" w:rsidP="00342F1D">
      <w:pPr>
        <w:pStyle w:val="Styl"/>
        <w:shd w:val="clear" w:color="auto" w:fill="FEFFFD"/>
        <w:spacing w:line="276" w:lineRule="auto"/>
        <w:jc w:val="both"/>
        <w:rPr>
          <w:rFonts w:ascii="Times New Roman" w:hAnsi="Times New Roman" w:cs="Times New Roman"/>
          <w:color w:val="2C2C2C"/>
          <w:u w:val="single"/>
        </w:rPr>
      </w:pPr>
      <w:r w:rsidRPr="00342F1D">
        <w:rPr>
          <w:rFonts w:ascii="Times New Roman" w:hAnsi="Times New Roman" w:cs="Times New Roman"/>
          <w:b/>
          <w:bCs/>
          <w:color w:val="010005"/>
          <w:u w:val="single"/>
        </w:rPr>
        <w:t xml:space="preserve">XIV. </w:t>
      </w:r>
      <w:r w:rsidR="00A74FB0" w:rsidRPr="00342F1D">
        <w:rPr>
          <w:rFonts w:ascii="Times New Roman" w:hAnsi="Times New Roman" w:cs="Times New Roman"/>
          <w:b/>
          <w:bCs/>
          <w:color w:val="010005"/>
          <w:u w:val="single"/>
        </w:rPr>
        <w:t>OPIS SPOSOBU PRZYGOTOWANIA OFERT ORAZ WYMAGANIA FORMALNE DO</w:t>
      </w:r>
      <w:r w:rsidR="0011586D" w:rsidRPr="00342F1D">
        <w:rPr>
          <w:rFonts w:ascii="Times New Roman" w:hAnsi="Times New Roman" w:cs="Times New Roman"/>
          <w:b/>
          <w:bCs/>
          <w:color w:val="010005"/>
          <w:u w:val="single"/>
        </w:rPr>
        <w:t>TYCZĄCE SKŁADANYCH OŚWIADCZEŃ I </w:t>
      </w:r>
      <w:r w:rsidR="00A74FB0" w:rsidRPr="00342F1D">
        <w:rPr>
          <w:rFonts w:ascii="Times New Roman" w:hAnsi="Times New Roman" w:cs="Times New Roman"/>
          <w:b/>
          <w:bCs/>
          <w:color w:val="010005"/>
          <w:u w:val="single"/>
        </w:rPr>
        <w:t>DOKUMENTÓW</w:t>
      </w:r>
    </w:p>
    <w:p w14:paraId="331D7940" w14:textId="77777777" w:rsidR="00A74FB0" w:rsidRPr="00342F1D" w:rsidRDefault="00A74FB0" w:rsidP="00342F1D">
      <w:pPr>
        <w:pStyle w:val="Styl"/>
        <w:numPr>
          <w:ilvl w:val="3"/>
          <w:numId w:val="29"/>
        </w:numPr>
        <w:shd w:val="clear" w:color="auto" w:fill="FEFFFD"/>
        <w:spacing w:line="276" w:lineRule="auto"/>
        <w:ind w:left="426" w:hanging="426"/>
        <w:jc w:val="both"/>
        <w:rPr>
          <w:rFonts w:ascii="Times New Roman" w:hAnsi="Times New Roman" w:cs="Times New Roman"/>
          <w:color w:val="2C2C2C"/>
          <w:u w:val="single"/>
        </w:rPr>
      </w:pPr>
      <w:r w:rsidRPr="00342F1D">
        <w:rPr>
          <w:rFonts w:ascii="Times New Roman" w:hAnsi="Times New Roman" w:cs="Times New Roman"/>
          <w:color w:val="010005"/>
        </w:rPr>
        <w:t>Wykonawca może złożyć tylko jedną ofertę.</w:t>
      </w:r>
    </w:p>
    <w:p w14:paraId="0CC16E09" w14:textId="77777777" w:rsidR="00A74FB0" w:rsidRPr="00342F1D" w:rsidRDefault="00A74FB0" w:rsidP="00342F1D">
      <w:pPr>
        <w:pStyle w:val="Styl"/>
        <w:numPr>
          <w:ilvl w:val="3"/>
          <w:numId w:val="29"/>
        </w:numPr>
        <w:shd w:val="clear" w:color="auto" w:fill="FEFFFD"/>
        <w:spacing w:line="276" w:lineRule="auto"/>
        <w:ind w:left="426" w:hanging="426"/>
        <w:jc w:val="both"/>
        <w:rPr>
          <w:rFonts w:ascii="Times New Roman" w:hAnsi="Times New Roman" w:cs="Times New Roman"/>
          <w:color w:val="2C2C2C"/>
          <w:u w:val="single"/>
        </w:rPr>
      </w:pPr>
      <w:r w:rsidRPr="00342F1D">
        <w:rPr>
          <w:rFonts w:ascii="Times New Roman" w:hAnsi="Times New Roman" w:cs="Times New Roman"/>
          <w:color w:val="010005"/>
        </w:rPr>
        <w:t>Treść oferty musi odpowiadać treści SWZ</w:t>
      </w:r>
      <w:r w:rsidRPr="00342F1D">
        <w:rPr>
          <w:rFonts w:ascii="Times New Roman" w:hAnsi="Times New Roman" w:cs="Times New Roman"/>
          <w:color w:val="08060C"/>
        </w:rPr>
        <w:t>.</w:t>
      </w:r>
    </w:p>
    <w:p w14:paraId="73A70451" w14:textId="77777777" w:rsidR="00A74FB0" w:rsidRPr="00342F1D" w:rsidRDefault="00A74FB0" w:rsidP="00342F1D">
      <w:pPr>
        <w:pStyle w:val="Styl"/>
        <w:numPr>
          <w:ilvl w:val="3"/>
          <w:numId w:val="29"/>
        </w:numPr>
        <w:shd w:val="clear" w:color="auto" w:fill="FEFFFD"/>
        <w:spacing w:line="276" w:lineRule="auto"/>
        <w:ind w:left="426" w:hanging="426"/>
        <w:jc w:val="both"/>
        <w:rPr>
          <w:rFonts w:ascii="Times New Roman" w:hAnsi="Times New Roman" w:cs="Times New Roman"/>
          <w:color w:val="2C2C2C"/>
          <w:u w:val="single"/>
        </w:rPr>
      </w:pPr>
      <w:r w:rsidRPr="00342F1D">
        <w:rPr>
          <w:rFonts w:ascii="Times New Roman" w:hAnsi="Times New Roman" w:cs="Times New Roman"/>
          <w:color w:val="000003"/>
        </w:rPr>
        <w:t xml:space="preserve">Ofertę składa się na Formularzu Ofertowym </w:t>
      </w:r>
      <w:r w:rsidR="00474F6E" w:rsidRPr="00342F1D">
        <w:rPr>
          <w:rFonts w:ascii="Times New Roman" w:hAnsi="Times New Roman" w:cs="Times New Roman"/>
          <w:color w:val="000003"/>
        </w:rPr>
        <w:t>–</w:t>
      </w:r>
      <w:r w:rsidRPr="00342F1D">
        <w:rPr>
          <w:rFonts w:ascii="Times New Roman" w:hAnsi="Times New Roman" w:cs="Times New Roman"/>
          <w:color w:val="000003"/>
        </w:rPr>
        <w:t xml:space="preserve"> zgodnie z Załącznikiem </w:t>
      </w:r>
      <w:r w:rsidRPr="00F532FB">
        <w:rPr>
          <w:rFonts w:ascii="Times New Roman" w:hAnsi="Times New Roman" w:cs="Times New Roman"/>
          <w:color w:val="000003"/>
        </w:rPr>
        <w:t>nr 1 do SWZ.</w:t>
      </w:r>
    </w:p>
    <w:p w14:paraId="695D8857" w14:textId="77777777" w:rsidR="00A74FB0" w:rsidRPr="00342F1D" w:rsidRDefault="00A74FB0" w:rsidP="00342F1D">
      <w:pPr>
        <w:pStyle w:val="Styl"/>
        <w:numPr>
          <w:ilvl w:val="3"/>
          <w:numId w:val="29"/>
        </w:numPr>
        <w:shd w:val="clear" w:color="auto" w:fill="FEFFFD"/>
        <w:spacing w:line="276" w:lineRule="auto"/>
        <w:ind w:left="426" w:hanging="426"/>
        <w:jc w:val="both"/>
        <w:rPr>
          <w:rFonts w:ascii="Times New Roman" w:hAnsi="Times New Roman" w:cs="Times New Roman"/>
          <w:color w:val="2C2C2C"/>
          <w:u w:val="single"/>
        </w:rPr>
      </w:pPr>
      <w:r w:rsidRPr="00342F1D">
        <w:rPr>
          <w:rFonts w:ascii="Times New Roman" w:hAnsi="Times New Roman" w:cs="Times New Roman"/>
          <w:color w:val="000003"/>
        </w:rPr>
        <w:t xml:space="preserve">Wraz z ofertą Wykonawca jest zobowiązany złożyć: </w:t>
      </w:r>
    </w:p>
    <w:p w14:paraId="4444679E" w14:textId="77777777" w:rsidR="00A74FB0" w:rsidRPr="00342F1D" w:rsidRDefault="00A74FB0" w:rsidP="00342F1D">
      <w:pPr>
        <w:pStyle w:val="Styl"/>
        <w:numPr>
          <w:ilvl w:val="0"/>
          <w:numId w:val="34"/>
        </w:numPr>
        <w:shd w:val="clear" w:color="auto" w:fill="FEFFFE"/>
        <w:spacing w:line="276" w:lineRule="auto"/>
        <w:ind w:left="993" w:right="44" w:hanging="427"/>
        <w:jc w:val="both"/>
        <w:rPr>
          <w:rFonts w:ascii="Times New Roman" w:hAnsi="Times New Roman" w:cs="Times New Roman"/>
          <w:color w:val="000003"/>
        </w:rPr>
      </w:pPr>
      <w:r w:rsidRPr="00342F1D">
        <w:rPr>
          <w:rFonts w:ascii="Times New Roman" w:hAnsi="Times New Roman" w:cs="Times New Roman"/>
          <w:color w:val="000003"/>
        </w:rPr>
        <w:t xml:space="preserve">formularz cenowy; </w:t>
      </w:r>
    </w:p>
    <w:p w14:paraId="0F47F576" w14:textId="77777777" w:rsidR="00A74FB0" w:rsidRPr="00342F1D" w:rsidRDefault="00A74FB0" w:rsidP="00342F1D">
      <w:pPr>
        <w:pStyle w:val="Styl"/>
        <w:numPr>
          <w:ilvl w:val="0"/>
          <w:numId w:val="34"/>
        </w:numPr>
        <w:shd w:val="clear" w:color="auto" w:fill="FEFFFE"/>
        <w:spacing w:line="276" w:lineRule="auto"/>
        <w:ind w:left="993" w:right="44" w:hanging="427"/>
        <w:jc w:val="both"/>
        <w:rPr>
          <w:rFonts w:ascii="Times New Roman" w:hAnsi="Times New Roman" w:cs="Times New Roman"/>
          <w:color w:val="000003"/>
        </w:rPr>
      </w:pPr>
      <w:r w:rsidRPr="00342F1D">
        <w:rPr>
          <w:rFonts w:ascii="Times New Roman" w:hAnsi="Times New Roman" w:cs="Times New Roman"/>
          <w:color w:val="000003"/>
        </w:rPr>
        <w:t xml:space="preserve">oświadczenie, o którym mowa w Rozdziale </w:t>
      </w:r>
      <w:r w:rsidRPr="00F532FB">
        <w:rPr>
          <w:rFonts w:ascii="Times New Roman" w:hAnsi="Times New Roman" w:cs="Times New Roman"/>
          <w:color w:val="000003"/>
        </w:rPr>
        <w:t xml:space="preserve">IX ust. </w:t>
      </w:r>
      <w:r w:rsidRPr="00F532FB">
        <w:rPr>
          <w:rFonts w:ascii="Times New Roman" w:hAnsi="Times New Roman" w:cs="Times New Roman"/>
          <w:color w:val="000003"/>
          <w:w w:val="89"/>
        </w:rPr>
        <w:t xml:space="preserve">1 </w:t>
      </w:r>
      <w:r w:rsidRPr="00F532FB">
        <w:rPr>
          <w:rFonts w:ascii="Times New Roman" w:hAnsi="Times New Roman" w:cs="Times New Roman"/>
          <w:color w:val="000003"/>
        </w:rPr>
        <w:t>SWZ;</w:t>
      </w:r>
      <w:r w:rsidRPr="00342F1D">
        <w:rPr>
          <w:rFonts w:ascii="Times New Roman" w:hAnsi="Times New Roman" w:cs="Times New Roman"/>
          <w:color w:val="000003"/>
        </w:rPr>
        <w:t xml:space="preserve"> </w:t>
      </w:r>
    </w:p>
    <w:p w14:paraId="56A07A45" w14:textId="77777777" w:rsidR="00A74FB0" w:rsidRPr="00342F1D" w:rsidRDefault="00A74FB0" w:rsidP="00342F1D">
      <w:pPr>
        <w:pStyle w:val="Styl"/>
        <w:numPr>
          <w:ilvl w:val="0"/>
          <w:numId w:val="34"/>
        </w:numPr>
        <w:shd w:val="clear" w:color="auto" w:fill="FEFFFE"/>
        <w:spacing w:line="276" w:lineRule="auto"/>
        <w:ind w:left="993" w:hanging="427"/>
        <w:jc w:val="both"/>
        <w:rPr>
          <w:rFonts w:ascii="Times New Roman" w:hAnsi="Times New Roman" w:cs="Times New Roman"/>
          <w:color w:val="000003"/>
        </w:rPr>
      </w:pPr>
      <w:r w:rsidRPr="00342F1D">
        <w:rPr>
          <w:rFonts w:ascii="Times New Roman" w:hAnsi="Times New Roman" w:cs="Times New Roman"/>
          <w:color w:val="000003"/>
        </w:rPr>
        <w:t>zobow</w:t>
      </w:r>
      <w:r w:rsidRPr="00342F1D">
        <w:rPr>
          <w:rFonts w:ascii="Times New Roman" w:hAnsi="Times New Roman" w:cs="Times New Roman"/>
          <w:color w:val="313235"/>
        </w:rPr>
        <w:t>i</w:t>
      </w:r>
      <w:r w:rsidRPr="00342F1D">
        <w:rPr>
          <w:rFonts w:ascii="Times New Roman" w:hAnsi="Times New Roman" w:cs="Times New Roman"/>
          <w:color w:val="000003"/>
        </w:rPr>
        <w:t xml:space="preserve">ązanie innego podmiotu, o którym mowa w </w:t>
      </w:r>
      <w:r w:rsidRPr="00F532FB">
        <w:rPr>
          <w:rFonts w:ascii="Times New Roman" w:hAnsi="Times New Roman" w:cs="Times New Roman"/>
          <w:color w:val="000003"/>
        </w:rPr>
        <w:t>Rozdziale X ust</w:t>
      </w:r>
      <w:r w:rsidRPr="00F532FB">
        <w:rPr>
          <w:rFonts w:ascii="Times New Roman" w:hAnsi="Times New Roman" w:cs="Times New Roman"/>
          <w:color w:val="000004"/>
        </w:rPr>
        <w:t xml:space="preserve">. </w:t>
      </w:r>
      <w:r w:rsidRPr="00F532FB">
        <w:rPr>
          <w:rFonts w:ascii="Times New Roman" w:hAnsi="Times New Roman" w:cs="Times New Roman"/>
          <w:color w:val="000003"/>
          <w:w w:val="86"/>
        </w:rPr>
        <w:t xml:space="preserve">3 </w:t>
      </w:r>
      <w:r w:rsidRPr="00F532FB">
        <w:rPr>
          <w:rFonts w:ascii="Times New Roman" w:hAnsi="Times New Roman" w:cs="Times New Roman"/>
          <w:color w:val="000003"/>
        </w:rPr>
        <w:t>SWZ</w:t>
      </w:r>
      <w:r w:rsidRPr="00342F1D">
        <w:rPr>
          <w:rFonts w:ascii="Times New Roman" w:hAnsi="Times New Roman" w:cs="Times New Roman"/>
          <w:color w:val="000003"/>
        </w:rPr>
        <w:t xml:space="preserve"> (jeżeli dotyczy); </w:t>
      </w:r>
    </w:p>
    <w:p w14:paraId="657F9111" w14:textId="16D035EA" w:rsidR="003F58E4" w:rsidRPr="00342F1D" w:rsidRDefault="003F58E4" w:rsidP="00342F1D">
      <w:pPr>
        <w:pStyle w:val="Styl"/>
        <w:numPr>
          <w:ilvl w:val="0"/>
          <w:numId w:val="34"/>
        </w:numPr>
        <w:shd w:val="clear" w:color="auto" w:fill="FEFFFE"/>
        <w:spacing w:line="276" w:lineRule="auto"/>
        <w:ind w:left="993" w:hanging="427"/>
        <w:jc w:val="both"/>
        <w:rPr>
          <w:rFonts w:ascii="Times New Roman" w:hAnsi="Times New Roman" w:cs="Times New Roman"/>
          <w:color w:val="000003"/>
        </w:rPr>
      </w:pPr>
      <w:r w:rsidRPr="00342F1D">
        <w:rPr>
          <w:rFonts w:ascii="Times New Roman" w:hAnsi="Times New Roman" w:cs="Times New Roman"/>
          <w:color w:val="000003"/>
        </w:rPr>
        <w:t>oświadczenie</w:t>
      </w:r>
      <w:r w:rsidR="002160F3">
        <w:rPr>
          <w:rFonts w:ascii="Times New Roman" w:hAnsi="Times New Roman" w:cs="Times New Roman"/>
          <w:color w:val="000003"/>
        </w:rPr>
        <w:t>,</w:t>
      </w:r>
      <w:r w:rsidRPr="00342F1D">
        <w:rPr>
          <w:rFonts w:ascii="Times New Roman" w:hAnsi="Times New Roman" w:cs="Times New Roman"/>
          <w:color w:val="000003"/>
        </w:rPr>
        <w:t xml:space="preserve"> o którym mowa w Rozdziale </w:t>
      </w:r>
      <w:r w:rsidRPr="00F532FB">
        <w:rPr>
          <w:rFonts w:ascii="Times New Roman" w:hAnsi="Times New Roman" w:cs="Times New Roman"/>
          <w:color w:val="000003"/>
        </w:rPr>
        <w:t>XI ust. 3 SWZ;</w:t>
      </w:r>
    </w:p>
    <w:p w14:paraId="69ED1782" w14:textId="77777777" w:rsidR="00474F6E" w:rsidRPr="00342F1D" w:rsidRDefault="00A74FB0" w:rsidP="00342F1D">
      <w:pPr>
        <w:pStyle w:val="Styl"/>
        <w:numPr>
          <w:ilvl w:val="0"/>
          <w:numId w:val="34"/>
        </w:numPr>
        <w:shd w:val="clear" w:color="auto" w:fill="FEFFFE"/>
        <w:spacing w:line="276" w:lineRule="auto"/>
        <w:ind w:left="993" w:hanging="427"/>
        <w:jc w:val="both"/>
        <w:rPr>
          <w:rFonts w:ascii="Times New Roman" w:hAnsi="Times New Roman" w:cs="Times New Roman"/>
          <w:color w:val="000003"/>
        </w:rPr>
      </w:pPr>
      <w:r w:rsidRPr="00342F1D">
        <w:rPr>
          <w:rFonts w:ascii="Times New Roman" w:hAnsi="Times New Roman" w:cs="Times New Roman"/>
          <w:color w:val="000003"/>
        </w:rPr>
        <w:t xml:space="preserve">dokumenty, z których wynika prawo do podpisania oferty; odpowiednie </w:t>
      </w:r>
      <w:r w:rsidRPr="00342F1D">
        <w:rPr>
          <w:rFonts w:ascii="Times New Roman" w:hAnsi="Times New Roman" w:cs="Times New Roman"/>
          <w:color w:val="000003"/>
        </w:rPr>
        <w:br/>
        <w:t xml:space="preserve">pełnomocnictwa (jeżeli dotyczy). </w:t>
      </w:r>
    </w:p>
    <w:p w14:paraId="47ABCA5E" w14:textId="0CD9F047" w:rsidR="00474F6E" w:rsidRPr="00342F1D" w:rsidRDefault="00A74FB0" w:rsidP="00342F1D">
      <w:pPr>
        <w:pStyle w:val="Styl"/>
        <w:numPr>
          <w:ilvl w:val="3"/>
          <w:numId w:val="29"/>
        </w:numPr>
        <w:shd w:val="clear" w:color="auto" w:fill="FEFFFE"/>
        <w:spacing w:line="276" w:lineRule="auto"/>
        <w:ind w:left="426" w:hanging="426"/>
        <w:jc w:val="both"/>
        <w:rPr>
          <w:rFonts w:ascii="Times New Roman" w:hAnsi="Times New Roman" w:cs="Times New Roman"/>
          <w:color w:val="000003"/>
        </w:rPr>
      </w:pPr>
      <w:r w:rsidRPr="00342F1D">
        <w:rPr>
          <w:rFonts w:ascii="Times New Roman" w:hAnsi="Times New Roman" w:cs="Times New Roman"/>
          <w:color w:val="000003"/>
        </w:rPr>
        <w:t xml:space="preserve">Oferta powinna być podpisana przez osobę upoważnioną do reprezentowania </w:t>
      </w:r>
      <w:r w:rsidRPr="00342F1D">
        <w:rPr>
          <w:rFonts w:ascii="Times New Roman" w:hAnsi="Times New Roman" w:cs="Times New Roman"/>
          <w:color w:val="000003"/>
        </w:rPr>
        <w:br/>
        <w:t>Wykonawcy</w:t>
      </w:r>
      <w:r w:rsidRPr="00342F1D">
        <w:rPr>
          <w:rFonts w:ascii="Times New Roman" w:hAnsi="Times New Roman" w:cs="Times New Roman"/>
          <w:color w:val="313235"/>
        </w:rPr>
        <w:t xml:space="preserve">, </w:t>
      </w:r>
      <w:r w:rsidRPr="00342F1D">
        <w:rPr>
          <w:rFonts w:ascii="Times New Roman" w:hAnsi="Times New Roman" w:cs="Times New Roman"/>
          <w:color w:val="000003"/>
        </w:rPr>
        <w:t xml:space="preserve">zgodnie z </w:t>
      </w:r>
      <w:r w:rsidR="00EC3ED7" w:rsidRPr="00342F1D">
        <w:rPr>
          <w:rFonts w:ascii="Times New Roman" w:hAnsi="Times New Roman" w:cs="Times New Roman"/>
          <w:color w:val="000003"/>
        </w:rPr>
        <w:t xml:space="preserve">zasadami </w:t>
      </w:r>
      <w:r w:rsidRPr="00342F1D">
        <w:rPr>
          <w:rFonts w:ascii="Times New Roman" w:hAnsi="Times New Roman" w:cs="Times New Roman"/>
          <w:color w:val="000003"/>
        </w:rPr>
        <w:t xml:space="preserve">reprezentacji Wykonawcy </w:t>
      </w:r>
      <w:r w:rsidR="003D21D4" w:rsidRPr="00342F1D">
        <w:rPr>
          <w:rFonts w:ascii="Times New Roman" w:hAnsi="Times New Roman" w:cs="Times New Roman"/>
          <w:color w:val="000003"/>
        </w:rPr>
        <w:t>określon</w:t>
      </w:r>
      <w:r w:rsidR="00EC3ED7" w:rsidRPr="00342F1D">
        <w:rPr>
          <w:rFonts w:ascii="Times New Roman" w:hAnsi="Times New Roman" w:cs="Times New Roman"/>
          <w:color w:val="000003"/>
        </w:rPr>
        <w:t>ymi</w:t>
      </w:r>
      <w:r w:rsidR="003D21D4" w:rsidRPr="00342F1D">
        <w:rPr>
          <w:rFonts w:ascii="Times New Roman" w:hAnsi="Times New Roman" w:cs="Times New Roman"/>
          <w:color w:val="000003"/>
        </w:rPr>
        <w:t xml:space="preserve"> w rejestrze lub innym </w:t>
      </w:r>
      <w:r w:rsidRPr="00342F1D">
        <w:rPr>
          <w:rFonts w:ascii="Times New Roman" w:hAnsi="Times New Roman" w:cs="Times New Roman"/>
          <w:color w:val="000003"/>
        </w:rPr>
        <w:t>dokumencie</w:t>
      </w:r>
      <w:r w:rsidRPr="00342F1D">
        <w:rPr>
          <w:rFonts w:ascii="Times New Roman" w:hAnsi="Times New Roman" w:cs="Times New Roman"/>
          <w:color w:val="313235"/>
        </w:rPr>
        <w:t xml:space="preserve">, </w:t>
      </w:r>
      <w:r w:rsidRPr="00342F1D">
        <w:rPr>
          <w:rFonts w:ascii="Times New Roman" w:hAnsi="Times New Roman" w:cs="Times New Roman"/>
          <w:color w:val="000003"/>
        </w:rPr>
        <w:t>właściwym dla danej formy organizacyjnej Wykonawcy albo przez upełnomocnionego przedstawiciela Wykonawcy</w:t>
      </w:r>
      <w:r w:rsidRPr="00342F1D">
        <w:rPr>
          <w:rFonts w:ascii="Times New Roman" w:hAnsi="Times New Roman" w:cs="Times New Roman"/>
          <w:color w:val="313235"/>
        </w:rPr>
        <w:t>.</w:t>
      </w:r>
    </w:p>
    <w:p w14:paraId="247F4075" w14:textId="77777777" w:rsidR="00474F6E" w:rsidRPr="00342F1D" w:rsidRDefault="00A74FB0" w:rsidP="00342F1D">
      <w:pPr>
        <w:pStyle w:val="Styl"/>
        <w:numPr>
          <w:ilvl w:val="3"/>
          <w:numId w:val="29"/>
        </w:numPr>
        <w:shd w:val="clear" w:color="auto" w:fill="FEFFFE"/>
        <w:spacing w:line="276" w:lineRule="auto"/>
        <w:ind w:left="426" w:hanging="426"/>
        <w:jc w:val="both"/>
        <w:rPr>
          <w:rFonts w:ascii="Times New Roman" w:hAnsi="Times New Roman" w:cs="Times New Roman"/>
          <w:color w:val="000003"/>
        </w:rPr>
      </w:pPr>
      <w:r w:rsidRPr="00342F1D">
        <w:rPr>
          <w:rFonts w:ascii="Times New Roman" w:hAnsi="Times New Roman" w:cs="Times New Roman"/>
          <w:color w:val="000003"/>
        </w:rPr>
        <w:t xml:space="preserve">Oferta oraz pozostałe oświadczenia i dokumenty, dla których Zamawiający określił </w:t>
      </w:r>
      <w:r w:rsidRPr="00342F1D">
        <w:rPr>
          <w:rFonts w:ascii="Times New Roman" w:hAnsi="Times New Roman" w:cs="Times New Roman"/>
          <w:color w:val="000003"/>
        </w:rPr>
        <w:br/>
        <w:t>wzory w formie formularzy zamieszczonych w za</w:t>
      </w:r>
      <w:r w:rsidR="00474F6E" w:rsidRPr="00342F1D">
        <w:rPr>
          <w:rFonts w:ascii="Times New Roman" w:hAnsi="Times New Roman" w:cs="Times New Roman"/>
          <w:color w:val="000003"/>
        </w:rPr>
        <w:t>łącznikach do SWZ, powinny być </w:t>
      </w:r>
      <w:r w:rsidRPr="00342F1D">
        <w:rPr>
          <w:rFonts w:ascii="Times New Roman" w:hAnsi="Times New Roman" w:cs="Times New Roman"/>
          <w:color w:val="000003"/>
        </w:rPr>
        <w:t>sporządzone zgodnie z tymi wzorami</w:t>
      </w:r>
      <w:r w:rsidRPr="00342F1D">
        <w:rPr>
          <w:rFonts w:ascii="Times New Roman" w:hAnsi="Times New Roman" w:cs="Times New Roman"/>
          <w:color w:val="313235"/>
        </w:rPr>
        <w:t xml:space="preserve">, </w:t>
      </w:r>
      <w:r w:rsidRPr="00342F1D">
        <w:rPr>
          <w:rFonts w:ascii="Times New Roman" w:hAnsi="Times New Roman" w:cs="Times New Roman"/>
          <w:color w:val="000003"/>
        </w:rPr>
        <w:t xml:space="preserve">co do treści oraz opisu kolumn i wierszy. </w:t>
      </w:r>
    </w:p>
    <w:p w14:paraId="40D886D8" w14:textId="08DC6007" w:rsidR="00474F6E" w:rsidRPr="00DD4546" w:rsidRDefault="00A74FB0" w:rsidP="00342F1D">
      <w:pPr>
        <w:pStyle w:val="Styl"/>
        <w:numPr>
          <w:ilvl w:val="3"/>
          <w:numId w:val="29"/>
        </w:numPr>
        <w:shd w:val="clear" w:color="auto" w:fill="FEFFFE"/>
        <w:spacing w:line="276" w:lineRule="auto"/>
        <w:ind w:left="426" w:hanging="426"/>
        <w:jc w:val="both"/>
        <w:rPr>
          <w:rFonts w:ascii="Times New Roman" w:hAnsi="Times New Roman" w:cs="Times New Roman"/>
          <w:color w:val="000003"/>
        </w:rPr>
      </w:pPr>
      <w:r w:rsidRPr="00342F1D">
        <w:rPr>
          <w:rFonts w:ascii="Times New Roman" w:hAnsi="Times New Roman" w:cs="Times New Roman"/>
          <w:color w:val="000003"/>
        </w:rPr>
        <w:t xml:space="preserve">Ofertę składa się pod rygorem nieważności </w:t>
      </w:r>
      <w:r w:rsidRPr="00342F1D">
        <w:rPr>
          <w:rFonts w:ascii="Times New Roman" w:hAnsi="Times New Roman" w:cs="Times New Roman"/>
          <w:color w:val="000003"/>
          <w:w w:val="106"/>
        </w:rPr>
        <w:t xml:space="preserve">w </w:t>
      </w:r>
      <w:r w:rsidRPr="00342F1D">
        <w:rPr>
          <w:rFonts w:ascii="Times New Roman" w:hAnsi="Times New Roman" w:cs="Times New Roman"/>
          <w:color w:val="000003"/>
        </w:rPr>
        <w:t xml:space="preserve">formie elektronicznej lub </w:t>
      </w:r>
      <w:r w:rsidRPr="00342F1D">
        <w:rPr>
          <w:rFonts w:ascii="Times New Roman" w:hAnsi="Times New Roman" w:cs="Times New Roman"/>
          <w:color w:val="000003"/>
          <w:w w:val="106"/>
        </w:rPr>
        <w:t xml:space="preserve">w </w:t>
      </w:r>
      <w:r w:rsidRPr="00342F1D">
        <w:rPr>
          <w:rFonts w:ascii="Times New Roman" w:hAnsi="Times New Roman" w:cs="Times New Roman"/>
          <w:color w:val="000003"/>
        </w:rPr>
        <w:t xml:space="preserve">postaci </w:t>
      </w:r>
      <w:r w:rsidRPr="00342F1D">
        <w:rPr>
          <w:rFonts w:ascii="Times New Roman" w:hAnsi="Times New Roman" w:cs="Times New Roman"/>
          <w:color w:val="000003"/>
        </w:rPr>
        <w:br/>
        <w:t xml:space="preserve">elektronicznej opatrzonej podpisem </w:t>
      </w:r>
      <w:r w:rsidR="0052032E" w:rsidRPr="00342F1D">
        <w:rPr>
          <w:rFonts w:ascii="Times New Roman" w:hAnsi="Times New Roman" w:cs="Times New Roman"/>
          <w:color w:val="000003"/>
        </w:rPr>
        <w:t>kwalifikowany</w:t>
      </w:r>
      <w:r w:rsidR="00CB78CF" w:rsidRPr="00342F1D">
        <w:rPr>
          <w:rFonts w:ascii="Times New Roman" w:hAnsi="Times New Roman" w:cs="Times New Roman"/>
          <w:color w:val="000003"/>
        </w:rPr>
        <w:t>m</w:t>
      </w:r>
      <w:r w:rsidR="0052032E" w:rsidRPr="00342F1D">
        <w:rPr>
          <w:rFonts w:ascii="Times New Roman" w:hAnsi="Times New Roman" w:cs="Times New Roman"/>
          <w:color w:val="000003"/>
        </w:rPr>
        <w:t xml:space="preserve"> lub podpisem </w:t>
      </w:r>
      <w:r w:rsidRPr="00342F1D">
        <w:rPr>
          <w:rFonts w:ascii="Times New Roman" w:hAnsi="Times New Roman" w:cs="Times New Roman"/>
          <w:color w:val="000003"/>
        </w:rPr>
        <w:t xml:space="preserve">zaufanym lub podpisem </w:t>
      </w:r>
      <w:r w:rsidRPr="00342F1D">
        <w:rPr>
          <w:rFonts w:ascii="Times New Roman" w:hAnsi="Times New Roman" w:cs="Times New Roman"/>
          <w:color w:val="000003"/>
        </w:rPr>
        <w:lastRenderedPageBreak/>
        <w:t>osobistym</w:t>
      </w:r>
      <w:r w:rsidRPr="00342F1D">
        <w:rPr>
          <w:rFonts w:ascii="Times New Roman" w:hAnsi="Times New Roman" w:cs="Times New Roman"/>
          <w:color w:val="000004"/>
        </w:rPr>
        <w:t>.</w:t>
      </w:r>
    </w:p>
    <w:p w14:paraId="095C99E1" w14:textId="77777777" w:rsidR="00DD4546" w:rsidRPr="00342F1D" w:rsidRDefault="00DD4546" w:rsidP="00DD4546">
      <w:pPr>
        <w:pStyle w:val="Styl"/>
        <w:shd w:val="clear" w:color="auto" w:fill="FEFFFE"/>
        <w:spacing w:line="276" w:lineRule="auto"/>
        <w:jc w:val="both"/>
        <w:rPr>
          <w:rFonts w:ascii="Times New Roman" w:hAnsi="Times New Roman" w:cs="Times New Roman"/>
          <w:color w:val="000003"/>
        </w:rPr>
      </w:pPr>
    </w:p>
    <w:p w14:paraId="0B712843" w14:textId="0301AA41" w:rsidR="00A7449A" w:rsidRPr="00342F1D" w:rsidRDefault="00A74FB0" w:rsidP="00342F1D">
      <w:pPr>
        <w:pStyle w:val="Styl"/>
        <w:numPr>
          <w:ilvl w:val="3"/>
          <w:numId w:val="29"/>
        </w:numPr>
        <w:shd w:val="clear" w:color="auto" w:fill="FEFFFE"/>
        <w:spacing w:line="276" w:lineRule="auto"/>
        <w:ind w:left="426" w:hanging="426"/>
        <w:jc w:val="both"/>
        <w:rPr>
          <w:rFonts w:ascii="Times New Roman" w:hAnsi="Times New Roman" w:cs="Times New Roman"/>
          <w:color w:val="000003"/>
        </w:rPr>
      </w:pPr>
      <w:r w:rsidRPr="00342F1D">
        <w:rPr>
          <w:rFonts w:ascii="Times New Roman" w:hAnsi="Times New Roman" w:cs="Times New Roman"/>
          <w:color w:val="000003"/>
        </w:rPr>
        <w:t>Oferta powinna być sporządzona w języku polskim. Ka</w:t>
      </w:r>
      <w:r w:rsidR="00030DD7" w:rsidRPr="00342F1D">
        <w:rPr>
          <w:rFonts w:ascii="Times New Roman" w:hAnsi="Times New Roman" w:cs="Times New Roman"/>
          <w:color w:val="000003"/>
        </w:rPr>
        <w:t>żdy dokument składający się na </w:t>
      </w:r>
      <w:r w:rsidRPr="00342F1D">
        <w:rPr>
          <w:rFonts w:ascii="Times New Roman" w:hAnsi="Times New Roman" w:cs="Times New Roman"/>
          <w:color w:val="000003"/>
        </w:rPr>
        <w:t>ofertę powinien być czytelny</w:t>
      </w:r>
      <w:r w:rsidR="00DD4546">
        <w:rPr>
          <w:rFonts w:ascii="Times New Roman" w:hAnsi="Times New Roman" w:cs="Times New Roman"/>
          <w:color w:val="000003"/>
        </w:rPr>
        <w:t>.</w:t>
      </w:r>
    </w:p>
    <w:p w14:paraId="31B744C5" w14:textId="1EB5B383" w:rsidR="004479FB" w:rsidRPr="00342F1D" w:rsidRDefault="004479FB" w:rsidP="00342F1D">
      <w:pPr>
        <w:widowControl w:val="0"/>
        <w:numPr>
          <w:ilvl w:val="3"/>
          <w:numId w:val="29"/>
        </w:numPr>
        <w:shd w:val="clear" w:color="auto" w:fill="FEFFFE"/>
        <w:autoSpaceDE w:val="0"/>
        <w:autoSpaceDN w:val="0"/>
        <w:adjustRightInd w:val="0"/>
        <w:spacing w:line="276" w:lineRule="auto"/>
        <w:ind w:left="426" w:hanging="426"/>
        <w:jc w:val="both"/>
        <w:rPr>
          <w:bCs/>
        </w:rPr>
      </w:pPr>
      <w:r w:rsidRPr="00342F1D">
        <w:rPr>
          <w:bCs/>
        </w:rPr>
        <w:t xml:space="preserve">Wykonawca w ofercie może zastrzec informacje stanowiące tajemnicę przedsiębiorstwa </w:t>
      </w:r>
      <w:r w:rsidR="00455B0E">
        <w:rPr>
          <w:bCs/>
        </w:rPr>
        <w:t xml:space="preserve">                       </w:t>
      </w:r>
      <w:r w:rsidRPr="00342F1D">
        <w:rPr>
          <w:bCs/>
        </w:rPr>
        <w:t xml:space="preserve">w rozumieniu ustawy z dnia 16 kwietnia 1993 r. o zwalczaniu nieuczciwej konkurencji </w:t>
      </w:r>
      <w:r w:rsidR="00455B0E">
        <w:rPr>
          <w:bCs/>
        </w:rPr>
        <w:t xml:space="preserve">                    </w:t>
      </w:r>
      <w:proofErr w:type="gramStart"/>
      <w:r w:rsidR="00455B0E">
        <w:rPr>
          <w:bCs/>
        </w:rPr>
        <w:t xml:space="preserve">   </w:t>
      </w:r>
      <w:r w:rsidRPr="00342F1D">
        <w:rPr>
          <w:bCs/>
        </w:rPr>
        <w:t>(</w:t>
      </w:r>
      <w:proofErr w:type="gramEnd"/>
      <w:r w:rsidRPr="00342F1D">
        <w:rPr>
          <w:bCs/>
        </w:rPr>
        <w:t>tekst jedn. Dz. U. 202</w:t>
      </w:r>
      <w:r w:rsidR="002B03C7">
        <w:rPr>
          <w:bCs/>
        </w:rPr>
        <w:t>2</w:t>
      </w:r>
      <w:r w:rsidRPr="00342F1D">
        <w:rPr>
          <w:bCs/>
        </w:rPr>
        <w:t xml:space="preserve"> poz. </w:t>
      </w:r>
      <w:r w:rsidR="002B03C7">
        <w:rPr>
          <w:bCs/>
        </w:rPr>
        <w:t>1233</w:t>
      </w:r>
      <w:r w:rsidRPr="00342F1D">
        <w:rPr>
          <w:bCs/>
        </w:rPr>
        <w:t>). Nie ujawnia się informacji stanowiących tajemnicę przedsiębiorstwa w rozumieniu przepisów ustawy z dnia 16 kwietnia 1993 r. o zwalczaniu nieuczciwej konkurencji (Dz. U. z 202</w:t>
      </w:r>
      <w:r w:rsidR="002B03C7">
        <w:rPr>
          <w:bCs/>
        </w:rPr>
        <w:t>2</w:t>
      </w:r>
      <w:r w:rsidRPr="00342F1D">
        <w:rPr>
          <w:bCs/>
        </w:rPr>
        <w:t xml:space="preserve"> r. poz. </w:t>
      </w:r>
      <w:r w:rsidR="002B03C7">
        <w:rPr>
          <w:bCs/>
        </w:rPr>
        <w:t>1233</w:t>
      </w:r>
      <w:r w:rsidRPr="00342F1D">
        <w:rPr>
          <w:bCs/>
        </w:rPr>
        <w:t xml:space="preserve">), jeżeli wykonawca, wraz </w:t>
      </w:r>
      <w:r w:rsidR="00455B0E">
        <w:rPr>
          <w:bCs/>
        </w:rPr>
        <w:t xml:space="preserve">                                           </w:t>
      </w:r>
      <w:r w:rsidRPr="00342F1D">
        <w:rPr>
          <w:bCs/>
        </w:rPr>
        <w:t>z przekazaniem takich informacji, zastrzegł, że nie mogą być one udostępniane oraz wykazał, że zastrzeżone informacje stanowią tajemnicę przedsiębiorstwa.</w:t>
      </w:r>
    </w:p>
    <w:p w14:paraId="5ED607CA" w14:textId="77777777" w:rsidR="004479FB" w:rsidRPr="00342F1D" w:rsidRDefault="004479FB" w:rsidP="00342F1D">
      <w:pPr>
        <w:spacing w:line="276" w:lineRule="auto"/>
        <w:ind w:left="709"/>
        <w:contextualSpacing/>
        <w:outlineLvl w:val="3"/>
        <w:rPr>
          <w:rFonts w:eastAsia="Calibri"/>
          <w:u w:val="single"/>
        </w:rPr>
      </w:pPr>
      <w:r w:rsidRPr="00342F1D">
        <w:rPr>
          <w:rFonts w:eastAsia="Calibri"/>
          <w:u w:val="single"/>
        </w:rPr>
        <w:t>Wykonawca w szczególności nie może zastrzec w ofercie informacji:</w:t>
      </w:r>
    </w:p>
    <w:p w14:paraId="53F5C27F" w14:textId="77777777" w:rsidR="004479FB" w:rsidRPr="00342F1D" w:rsidRDefault="004479FB" w:rsidP="00342F1D">
      <w:pPr>
        <w:widowControl w:val="0"/>
        <w:numPr>
          <w:ilvl w:val="0"/>
          <w:numId w:val="87"/>
        </w:numPr>
        <w:suppressAutoHyphens/>
        <w:autoSpaceDN w:val="0"/>
        <w:spacing w:line="276" w:lineRule="auto"/>
        <w:jc w:val="both"/>
        <w:textAlignment w:val="baseline"/>
      </w:pPr>
      <w:r w:rsidRPr="00342F1D">
        <w:t>nazwach albo imionach i nazwiskach oraz siedzibach lub miejscach prowadzonej działalności gospodarczej albo miejscach zamieszkania wykonawców, których oferty zostały otwarte;</w:t>
      </w:r>
    </w:p>
    <w:p w14:paraId="1633747B" w14:textId="77777777" w:rsidR="004479FB" w:rsidRPr="00342F1D" w:rsidRDefault="004479FB" w:rsidP="00342F1D">
      <w:pPr>
        <w:widowControl w:val="0"/>
        <w:numPr>
          <w:ilvl w:val="0"/>
          <w:numId w:val="86"/>
        </w:numPr>
        <w:suppressAutoHyphens/>
        <w:autoSpaceDN w:val="0"/>
        <w:spacing w:line="276" w:lineRule="auto"/>
        <w:jc w:val="both"/>
        <w:textAlignment w:val="baseline"/>
      </w:pPr>
      <w:r w:rsidRPr="00342F1D">
        <w:t>cenach lub kosztach zawartych w ofertach.</w:t>
      </w:r>
    </w:p>
    <w:p w14:paraId="15BBF438" w14:textId="47E2DCA3" w:rsidR="00A7449A" w:rsidRPr="00342F1D" w:rsidRDefault="004479FB" w:rsidP="00455B0E">
      <w:pPr>
        <w:widowControl w:val="0"/>
        <w:suppressAutoHyphens/>
        <w:autoSpaceDN w:val="0"/>
        <w:spacing w:line="276" w:lineRule="auto"/>
        <w:jc w:val="both"/>
        <w:textAlignment w:val="baseline"/>
      </w:pPr>
      <w:r w:rsidRPr="00342F1D">
        <w:rPr>
          <w:bCs/>
        </w:rPr>
        <w:t>Wszelkie informacje stanowiące tajemnicę przedsiębiorstwa w rozumieniu ustawy</w:t>
      </w:r>
      <w:r w:rsidR="00455B0E">
        <w:rPr>
          <w:bCs/>
        </w:rPr>
        <w:t xml:space="preserve">                                              </w:t>
      </w:r>
      <w:r w:rsidRPr="00342F1D">
        <w:rPr>
          <w:bCs/>
        </w:rPr>
        <w:t xml:space="preserve"> z dnia 16 kwietnia </w:t>
      </w:r>
      <w:r w:rsidRPr="00342F1D">
        <w:rPr>
          <w:bCs/>
          <w:color w:val="000000"/>
        </w:rPr>
        <w:t>1993 r. o zwalczaniu nieuczciwej konkurencji (tekst jedn. z 202</w:t>
      </w:r>
      <w:r w:rsidR="002B03C7">
        <w:rPr>
          <w:bCs/>
          <w:color w:val="000000"/>
        </w:rPr>
        <w:t xml:space="preserve">2 </w:t>
      </w:r>
      <w:r w:rsidRPr="00342F1D">
        <w:rPr>
          <w:bCs/>
          <w:color w:val="000000"/>
        </w:rPr>
        <w:t xml:space="preserve">r. poz. </w:t>
      </w:r>
      <w:r w:rsidR="002B03C7">
        <w:rPr>
          <w:bCs/>
          <w:color w:val="000000"/>
        </w:rPr>
        <w:t>1233</w:t>
      </w:r>
      <w:r w:rsidRPr="00342F1D">
        <w:rPr>
          <w:bCs/>
          <w:color w:val="000000"/>
        </w:rPr>
        <w:t>), które Wykonawca zastrzeże jako tajemnicę przedsiębiorstwa, powinny zostać złożone</w:t>
      </w:r>
      <w:r w:rsidRPr="00342F1D">
        <w:rPr>
          <w:bCs/>
        </w:rPr>
        <w:t xml:space="preserve"> </w:t>
      </w:r>
      <w:r w:rsidR="00455B0E">
        <w:rPr>
          <w:bCs/>
        </w:rPr>
        <w:t xml:space="preserve">                                      </w:t>
      </w:r>
      <w:r w:rsidRPr="00342F1D">
        <w:rPr>
          <w:bCs/>
        </w:rPr>
        <w:t>w odpowiednio wydzielonym i oznaczonym pliku</w:t>
      </w:r>
      <w:r w:rsidR="00A7449A" w:rsidRPr="00266C19">
        <w:rPr>
          <w:bCs/>
        </w:rPr>
        <w:t>.</w:t>
      </w:r>
    </w:p>
    <w:p w14:paraId="61566F7A" w14:textId="5C2E19B3" w:rsidR="00455B0E" w:rsidRDefault="00A74FB0" w:rsidP="002F573F">
      <w:pPr>
        <w:pStyle w:val="Styl"/>
        <w:numPr>
          <w:ilvl w:val="3"/>
          <w:numId w:val="29"/>
        </w:numPr>
        <w:shd w:val="clear" w:color="auto" w:fill="FEFFFE"/>
        <w:tabs>
          <w:tab w:val="clear" w:pos="644"/>
          <w:tab w:val="num" w:pos="426"/>
        </w:tabs>
        <w:spacing w:line="276" w:lineRule="auto"/>
        <w:ind w:left="0" w:firstLine="0"/>
        <w:jc w:val="both"/>
        <w:rPr>
          <w:rFonts w:ascii="Times New Roman" w:hAnsi="Times New Roman" w:cs="Times New Roman"/>
          <w:color w:val="000003"/>
        </w:rPr>
      </w:pPr>
      <w:r w:rsidRPr="00342F1D">
        <w:rPr>
          <w:rFonts w:ascii="Times New Roman" w:hAnsi="Times New Roman" w:cs="Times New Roman"/>
          <w:color w:val="000003"/>
        </w:rPr>
        <w:t xml:space="preserve">W celu złożenia oferty należy zarejestrować (zalogować) się na </w:t>
      </w:r>
      <w:r w:rsidR="00474F6E" w:rsidRPr="00342F1D">
        <w:rPr>
          <w:rFonts w:ascii="Times New Roman" w:hAnsi="Times New Roman" w:cs="Times New Roman"/>
          <w:color w:val="000003"/>
        </w:rPr>
        <w:t>miniPortalu</w:t>
      </w:r>
      <w:r w:rsidR="003D21D4" w:rsidRPr="00342F1D">
        <w:rPr>
          <w:rFonts w:ascii="Times New Roman" w:hAnsi="Times New Roman" w:cs="Times New Roman"/>
          <w:color w:val="000003"/>
        </w:rPr>
        <w:t xml:space="preserve"> i postępować</w:t>
      </w:r>
    </w:p>
    <w:p w14:paraId="0D5E2CE8" w14:textId="6F9CBF9E" w:rsidR="00474F6E" w:rsidRPr="00342F1D" w:rsidRDefault="003D21D4" w:rsidP="002F573F">
      <w:pPr>
        <w:pStyle w:val="Styl"/>
        <w:shd w:val="clear" w:color="auto" w:fill="FEFFFE"/>
        <w:spacing w:line="276" w:lineRule="auto"/>
        <w:jc w:val="both"/>
        <w:rPr>
          <w:rFonts w:ascii="Times New Roman" w:hAnsi="Times New Roman" w:cs="Times New Roman"/>
          <w:color w:val="000003"/>
        </w:rPr>
      </w:pPr>
      <w:r w:rsidRPr="00342F1D">
        <w:rPr>
          <w:rFonts w:ascii="Times New Roman" w:hAnsi="Times New Roman" w:cs="Times New Roman"/>
          <w:color w:val="000003"/>
        </w:rPr>
        <w:t>zgodnie z </w:t>
      </w:r>
      <w:r w:rsidR="00A74FB0" w:rsidRPr="00342F1D">
        <w:rPr>
          <w:rFonts w:ascii="Times New Roman" w:hAnsi="Times New Roman" w:cs="Times New Roman"/>
          <w:color w:val="000003"/>
        </w:rPr>
        <w:t>instrukcjami dostępnymi u dostawcy rozwiązania informatycznego.</w:t>
      </w:r>
    </w:p>
    <w:p w14:paraId="6F01E989" w14:textId="37FFF664" w:rsidR="00455B0E" w:rsidRDefault="00A74FB0" w:rsidP="002F573F">
      <w:pPr>
        <w:pStyle w:val="Styl"/>
        <w:numPr>
          <w:ilvl w:val="3"/>
          <w:numId w:val="29"/>
        </w:numPr>
        <w:shd w:val="clear" w:color="auto" w:fill="FEFFFE"/>
        <w:tabs>
          <w:tab w:val="clear" w:pos="644"/>
          <w:tab w:val="num" w:pos="426"/>
        </w:tabs>
        <w:spacing w:line="276" w:lineRule="auto"/>
        <w:ind w:left="0" w:firstLine="0"/>
        <w:jc w:val="both"/>
        <w:rPr>
          <w:rFonts w:ascii="Times New Roman" w:hAnsi="Times New Roman" w:cs="Times New Roman"/>
          <w:color w:val="000003"/>
        </w:rPr>
      </w:pPr>
      <w:proofErr w:type="gramStart"/>
      <w:r w:rsidRPr="00342F1D">
        <w:rPr>
          <w:rFonts w:ascii="Times New Roman" w:hAnsi="Times New Roman" w:cs="Times New Roman"/>
          <w:color w:val="000003"/>
        </w:rPr>
        <w:t>Przed</w:t>
      </w:r>
      <w:r w:rsidR="002F573F">
        <w:rPr>
          <w:rFonts w:ascii="Times New Roman" w:hAnsi="Times New Roman" w:cs="Times New Roman"/>
          <w:color w:val="000003"/>
        </w:rPr>
        <w:t xml:space="preserve"> </w:t>
      </w:r>
      <w:r w:rsidRPr="00342F1D">
        <w:rPr>
          <w:rFonts w:ascii="Times New Roman" w:hAnsi="Times New Roman" w:cs="Times New Roman"/>
          <w:color w:val="000003"/>
        </w:rPr>
        <w:t xml:space="preserve"> upływem</w:t>
      </w:r>
      <w:proofErr w:type="gramEnd"/>
      <w:r w:rsidRPr="00342F1D">
        <w:rPr>
          <w:rFonts w:ascii="Times New Roman" w:hAnsi="Times New Roman" w:cs="Times New Roman"/>
          <w:color w:val="000003"/>
        </w:rPr>
        <w:t xml:space="preserve"> </w:t>
      </w:r>
      <w:r w:rsidR="002F573F">
        <w:rPr>
          <w:rFonts w:ascii="Times New Roman" w:hAnsi="Times New Roman" w:cs="Times New Roman"/>
          <w:color w:val="000003"/>
        </w:rPr>
        <w:t xml:space="preserve"> </w:t>
      </w:r>
      <w:r w:rsidRPr="00342F1D">
        <w:rPr>
          <w:rFonts w:ascii="Times New Roman" w:hAnsi="Times New Roman" w:cs="Times New Roman"/>
          <w:color w:val="000003"/>
        </w:rPr>
        <w:t>terminu składania ofert, Wykon</w:t>
      </w:r>
      <w:r w:rsidR="00474F6E" w:rsidRPr="00342F1D">
        <w:rPr>
          <w:rFonts w:ascii="Times New Roman" w:hAnsi="Times New Roman" w:cs="Times New Roman"/>
          <w:color w:val="000003"/>
        </w:rPr>
        <w:t>awca</w:t>
      </w:r>
      <w:r w:rsidR="002F573F">
        <w:rPr>
          <w:rFonts w:ascii="Times New Roman" w:hAnsi="Times New Roman" w:cs="Times New Roman"/>
          <w:color w:val="000003"/>
        </w:rPr>
        <w:t xml:space="preserve"> </w:t>
      </w:r>
      <w:r w:rsidR="00474F6E" w:rsidRPr="00342F1D">
        <w:rPr>
          <w:rFonts w:ascii="Times New Roman" w:hAnsi="Times New Roman" w:cs="Times New Roman"/>
          <w:color w:val="000003"/>
        </w:rPr>
        <w:t xml:space="preserve"> może </w:t>
      </w:r>
      <w:r w:rsidR="002F573F">
        <w:rPr>
          <w:rFonts w:ascii="Times New Roman" w:hAnsi="Times New Roman" w:cs="Times New Roman"/>
          <w:color w:val="000003"/>
        </w:rPr>
        <w:t xml:space="preserve">  </w:t>
      </w:r>
      <w:r w:rsidRPr="00342F1D">
        <w:rPr>
          <w:rFonts w:ascii="Times New Roman" w:hAnsi="Times New Roman" w:cs="Times New Roman"/>
          <w:color w:val="000003"/>
        </w:rPr>
        <w:t xml:space="preserve">wycofać </w:t>
      </w:r>
      <w:r w:rsidR="002F573F">
        <w:rPr>
          <w:rFonts w:ascii="Times New Roman" w:hAnsi="Times New Roman" w:cs="Times New Roman"/>
          <w:color w:val="000003"/>
        </w:rPr>
        <w:t xml:space="preserve"> </w:t>
      </w:r>
      <w:r w:rsidRPr="00342F1D">
        <w:rPr>
          <w:rFonts w:ascii="Times New Roman" w:hAnsi="Times New Roman" w:cs="Times New Roman"/>
          <w:color w:val="000003"/>
        </w:rPr>
        <w:t>ofertę. W tym celu</w:t>
      </w:r>
    </w:p>
    <w:p w14:paraId="70ED8031" w14:textId="15F7344C" w:rsidR="00474F6E" w:rsidRPr="002F573F" w:rsidRDefault="00A74FB0" w:rsidP="002F573F">
      <w:pPr>
        <w:pStyle w:val="Styl"/>
        <w:shd w:val="clear" w:color="auto" w:fill="FEFFFE"/>
        <w:spacing w:line="276" w:lineRule="auto"/>
        <w:jc w:val="both"/>
        <w:rPr>
          <w:rFonts w:ascii="Times New Roman" w:hAnsi="Times New Roman" w:cs="Times New Roman"/>
          <w:color w:val="000004"/>
        </w:rPr>
      </w:pPr>
      <w:r w:rsidRPr="00342F1D">
        <w:rPr>
          <w:rFonts w:ascii="Times New Roman" w:hAnsi="Times New Roman" w:cs="Times New Roman"/>
          <w:color w:val="000003"/>
        </w:rPr>
        <w:t xml:space="preserve">należy w systemie Platformy kliknąć </w:t>
      </w:r>
      <w:r w:rsidR="00474F6E" w:rsidRPr="00342F1D">
        <w:rPr>
          <w:rFonts w:ascii="Times New Roman" w:hAnsi="Times New Roman" w:cs="Times New Roman"/>
          <w:color w:val="000004"/>
        </w:rPr>
        <w:t>przycisk „</w:t>
      </w:r>
      <w:r w:rsidRPr="00342F1D">
        <w:rPr>
          <w:rFonts w:ascii="Times New Roman" w:hAnsi="Times New Roman" w:cs="Times New Roman"/>
          <w:color w:val="000004"/>
        </w:rPr>
        <w:t>Wycofaj ofertę</w:t>
      </w:r>
      <w:r w:rsidR="00474F6E" w:rsidRPr="00342F1D">
        <w:rPr>
          <w:rFonts w:ascii="Times New Roman" w:hAnsi="Times New Roman" w:cs="Times New Roman"/>
          <w:color w:val="000004"/>
        </w:rPr>
        <w:t>”</w:t>
      </w:r>
      <w:r w:rsidRPr="00342F1D">
        <w:rPr>
          <w:rFonts w:ascii="Times New Roman" w:hAnsi="Times New Roman" w:cs="Times New Roman"/>
          <w:color w:val="000004"/>
        </w:rPr>
        <w:t>. Zmiana oferty następuje</w:t>
      </w:r>
      <w:r w:rsidR="002F573F">
        <w:rPr>
          <w:rFonts w:ascii="Times New Roman" w:hAnsi="Times New Roman" w:cs="Times New Roman"/>
          <w:color w:val="000004"/>
        </w:rPr>
        <w:t xml:space="preserve"> </w:t>
      </w:r>
      <w:r w:rsidRPr="00342F1D">
        <w:rPr>
          <w:rFonts w:ascii="Times New Roman" w:hAnsi="Times New Roman" w:cs="Times New Roman"/>
          <w:color w:val="000004"/>
        </w:rPr>
        <w:t>pop</w:t>
      </w:r>
      <w:r w:rsidR="00474F6E" w:rsidRPr="00342F1D">
        <w:rPr>
          <w:rFonts w:ascii="Times New Roman" w:hAnsi="Times New Roman" w:cs="Times New Roman"/>
          <w:color w:val="000004"/>
        </w:rPr>
        <w:t xml:space="preserve">rzez wycofanie oferty oraz jej </w:t>
      </w:r>
      <w:r w:rsidRPr="00342F1D">
        <w:rPr>
          <w:rFonts w:ascii="Times New Roman" w:hAnsi="Times New Roman" w:cs="Times New Roman"/>
          <w:color w:val="000004"/>
        </w:rPr>
        <w:t>ponownym złożeniu</w:t>
      </w:r>
      <w:r w:rsidRPr="00342F1D">
        <w:rPr>
          <w:rFonts w:ascii="Times New Roman" w:hAnsi="Times New Roman" w:cs="Times New Roman"/>
          <w:color w:val="0C0B12"/>
        </w:rPr>
        <w:t>.</w:t>
      </w:r>
    </w:p>
    <w:p w14:paraId="334AFA87" w14:textId="0FB1FA87" w:rsidR="00455B0E" w:rsidRPr="002F573F" w:rsidRDefault="00A74FB0" w:rsidP="002F573F">
      <w:pPr>
        <w:pStyle w:val="Styl"/>
        <w:numPr>
          <w:ilvl w:val="3"/>
          <w:numId w:val="29"/>
        </w:numPr>
        <w:shd w:val="clear" w:color="auto" w:fill="FEFFFE"/>
        <w:tabs>
          <w:tab w:val="clear" w:pos="644"/>
          <w:tab w:val="num" w:pos="426"/>
        </w:tabs>
        <w:spacing w:line="276" w:lineRule="auto"/>
        <w:ind w:left="0" w:firstLine="0"/>
        <w:jc w:val="both"/>
        <w:rPr>
          <w:rFonts w:ascii="Times New Roman" w:hAnsi="Times New Roman" w:cs="Times New Roman"/>
          <w:color w:val="000003"/>
        </w:rPr>
      </w:pPr>
      <w:r w:rsidRPr="00342F1D">
        <w:rPr>
          <w:rFonts w:ascii="Times New Roman" w:hAnsi="Times New Roman" w:cs="Times New Roman"/>
          <w:color w:val="000004"/>
        </w:rPr>
        <w:t>Podmiotowe środki dowodowe lub inne dokument</w:t>
      </w:r>
      <w:r w:rsidRPr="00342F1D">
        <w:rPr>
          <w:rFonts w:ascii="Times New Roman" w:hAnsi="Times New Roman" w:cs="Times New Roman"/>
          <w:color w:val="0C0B12"/>
        </w:rPr>
        <w:t>y</w:t>
      </w:r>
      <w:r w:rsidRPr="00342F1D">
        <w:rPr>
          <w:rFonts w:ascii="Times New Roman" w:hAnsi="Times New Roman" w:cs="Times New Roman"/>
          <w:color w:val="000004"/>
        </w:rPr>
        <w:t>, w tym dokumenty potwierdzające</w:t>
      </w:r>
      <w:r w:rsidR="002F573F">
        <w:rPr>
          <w:rFonts w:ascii="Times New Roman" w:hAnsi="Times New Roman" w:cs="Times New Roman"/>
          <w:color w:val="000003"/>
        </w:rPr>
        <w:t xml:space="preserve"> </w:t>
      </w:r>
      <w:r w:rsidRPr="002F573F">
        <w:rPr>
          <w:rFonts w:ascii="Times New Roman" w:hAnsi="Times New Roman" w:cs="Times New Roman"/>
          <w:color w:val="000004"/>
        </w:rPr>
        <w:t>umocowanie do reprezentowania, sporządzone w języku obcym przekazu</w:t>
      </w:r>
      <w:r w:rsidR="00474F6E" w:rsidRPr="002F573F">
        <w:rPr>
          <w:rFonts w:ascii="Times New Roman" w:hAnsi="Times New Roman" w:cs="Times New Roman"/>
          <w:color w:val="000004"/>
        </w:rPr>
        <w:t>je się wraz</w:t>
      </w:r>
    </w:p>
    <w:p w14:paraId="625BD5AE" w14:textId="18E55604" w:rsidR="00474F6E" w:rsidRPr="00342F1D" w:rsidRDefault="00474F6E" w:rsidP="002F573F">
      <w:pPr>
        <w:pStyle w:val="Styl"/>
        <w:shd w:val="clear" w:color="auto" w:fill="FEFFFE"/>
        <w:spacing w:line="276" w:lineRule="auto"/>
        <w:jc w:val="both"/>
        <w:rPr>
          <w:rFonts w:ascii="Times New Roman" w:hAnsi="Times New Roman" w:cs="Times New Roman"/>
          <w:color w:val="000003"/>
        </w:rPr>
      </w:pPr>
      <w:r w:rsidRPr="00342F1D">
        <w:rPr>
          <w:rFonts w:ascii="Times New Roman" w:hAnsi="Times New Roman" w:cs="Times New Roman"/>
          <w:color w:val="000004"/>
        </w:rPr>
        <w:t>z </w:t>
      </w:r>
      <w:r w:rsidR="00A74FB0" w:rsidRPr="00342F1D">
        <w:rPr>
          <w:rFonts w:ascii="Times New Roman" w:hAnsi="Times New Roman" w:cs="Times New Roman"/>
          <w:color w:val="000004"/>
        </w:rPr>
        <w:t>tłumaczeniem na język polski.</w:t>
      </w:r>
    </w:p>
    <w:p w14:paraId="27B61E89" w14:textId="6C94BEC1" w:rsidR="00455B0E" w:rsidRPr="002F573F" w:rsidRDefault="00A74FB0" w:rsidP="002F573F">
      <w:pPr>
        <w:pStyle w:val="Styl"/>
        <w:numPr>
          <w:ilvl w:val="3"/>
          <w:numId w:val="29"/>
        </w:numPr>
        <w:shd w:val="clear" w:color="auto" w:fill="FEFFFE"/>
        <w:tabs>
          <w:tab w:val="clear" w:pos="644"/>
          <w:tab w:val="num" w:pos="426"/>
        </w:tabs>
        <w:spacing w:line="276" w:lineRule="auto"/>
        <w:ind w:left="0" w:firstLine="0"/>
        <w:jc w:val="both"/>
        <w:rPr>
          <w:rFonts w:ascii="Times New Roman" w:hAnsi="Times New Roman" w:cs="Times New Roman"/>
          <w:color w:val="000003"/>
        </w:rPr>
      </w:pPr>
      <w:r w:rsidRPr="00342F1D">
        <w:rPr>
          <w:rFonts w:ascii="Times New Roman" w:hAnsi="Times New Roman" w:cs="Times New Roman"/>
          <w:color w:val="000004"/>
        </w:rPr>
        <w:t>Wszystkie koszty związane z uczestnictwem w postępowaniu</w:t>
      </w:r>
      <w:r w:rsidRPr="00342F1D">
        <w:rPr>
          <w:rFonts w:ascii="Times New Roman" w:hAnsi="Times New Roman" w:cs="Times New Roman"/>
          <w:color w:val="242428"/>
        </w:rPr>
        <w:t xml:space="preserve">, </w:t>
      </w:r>
      <w:r w:rsidR="00474F6E" w:rsidRPr="00342F1D">
        <w:rPr>
          <w:rFonts w:ascii="Times New Roman" w:hAnsi="Times New Roman" w:cs="Times New Roman"/>
          <w:color w:val="000004"/>
        </w:rPr>
        <w:t>w szczególności</w:t>
      </w:r>
      <w:r w:rsidR="002F573F">
        <w:rPr>
          <w:rFonts w:ascii="Times New Roman" w:hAnsi="Times New Roman" w:cs="Times New Roman"/>
          <w:color w:val="000003"/>
        </w:rPr>
        <w:t xml:space="preserve"> </w:t>
      </w:r>
      <w:r w:rsidR="00474F6E" w:rsidRPr="002F573F">
        <w:rPr>
          <w:rFonts w:ascii="Times New Roman" w:hAnsi="Times New Roman" w:cs="Times New Roman"/>
          <w:color w:val="000004"/>
        </w:rPr>
        <w:t>z </w:t>
      </w:r>
      <w:r w:rsidR="002F573F">
        <w:rPr>
          <w:rFonts w:ascii="Times New Roman" w:hAnsi="Times New Roman" w:cs="Times New Roman"/>
          <w:color w:val="000004"/>
        </w:rPr>
        <w:t xml:space="preserve">  </w:t>
      </w:r>
      <w:r w:rsidR="003D21D4" w:rsidRPr="002F573F">
        <w:rPr>
          <w:rFonts w:ascii="Times New Roman" w:hAnsi="Times New Roman" w:cs="Times New Roman"/>
          <w:color w:val="000004"/>
        </w:rPr>
        <w:t xml:space="preserve">przygotowaniem </w:t>
      </w:r>
      <w:proofErr w:type="gramStart"/>
      <w:r w:rsidR="003D21D4" w:rsidRPr="002F573F">
        <w:rPr>
          <w:rFonts w:ascii="Times New Roman" w:hAnsi="Times New Roman" w:cs="Times New Roman"/>
          <w:color w:val="000004"/>
        </w:rPr>
        <w:t>i </w:t>
      </w:r>
      <w:r w:rsidR="002F573F">
        <w:rPr>
          <w:rFonts w:ascii="Times New Roman" w:hAnsi="Times New Roman" w:cs="Times New Roman"/>
          <w:color w:val="000004"/>
        </w:rPr>
        <w:t xml:space="preserve"> </w:t>
      </w:r>
      <w:r w:rsidRPr="002F573F">
        <w:rPr>
          <w:rFonts w:ascii="Times New Roman" w:hAnsi="Times New Roman" w:cs="Times New Roman"/>
          <w:color w:val="000004"/>
        </w:rPr>
        <w:t>złożeniem</w:t>
      </w:r>
      <w:proofErr w:type="gramEnd"/>
      <w:r w:rsidRPr="002F573F">
        <w:rPr>
          <w:rFonts w:ascii="Times New Roman" w:hAnsi="Times New Roman" w:cs="Times New Roman"/>
          <w:color w:val="000004"/>
        </w:rPr>
        <w:t xml:space="preserve"> oferty</w:t>
      </w:r>
      <w:r w:rsidR="002F573F">
        <w:rPr>
          <w:rFonts w:ascii="Times New Roman" w:hAnsi="Times New Roman" w:cs="Times New Roman"/>
          <w:color w:val="000004"/>
        </w:rPr>
        <w:t xml:space="preserve">  </w:t>
      </w:r>
      <w:r w:rsidRPr="002F573F">
        <w:rPr>
          <w:rFonts w:ascii="Times New Roman" w:hAnsi="Times New Roman" w:cs="Times New Roman"/>
          <w:color w:val="000004"/>
        </w:rPr>
        <w:t xml:space="preserve"> ponosi Wykonawca </w:t>
      </w:r>
      <w:r w:rsidR="002F573F">
        <w:rPr>
          <w:rFonts w:ascii="Times New Roman" w:hAnsi="Times New Roman" w:cs="Times New Roman"/>
          <w:color w:val="000004"/>
        </w:rPr>
        <w:t xml:space="preserve"> </w:t>
      </w:r>
      <w:r w:rsidRPr="002F573F">
        <w:rPr>
          <w:rFonts w:ascii="Times New Roman" w:hAnsi="Times New Roman" w:cs="Times New Roman"/>
          <w:color w:val="000004"/>
        </w:rPr>
        <w:t>składający</w:t>
      </w:r>
      <w:r w:rsidR="002F573F">
        <w:rPr>
          <w:rFonts w:ascii="Times New Roman" w:hAnsi="Times New Roman" w:cs="Times New Roman"/>
          <w:color w:val="000004"/>
        </w:rPr>
        <w:t xml:space="preserve">  </w:t>
      </w:r>
      <w:r w:rsidRPr="002F573F">
        <w:rPr>
          <w:rFonts w:ascii="Times New Roman" w:hAnsi="Times New Roman" w:cs="Times New Roman"/>
          <w:color w:val="000004"/>
        </w:rPr>
        <w:t xml:space="preserve"> ofertę. Zamawiający</w:t>
      </w:r>
    </w:p>
    <w:p w14:paraId="7821540B" w14:textId="03909497" w:rsidR="00A74FB0" w:rsidRPr="00342F1D" w:rsidRDefault="00474F6E" w:rsidP="002F573F">
      <w:pPr>
        <w:pStyle w:val="Styl"/>
        <w:shd w:val="clear" w:color="auto" w:fill="FEFFFE"/>
        <w:spacing w:line="276" w:lineRule="auto"/>
        <w:jc w:val="both"/>
        <w:rPr>
          <w:rFonts w:ascii="Times New Roman" w:hAnsi="Times New Roman" w:cs="Times New Roman"/>
          <w:color w:val="000003"/>
        </w:rPr>
      </w:pPr>
      <w:proofErr w:type="gramStart"/>
      <w:r w:rsidRPr="00342F1D">
        <w:rPr>
          <w:rFonts w:ascii="Times New Roman" w:hAnsi="Times New Roman" w:cs="Times New Roman"/>
          <w:color w:val="000004"/>
        </w:rPr>
        <w:t>nie </w:t>
      </w:r>
      <w:r w:rsidR="002F573F">
        <w:rPr>
          <w:rFonts w:ascii="Times New Roman" w:hAnsi="Times New Roman" w:cs="Times New Roman"/>
          <w:color w:val="000004"/>
        </w:rPr>
        <w:t xml:space="preserve"> </w:t>
      </w:r>
      <w:r w:rsidR="00A74FB0" w:rsidRPr="00342F1D">
        <w:rPr>
          <w:rFonts w:ascii="Times New Roman" w:hAnsi="Times New Roman" w:cs="Times New Roman"/>
          <w:color w:val="000004"/>
        </w:rPr>
        <w:t>przewiduje</w:t>
      </w:r>
      <w:proofErr w:type="gramEnd"/>
      <w:r w:rsidR="002F573F">
        <w:rPr>
          <w:rFonts w:ascii="Times New Roman" w:hAnsi="Times New Roman" w:cs="Times New Roman"/>
          <w:color w:val="000004"/>
        </w:rPr>
        <w:t xml:space="preserve"> </w:t>
      </w:r>
      <w:r w:rsidR="00A74FB0" w:rsidRPr="00342F1D">
        <w:rPr>
          <w:rFonts w:ascii="Times New Roman" w:hAnsi="Times New Roman" w:cs="Times New Roman"/>
          <w:color w:val="000004"/>
        </w:rPr>
        <w:t xml:space="preserve"> zwrotu kosztów udziału w postępowaniu.</w:t>
      </w:r>
    </w:p>
    <w:p w14:paraId="31A2100D" w14:textId="77777777" w:rsidR="00474F6E" w:rsidRPr="00342F1D" w:rsidRDefault="00474F6E" w:rsidP="00455B0E">
      <w:pPr>
        <w:pStyle w:val="Styl"/>
        <w:shd w:val="clear" w:color="auto" w:fill="FEFFFE"/>
        <w:spacing w:line="276" w:lineRule="auto"/>
        <w:ind w:left="851" w:right="111"/>
        <w:jc w:val="both"/>
        <w:rPr>
          <w:rFonts w:ascii="Times New Roman" w:hAnsi="Times New Roman" w:cs="Times New Roman"/>
          <w:color w:val="000003"/>
        </w:rPr>
      </w:pPr>
    </w:p>
    <w:p w14:paraId="314E857C" w14:textId="19546DD6" w:rsidR="000C587D" w:rsidRDefault="00C8697F" w:rsidP="00342F1D">
      <w:pPr>
        <w:pStyle w:val="Styl"/>
        <w:shd w:val="clear" w:color="auto" w:fill="FEFFFE"/>
        <w:spacing w:line="276" w:lineRule="auto"/>
        <w:ind w:right="34"/>
        <w:jc w:val="both"/>
        <w:rPr>
          <w:rFonts w:ascii="Times New Roman" w:hAnsi="Times New Roman" w:cs="Times New Roman"/>
          <w:b/>
          <w:bCs/>
          <w:color w:val="000003"/>
          <w:u w:val="single"/>
        </w:rPr>
      </w:pPr>
      <w:r w:rsidRPr="00342F1D">
        <w:rPr>
          <w:rFonts w:ascii="Times New Roman" w:hAnsi="Times New Roman" w:cs="Times New Roman"/>
          <w:b/>
          <w:bCs/>
          <w:color w:val="000003"/>
          <w:u w:val="single"/>
        </w:rPr>
        <w:t xml:space="preserve">XV. </w:t>
      </w:r>
      <w:r w:rsidR="00474F6E" w:rsidRPr="00342F1D">
        <w:rPr>
          <w:rFonts w:ascii="Times New Roman" w:hAnsi="Times New Roman" w:cs="Times New Roman"/>
          <w:b/>
          <w:bCs/>
          <w:color w:val="000003"/>
          <w:u w:val="single"/>
        </w:rPr>
        <w:t>SPOSÓB OBLICZANIA CENY OFERTY</w:t>
      </w:r>
    </w:p>
    <w:p w14:paraId="570671A0" w14:textId="77777777" w:rsidR="001F4C52" w:rsidRPr="00342F1D" w:rsidRDefault="001F4C52" w:rsidP="00342F1D">
      <w:pPr>
        <w:pStyle w:val="Styl"/>
        <w:shd w:val="clear" w:color="auto" w:fill="FEFFFE"/>
        <w:spacing w:line="276" w:lineRule="auto"/>
        <w:ind w:right="34"/>
        <w:jc w:val="both"/>
        <w:rPr>
          <w:rFonts w:ascii="Times New Roman" w:hAnsi="Times New Roman" w:cs="Times New Roman"/>
          <w:b/>
          <w:bCs/>
          <w:color w:val="000003"/>
          <w:u w:val="single"/>
        </w:rPr>
      </w:pPr>
    </w:p>
    <w:p w14:paraId="72B1F85D" w14:textId="43225B4A" w:rsidR="001F4C52" w:rsidRPr="00316D9F" w:rsidRDefault="00A5608B" w:rsidP="006854AD">
      <w:pPr>
        <w:spacing w:line="276" w:lineRule="auto"/>
        <w:jc w:val="both"/>
        <w:rPr>
          <w:color w:val="000000"/>
        </w:rPr>
      </w:pPr>
      <w:r>
        <w:rPr>
          <w:b/>
          <w:color w:val="000000"/>
          <w:u w:val="single"/>
        </w:rPr>
        <w:t>1.</w:t>
      </w:r>
      <w:r w:rsidR="001D4949">
        <w:rPr>
          <w:b/>
          <w:color w:val="000000"/>
          <w:u w:val="single"/>
        </w:rPr>
        <w:t xml:space="preserve"> </w:t>
      </w:r>
      <w:r>
        <w:rPr>
          <w:b/>
          <w:color w:val="000000"/>
          <w:u w:val="single"/>
        </w:rPr>
        <w:t xml:space="preserve"> </w:t>
      </w:r>
      <w:r w:rsidR="001F4C52" w:rsidRPr="00316D9F">
        <w:rPr>
          <w:b/>
          <w:color w:val="000000"/>
          <w:u w:val="single"/>
        </w:rPr>
        <w:t xml:space="preserve">Ofertowa cena brutto za cały przedmiot </w:t>
      </w:r>
      <w:proofErr w:type="gramStart"/>
      <w:r w:rsidR="001F4C52" w:rsidRPr="00316D9F">
        <w:rPr>
          <w:b/>
          <w:color w:val="000000"/>
          <w:u w:val="single"/>
        </w:rPr>
        <w:t xml:space="preserve">zamówienia </w:t>
      </w:r>
      <w:r>
        <w:rPr>
          <w:b/>
          <w:color w:val="000000"/>
          <w:u w:val="single"/>
        </w:rPr>
        <w:t xml:space="preserve"> </w:t>
      </w:r>
      <w:r w:rsidR="001F4C52" w:rsidRPr="00316D9F">
        <w:rPr>
          <w:color w:val="000000"/>
        </w:rPr>
        <w:t>powinna</w:t>
      </w:r>
      <w:proofErr w:type="gramEnd"/>
      <w:r w:rsidR="001F4C52" w:rsidRPr="00316D9F">
        <w:rPr>
          <w:color w:val="000000"/>
        </w:rPr>
        <w:t xml:space="preserve"> obejmować wynagrodzenie za wszystkie obowiązki przyszłego wykonawcy, niezbędne do zrealizowania przedmiotu zamówienia  wraz z obowiązującym podatkiem VAT.</w:t>
      </w:r>
    </w:p>
    <w:p w14:paraId="3091F0FC" w14:textId="1D2AB24F" w:rsidR="001F4C52" w:rsidRPr="00316D9F" w:rsidRDefault="001D4949" w:rsidP="006854AD">
      <w:pPr>
        <w:spacing w:line="276" w:lineRule="auto"/>
        <w:jc w:val="both"/>
        <w:rPr>
          <w:b/>
          <w:color w:val="000000"/>
          <w:u w:val="single"/>
        </w:rPr>
      </w:pPr>
      <w:r w:rsidRPr="001D4949">
        <w:rPr>
          <w:b/>
          <w:bCs/>
          <w:color w:val="000000"/>
        </w:rPr>
        <w:t>2.</w:t>
      </w:r>
      <w:r>
        <w:rPr>
          <w:color w:val="000000"/>
        </w:rPr>
        <w:t xml:space="preserve"> </w:t>
      </w:r>
      <w:r w:rsidR="001F4C52" w:rsidRPr="00316D9F">
        <w:rPr>
          <w:color w:val="000000"/>
        </w:rPr>
        <w:t>Cena musi uwzględniać wszystkie wymagania niniejszej Specyfikacji oraz obejmować wszelkie koszty, jakie poniesie Wykonawca z tytułu należytej oraz zgodnej z obowiązującymi przepisami realizacji przedmiotu zamówienia</w:t>
      </w:r>
      <w:r w:rsidR="00B313F1">
        <w:rPr>
          <w:color w:val="000000"/>
        </w:rPr>
        <w:t>.</w:t>
      </w:r>
    </w:p>
    <w:p w14:paraId="69D6CE48" w14:textId="59918B00" w:rsidR="001F4C52" w:rsidRPr="00316D9F" w:rsidRDefault="001F4C52" w:rsidP="006854AD">
      <w:pPr>
        <w:spacing w:line="276" w:lineRule="auto"/>
        <w:jc w:val="both"/>
        <w:rPr>
          <w:color w:val="000000"/>
        </w:rPr>
      </w:pPr>
      <w:r w:rsidRPr="00316D9F">
        <w:t>Cena może być tylko jedna za oferowany przedmiot zam</w:t>
      </w:r>
      <w:r w:rsidRPr="00316D9F">
        <w:rPr>
          <w:highlight w:val="white"/>
        </w:rPr>
        <w:t>ówienia</w:t>
      </w:r>
      <w:r w:rsidR="0030576D">
        <w:t>.</w:t>
      </w:r>
    </w:p>
    <w:p w14:paraId="79307152" w14:textId="55FFAF30" w:rsidR="00F83C24" w:rsidRDefault="001D4949" w:rsidP="006854AD">
      <w:pPr>
        <w:spacing w:after="120" w:line="276" w:lineRule="auto"/>
        <w:jc w:val="both"/>
        <w:rPr>
          <w:rFonts w:eastAsia="Calibri"/>
          <w:b/>
          <w:color w:val="000000"/>
        </w:rPr>
      </w:pPr>
      <w:r>
        <w:rPr>
          <w:rFonts w:eastAsia="Calibri"/>
          <w:b/>
          <w:bCs/>
          <w:color w:val="000000"/>
        </w:rPr>
        <w:t>3</w:t>
      </w:r>
      <w:r w:rsidR="00A5608B" w:rsidRPr="001D4949">
        <w:rPr>
          <w:rFonts w:eastAsia="Calibri"/>
          <w:b/>
          <w:bCs/>
          <w:color w:val="000000"/>
        </w:rPr>
        <w:t>.</w:t>
      </w:r>
      <w:r w:rsidR="00A5608B">
        <w:rPr>
          <w:rFonts w:eastAsia="Calibri"/>
          <w:color w:val="000000"/>
        </w:rPr>
        <w:t xml:space="preserve"> </w:t>
      </w:r>
      <w:r>
        <w:rPr>
          <w:rFonts w:eastAsia="Calibri"/>
          <w:color w:val="000000"/>
        </w:rPr>
        <w:t xml:space="preserve"> </w:t>
      </w:r>
      <w:r w:rsidR="001F4C52" w:rsidRPr="00316D9F">
        <w:rPr>
          <w:rFonts w:eastAsia="Calibri"/>
          <w:color w:val="000000"/>
        </w:rPr>
        <w:t xml:space="preserve">Ofertowa cena brutto powinna być wynikiem przemnożenia ilości zamówionego paliwa przez cenę jednostkową </w:t>
      </w:r>
      <w:r w:rsidR="001F4C52" w:rsidRPr="00316D9F">
        <w:rPr>
          <w:rFonts w:eastAsia="Calibri"/>
          <w:b/>
          <w:color w:val="000000"/>
        </w:rPr>
        <w:t xml:space="preserve">wynikającą z ceny obowiązującej na dzień ogłoszenia </w:t>
      </w:r>
      <w:r w:rsidR="0088586E">
        <w:rPr>
          <w:rFonts w:eastAsia="Calibri"/>
          <w:b/>
          <w:color w:val="000000"/>
        </w:rPr>
        <w:t>post</w:t>
      </w:r>
      <w:r w:rsidR="00374A6F">
        <w:rPr>
          <w:rFonts w:eastAsia="Calibri"/>
          <w:b/>
          <w:color w:val="000000"/>
        </w:rPr>
        <w:t>ę</w:t>
      </w:r>
      <w:r w:rsidR="0088586E">
        <w:rPr>
          <w:rFonts w:eastAsia="Calibri"/>
          <w:b/>
          <w:color w:val="000000"/>
        </w:rPr>
        <w:t>powania</w:t>
      </w:r>
      <w:r w:rsidR="0088586E" w:rsidRPr="00316D9F">
        <w:rPr>
          <w:rFonts w:eastAsia="Calibri"/>
          <w:color w:val="000000"/>
        </w:rPr>
        <w:t xml:space="preserve"> </w:t>
      </w:r>
      <w:r w:rsidR="001F4C52" w:rsidRPr="00316D9F">
        <w:rPr>
          <w:rFonts w:eastAsia="Calibri"/>
          <w:b/>
          <w:color w:val="000000"/>
        </w:rPr>
        <w:t>podanej na stronie internetowej</w:t>
      </w:r>
      <w:r w:rsidR="001F4C52" w:rsidRPr="00316D9F">
        <w:rPr>
          <w:rFonts w:eastAsia="Calibri"/>
          <w:color w:val="000000"/>
        </w:rPr>
        <w:t xml:space="preserve"> </w:t>
      </w:r>
      <w:r w:rsidR="001F4C52" w:rsidRPr="00316D9F">
        <w:rPr>
          <w:rFonts w:eastAsia="Calibri"/>
          <w:b/>
          <w:color w:val="000000"/>
        </w:rPr>
        <w:t xml:space="preserve">producenta przedmiotu zamówienia opisanego </w:t>
      </w:r>
      <w:r w:rsidR="00A5608B">
        <w:rPr>
          <w:rFonts w:eastAsia="Calibri"/>
          <w:b/>
          <w:color w:val="000000"/>
        </w:rPr>
        <w:t xml:space="preserve">                                   </w:t>
      </w:r>
      <w:r w:rsidR="001F4C52" w:rsidRPr="00A5608B">
        <w:rPr>
          <w:rFonts w:eastAsia="Calibri"/>
          <w:b/>
          <w:color w:val="000000"/>
        </w:rPr>
        <w:lastRenderedPageBreak/>
        <w:t>w Rozdziale</w:t>
      </w:r>
      <w:r w:rsidR="00A5608B">
        <w:rPr>
          <w:rFonts w:eastAsia="Calibri"/>
          <w:b/>
          <w:color w:val="000000"/>
        </w:rPr>
        <w:t xml:space="preserve"> </w:t>
      </w:r>
      <w:r w:rsidR="0088586E" w:rsidRPr="00A5608B">
        <w:rPr>
          <w:rFonts w:eastAsia="Calibri"/>
          <w:b/>
          <w:color w:val="000000"/>
        </w:rPr>
        <w:t>IV</w:t>
      </w:r>
      <w:r w:rsidR="00A5608B">
        <w:rPr>
          <w:rFonts w:eastAsia="Calibri"/>
          <w:b/>
          <w:color w:val="000000"/>
        </w:rPr>
        <w:t xml:space="preserve"> </w:t>
      </w:r>
      <w:r w:rsidR="0088586E">
        <w:rPr>
          <w:rFonts w:eastAsia="Calibri"/>
          <w:b/>
          <w:color w:val="000000"/>
        </w:rPr>
        <w:t xml:space="preserve"> </w:t>
      </w:r>
      <w:r w:rsidR="001F4C52" w:rsidRPr="00316D9F">
        <w:rPr>
          <w:rFonts w:eastAsia="Calibri"/>
          <w:b/>
          <w:color w:val="000000"/>
        </w:rPr>
        <w:t xml:space="preserve">Specyfikacji Warunków Zamówienia będącego dostawcą dla Wykonawcy oraz wskaźnika (określonego w liczbie bezwzględnej) podanego przez </w:t>
      </w:r>
      <w:r w:rsidR="001F4C52" w:rsidRPr="00A5608B">
        <w:rPr>
          <w:rFonts w:eastAsia="Calibri"/>
          <w:b/>
          <w:color w:val="000000"/>
        </w:rPr>
        <w:t xml:space="preserve">Wykonawcę </w:t>
      </w:r>
      <w:r w:rsidR="00A5608B">
        <w:rPr>
          <w:rFonts w:eastAsia="Calibri"/>
          <w:b/>
          <w:color w:val="000000"/>
        </w:rPr>
        <w:t xml:space="preserve">                                </w:t>
      </w:r>
      <w:r w:rsidR="001F4C52" w:rsidRPr="00A5608B">
        <w:rPr>
          <w:rFonts w:eastAsia="Calibri"/>
          <w:b/>
          <w:color w:val="000000"/>
        </w:rPr>
        <w:t>w pkt. II</w:t>
      </w:r>
      <w:r w:rsidR="001F4C52" w:rsidRPr="00A5608B">
        <w:rPr>
          <w:rFonts w:eastAsia="Calibri"/>
          <w:color w:val="000000"/>
        </w:rPr>
        <w:t xml:space="preserve"> </w:t>
      </w:r>
      <w:r w:rsidR="001F4C52" w:rsidRPr="00A5608B">
        <w:rPr>
          <w:rFonts w:eastAsia="Calibri"/>
          <w:b/>
          <w:color w:val="000000"/>
        </w:rPr>
        <w:t>Oferty</w:t>
      </w:r>
      <w:r w:rsidR="001F4C52" w:rsidRPr="00316D9F">
        <w:rPr>
          <w:rFonts w:eastAsia="Calibri"/>
          <w:color w:val="000000"/>
        </w:rPr>
        <w:t xml:space="preserve"> </w:t>
      </w:r>
      <w:r w:rsidR="001F4C52" w:rsidRPr="00316D9F">
        <w:rPr>
          <w:rFonts w:eastAsia="Calibri"/>
          <w:b/>
          <w:color w:val="000000"/>
        </w:rPr>
        <w:t xml:space="preserve">wykonania zamówienia zawierającego oświadczenie o cenie </w:t>
      </w:r>
      <w:r w:rsidR="00A5608B">
        <w:rPr>
          <w:rFonts w:eastAsia="Calibri"/>
          <w:b/>
          <w:color w:val="000000"/>
        </w:rPr>
        <w:t xml:space="preserve">                                             </w:t>
      </w:r>
      <w:r w:rsidR="001F4C52" w:rsidRPr="00316D9F">
        <w:rPr>
          <w:rFonts w:eastAsia="Calibri"/>
          <w:b/>
          <w:color w:val="000000"/>
        </w:rPr>
        <w:t>z uwzględnieniem obowiązującej stawki podatku VAT.</w:t>
      </w:r>
    </w:p>
    <w:p w14:paraId="5C47DD4A" w14:textId="4CF0B58B" w:rsidR="001F4C52" w:rsidRPr="00F83C24" w:rsidRDefault="00E6515B" w:rsidP="006854AD">
      <w:pPr>
        <w:spacing w:after="120" w:line="276" w:lineRule="auto"/>
        <w:jc w:val="both"/>
        <w:rPr>
          <w:rFonts w:eastAsia="Calibri"/>
          <w:b/>
          <w:color w:val="000000"/>
        </w:rPr>
      </w:pPr>
      <w:r>
        <w:rPr>
          <w:b/>
          <w:bCs/>
          <w:color w:val="000000"/>
        </w:rPr>
        <w:t xml:space="preserve">4.   </w:t>
      </w:r>
      <w:r w:rsidR="001F4C52" w:rsidRPr="00F83C24">
        <w:rPr>
          <w:color w:val="000000"/>
        </w:rPr>
        <w:t xml:space="preserve">Cenę jednostkową </w:t>
      </w:r>
      <w:smartTag w:uri="urn:schemas-microsoft-com:office:smarttags" w:element="metricconverter">
        <w:smartTagPr>
          <w:attr w:name="ProductID" w:val="1 litra"/>
        </w:smartTagPr>
        <w:r w:rsidR="001F4C52" w:rsidRPr="00F83C24">
          <w:rPr>
            <w:color w:val="000000"/>
          </w:rPr>
          <w:t>1 litra</w:t>
        </w:r>
      </w:smartTag>
      <w:r w:rsidR="001F4C52" w:rsidRPr="00F83C24">
        <w:rPr>
          <w:color w:val="000000"/>
        </w:rPr>
        <w:t xml:space="preserve"> paliwa wynikającą z ceny obowiązującej na dzień ogłoszenia </w:t>
      </w:r>
      <w:r w:rsidR="0088586E" w:rsidRPr="00F83C24">
        <w:rPr>
          <w:color w:val="000000"/>
        </w:rPr>
        <w:t>niniejszego postępow</w:t>
      </w:r>
      <w:r w:rsidRPr="00F83C24">
        <w:rPr>
          <w:color w:val="000000"/>
        </w:rPr>
        <w:t>a</w:t>
      </w:r>
      <w:r w:rsidR="0088586E" w:rsidRPr="00F83C24">
        <w:rPr>
          <w:color w:val="000000"/>
        </w:rPr>
        <w:t xml:space="preserve">nia </w:t>
      </w:r>
      <w:r w:rsidR="001F4C52" w:rsidRPr="00F83C24">
        <w:rPr>
          <w:color w:val="000000"/>
        </w:rPr>
        <w:t>podaną na stronie internetowej producenta paliwa należy podać w następujący sposób:</w:t>
      </w:r>
    </w:p>
    <w:p w14:paraId="4C01590B" w14:textId="0D954E21" w:rsidR="001F4C52" w:rsidRPr="00316D9F" w:rsidRDefault="001F4C52" w:rsidP="006854AD">
      <w:pPr>
        <w:spacing w:before="100" w:beforeAutospacing="1" w:after="119" w:line="276" w:lineRule="auto"/>
        <w:jc w:val="both"/>
        <w:rPr>
          <w:b/>
          <w:bCs/>
          <w:color w:val="000000"/>
        </w:rPr>
      </w:pPr>
      <w:r w:rsidRPr="00316D9F">
        <w:rPr>
          <w:b/>
          <w:bCs/>
          <w:color w:val="000000"/>
        </w:rPr>
        <w:t>na stronie internetowej producent podaje cenę za metr sześcienny w ofercie należy przeliczyć na litry z podaniem wszystkich miejsc po przecinku tj</w:t>
      </w:r>
      <w:r w:rsidR="005D466A">
        <w:rPr>
          <w:b/>
          <w:bCs/>
          <w:color w:val="000000"/>
        </w:rPr>
        <w:t>.</w:t>
      </w:r>
      <w:r w:rsidRPr="00316D9F">
        <w:rPr>
          <w:b/>
          <w:bCs/>
          <w:color w:val="000000"/>
        </w:rPr>
        <w:t xml:space="preserve">  np.: 2224,00 zł/m3 </w:t>
      </w:r>
      <w:r w:rsidRPr="00316D9F">
        <w:rPr>
          <w:b/>
          <w:bCs/>
          <w:color w:val="000000"/>
        </w:rPr>
        <w:br/>
        <w:t xml:space="preserve">w przeliczeniu na litry winno </w:t>
      </w:r>
      <w:proofErr w:type="gramStart"/>
      <w:r w:rsidRPr="00316D9F">
        <w:rPr>
          <w:b/>
          <w:bCs/>
          <w:color w:val="000000"/>
        </w:rPr>
        <w:t>być :</w:t>
      </w:r>
      <w:proofErr w:type="gramEnd"/>
      <w:r w:rsidRPr="00316D9F">
        <w:rPr>
          <w:b/>
          <w:bCs/>
          <w:color w:val="000000"/>
        </w:rPr>
        <w:t xml:space="preserve"> 2,224 zł/litr </w:t>
      </w:r>
    </w:p>
    <w:p w14:paraId="6AC1C9D2" w14:textId="613CB200" w:rsidR="001F4C52" w:rsidRPr="00316D9F" w:rsidRDefault="001F4C52" w:rsidP="006854AD">
      <w:pPr>
        <w:spacing w:before="100" w:beforeAutospacing="1" w:after="119" w:line="276" w:lineRule="auto"/>
        <w:ind w:firstLine="426"/>
        <w:jc w:val="both"/>
        <w:rPr>
          <w:b/>
          <w:bCs/>
          <w:color w:val="000000"/>
        </w:rPr>
      </w:pPr>
      <w:r w:rsidRPr="00316D9F">
        <w:t xml:space="preserve">Cenę całkowitą oraz wyliczoną cenę za jeden litr paliwa należy zaokrąglić do dwóch miejsc po przecinku, zgodnie z zasadą, że jeżeli trzecia liczba po przecinku wynosi 5 lub </w:t>
      </w:r>
      <w:proofErr w:type="gramStart"/>
      <w:r w:rsidRPr="00316D9F">
        <w:t>więcej</w:t>
      </w:r>
      <w:r w:rsidR="00D10D80">
        <w:t xml:space="preserve">,   </w:t>
      </w:r>
      <w:proofErr w:type="gramEnd"/>
      <w:r w:rsidR="00D10D80">
        <w:t xml:space="preserve">                                         </w:t>
      </w:r>
      <w:r w:rsidRPr="00316D9F">
        <w:t xml:space="preserve"> to należy zaokrąglić drugą liczbę po przecinku w górę (np.: 1,245 to należy zaokrąglić do liczby 1,25) </w:t>
      </w:r>
    </w:p>
    <w:p w14:paraId="6961D8F8" w14:textId="72A27138" w:rsidR="001F4C52" w:rsidRPr="00316D9F" w:rsidRDefault="00D10D80" w:rsidP="006854AD">
      <w:pPr>
        <w:spacing w:line="276" w:lineRule="auto"/>
        <w:jc w:val="both"/>
        <w:rPr>
          <w:color w:val="000000"/>
        </w:rPr>
      </w:pPr>
      <w:r w:rsidRPr="00D10D80">
        <w:rPr>
          <w:b/>
          <w:bCs/>
          <w:color w:val="000000"/>
        </w:rPr>
        <w:t>5.</w:t>
      </w:r>
      <w:r>
        <w:rPr>
          <w:color w:val="000000"/>
        </w:rPr>
        <w:t xml:space="preserve"> </w:t>
      </w:r>
      <w:r w:rsidR="001F4C52" w:rsidRPr="00316D9F">
        <w:rPr>
          <w:color w:val="000000"/>
        </w:rPr>
        <w:t xml:space="preserve">Cena nie ulega zmianie przez okres ważności oferty (związania ofertą) </w:t>
      </w:r>
      <w:r w:rsidR="001F4C52" w:rsidRPr="00316D9F">
        <w:rPr>
          <w:color w:val="000000"/>
        </w:rPr>
        <w:br/>
        <w:t xml:space="preserve">oraz jest niezmienna przez okres realizacji umowy z wyjątkiem okoliczności przewidzianych </w:t>
      </w:r>
      <w:r w:rsidR="00A93D02">
        <w:rPr>
          <w:color w:val="000000"/>
        </w:rPr>
        <w:t xml:space="preserve">                      </w:t>
      </w:r>
      <w:r w:rsidR="001F4C52" w:rsidRPr="00316D9F">
        <w:rPr>
          <w:color w:val="000000"/>
        </w:rPr>
        <w:t>w Specyfikacji Warunków Zamówienia.</w:t>
      </w:r>
    </w:p>
    <w:p w14:paraId="69CD85F9" w14:textId="70173B12" w:rsidR="001F4C52" w:rsidRPr="00316D9F" w:rsidRDefault="00D10D80" w:rsidP="006854AD">
      <w:pPr>
        <w:spacing w:line="276" w:lineRule="auto"/>
        <w:jc w:val="both"/>
        <w:rPr>
          <w:color w:val="000000"/>
        </w:rPr>
      </w:pPr>
      <w:r w:rsidRPr="00D10D80">
        <w:rPr>
          <w:b/>
          <w:bCs/>
          <w:color w:val="000000"/>
        </w:rPr>
        <w:t>6.</w:t>
      </w:r>
      <w:r>
        <w:rPr>
          <w:color w:val="000000"/>
        </w:rPr>
        <w:t xml:space="preserve">   </w:t>
      </w:r>
      <w:r w:rsidR="001F4C52" w:rsidRPr="00316D9F">
        <w:rPr>
          <w:color w:val="000000"/>
        </w:rPr>
        <w:t xml:space="preserve">Cena będzie ulegała zmianie w przypadku spadku lub wzrostu ceny producenta paliwa, będącego dostawcą dla Wykonawcy, przewyższającego 3% w stosunku do podanej </w:t>
      </w:r>
      <w:r w:rsidR="001F4C52" w:rsidRPr="00316D9F">
        <w:rPr>
          <w:color w:val="000000"/>
        </w:rPr>
        <w:br/>
        <w:t>w ofercie Wykonawcy ceny, zgodnie z zapisem zawartym w § 4 ust. 6 pkt. b) wzoru umowy będącego załącznikiem do SWZ.</w:t>
      </w:r>
    </w:p>
    <w:p w14:paraId="0C99802B" w14:textId="6249390D" w:rsidR="001F4C52" w:rsidRPr="00316D9F" w:rsidRDefault="001F4C52" w:rsidP="006854AD">
      <w:pPr>
        <w:spacing w:line="276" w:lineRule="auto"/>
        <w:ind w:firstLine="426"/>
        <w:jc w:val="both"/>
        <w:rPr>
          <w:color w:val="000000"/>
        </w:rPr>
      </w:pPr>
      <w:r w:rsidRPr="00316D9F">
        <w:rPr>
          <w:color w:val="000000"/>
        </w:rPr>
        <w:t xml:space="preserve">Ewentualne rozbieżności ceny podanej liczbą i ceny podanej słownie zamawiający przyjmie jako oczywistą omyłkę pisarską. Za prawidłową zostanie uznana cena wynikająca                                   </w:t>
      </w:r>
      <w:r w:rsidR="00A93D02">
        <w:rPr>
          <w:color w:val="000000"/>
        </w:rPr>
        <w:t xml:space="preserve">                    </w:t>
      </w:r>
      <w:r w:rsidRPr="00316D9F">
        <w:rPr>
          <w:color w:val="000000"/>
        </w:rPr>
        <w:t xml:space="preserve"> z przeprowadzonego wyliczenia. Ewentualny błąd zostanie poprawiony jako oczywista omyłka rachunkowa.</w:t>
      </w:r>
    </w:p>
    <w:p w14:paraId="07CA94E8" w14:textId="6E7CCA53" w:rsidR="00AD4EB0" w:rsidRPr="00342F1D" w:rsidRDefault="00420CA3" w:rsidP="0088395B">
      <w:pPr>
        <w:jc w:val="both"/>
      </w:pPr>
      <w:r w:rsidRPr="00325997">
        <w:rPr>
          <w:rFonts w:eastAsia="Calibri"/>
          <w:b/>
          <w:bCs/>
          <w:color w:val="000000"/>
          <w:lang w:eastAsia="ar-SA"/>
        </w:rPr>
        <w:t>7</w:t>
      </w:r>
      <w:r>
        <w:rPr>
          <w:rFonts w:eastAsia="Calibri"/>
          <w:color w:val="000000"/>
          <w:lang w:eastAsia="ar-SA"/>
        </w:rPr>
        <w:t xml:space="preserve">. </w:t>
      </w:r>
      <w:r w:rsidR="001F4C52" w:rsidRPr="00316D9F">
        <w:rPr>
          <w:rFonts w:eastAsia="Calibri"/>
          <w:color w:val="000000"/>
          <w:lang w:eastAsia="ar-SA"/>
        </w:rPr>
        <w:t xml:space="preserve">Jeżeli złożono ofertę, </w:t>
      </w:r>
      <w:r w:rsidR="001F4C52" w:rsidRPr="00316D9F">
        <w:t xml:space="preserve">której wybór prowadził będzie do powstania u zamawiającego obowiązku podatkowego zgodnie z przepisami o podatku od towarów i usług, zamawiający </w:t>
      </w:r>
      <w:r w:rsidR="00325997">
        <w:t xml:space="preserve">                          </w:t>
      </w:r>
      <w:r w:rsidR="001F4C52" w:rsidRPr="00316D9F">
        <w:t>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1BF504B" w14:textId="4C7DB724" w:rsidR="00AD4EB0" w:rsidRPr="00342F1D" w:rsidRDefault="00C8697F" w:rsidP="00342F1D">
      <w:pPr>
        <w:pStyle w:val="Styl"/>
        <w:shd w:val="clear" w:color="auto" w:fill="FEFFFE"/>
        <w:spacing w:line="276" w:lineRule="auto"/>
        <w:ind w:right="34"/>
        <w:jc w:val="both"/>
        <w:rPr>
          <w:rFonts w:ascii="Times New Roman" w:hAnsi="Times New Roman" w:cs="Times New Roman"/>
          <w:b/>
          <w:bCs/>
          <w:color w:val="000003"/>
          <w:u w:val="single"/>
        </w:rPr>
      </w:pPr>
      <w:r w:rsidRPr="00342F1D">
        <w:rPr>
          <w:rFonts w:ascii="Times New Roman" w:hAnsi="Times New Roman" w:cs="Times New Roman"/>
          <w:b/>
          <w:bCs/>
          <w:color w:val="000003"/>
          <w:u w:val="single"/>
        </w:rPr>
        <w:t xml:space="preserve">XVI. </w:t>
      </w:r>
      <w:r w:rsidR="00B77E40" w:rsidRPr="00342F1D">
        <w:rPr>
          <w:rFonts w:ascii="Times New Roman" w:hAnsi="Times New Roman" w:cs="Times New Roman"/>
          <w:b/>
          <w:bCs/>
          <w:color w:val="000003"/>
          <w:u w:val="single"/>
        </w:rPr>
        <w:t>WYMAGANIA DOTYCZĄCE WADIUM</w:t>
      </w:r>
    </w:p>
    <w:p w14:paraId="2377EFB7" w14:textId="38C8EC02" w:rsidR="00AD4EB0" w:rsidRPr="00342F1D" w:rsidRDefault="00F41ECC" w:rsidP="00342F1D">
      <w:pPr>
        <w:pStyle w:val="Styl"/>
        <w:numPr>
          <w:ilvl w:val="1"/>
          <w:numId w:val="13"/>
        </w:numPr>
        <w:shd w:val="clear" w:color="auto" w:fill="FEFFFE"/>
        <w:spacing w:line="276" w:lineRule="auto"/>
        <w:ind w:left="426" w:hanging="425"/>
        <w:outlineLvl w:val="0"/>
        <w:rPr>
          <w:rFonts w:ascii="Times New Roman" w:hAnsi="Times New Roman" w:cs="Times New Roman"/>
          <w:b/>
          <w:bCs/>
          <w:color w:val="000003"/>
          <w:u w:val="single"/>
        </w:rPr>
      </w:pPr>
      <w:r w:rsidRPr="00342F1D">
        <w:rPr>
          <w:rFonts w:ascii="Times New Roman" w:hAnsi="Times New Roman" w:cs="Times New Roman"/>
        </w:rPr>
        <w:t xml:space="preserve">Zamawiający </w:t>
      </w:r>
      <w:r w:rsidR="00E83464" w:rsidRPr="00342F1D">
        <w:rPr>
          <w:rFonts w:ascii="Times New Roman" w:hAnsi="Times New Roman" w:cs="Times New Roman"/>
        </w:rPr>
        <w:t xml:space="preserve">nie wymaga wniesienia </w:t>
      </w:r>
      <w:r w:rsidRPr="00342F1D">
        <w:rPr>
          <w:rFonts w:ascii="Times New Roman" w:hAnsi="Times New Roman" w:cs="Times New Roman"/>
        </w:rPr>
        <w:t>wadium.</w:t>
      </w:r>
    </w:p>
    <w:p w14:paraId="4B321612" w14:textId="77777777" w:rsidR="00414141" w:rsidRPr="00342F1D" w:rsidRDefault="00414141" w:rsidP="00342F1D">
      <w:pPr>
        <w:pStyle w:val="Akapitzlist"/>
        <w:pBdr>
          <w:top w:val="nil"/>
          <w:left w:val="nil"/>
          <w:bottom w:val="nil"/>
          <w:right w:val="nil"/>
          <w:between w:val="nil"/>
          <w:bar w:val="nil"/>
        </w:pBdr>
        <w:spacing w:line="276" w:lineRule="auto"/>
        <w:ind w:left="851"/>
        <w:jc w:val="both"/>
      </w:pPr>
    </w:p>
    <w:p w14:paraId="5B858415" w14:textId="37A1ED61" w:rsidR="00F41ECC" w:rsidRPr="00342F1D" w:rsidRDefault="00C60441" w:rsidP="00342F1D">
      <w:pPr>
        <w:tabs>
          <w:tab w:val="left" w:pos="567"/>
        </w:tabs>
        <w:spacing w:line="276" w:lineRule="auto"/>
        <w:jc w:val="both"/>
        <w:rPr>
          <w:rFonts w:eastAsia="Cambria"/>
        </w:rPr>
      </w:pPr>
      <w:r w:rsidRPr="00342F1D">
        <w:rPr>
          <w:rFonts w:eastAsia="Cambria"/>
          <w:b/>
          <w:u w:val="single"/>
        </w:rPr>
        <w:t xml:space="preserve">XVII. </w:t>
      </w:r>
      <w:r w:rsidR="00414141" w:rsidRPr="00342F1D">
        <w:rPr>
          <w:rFonts w:eastAsia="Cambria"/>
          <w:b/>
          <w:u w:val="single"/>
        </w:rPr>
        <w:t>TERMIN ZWIĄZANIA OFERTĄ</w:t>
      </w:r>
    </w:p>
    <w:p w14:paraId="2C2907C6" w14:textId="7D5EA466" w:rsidR="00414141" w:rsidRDefault="00414141" w:rsidP="00342F1D">
      <w:pPr>
        <w:pStyle w:val="Styl"/>
        <w:numPr>
          <w:ilvl w:val="0"/>
          <w:numId w:val="41"/>
        </w:numPr>
        <w:shd w:val="clear" w:color="auto" w:fill="FEFFFE"/>
        <w:spacing w:line="276" w:lineRule="auto"/>
        <w:ind w:left="426" w:right="54" w:hanging="422"/>
        <w:jc w:val="both"/>
        <w:rPr>
          <w:rFonts w:ascii="Times New Roman" w:hAnsi="Times New Roman" w:cs="Times New Roman"/>
          <w:color w:val="000002"/>
        </w:rPr>
      </w:pPr>
      <w:r w:rsidRPr="00342F1D">
        <w:rPr>
          <w:rFonts w:ascii="Times New Roman" w:hAnsi="Times New Roman" w:cs="Times New Roman"/>
          <w:color w:val="000002"/>
        </w:rPr>
        <w:t xml:space="preserve">Wykonawca będzie </w:t>
      </w:r>
      <w:r w:rsidRPr="00CE71CD">
        <w:rPr>
          <w:rFonts w:ascii="Times New Roman" w:hAnsi="Times New Roman" w:cs="Times New Roman"/>
          <w:color w:val="000002"/>
          <w:highlight w:val="yellow"/>
        </w:rPr>
        <w:t xml:space="preserve">związany ofertą przez okres </w:t>
      </w:r>
      <w:r w:rsidRPr="00CE71CD">
        <w:rPr>
          <w:rFonts w:ascii="Times New Roman" w:hAnsi="Times New Roman" w:cs="Times New Roman"/>
          <w:b/>
          <w:bCs/>
          <w:color w:val="000002"/>
          <w:highlight w:val="yellow"/>
        </w:rPr>
        <w:t xml:space="preserve">30 dni, tj. do dnia </w:t>
      </w:r>
      <w:r w:rsidR="00CE71CD" w:rsidRPr="00CE71CD">
        <w:rPr>
          <w:rFonts w:ascii="Times New Roman" w:hAnsi="Times New Roman" w:cs="Times New Roman"/>
          <w:b/>
          <w:bCs/>
          <w:color w:val="000002"/>
          <w:highlight w:val="yellow"/>
        </w:rPr>
        <w:t>22.09.2022 r.</w:t>
      </w:r>
      <w:r w:rsidR="00E822A5" w:rsidRPr="00342F1D">
        <w:rPr>
          <w:rFonts w:ascii="Times New Roman" w:hAnsi="Times New Roman" w:cs="Times New Roman"/>
          <w:bCs/>
          <w:color w:val="000002"/>
        </w:rPr>
        <w:t xml:space="preserve"> przy </w:t>
      </w:r>
      <w:proofErr w:type="gramStart"/>
      <w:r w:rsidR="00E822A5" w:rsidRPr="00342F1D">
        <w:rPr>
          <w:rFonts w:ascii="Times New Roman" w:hAnsi="Times New Roman" w:cs="Times New Roman"/>
          <w:bCs/>
          <w:color w:val="000002"/>
        </w:rPr>
        <w:t>czym</w:t>
      </w:r>
      <w:r w:rsidRPr="00342F1D">
        <w:rPr>
          <w:rFonts w:ascii="Times New Roman" w:hAnsi="Times New Roman" w:cs="Times New Roman"/>
          <w:color w:val="000002"/>
        </w:rPr>
        <w:t xml:space="preserve"> </w:t>
      </w:r>
      <w:r w:rsidR="00E822A5" w:rsidRPr="00342F1D">
        <w:rPr>
          <w:rFonts w:ascii="Times New Roman" w:hAnsi="Times New Roman" w:cs="Times New Roman"/>
          <w:color w:val="000002"/>
        </w:rPr>
        <w:t xml:space="preserve"> pierwszym</w:t>
      </w:r>
      <w:proofErr w:type="gramEnd"/>
      <w:r w:rsidR="00E822A5" w:rsidRPr="00342F1D">
        <w:rPr>
          <w:rFonts w:ascii="Times New Roman" w:hAnsi="Times New Roman" w:cs="Times New Roman"/>
          <w:color w:val="000002"/>
        </w:rPr>
        <w:t xml:space="preserve"> dniem </w:t>
      </w:r>
      <w:r w:rsidRPr="00342F1D">
        <w:rPr>
          <w:rFonts w:ascii="Times New Roman" w:hAnsi="Times New Roman" w:cs="Times New Roman"/>
          <w:color w:val="000002"/>
        </w:rPr>
        <w:t>terminu związania ofertą</w:t>
      </w:r>
      <w:r w:rsidR="00E822A5" w:rsidRPr="00342F1D">
        <w:rPr>
          <w:rFonts w:ascii="Times New Roman" w:hAnsi="Times New Roman" w:cs="Times New Roman"/>
          <w:color w:val="000002"/>
        </w:rPr>
        <w:t xml:space="preserve"> jest dzień, w którym </w:t>
      </w:r>
      <w:r w:rsidRPr="00342F1D">
        <w:rPr>
          <w:rFonts w:ascii="Times New Roman" w:hAnsi="Times New Roman" w:cs="Times New Roman"/>
          <w:color w:val="000002"/>
        </w:rPr>
        <w:t>upływ</w:t>
      </w:r>
      <w:r w:rsidR="00E822A5" w:rsidRPr="00342F1D">
        <w:rPr>
          <w:rFonts w:ascii="Times New Roman" w:hAnsi="Times New Roman" w:cs="Times New Roman"/>
          <w:color w:val="000002"/>
        </w:rPr>
        <w:t>a</w:t>
      </w:r>
      <w:r w:rsidRPr="00342F1D">
        <w:rPr>
          <w:rFonts w:ascii="Times New Roman" w:hAnsi="Times New Roman" w:cs="Times New Roman"/>
          <w:color w:val="000002"/>
        </w:rPr>
        <w:t xml:space="preserve"> termin składania ofert.</w:t>
      </w:r>
    </w:p>
    <w:p w14:paraId="61AB5CCA" w14:textId="0613A4ED" w:rsidR="008715A1" w:rsidRDefault="008715A1" w:rsidP="008715A1">
      <w:pPr>
        <w:pStyle w:val="Styl"/>
        <w:shd w:val="clear" w:color="auto" w:fill="FEFFFE"/>
        <w:spacing w:line="276" w:lineRule="auto"/>
        <w:ind w:right="54"/>
        <w:jc w:val="both"/>
        <w:rPr>
          <w:rFonts w:ascii="Times New Roman" w:hAnsi="Times New Roman" w:cs="Times New Roman"/>
          <w:color w:val="000002"/>
        </w:rPr>
      </w:pPr>
    </w:p>
    <w:p w14:paraId="3AAACF05" w14:textId="77777777" w:rsidR="008715A1" w:rsidRPr="00342F1D" w:rsidRDefault="008715A1" w:rsidP="008715A1">
      <w:pPr>
        <w:pStyle w:val="Styl"/>
        <w:shd w:val="clear" w:color="auto" w:fill="FEFFFE"/>
        <w:spacing w:line="276" w:lineRule="auto"/>
        <w:ind w:right="54"/>
        <w:jc w:val="both"/>
        <w:rPr>
          <w:rFonts w:ascii="Times New Roman" w:hAnsi="Times New Roman" w:cs="Times New Roman"/>
          <w:color w:val="000002"/>
        </w:rPr>
      </w:pPr>
    </w:p>
    <w:p w14:paraId="3D1C1138" w14:textId="48931531" w:rsidR="00414141" w:rsidRPr="00342F1D" w:rsidRDefault="00414141" w:rsidP="00342F1D">
      <w:pPr>
        <w:pStyle w:val="Styl"/>
        <w:numPr>
          <w:ilvl w:val="0"/>
          <w:numId w:val="41"/>
        </w:numPr>
        <w:shd w:val="clear" w:color="auto" w:fill="FEFFFE"/>
        <w:spacing w:line="276" w:lineRule="auto"/>
        <w:ind w:left="426" w:right="54" w:hanging="422"/>
        <w:jc w:val="both"/>
        <w:rPr>
          <w:rFonts w:ascii="Times New Roman" w:hAnsi="Times New Roman" w:cs="Times New Roman"/>
          <w:color w:val="000002"/>
        </w:rPr>
      </w:pPr>
      <w:r w:rsidRPr="00342F1D">
        <w:rPr>
          <w:rFonts w:ascii="Times New Roman" w:hAnsi="Times New Roman" w:cs="Times New Roman"/>
          <w:color w:val="000002"/>
        </w:rPr>
        <w:lastRenderedPageBreak/>
        <w:t>W przypadku gdy wybór najkorzystniejszej oferty nie nastąpi przed upływem terminu związania ofertą wskazanego w ust. 1</w:t>
      </w:r>
      <w:r w:rsidRPr="00342F1D">
        <w:rPr>
          <w:rFonts w:ascii="Times New Roman" w:hAnsi="Times New Roman" w:cs="Times New Roman"/>
          <w:color w:val="57585C"/>
        </w:rPr>
        <w:t xml:space="preserve">, </w:t>
      </w:r>
      <w:r w:rsidRPr="00342F1D">
        <w:rPr>
          <w:rFonts w:ascii="Times New Roman" w:hAnsi="Times New Roman" w:cs="Times New Roman"/>
          <w:color w:val="000002"/>
        </w:rPr>
        <w:t>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sidR="00E822A5" w:rsidRPr="00342F1D">
        <w:rPr>
          <w:rFonts w:ascii="Times New Roman" w:hAnsi="Times New Roman" w:cs="Times New Roman"/>
          <w:color w:val="000002"/>
        </w:rPr>
        <w:t xml:space="preserve"> Przedłużenie terminu związania ofertą następuje wraz z przedłużeniem okresu ważności wadium albo, jeżeli nie jest to </w:t>
      </w:r>
      <w:proofErr w:type="gramStart"/>
      <w:r w:rsidR="00E822A5" w:rsidRPr="00342F1D">
        <w:rPr>
          <w:rFonts w:ascii="Times New Roman" w:hAnsi="Times New Roman" w:cs="Times New Roman"/>
          <w:color w:val="000002"/>
        </w:rPr>
        <w:t xml:space="preserve">możliwe, </w:t>
      </w:r>
      <w:r w:rsidR="008715A1">
        <w:rPr>
          <w:rFonts w:ascii="Times New Roman" w:hAnsi="Times New Roman" w:cs="Times New Roman"/>
          <w:color w:val="000002"/>
        </w:rPr>
        <w:t xml:space="preserve">  </w:t>
      </w:r>
      <w:proofErr w:type="gramEnd"/>
      <w:r w:rsidR="008715A1">
        <w:rPr>
          <w:rFonts w:ascii="Times New Roman" w:hAnsi="Times New Roman" w:cs="Times New Roman"/>
          <w:color w:val="000002"/>
        </w:rPr>
        <w:t xml:space="preserve">    </w:t>
      </w:r>
      <w:r w:rsidR="00E822A5" w:rsidRPr="00342F1D">
        <w:rPr>
          <w:rFonts w:ascii="Times New Roman" w:hAnsi="Times New Roman" w:cs="Times New Roman"/>
          <w:color w:val="000002"/>
        </w:rPr>
        <w:t>z wniesieniem nowego wadium na przedłużony okres związania ofertą.</w:t>
      </w:r>
    </w:p>
    <w:p w14:paraId="78CD6676" w14:textId="5FF46E38" w:rsidR="00414141" w:rsidRPr="00342F1D" w:rsidRDefault="002B2327" w:rsidP="00342F1D">
      <w:pPr>
        <w:pStyle w:val="Styl"/>
        <w:numPr>
          <w:ilvl w:val="0"/>
          <w:numId w:val="41"/>
        </w:numPr>
        <w:shd w:val="clear" w:color="auto" w:fill="FEFFFE"/>
        <w:spacing w:line="276" w:lineRule="auto"/>
        <w:ind w:left="426" w:right="54" w:hanging="422"/>
        <w:jc w:val="both"/>
        <w:rPr>
          <w:rFonts w:ascii="Times New Roman" w:hAnsi="Times New Roman" w:cs="Times New Roman"/>
          <w:color w:val="000002"/>
        </w:rPr>
      </w:pPr>
      <w:r w:rsidRPr="00342F1D">
        <w:rPr>
          <w:rFonts w:ascii="Times New Roman" w:hAnsi="Times New Roman" w:cs="Times New Roman"/>
          <w:color w:val="000002"/>
        </w:rPr>
        <w:t>Niewyrażenie przez Wykonawcę pisemnej zgody na przedłużenie terminu związania ofertą powoduje odrzucenie oferty. Nie</w:t>
      </w:r>
      <w:r w:rsidR="00414141" w:rsidRPr="00342F1D">
        <w:rPr>
          <w:rFonts w:ascii="Times New Roman" w:hAnsi="Times New Roman" w:cs="Times New Roman"/>
          <w:color w:val="000002"/>
        </w:rPr>
        <w:t>wyrażeni</w:t>
      </w:r>
      <w:r w:rsidRPr="00342F1D">
        <w:rPr>
          <w:rFonts w:ascii="Times New Roman" w:hAnsi="Times New Roman" w:cs="Times New Roman"/>
          <w:color w:val="000002"/>
        </w:rPr>
        <w:t>e</w:t>
      </w:r>
      <w:r w:rsidR="00414141" w:rsidRPr="00342F1D">
        <w:rPr>
          <w:rFonts w:ascii="Times New Roman" w:hAnsi="Times New Roman" w:cs="Times New Roman"/>
          <w:color w:val="000002"/>
        </w:rPr>
        <w:t xml:space="preserve"> zgody na przedłużenie terminu związania ofertą nie powoduje utraty wadium.</w:t>
      </w:r>
    </w:p>
    <w:p w14:paraId="7AE0A3E4" w14:textId="77777777" w:rsidR="00414141" w:rsidRPr="00342F1D" w:rsidRDefault="00414141" w:rsidP="00342F1D">
      <w:pPr>
        <w:pStyle w:val="Styl"/>
        <w:shd w:val="clear" w:color="auto" w:fill="FEFFFE"/>
        <w:spacing w:line="276" w:lineRule="auto"/>
        <w:ind w:left="824" w:right="54"/>
        <w:jc w:val="both"/>
        <w:rPr>
          <w:rFonts w:ascii="Times New Roman" w:hAnsi="Times New Roman" w:cs="Times New Roman"/>
          <w:color w:val="000002"/>
        </w:rPr>
      </w:pPr>
    </w:p>
    <w:p w14:paraId="16FC58BE" w14:textId="56928372" w:rsidR="00A34F98" w:rsidRPr="00342F1D" w:rsidRDefault="00C60441" w:rsidP="00342F1D">
      <w:pPr>
        <w:tabs>
          <w:tab w:val="left" w:pos="567"/>
        </w:tabs>
        <w:spacing w:line="276" w:lineRule="auto"/>
        <w:jc w:val="both"/>
        <w:rPr>
          <w:rFonts w:eastAsia="Cambria"/>
          <w:b/>
          <w:u w:val="single"/>
        </w:rPr>
      </w:pPr>
      <w:r w:rsidRPr="00342F1D">
        <w:rPr>
          <w:rFonts w:eastAsia="Cambria"/>
          <w:b/>
          <w:u w:val="single"/>
        </w:rPr>
        <w:t xml:space="preserve">XVIII. </w:t>
      </w:r>
      <w:r w:rsidR="00414141" w:rsidRPr="00342F1D">
        <w:rPr>
          <w:rFonts w:eastAsia="Cambria"/>
          <w:b/>
          <w:u w:val="single"/>
        </w:rPr>
        <w:t>SPOSÓB I TERMIN SKŁADANIA I OTWARCIA OFERT</w:t>
      </w:r>
    </w:p>
    <w:p w14:paraId="5B35ECD8" w14:textId="2D50742A" w:rsidR="005D09BB" w:rsidRPr="005D09BB" w:rsidRDefault="005D09BB" w:rsidP="005D09BB">
      <w:pPr>
        <w:widowControl w:val="0"/>
        <w:suppressAutoHyphens/>
        <w:autoSpaceDN w:val="0"/>
        <w:spacing w:line="276" w:lineRule="auto"/>
        <w:jc w:val="both"/>
        <w:textAlignment w:val="baseline"/>
      </w:pPr>
      <w:r w:rsidRPr="008715A1">
        <w:rPr>
          <w:b/>
        </w:rPr>
        <w:t>1.</w:t>
      </w:r>
      <w:r>
        <w:rPr>
          <w:bCs/>
        </w:rPr>
        <w:t xml:space="preserve"> </w:t>
      </w:r>
      <w:r w:rsidR="008715A1">
        <w:rPr>
          <w:bCs/>
        </w:rPr>
        <w:t xml:space="preserve">  </w:t>
      </w:r>
      <w:r w:rsidRPr="005D09BB">
        <w:rPr>
          <w:bCs/>
        </w:rPr>
        <w:t xml:space="preserve">Wykonawca składa ofertę </w:t>
      </w:r>
      <w:r w:rsidRPr="005D09BB">
        <w:rPr>
          <w:b/>
          <w:bCs/>
        </w:rPr>
        <w:t>za pośrednictwem Formularza do złożenia, zmiany, wycofania oferty dostępnego na ePUAP i udostępnionego również na miniPortalu</w:t>
      </w:r>
      <w:r w:rsidRPr="005D09BB">
        <w:rPr>
          <w:bCs/>
        </w:rPr>
        <w:t>. W formularzu oferty Wykonawca zobowiązany jest podać adres skrzynki ePUAP, na którym prowadzona będzie korespondencja związana z postępowaniem.</w:t>
      </w:r>
    </w:p>
    <w:p w14:paraId="4E859432" w14:textId="4AAB1DF6" w:rsidR="005D09BB" w:rsidRPr="005D09BB" w:rsidRDefault="005D09BB" w:rsidP="005D09BB">
      <w:pPr>
        <w:pStyle w:val="Akapitzlist"/>
        <w:widowControl w:val="0"/>
        <w:suppressAutoHyphens/>
        <w:autoSpaceDN w:val="0"/>
        <w:spacing w:line="276" w:lineRule="auto"/>
        <w:ind w:left="0"/>
        <w:jc w:val="both"/>
        <w:textAlignment w:val="baseline"/>
      </w:pPr>
      <w:r w:rsidRPr="008715A1">
        <w:rPr>
          <w:b/>
          <w:bCs/>
        </w:rPr>
        <w:t>2.</w:t>
      </w:r>
      <w:r w:rsidRPr="005D09BB">
        <w:t xml:space="preserve"> </w:t>
      </w:r>
      <w:r w:rsidR="008715A1">
        <w:t xml:space="preserve"> </w:t>
      </w:r>
      <w:r w:rsidRPr="00392B66">
        <w:rPr>
          <w:highlight w:val="yellow"/>
        </w:rPr>
        <w:t xml:space="preserve">Termin Składania Ofert </w:t>
      </w:r>
      <w:r w:rsidR="00A34F98" w:rsidRPr="00392B66">
        <w:rPr>
          <w:b/>
          <w:bCs/>
          <w:highlight w:val="yellow"/>
        </w:rPr>
        <w:t xml:space="preserve">do dnia </w:t>
      </w:r>
      <w:r w:rsidR="00392B66" w:rsidRPr="00392B66">
        <w:rPr>
          <w:b/>
          <w:bCs/>
          <w:highlight w:val="yellow"/>
        </w:rPr>
        <w:t>24.08.2022</w:t>
      </w:r>
      <w:r w:rsidR="00A34F98" w:rsidRPr="00392B66">
        <w:rPr>
          <w:b/>
          <w:bCs/>
          <w:highlight w:val="yellow"/>
        </w:rPr>
        <w:t xml:space="preserve"> r.</w:t>
      </w:r>
      <w:r w:rsidR="00797BE6" w:rsidRPr="00392B66">
        <w:rPr>
          <w:b/>
          <w:bCs/>
          <w:highlight w:val="yellow"/>
        </w:rPr>
        <w:t xml:space="preserve"> do godziny </w:t>
      </w:r>
      <w:r w:rsidR="00392B66" w:rsidRPr="00392B66">
        <w:rPr>
          <w:b/>
          <w:bCs/>
          <w:highlight w:val="yellow"/>
        </w:rPr>
        <w:t>10:00</w:t>
      </w:r>
    </w:p>
    <w:p w14:paraId="2702F8D8" w14:textId="5706B13D" w:rsidR="005D09BB" w:rsidRPr="005D09BB" w:rsidRDefault="005D09BB" w:rsidP="00084A48">
      <w:pPr>
        <w:rPr>
          <w:rFonts w:eastAsia="Cambria"/>
          <w:b/>
          <w:u w:val="single"/>
        </w:rPr>
      </w:pPr>
      <w:r w:rsidRPr="008715A1">
        <w:rPr>
          <w:b/>
          <w:bCs/>
        </w:rPr>
        <w:t>3.</w:t>
      </w:r>
      <w:r w:rsidRPr="005D09BB">
        <w:t xml:space="preserve"> </w:t>
      </w:r>
      <w:r w:rsidR="008715A1">
        <w:t xml:space="preserve"> </w:t>
      </w:r>
      <w:r w:rsidR="00A34F98" w:rsidRPr="005D09BB">
        <w:t xml:space="preserve">O terminie złożenia oferty decyduje czas pełnego </w:t>
      </w:r>
      <w:r w:rsidR="00771CE9" w:rsidRPr="005D09BB">
        <w:t>przeprocesowania transakcji na </w:t>
      </w:r>
      <w:r w:rsidR="00B948C0" w:rsidRPr="005D09BB">
        <w:t>miniP</w:t>
      </w:r>
      <w:r w:rsidR="00A34F98" w:rsidRPr="005D09BB">
        <w:t>ortalu.</w:t>
      </w:r>
    </w:p>
    <w:p w14:paraId="7798F680" w14:textId="196B4A69" w:rsidR="00A34F98" w:rsidRPr="005D09BB" w:rsidRDefault="005D09BB" w:rsidP="005D09BB">
      <w:pPr>
        <w:pStyle w:val="Akapitzlist"/>
        <w:widowControl w:val="0"/>
        <w:suppressAutoHyphens/>
        <w:autoSpaceDN w:val="0"/>
        <w:spacing w:line="276" w:lineRule="auto"/>
        <w:ind w:left="0"/>
        <w:jc w:val="both"/>
        <w:textAlignment w:val="baseline"/>
        <w:rPr>
          <w:rFonts w:eastAsia="Cambria"/>
          <w:b/>
          <w:u w:val="single"/>
        </w:rPr>
      </w:pPr>
      <w:r w:rsidRPr="008715A1">
        <w:rPr>
          <w:b/>
          <w:bCs/>
        </w:rPr>
        <w:t>4.</w:t>
      </w:r>
      <w:r w:rsidRPr="005D09BB">
        <w:t xml:space="preserve"> </w:t>
      </w:r>
      <w:r w:rsidR="008715A1">
        <w:t xml:space="preserve"> </w:t>
      </w:r>
      <w:r w:rsidR="00A34F98" w:rsidRPr="00392B66">
        <w:rPr>
          <w:highlight w:val="yellow"/>
        </w:rPr>
        <w:t xml:space="preserve">Otwarcie ofert nastąpi </w:t>
      </w:r>
      <w:r w:rsidR="00A34F98" w:rsidRPr="00392B66">
        <w:rPr>
          <w:b/>
          <w:highlight w:val="yellow"/>
        </w:rPr>
        <w:t xml:space="preserve">w dniu </w:t>
      </w:r>
      <w:r w:rsidR="00392B66" w:rsidRPr="00392B66">
        <w:rPr>
          <w:b/>
          <w:bCs/>
          <w:highlight w:val="yellow"/>
        </w:rPr>
        <w:t>24.08.</w:t>
      </w:r>
      <w:r w:rsidR="00C60441" w:rsidRPr="00392B66">
        <w:rPr>
          <w:b/>
          <w:bCs/>
          <w:highlight w:val="yellow"/>
        </w:rPr>
        <w:t>2022</w:t>
      </w:r>
      <w:r w:rsidR="00A34F98" w:rsidRPr="00392B66">
        <w:rPr>
          <w:b/>
          <w:bCs/>
          <w:highlight w:val="yellow"/>
        </w:rPr>
        <w:t xml:space="preserve"> r. o godzinie</w:t>
      </w:r>
      <w:r w:rsidR="00BA061B" w:rsidRPr="00392B66">
        <w:rPr>
          <w:b/>
          <w:bCs/>
          <w:highlight w:val="yellow"/>
        </w:rPr>
        <w:t xml:space="preserve"> 1</w:t>
      </w:r>
      <w:r w:rsidR="008653BE" w:rsidRPr="00392B66">
        <w:rPr>
          <w:b/>
          <w:bCs/>
          <w:highlight w:val="yellow"/>
        </w:rPr>
        <w:t>0</w:t>
      </w:r>
      <w:r w:rsidR="00BA061B" w:rsidRPr="00392B66">
        <w:rPr>
          <w:b/>
          <w:bCs/>
          <w:highlight w:val="yellow"/>
        </w:rPr>
        <w:t>:</w:t>
      </w:r>
      <w:r w:rsidRPr="00392B66">
        <w:rPr>
          <w:b/>
          <w:bCs/>
          <w:highlight w:val="yellow"/>
        </w:rPr>
        <w:t>3</w:t>
      </w:r>
      <w:r w:rsidR="00BA061B" w:rsidRPr="00392B66">
        <w:rPr>
          <w:b/>
          <w:bCs/>
          <w:highlight w:val="yellow"/>
        </w:rPr>
        <w:t>0.</w:t>
      </w:r>
    </w:p>
    <w:p w14:paraId="6F233160" w14:textId="77777777" w:rsidR="00D00287" w:rsidRPr="005D09BB" w:rsidRDefault="00D00287" w:rsidP="00342F1D">
      <w:pPr>
        <w:spacing w:line="276" w:lineRule="auto"/>
        <w:jc w:val="both"/>
        <w:rPr>
          <w:rFonts w:eastAsia="Cambria"/>
          <w:b/>
          <w:u w:val="single"/>
        </w:rPr>
      </w:pPr>
    </w:p>
    <w:p w14:paraId="1B890562" w14:textId="35F2C763" w:rsidR="00A34F98" w:rsidRDefault="00C60441" w:rsidP="00342F1D">
      <w:pPr>
        <w:spacing w:line="276" w:lineRule="auto"/>
        <w:jc w:val="both"/>
        <w:rPr>
          <w:b/>
          <w:bCs/>
          <w:u w:val="single"/>
        </w:rPr>
      </w:pPr>
      <w:r w:rsidRPr="00342F1D">
        <w:rPr>
          <w:b/>
          <w:bCs/>
          <w:u w:val="single"/>
        </w:rPr>
        <w:t xml:space="preserve">XIX. </w:t>
      </w:r>
      <w:r w:rsidR="00A34F98" w:rsidRPr="00342F1D">
        <w:rPr>
          <w:b/>
          <w:bCs/>
          <w:u w:val="single"/>
        </w:rPr>
        <w:t xml:space="preserve">OPIS KRYTERIÓW, KTÓRYMI ZAMAWIAJĄCY BĘDZIE SIĘ KIEROWAŁ PRZY WYBORZE OFERTY, WRAZ Z PODANIEM WAG TYCH KRYTERIÓW </w:t>
      </w:r>
      <w:r w:rsidR="00847EF4">
        <w:rPr>
          <w:b/>
          <w:bCs/>
          <w:u w:val="single"/>
        </w:rPr>
        <w:t xml:space="preserve">                            </w:t>
      </w:r>
      <w:r w:rsidR="00A34F98" w:rsidRPr="00342F1D">
        <w:rPr>
          <w:b/>
          <w:bCs/>
          <w:u w:val="single"/>
        </w:rPr>
        <w:t>I SPOSOBU OCENY OFERT</w:t>
      </w:r>
    </w:p>
    <w:p w14:paraId="032C96AD" w14:textId="77777777" w:rsidR="00E209DD" w:rsidRPr="00342F1D" w:rsidRDefault="00E209DD" w:rsidP="00342F1D">
      <w:pPr>
        <w:spacing w:line="276" w:lineRule="auto"/>
        <w:jc w:val="both"/>
        <w:rPr>
          <w:rFonts w:eastAsia="Cambria"/>
          <w:b/>
          <w:u w:val="single"/>
        </w:rPr>
      </w:pPr>
    </w:p>
    <w:p w14:paraId="06B23640" w14:textId="77777777" w:rsidR="00E209DD" w:rsidRPr="00316D9F" w:rsidRDefault="00E209DD" w:rsidP="00E209DD">
      <w:pPr>
        <w:suppressAutoHyphens/>
        <w:jc w:val="both"/>
        <w:rPr>
          <w:rFonts w:eastAsia="Calibri"/>
          <w:lang w:eastAsia="ar-SA"/>
        </w:rPr>
      </w:pPr>
      <w:r w:rsidRPr="00847EF4">
        <w:rPr>
          <w:rFonts w:eastAsia="Calibri"/>
          <w:b/>
          <w:bCs/>
          <w:lang w:eastAsia="ar-SA"/>
        </w:rPr>
        <w:t>1.</w:t>
      </w:r>
      <w:r w:rsidRPr="00316D9F">
        <w:rPr>
          <w:rFonts w:eastAsia="Calibri"/>
          <w:lang w:eastAsia="ar-SA"/>
        </w:rPr>
        <w:t xml:space="preserve"> Oferty   </w:t>
      </w:r>
      <w:proofErr w:type="gramStart"/>
      <w:r w:rsidRPr="00316D9F">
        <w:rPr>
          <w:rFonts w:eastAsia="Calibri"/>
          <w:lang w:eastAsia="ar-SA"/>
        </w:rPr>
        <w:t>Wykonawców  niewykluczonych</w:t>
      </w:r>
      <w:proofErr w:type="gramEnd"/>
      <w:r w:rsidRPr="00316D9F">
        <w:rPr>
          <w:rFonts w:eastAsia="Calibri"/>
          <w:lang w:eastAsia="ar-SA"/>
        </w:rPr>
        <w:t xml:space="preserve">   oraz   nieodrzucone  będą  oceniane  według   następujących kryteriów i wag: </w:t>
      </w:r>
    </w:p>
    <w:p w14:paraId="7DD7E32D" w14:textId="77777777" w:rsidR="00E209DD" w:rsidRPr="00316D9F" w:rsidRDefault="00E209DD" w:rsidP="00E209DD">
      <w:pPr>
        <w:suppressAutoHyphens/>
        <w:jc w:val="both"/>
        <w:rPr>
          <w:rFonts w:eastAsia="Calibri"/>
          <w:lang w:eastAsia="ar-SA"/>
        </w:rPr>
      </w:pPr>
      <w:r w:rsidRPr="00316D9F">
        <w:rPr>
          <w:rFonts w:eastAsia="Calibri"/>
          <w:lang w:eastAsia="ar-SA"/>
        </w:rPr>
        <w:t xml:space="preserve">         </w:t>
      </w:r>
    </w:p>
    <w:p w14:paraId="5E3342D0" w14:textId="47249B3C" w:rsidR="00E209DD" w:rsidRPr="00316D9F" w:rsidRDefault="00E209DD" w:rsidP="00E209DD">
      <w:pPr>
        <w:suppressAutoHyphens/>
        <w:jc w:val="both"/>
        <w:rPr>
          <w:rFonts w:eastAsia="Calibri"/>
          <w:lang w:eastAsia="ar-SA"/>
        </w:rPr>
      </w:pPr>
      <w:r w:rsidRPr="00316D9F">
        <w:rPr>
          <w:rFonts w:eastAsia="Calibri"/>
          <w:lang w:eastAsia="ar-SA"/>
        </w:rPr>
        <w:t xml:space="preserve">          cena ofertowa              </w:t>
      </w:r>
      <w:r w:rsidR="00212D3A">
        <w:rPr>
          <w:rFonts w:eastAsia="Calibri"/>
          <w:lang w:eastAsia="ar-SA"/>
        </w:rPr>
        <w:t xml:space="preserve"> </w:t>
      </w:r>
      <w:proofErr w:type="gramStart"/>
      <w:r w:rsidRPr="00316D9F">
        <w:rPr>
          <w:rFonts w:eastAsia="Calibri"/>
          <w:lang w:eastAsia="ar-SA"/>
        </w:rPr>
        <w:t>-  60</w:t>
      </w:r>
      <w:proofErr w:type="gramEnd"/>
      <w:r w:rsidRPr="00316D9F">
        <w:rPr>
          <w:rFonts w:eastAsia="Calibri"/>
          <w:lang w:eastAsia="ar-SA"/>
        </w:rPr>
        <w:t>%</w:t>
      </w:r>
    </w:p>
    <w:p w14:paraId="6F96FD00" w14:textId="77777777" w:rsidR="00E209DD" w:rsidRPr="00316D9F" w:rsidRDefault="00E209DD" w:rsidP="00E209DD">
      <w:pPr>
        <w:suppressAutoHyphens/>
        <w:jc w:val="both"/>
        <w:rPr>
          <w:rFonts w:eastAsia="Calibri"/>
          <w:lang w:eastAsia="ar-SA"/>
        </w:rPr>
      </w:pPr>
      <w:r w:rsidRPr="00316D9F">
        <w:rPr>
          <w:rFonts w:eastAsia="Calibri"/>
          <w:lang w:eastAsia="ar-SA"/>
        </w:rPr>
        <w:t xml:space="preserve">          termin dostawy             - 40 %</w:t>
      </w:r>
    </w:p>
    <w:p w14:paraId="0E74E83B" w14:textId="77777777" w:rsidR="00E209DD" w:rsidRPr="00316D9F" w:rsidRDefault="00E209DD" w:rsidP="00E209DD">
      <w:pPr>
        <w:suppressAutoHyphens/>
        <w:jc w:val="both"/>
        <w:rPr>
          <w:rFonts w:eastAsia="Calibri"/>
          <w:lang w:eastAsia="ar-SA"/>
        </w:rPr>
      </w:pPr>
      <w:r w:rsidRPr="00316D9F">
        <w:rPr>
          <w:rFonts w:eastAsia="Calibri"/>
          <w:lang w:eastAsia="ar-SA"/>
        </w:rPr>
        <w:t xml:space="preserve">            </w:t>
      </w:r>
    </w:p>
    <w:p w14:paraId="35FDE365" w14:textId="77777777" w:rsidR="00E209DD" w:rsidRPr="00847EF4" w:rsidRDefault="00E209DD" w:rsidP="00E209DD">
      <w:pPr>
        <w:suppressAutoHyphens/>
        <w:jc w:val="both"/>
        <w:rPr>
          <w:rFonts w:eastAsia="Calibri"/>
          <w:b/>
          <w:bCs/>
          <w:u w:val="single"/>
          <w:lang w:eastAsia="ar-SA"/>
        </w:rPr>
      </w:pPr>
      <w:r w:rsidRPr="00316D9F">
        <w:rPr>
          <w:rFonts w:eastAsia="Calibri"/>
          <w:lang w:eastAsia="ar-SA"/>
        </w:rPr>
        <w:t xml:space="preserve">   </w:t>
      </w:r>
      <w:r w:rsidRPr="00847EF4">
        <w:rPr>
          <w:rFonts w:eastAsia="Calibri"/>
          <w:b/>
          <w:bCs/>
          <w:u w:val="single"/>
          <w:lang w:eastAsia="ar-SA"/>
        </w:rPr>
        <w:t>Kryterium „cena ofertowa”:</w:t>
      </w:r>
    </w:p>
    <w:p w14:paraId="680969DD" w14:textId="77777777" w:rsidR="00E209DD" w:rsidRPr="00316D9F" w:rsidRDefault="00E209DD" w:rsidP="00E209DD">
      <w:pPr>
        <w:suppressAutoHyphens/>
        <w:jc w:val="both"/>
        <w:rPr>
          <w:rFonts w:eastAsia="Calibri"/>
          <w:lang w:eastAsia="ar-SA"/>
        </w:rPr>
      </w:pPr>
      <w:r w:rsidRPr="00316D9F">
        <w:rPr>
          <w:rFonts w:eastAsia="Calibri"/>
          <w:lang w:eastAsia="ar-SA"/>
        </w:rPr>
        <w:t xml:space="preserve"> Wartość punktowa ceny oferty będzie liczona wg </w:t>
      </w:r>
      <w:proofErr w:type="gramStart"/>
      <w:r w:rsidRPr="00316D9F">
        <w:rPr>
          <w:rFonts w:eastAsia="Calibri"/>
          <w:lang w:eastAsia="ar-SA"/>
        </w:rPr>
        <w:t>wzoru :</w:t>
      </w:r>
      <w:proofErr w:type="gramEnd"/>
    </w:p>
    <w:p w14:paraId="4C2F2AC3" w14:textId="77777777" w:rsidR="00E209DD" w:rsidRPr="00316D9F" w:rsidRDefault="00E209DD" w:rsidP="00E209DD">
      <w:pPr>
        <w:suppressAutoHyphens/>
        <w:jc w:val="both"/>
        <w:rPr>
          <w:rFonts w:eastAsia="Calibri"/>
          <w:lang w:eastAsia="ar-SA"/>
        </w:rPr>
      </w:pPr>
    </w:p>
    <w:p w14:paraId="48884EC2" w14:textId="77777777" w:rsidR="00E209DD" w:rsidRPr="00316D9F" w:rsidRDefault="00E209DD" w:rsidP="00E209DD">
      <w:pPr>
        <w:suppressAutoHyphens/>
        <w:rPr>
          <w:rFonts w:eastAsia="Calibri"/>
          <w:lang w:eastAsia="ar-SA"/>
        </w:rPr>
      </w:pPr>
      <w:r w:rsidRPr="00316D9F">
        <w:rPr>
          <w:rFonts w:eastAsia="Calibri"/>
          <w:lang w:eastAsia="ar-SA"/>
        </w:rPr>
        <w:t xml:space="preserve">                                                                          Cena oferty najniższa </w:t>
      </w:r>
    </w:p>
    <w:p w14:paraId="3042531A" w14:textId="77777777" w:rsidR="00E209DD" w:rsidRPr="00316D9F" w:rsidRDefault="00E209DD" w:rsidP="00E209DD">
      <w:pPr>
        <w:suppressAutoHyphens/>
        <w:rPr>
          <w:rFonts w:eastAsia="Calibri"/>
          <w:lang w:eastAsia="ar-SA"/>
        </w:rPr>
      </w:pPr>
      <w:r w:rsidRPr="00316D9F">
        <w:rPr>
          <w:rFonts w:eastAsia="Calibri"/>
          <w:lang w:eastAsia="ar-SA"/>
        </w:rPr>
        <w:t xml:space="preserve">        wartość punktowa ceny oferty   = ------------------------------------------- x 60 pkt </w:t>
      </w:r>
    </w:p>
    <w:p w14:paraId="7B7AD220" w14:textId="77777777" w:rsidR="00E209DD" w:rsidRPr="00316D9F" w:rsidRDefault="00E209DD" w:rsidP="00E209DD">
      <w:pPr>
        <w:suppressAutoHyphens/>
        <w:rPr>
          <w:rFonts w:eastAsia="Calibri"/>
          <w:lang w:eastAsia="ar-SA"/>
        </w:rPr>
      </w:pPr>
      <w:r w:rsidRPr="00316D9F">
        <w:rPr>
          <w:rFonts w:eastAsia="Calibri"/>
          <w:lang w:eastAsia="ar-SA"/>
        </w:rPr>
        <w:t xml:space="preserve">                                                                            </w:t>
      </w:r>
      <w:proofErr w:type="gramStart"/>
      <w:r w:rsidRPr="00316D9F">
        <w:rPr>
          <w:rFonts w:eastAsia="Calibri"/>
          <w:lang w:eastAsia="ar-SA"/>
        </w:rPr>
        <w:t>cena  oferty</w:t>
      </w:r>
      <w:proofErr w:type="gramEnd"/>
      <w:r w:rsidRPr="00316D9F">
        <w:rPr>
          <w:rFonts w:eastAsia="Calibri"/>
          <w:lang w:eastAsia="ar-SA"/>
        </w:rPr>
        <w:t xml:space="preserve"> badanej</w:t>
      </w:r>
    </w:p>
    <w:p w14:paraId="31DC12FB" w14:textId="77777777" w:rsidR="00E209DD" w:rsidRPr="00847EF4" w:rsidRDefault="00E209DD" w:rsidP="00E209DD">
      <w:pPr>
        <w:suppressAutoHyphens/>
        <w:rPr>
          <w:rFonts w:eastAsia="Calibri"/>
          <w:b/>
          <w:bCs/>
          <w:lang w:eastAsia="ar-SA"/>
        </w:rPr>
      </w:pPr>
    </w:p>
    <w:p w14:paraId="62D0FCAD" w14:textId="77777777" w:rsidR="00E209DD" w:rsidRPr="00847EF4" w:rsidRDefault="00E209DD" w:rsidP="00E209DD">
      <w:pPr>
        <w:suppressAutoHyphens/>
        <w:rPr>
          <w:rFonts w:eastAsia="Calibri"/>
          <w:b/>
          <w:bCs/>
          <w:u w:val="single"/>
          <w:lang w:eastAsia="ar-SA"/>
        </w:rPr>
      </w:pPr>
      <w:r w:rsidRPr="00847EF4">
        <w:rPr>
          <w:rFonts w:eastAsia="Calibri"/>
          <w:b/>
          <w:bCs/>
          <w:u w:val="single"/>
          <w:lang w:eastAsia="ar-SA"/>
        </w:rPr>
        <w:t>Kryterium „termin realizacji dostawy”</w:t>
      </w:r>
    </w:p>
    <w:p w14:paraId="067A5C5B" w14:textId="0E9EDC40" w:rsidR="00E209DD" w:rsidRPr="00316D9F" w:rsidRDefault="00E209DD" w:rsidP="00491DDC">
      <w:pPr>
        <w:autoSpaceDE w:val="0"/>
        <w:autoSpaceDN w:val="0"/>
        <w:adjustRightInd w:val="0"/>
        <w:spacing w:line="276" w:lineRule="auto"/>
        <w:ind w:firstLine="284"/>
        <w:jc w:val="both"/>
        <w:rPr>
          <w:color w:val="000000"/>
        </w:rPr>
      </w:pPr>
      <w:r w:rsidRPr="00316D9F">
        <w:rPr>
          <w:rFonts w:eastAsia="Calibri"/>
          <w:lang w:eastAsia="ar-SA"/>
        </w:rPr>
        <w:t xml:space="preserve">W zakresie kryterium termin realizacji partii </w:t>
      </w:r>
      <w:proofErr w:type="gramStart"/>
      <w:r w:rsidRPr="00316D9F">
        <w:rPr>
          <w:rFonts w:eastAsia="Calibri"/>
          <w:lang w:eastAsia="ar-SA"/>
        </w:rPr>
        <w:t>dostawy</w:t>
      </w:r>
      <w:r w:rsidR="003B04FB">
        <w:rPr>
          <w:rFonts w:eastAsia="Calibri"/>
          <w:lang w:eastAsia="ar-SA"/>
        </w:rPr>
        <w:t xml:space="preserve"> </w:t>
      </w:r>
      <w:r w:rsidRPr="00316D9F">
        <w:rPr>
          <w:rFonts w:eastAsia="Calibri"/>
          <w:lang w:eastAsia="ar-SA"/>
        </w:rPr>
        <w:t xml:space="preserve"> Zamawiający</w:t>
      </w:r>
      <w:proofErr w:type="gramEnd"/>
      <w:r w:rsidRPr="00316D9F">
        <w:rPr>
          <w:rFonts w:eastAsia="Calibri"/>
          <w:lang w:eastAsia="ar-SA"/>
        </w:rPr>
        <w:t xml:space="preserve"> zastrzega, iż maksymalny termin dostawy nie może przypadać</w:t>
      </w:r>
      <w:r w:rsidRPr="00316D9F">
        <w:rPr>
          <w:color w:val="000000"/>
        </w:rPr>
        <w:t xml:space="preserve"> później niż przed upływem 2 dni od przesłania zamówienia faksem</w:t>
      </w:r>
      <w:r w:rsidR="003B04FB">
        <w:rPr>
          <w:color w:val="000000"/>
        </w:rPr>
        <w:t xml:space="preserve"> lub pocztą e-mail </w:t>
      </w:r>
      <w:r w:rsidRPr="00316D9F">
        <w:rPr>
          <w:color w:val="000000"/>
        </w:rPr>
        <w:t xml:space="preserve"> przez Zamawiającego.</w:t>
      </w:r>
    </w:p>
    <w:p w14:paraId="1F35CAEE" w14:textId="734DEF62" w:rsidR="00E209DD" w:rsidRPr="00316D9F" w:rsidRDefault="00E209DD" w:rsidP="00491DDC">
      <w:pPr>
        <w:suppressAutoHyphens/>
        <w:spacing w:line="276" w:lineRule="auto"/>
        <w:jc w:val="both"/>
        <w:rPr>
          <w:rFonts w:eastAsia="Calibri"/>
          <w:lang w:eastAsia="ar-SA"/>
        </w:rPr>
      </w:pPr>
      <w:r w:rsidRPr="00316D9F">
        <w:rPr>
          <w:rFonts w:eastAsia="Calibri"/>
          <w:lang w:eastAsia="ar-SA"/>
        </w:rPr>
        <w:t>Zamawiający przy ocenie oferty w zakresie terminu realizacji dostawy przyzna ilość punktów</w:t>
      </w:r>
      <w:r w:rsidR="003B04FB">
        <w:rPr>
          <w:rFonts w:eastAsia="Calibri"/>
          <w:lang w:eastAsia="ar-SA"/>
        </w:rPr>
        <w:t xml:space="preserve">                  </w:t>
      </w:r>
      <w:r w:rsidRPr="00316D9F">
        <w:rPr>
          <w:rFonts w:eastAsia="Calibri"/>
          <w:lang w:eastAsia="ar-SA"/>
        </w:rPr>
        <w:t xml:space="preserve"> w następujący sposób:</w:t>
      </w:r>
    </w:p>
    <w:p w14:paraId="6DB6C4F4" w14:textId="0C4900A3" w:rsidR="00E209DD" w:rsidRPr="00316D9F" w:rsidRDefault="00E209DD" w:rsidP="00491DDC">
      <w:pPr>
        <w:autoSpaceDE w:val="0"/>
        <w:autoSpaceDN w:val="0"/>
        <w:adjustRightInd w:val="0"/>
        <w:spacing w:line="276" w:lineRule="auto"/>
        <w:jc w:val="both"/>
        <w:rPr>
          <w:color w:val="000000"/>
        </w:rPr>
      </w:pPr>
      <w:r w:rsidRPr="00316D9F">
        <w:rPr>
          <w:rFonts w:eastAsia="Calibri"/>
          <w:lang w:eastAsia="ar-SA"/>
        </w:rPr>
        <w:lastRenderedPageBreak/>
        <w:t xml:space="preserve">- oferta z terminem </w:t>
      </w:r>
      <w:r w:rsidRPr="00316D9F">
        <w:rPr>
          <w:color w:val="000000"/>
        </w:rPr>
        <w:t xml:space="preserve">nie później niż przed upływem 1 dnia od przesłania zamówienia </w:t>
      </w:r>
      <w:r w:rsidR="000B42B6">
        <w:rPr>
          <w:color w:val="000000"/>
        </w:rPr>
        <w:t xml:space="preserve">                                       e-mailem/ </w:t>
      </w:r>
      <w:r w:rsidRPr="00316D9F">
        <w:rPr>
          <w:color w:val="000000"/>
        </w:rPr>
        <w:t>faksem</w:t>
      </w:r>
      <w:r w:rsidRPr="00316D9F">
        <w:rPr>
          <w:rFonts w:eastAsia="Calibri"/>
          <w:lang w:eastAsia="ar-SA"/>
        </w:rPr>
        <w:t xml:space="preserve"> </w:t>
      </w:r>
      <w:proofErr w:type="gramStart"/>
      <w:r w:rsidRPr="00316D9F">
        <w:rPr>
          <w:rFonts w:eastAsia="Calibri"/>
          <w:lang w:eastAsia="ar-SA"/>
        </w:rPr>
        <w:t>otrzyma  40</w:t>
      </w:r>
      <w:proofErr w:type="gramEnd"/>
      <w:r w:rsidRPr="00316D9F">
        <w:rPr>
          <w:rFonts w:eastAsia="Calibri"/>
          <w:lang w:eastAsia="ar-SA"/>
        </w:rPr>
        <w:t xml:space="preserve"> pkt.</w:t>
      </w:r>
    </w:p>
    <w:p w14:paraId="17AEC333" w14:textId="69107DAB" w:rsidR="00E209DD" w:rsidRPr="00316D9F" w:rsidRDefault="00E209DD" w:rsidP="00491DDC">
      <w:pPr>
        <w:autoSpaceDE w:val="0"/>
        <w:autoSpaceDN w:val="0"/>
        <w:adjustRightInd w:val="0"/>
        <w:spacing w:line="276" w:lineRule="auto"/>
        <w:jc w:val="both"/>
        <w:rPr>
          <w:color w:val="000000"/>
        </w:rPr>
      </w:pPr>
      <w:r w:rsidRPr="00316D9F">
        <w:rPr>
          <w:rFonts w:eastAsia="Calibri"/>
          <w:lang w:eastAsia="ar-SA"/>
        </w:rPr>
        <w:t xml:space="preserve">- oferta z terminem </w:t>
      </w:r>
      <w:r w:rsidRPr="00316D9F">
        <w:rPr>
          <w:color w:val="000000"/>
        </w:rPr>
        <w:t xml:space="preserve">nie później niż przed </w:t>
      </w:r>
      <w:proofErr w:type="gramStart"/>
      <w:r w:rsidRPr="00316D9F">
        <w:rPr>
          <w:color w:val="000000"/>
        </w:rPr>
        <w:t>upływem  2</w:t>
      </w:r>
      <w:proofErr w:type="gramEnd"/>
      <w:r w:rsidRPr="00316D9F">
        <w:rPr>
          <w:color w:val="000000"/>
        </w:rPr>
        <w:t xml:space="preserve"> dni od przesłania zamówienia </w:t>
      </w:r>
      <w:r w:rsidR="000B42B6">
        <w:rPr>
          <w:color w:val="000000"/>
        </w:rPr>
        <w:t xml:space="preserve">                                       e-mailem/</w:t>
      </w:r>
      <w:r w:rsidRPr="00316D9F">
        <w:rPr>
          <w:color w:val="000000"/>
        </w:rPr>
        <w:t>faksem</w:t>
      </w:r>
      <w:r w:rsidRPr="00316D9F">
        <w:rPr>
          <w:rFonts w:eastAsia="Calibri"/>
          <w:lang w:eastAsia="ar-SA"/>
        </w:rPr>
        <w:t xml:space="preserve"> otrzyma  0 pkt.</w:t>
      </w:r>
    </w:p>
    <w:p w14:paraId="26832710" w14:textId="1F187E90" w:rsidR="00E209DD" w:rsidRPr="00316D9F" w:rsidRDefault="00E209DD" w:rsidP="00491DDC">
      <w:pPr>
        <w:suppressAutoHyphens/>
        <w:spacing w:line="276" w:lineRule="auto"/>
        <w:rPr>
          <w:rFonts w:eastAsia="Calibri"/>
          <w:lang w:eastAsia="ar-SA"/>
        </w:rPr>
      </w:pPr>
      <w:proofErr w:type="gramStart"/>
      <w:r w:rsidRPr="00316D9F">
        <w:rPr>
          <w:rFonts w:eastAsia="Calibri"/>
          <w:lang w:eastAsia="ar-SA"/>
        </w:rPr>
        <w:t xml:space="preserve">Oferty </w:t>
      </w:r>
      <w:r w:rsidR="000B42B6">
        <w:rPr>
          <w:rFonts w:eastAsia="Calibri"/>
          <w:lang w:eastAsia="ar-SA"/>
        </w:rPr>
        <w:t xml:space="preserve"> </w:t>
      </w:r>
      <w:r w:rsidRPr="00316D9F">
        <w:rPr>
          <w:rFonts w:eastAsia="Calibri"/>
          <w:lang w:eastAsia="ar-SA"/>
        </w:rPr>
        <w:t>z</w:t>
      </w:r>
      <w:proofErr w:type="gramEnd"/>
      <w:r w:rsidR="000B42B6">
        <w:rPr>
          <w:rFonts w:eastAsia="Calibri"/>
          <w:lang w:eastAsia="ar-SA"/>
        </w:rPr>
        <w:t xml:space="preserve"> </w:t>
      </w:r>
      <w:r w:rsidRPr="00316D9F">
        <w:rPr>
          <w:rFonts w:eastAsia="Calibri"/>
          <w:lang w:eastAsia="ar-SA"/>
        </w:rPr>
        <w:t xml:space="preserve"> terminem dostawy dłuższym niż 2 dni  zostaną uznane za nie odpowiadające</w:t>
      </w:r>
      <w:r w:rsidR="000B42B6">
        <w:rPr>
          <w:rFonts w:eastAsia="Calibri"/>
          <w:lang w:eastAsia="ar-SA"/>
        </w:rPr>
        <w:t xml:space="preserve"> </w:t>
      </w:r>
      <w:r w:rsidRPr="00316D9F">
        <w:rPr>
          <w:rFonts w:eastAsia="Calibri"/>
          <w:lang w:eastAsia="ar-SA"/>
        </w:rPr>
        <w:t xml:space="preserve"> treści </w:t>
      </w:r>
      <w:r w:rsidR="0002145B">
        <w:rPr>
          <w:rFonts w:eastAsia="Calibri"/>
          <w:lang w:eastAsia="ar-SA"/>
        </w:rPr>
        <w:t>S</w:t>
      </w:r>
      <w:r w:rsidRPr="00316D9F">
        <w:rPr>
          <w:rFonts w:eastAsia="Calibri"/>
          <w:lang w:eastAsia="ar-SA"/>
        </w:rPr>
        <w:t xml:space="preserve">pecyfikacji </w:t>
      </w:r>
      <w:r w:rsidR="0002145B">
        <w:rPr>
          <w:rFonts w:eastAsia="Calibri"/>
          <w:lang w:eastAsia="ar-SA"/>
        </w:rPr>
        <w:t>W</w:t>
      </w:r>
      <w:r w:rsidRPr="00316D9F">
        <w:rPr>
          <w:rFonts w:eastAsia="Calibri"/>
          <w:lang w:eastAsia="ar-SA"/>
        </w:rPr>
        <w:t xml:space="preserve">arunków </w:t>
      </w:r>
      <w:r w:rsidR="0002145B">
        <w:rPr>
          <w:rFonts w:eastAsia="Calibri"/>
          <w:lang w:eastAsia="ar-SA"/>
        </w:rPr>
        <w:t>Z</w:t>
      </w:r>
      <w:r w:rsidRPr="00316D9F">
        <w:rPr>
          <w:rFonts w:eastAsia="Calibri"/>
          <w:lang w:eastAsia="ar-SA"/>
        </w:rPr>
        <w:t>amówienia i oferta zostanie odrzucona.</w:t>
      </w:r>
    </w:p>
    <w:p w14:paraId="08004028" w14:textId="77777777" w:rsidR="009C63B4" w:rsidRDefault="009C63B4" w:rsidP="00491DDC">
      <w:pPr>
        <w:suppressAutoHyphens/>
        <w:spacing w:line="276" w:lineRule="auto"/>
        <w:jc w:val="both"/>
        <w:rPr>
          <w:rFonts w:eastAsia="Calibri"/>
          <w:lang w:eastAsia="ar-SA"/>
        </w:rPr>
      </w:pPr>
    </w:p>
    <w:p w14:paraId="7FAFB91F" w14:textId="56D833BD" w:rsidR="00E209DD" w:rsidRPr="00316D9F" w:rsidRDefault="002C2024" w:rsidP="003F34F3">
      <w:pPr>
        <w:suppressAutoHyphens/>
        <w:spacing w:line="276" w:lineRule="auto"/>
        <w:jc w:val="both"/>
        <w:rPr>
          <w:rFonts w:eastAsia="Calibri"/>
          <w:lang w:eastAsia="ar-SA"/>
        </w:rPr>
      </w:pPr>
      <w:r w:rsidRPr="002C2024">
        <w:rPr>
          <w:rFonts w:eastAsia="Calibri"/>
          <w:b/>
          <w:bCs/>
          <w:lang w:eastAsia="ar-SA"/>
        </w:rPr>
        <w:t>2</w:t>
      </w:r>
      <w:r w:rsidR="00E209DD" w:rsidRPr="002C2024">
        <w:rPr>
          <w:rFonts w:eastAsia="Calibri"/>
          <w:b/>
          <w:bCs/>
          <w:lang w:eastAsia="ar-SA"/>
        </w:rPr>
        <w:t>.</w:t>
      </w:r>
      <w:r w:rsidR="00E209DD" w:rsidRPr="00316D9F">
        <w:rPr>
          <w:rFonts w:eastAsia="Calibri"/>
          <w:lang w:eastAsia="ar-SA"/>
        </w:rPr>
        <w:t xml:space="preserve"> Otrzymane punkty za poszczególne kryteria zostaną zsumowane, wynik będzie traktowany jako wartość punktowa oferty.</w:t>
      </w:r>
    </w:p>
    <w:p w14:paraId="135DE867" w14:textId="723A4DB1" w:rsidR="00E209DD" w:rsidRPr="00316D9F" w:rsidRDefault="002C2024" w:rsidP="003F34F3">
      <w:pPr>
        <w:suppressAutoHyphens/>
        <w:spacing w:line="276" w:lineRule="auto"/>
        <w:jc w:val="both"/>
        <w:rPr>
          <w:rFonts w:eastAsia="Calibri"/>
          <w:lang w:eastAsia="ar-SA"/>
        </w:rPr>
      </w:pPr>
      <w:r w:rsidRPr="002C2024">
        <w:rPr>
          <w:rFonts w:eastAsia="Calibri"/>
          <w:b/>
          <w:bCs/>
          <w:lang w:eastAsia="ar-SA"/>
        </w:rPr>
        <w:t>3</w:t>
      </w:r>
      <w:r w:rsidR="00E209DD" w:rsidRPr="002C2024">
        <w:rPr>
          <w:rFonts w:eastAsia="Calibri"/>
          <w:b/>
          <w:bCs/>
          <w:lang w:eastAsia="ar-SA"/>
        </w:rPr>
        <w:t>.</w:t>
      </w:r>
      <w:r w:rsidR="00E209DD" w:rsidRPr="00316D9F">
        <w:rPr>
          <w:rFonts w:eastAsia="Calibri"/>
          <w:lang w:eastAsia="ar-SA"/>
        </w:rPr>
        <w:t xml:space="preserve"> Zamówienie zostanie udzielone Wykonawcy, który uzyska najwyższą liczbę punktów </w:t>
      </w:r>
      <w:r>
        <w:rPr>
          <w:rFonts w:eastAsia="Calibri"/>
          <w:lang w:eastAsia="ar-SA"/>
        </w:rPr>
        <w:t xml:space="preserve">                              </w:t>
      </w:r>
      <w:r w:rsidR="00E209DD" w:rsidRPr="00316D9F">
        <w:rPr>
          <w:rFonts w:eastAsia="Calibri"/>
          <w:lang w:eastAsia="ar-SA"/>
        </w:rPr>
        <w:t>w wyniku oceny oferty na podstawie kryteriów określonego w ust. 1 niniejszego rozdziału.</w:t>
      </w:r>
    </w:p>
    <w:p w14:paraId="29524B91" w14:textId="2FBCD4BE" w:rsidR="00B7531A" w:rsidRDefault="00B7531A" w:rsidP="00342F1D">
      <w:pPr>
        <w:pStyle w:val="Styl"/>
        <w:shd w:val="clear" w:color="auto" w:fill="FEFFFE"/>
        <w:spacing w:line="276" w:lineRule="auto"/>
        <w:ind w:left="851" w:right="35"/>
        <w:jc w:val="both"/>
        <w:rPr>
          <w:rFonts w:ascii="Times New Roman" w:hAnsi="Times New Roman" w:cs="Times New Roman"/>
          <w:color w:val="000003"/>
        </w:rPr>
      </w:pPr>
    </w:p>
    <w:p w14:paraId="7A3A4ED8" w14:textId="77777777" w:rsidR="00A14A98" w:rsidRPr="00342F1D" w:rsidRDefault="00A14A98" w:rsidP="00342F1D">
      <w:pPr>
        <w:pStyle w:val="Styl"/>
        <w:shd w:val="clear" w:color="auto" w:fill="FEFFFE"/>
        <w:spacing w:line="276" w:lineRule="auto"/>
        <w:ind w:left="851" w:right="35"/>
        <w:jc w:val="both"/>
        <w:rPr>
          <w:rFonts w:ascii="Times New Roman" w:hAnsi="Times New Roman" w:cs="Times New Roman"/>
          <w:color w:val="000003"/>
        </w:rPr>
      </w:pPr>
    </w:p>
    <w:p w14:paraId="5529C4C1" w14:textId="773CE4BF" w:rsidR="00B7531A" w:rsidRPr="00342F1D" w:rsidRDefault="00C60441" w:rsidP="00342F1D">
      <w:pPr>
        <w:pStyle w:val="Styl"/>
        <w:shd w:val="clear" w:color="auto" w:fill="FEFFFE"/>
        <w:spacing w:line="276" w:lineRule="auto"/>
        <w:ind w:right="35"/>
        <w:jc w:val="both"/>
        <w:rPr>
          <w:rFonts w:ascii="Times New Roman" w:hAnsi="Times New Roman" w:cs="Times New Roman"/>
          <w:b/>
          <w:color w:val="000003"/>
          <w:u w:val="single"/>
        </w:rPr>
      </w:pPr>
      <w:r w:rsidRPr="00342F1D">
        <w:rPr>
          <w:rFonts w:ascii="Times New Roman" w:hAnsi="Times New Roman" w:cs="Times New Roman"/>
          <w:b/>
          <w:color w:val="000003"/>
          <w:u w:val="single"/>
        </w:rPr>
        <w:t xml:space="preserve">XX. </w:t>
      </w:r>
      <w:r w:rsidR="00B7531A" w:rsidRPr="00342F1D">
        <w:rPr>
          <w:rFonts w:ascii="Times New Roman" w:hAnsi="Times New Roman" w:cs="Times New Roman"/>
          <w:b/>
          <w:color w:val="000003"/>
          <w:u w:val="single"/>
        </w:rPr>
        <w:t>INFORMACJE O FORMALNOŚCIACH, JAKIE POWINNY BYĆ DOPEŁNIONE PO WYBORZE</w:t>
      </w:r>
      <w:r w:rsidR="00771CE9" w:rsidRPr="00342F1D">
        <w:rPr>
          <w:rFonts w:ascii="Times New Roman" w:hAnsi="Times New Roman" w:cs="Times New Roman"/>
          <w:b/>
          <w:color w:val="000003"/>
          <w:u w:val="single"/>
        </w:rPr>
        <w:t xml:space="preserve"> OFERTY W CELU ZAWARCIA UMOWY W </w:t>
      </w:r>
      <w:r w:rsidR="00B7531A" w:rsidRPr="00342F1D">
        <w:rPr>
          <w:rFonts w:ascii="Times New Roman" w:hAnsi="Times New Roman" w:cs="Times New Roman"/>
          <w:b/>
          <w:color w:val="000003"/>
          <w:u w:val="single"/>
        </w:rPr>
        <w:t>SPRAWIE ZAMÓWIENIA PUBLICZNEGO</w:t>
      </w:r>
    </w:p>
    <w:p w14:paraId="3E6DFA1A" w14:textId="77777777" w:rsidR="00B7531A" w:rsidRPr="00342F1D" w:rsidRDefault="00B7531A" w:rsidP="00342F1D">
      <w:pPr>
        <w:pStyle w:val="Styl"/>
        <w:numPr>
          <w:ilvl w:val="0"/>
          <w:numId w:val="43"/>
        </w:numPr>
        <w:shd w:val="clear" w:color="auto" w:fill="FEFFFE"/>
        <w:spacing w:line="276" w:lineRule="auto"/>
        <w:ind w:left="426" w:right="35" w:hanging="427"/>
        <w:jc w:val="both"/>
        <w:rPr>
          <w:rFonts w:ascii="Times New Roman" w:hAnsi="Times New Roman" w:cs="Times New Roman"/>
          <w:b/>
          <w:color w:val="000003"/>
          <w:u w:val="single"/>
        </w:rPr>
      </w:pPr>
      <w:r w:rsidRPr="00342F1D">
        <w:rPr>
          <w:rFonts w:ascii="Times New Roman" w:hAnsi="Times New Roman" w:cs="Times New Roman"/>
          <w:color w:val="000003"/>
        </w:rPr>
        <w:t xml:space="preserve">Zamawiający zawiera umowę w sprawie zamówienia publicznego w terminie nie krótszym niż </w:t>
      </w:r>
      <w:r w:rsidRPr="00342F1D">
        <w:rPr>
          <w:rFonts w:ascii="Times New Roman" w:hAnsi="Times New Roman" w:cs="Times New Roman"/>
          <w:color w:val="000003"/>
          <w:w w:val="89"/>
        </w:rPr>
        <w:t xml:space="preserve">5 </w:t>
      </w:r>
      <w:r w:rsidRPr="00342F1D">
        <w:rPr>
          <w:rFonts w:ascii="Times New Roman" w:hAnsi="Times New Roman" w:cs="Times New Roman"/>
          <w:color w:val="000003"/>
        </w:rPr>
        <w:t>dni od dnia przesłania zawiadomienia o wyborze najkorzystniejszej oferty.</w:t>
      </w:r>
    </w:p>
    <w:p w14:paraId="1C20970E" w14:textId="77777777" w:rsidR="00B7531A" w:rsidRPr="00342F1D" w:rsidRDefault="00B7531A" w:rsidP="00342F1D">
      <w:pPr>
        <w:pStyle w:val="Styl"/>
        <w:numPr>
          <w:ilvl w:val="0"/>
          <w:numId w:val="43"/>
        </w:numPr>
        <w:shd w:val="clear" w:color="auto" w:fill="FEFFFE"/>
        <w:spacing w:line="276" w:lineRule="auto"/>
        <w:ind w:left="426" w:right="35" w:hanging="427"/>
        <w:jc w:val="both"/>
        <w:rPr>
          <w:rFonts w:ascii="Times New Roman" w:hAnsi="Times New Roman" w:cs="Times New Roman"/>
          <w:b/>
          <w:color w:val="000003"/>
          <w:u w:val="single"/>
        </w:rPr>
      </w:pPr>
      <w:r w:rsidRPr="00342F1D">
        <w:rPr>
          <w:rFonts w:ascii="Times New Roman" w:hAnsi="Times New Roman" w:cs="Times New Roman"/>
          <w:color w:val="000003"/>
        </w:rPr>
        <w:t xml:space="preserve">Zamawiający może zawrzeć umowę w sprawie zamówienia publicznego przed upływem </w:t>
      </w:r>
      <w:r w:rsidRPr="00342F1D">
        <w:rPr>
          <w:rFonts w:ascii="Times New Roman" w:hAnsi="Times New Roman" w:cs="Times New Roman"/>
          <w:color w:val="000003"/>
        </w:rPr>
        <w:br/>
        <w:t>terminu</w:t>
      </w:r>
      <w:r w:rsidRPr="00342F1D">
        <w:rPr>
          <w:rFonts w:ascii="Times New Roman" w:hAnsi="Times New Roman" w:cs="Times New Roman"/>
          <w:color w:val="2C2B2E"/>
        </w:rPr>
        <w:t xml:space="preserve">, </w:t>
      </w:r>
      <w:r w:rsidRPr="00342F1D">
        <w:rPr>
          <w:rFonts w:ascii="Times New Roman" w:hAnsi="Times New Roman" w:cs="Times New Roman"/>
          <w:color w:val="000003"/>
        </w:rPr>
        <w:t>o którym mowa w ust. 1</w:t>
      </w:r>
      <w:r w:rsidRPr="00342F1D">
        <w:rPr>
          <w:rFonts w:ascii="Times New Roman" w:hAnsi="Times New Roman" w:cs="Times New Roman"/>
          <w:color w:val="2C2B2E"/>
        </w:rPr>
        <w:t xml:space="preserve">, </w:t>
      </w:r>
      <w:r w:rsidRPr="00342F1D">
        <w:rPr>
          <w:rFonts w:ascii="Times New Roman" w:hAnsi="Times New Roman" w:cs="Times New Roman"/>
          <w:color w:val="000003"/>
        </w:rPr>
        <w:t xml:space="preserve">jeżeli w postępowaniu o udzielenie zamówienia </w:t>
      </w:r>
      <w:r w:rsidRPr="00342F1D">
        <w:rPr>
          <w:rFonts w:ascii="Times New Roman" w:hAnsi="Times New Roman" w:cs="Times New Roman"/>
          <w:color w:val="000003"/>
        </w:rPr>
        <w:br/>
        <w:t>prowadzonym w trybie podstawowym złożono tylko jedną ofertę.</w:t>
      </w:r>
    </w:p>
    <w:p w14:paraId="294FC53C" w14:textId="77777777" w:rsidR="00B7531A" w:rsidRPr="00342F1D" w:rsidRDefault="00B7531A" w:rsidP="00342F1D">
      <w:pPr>
        <w:pStyle w:val="Styl"/>
        <w:numPr>
          <w:ilvl w:val="0"/>
          <w:numId w:val="43"/>
        </w:numPr>
        <w:shd w:val="clear" w:color="auto" w:fill="FEFFFE"/>
        <w:spacing w:line="276" w:lineRule="auto"/>
        <w:ind w:left="426" w:right="35" w:hanging="427"/>
        <w:jc w:val="both"/>
        <w:rPr>
          <w:rFonts w:ascii="Times New Roman" w:hAnsi="Times New Roman" w:cs="Times New Roman"/>
          <w:b/>
          <w:color w:val="000003"/>
          <w:u w:val="single"/>
        </w:rPr>
      </w:pPr>
      <w:r w:rsidRPr="00342F1D">
        <w:rPr>
          <w:rFonts w:ascii="Times New Roman" w:hAnsi="Times New Roman" w:cs="Times New Roman"/>
          <w:color w:val="000003"/>
        </w:rPr>
        <w:t xml:space="preserve">Wykonawca, którego oferta zostanie uznana za najkorzystniejszą. będzie zobowiązany </w:t>
      </w:r>
      <w:r w:rsidRPr="00342F1D">
        <w:rPr>
          <w:rFonts w:ascii="Times New Roman" w:hAnsi="Times New Roman" w:cs="Times New Roman"/>
          <w:color w:val="000003"/>
        </w:rPr>
        <w:br/>
        <w:t xml:space="preserve">przed podpisaniem umowy do wniesienia zabezpieczenia należytego wykonania umowy </w:t>
      </w:r>
      <w:r w:rsidRPr="00342F1D">
        <w:rPr>
          <w:rFonts w:ascii="Times New Roman" w:hAnsi="Times New Roman" w:cs="Times New Roman"/>
          <w:color w:val="000003"/>
        </w:rPr>
        <w:br/>
        <w:t xml:space="preserve">(jeżeli jego wniesienie było wymagane) w wysokości i formie określonej w Rozdziale </w:t>
      </w:r>
      <w:r w:rsidRPr="00342F1D">
        <w:rPr>
          <w:rFonts w:ascii="Times New Roman" w:hAnsi="Times New Roman" w:cs="Times New Roman"/>
          <w:color w:val="000003"/>
        </w:rPr>
        <w:br/>
        <w:t>XXI SWZ</w:t>
      </w:r>
      <w:r w:rsidRPr="00342F1D">
        <w:rPr>
          <w:rFonts w:ascii="Times New Roman" w:hAnsi="Times New Roman" w:cs="Times New Roman"/>
          <w:color w:val="010000"/>
        </w:rPr>
        <w:t>.</w:t>
      </w:r>
    </w:p>
    <w:p w14:paraId="744E5DC5" w14:textId="4BE4BEBC" w:rsidR="00B7531A" w:rsidRPr="00342F1D" w:rsidRDefault="00B7531A" w:rsidP="00342F1D">
      <w:pPr>
        <w:pStyle w:val="Styl"/>
        <w:numPr>
          <w:ilvl w:val="0"/>
          <w:numId w:val="43"/>
        </w:numPr>
        <w:shd w:val="clear" w:color="auto" w:fill="FEFFFE"/>
        <w:spacing w:line="276" w:lineRule="auto"/>
        <w:ind w:left="426" w:hanging="427"/>
        <w:jc w:val="both"/>
        <w:rPr>
          <w:rFonts w:ascii="Times New Roman" w:hAnsi="Times New Roman" w:cs="Times New Roman"/>
          <w:b/>
          <w:color w:val="000003"/>
          <w:u w:val="single"/>
        </w:rPr>
      </w:pPr>
      <w:r w:rsidRPr="00342F1D">
        <w:rPr>
          <w:rFonts w:ascii="Times New Roman" w:hAnsi="Times New Roman" w:cs="Times New Roman"/>
          <w:color w:val="000003"/>
        </w:rPr>
        <w:t xml:space="preserve">W przypadku wyboru oferty złożonej przez Wykonawców wspólnie ubiegających się o udzielenie zamówienia Zamawiający zastrzega sobie prawo żądania przed zawarciem </w:t>
      </w:r>
      <w:r w:rsidRPr="00342F1D">
        <w:rPr>
          <w:rFonts w:ascii="Times New Roman" w:hAnsi="Times New Roman" w:cs="Times New Roman"/>
          <w:color w:val="010005"/>
        </w:rPr>
        <w:t xml:space="preserve">umowy w sprawie zamówienia publicznego </w:t>
      </w:r>
      <w:r w:rsidR="00454493" w:rsidRPr="00342F1D">
        <w:rPr>
          <w:rFonts w:ascii="Times New Roman" w:hAnsi="Times New Roman" w:cs="Times New Roman"/>
          <w:color w:val="010005"/>
        </w:rPr>
        <w:t xml:space="preserve">kopii </w:t>
      </w:r>
      <w:r w:rsidRPr="00342F1D">
        <w:rPr>
          <w:rFonts w:ascii="Times New Roman" w:hAnsi="Times New Roman" w:cs="Times New Roman"/>
          <w:color w:val="010005"/>
        </w:rPr>
        <w:t>umowy regulującej współpracę tych Wykonawców.</w:t>
      </w:r>
    </w:p>
    <w:p w14:paraId="7D7039A3" w14:textId="77777777" w:rsidR="00B6002E" w:rsidRPr="00342F1D" w:rsidRDefault="00B7531A" w:rsidP="00342F1D">
      <w:pPr>
        <w:pStyle w:val="Styl"/>
        <w:numPr>
          <w:ilvl w:val="0"/>
          <w:numId w:val="43"/>
        </w:numPr>
        <w:shd w:val="clear" w:color="auto" w:fill="FEFFFE"/>
        <w:spacing w:line="276" w:lineRule="auto"/>
        <w:ind w:left="426" w:hanging="427"/>
        <w:jc w:val="both"/>
        <w:rPr>
          <w:rFonts w:ascii="Times New Roman" w:hAnsi="Times New Roman" w:cs="Times New Roman"/>
          <w:b/>
          <w:color w:val="000003"/>
          <w:u w:val="single"/>
        </w:rPr>
      </w:pPr>
      <w:r w:rsidRPr="00342F1D">
        <w:rPr>
          <w:rFonts w:ascii="Times New Roman" w:hAnsi="Times New Roman" w:cs="Times New Roman"/>
          <w:color w:val="000003"/>
        </w:rPr>
        <w:t>Wykonawca będzie zobowiązany do podpisania umowy w miejscu i terminie wyznaczonym przez Zamawiającego</w:t>
      </w:r>
      <w:r w:rsidR="00B6002E" w:rsidRPr="00342F1D">
        <w:rPr>
          <w:rFonts w:ascii="Times New Roman" w:hAnsi="Times New Roman" w:cs="Times New Roman"/>
          <w:color w:val="000003"/>
        </w:rPr>
        <w:t>.</w:t>
      </w:r>
    </w:p>
    <w:p w14:paraId="6D0A014E" w14:textId="7032B9A4" w:rsidR="00FD2663" w:rsidRPr="00342F1D" w:rsidRDefault="00B6002E" w:rsidP="00342F1D">
      <w:pPr>
        <w:pStyle w:val="Styl"/>
        <w:numPr>
          <w:ilvl w:val="0"/>
          <w:numId w:val="43"/>
        </w:numPr>
        <w:shd w:val="clear" w:color="auto" w:fill="FEFFFE"/>
        <w:spacing w:line="276" w:lineRule="auto"/>
        <w:ind w:left="426" w:hanging="427"/>
        <w:jc w:val="both"/>
        <w:rPr>
          <w:rFonts w:ascii="Times New Roman" w:hAnsi="Times New Roman" w:cs="Times New Roman"/>
          <w:b/>
          <w:color w:val="000003"/>
          <w:u w:val="single"/>
        </w:rPr>
      </w:pPr>
      <w:r w:rsidRPr="00342F1D">
        <w:rPr>
          <w:rFonts w:ascii="Times New Roman" w:hAnsi="Times New Roman" w:cs="Times New Roman"/>
        </w:rPr>
        <w:t>Wykonawca zobowiązany jest przekazać dokumenty potwierdzające przygotowanie zawodowe kierownika budowy przed podpisaniem umowy.</w:t>
      </w:r>
    </w:p>
    <w:p w14:paraId="61971154" w14:textId="7E622403" w:rsidR="00B6002E" w:rsidRDefault="00B6002E" w:rsidP="00342F1D">
      <w:pPr>
        <w:pStyle w:val="Styl"/>
        <w:shd w:val="clear" w:color="auto" w:fill="FEFFFE"/>
        <w:spacing w:line="276" w:lineRule="auto"/>
        <w:jc w:val="both"/>
        <w:rPr>
          <w:rFonts w:ascii="Times New Roman" w:hAnsi="Times New Roman" w:cs="Times New Roman"/>
          <w:b/>
          <w:color w:val="000003"/>
          <w:u w:val="single"/>
        </w:rPr>
      </w:pPr>
    </w:p>
    <w:p w14:paraId="160C8319" w14:textId="2451E8B1" w:rsidR="00A17B8F" w:rsidRDefault="00A17B8F" w:rsidP="00342F1D">
      <w:pPr>
        <w:pStyle w:val="Styl"/>
        <w:shd w:val="clear" w:color="auto" w:fill="FEFFFE"/>
        <w:spacing w:line="276" w:lineRule="auto"/>
        <w:jc w:val="both"/>
        <w:rPr>
          <w:rFonts w:ascii="Times New Roman" w:hAnsi="Times New Roman" w:cs="Times New Roman"/>
          <w:b/>
          <w:color w:val="000003"/>
          <w:u w:val="single"/>
        </w:rPr>
      </w:pPr>
    </w:p>
    <w:p w14:paraId="75588C7E" w14:textId="77777777" w:rsidR="00A17B8F" w:rsidRPr="00342F1D" w:rsidRDefault="00A17B8F" w:rsidP="00342F1D">
      <w:pPr>
        <w:pStyle w:val="Styl"/>
        <w:shd w:val="clear" w:color="auto" w:fill="FEFFFE"/>
        <w:spacing w:line="276" w:lineRule="auto"/>
        <w:jc w:val="both"/>
        <w:rPr>
          <w:rFonts w:ascii="Times New Roman" w:hAnsi="Times New Roman" w:cs="Times New Roman"/>
          <w:b/>
          <w:color w:val="000003"/>
          <w:u w:val="single"/>
        </w:rPr>
      </w:pPr>
    </w:p>
    <w:p w14:paraId="61688E6B" w14:textId="7C21D036" w:rsidR="00FD2663" w:rsidRPr="00264D17" w:rsidRDefault="00C60441" w:rsidP="00264D17">
      <w:pPr>
        <w:widowControl w:val="0"/>
        <w:suppressAutoHyphens/>
        <w:spacing w:line="276" w:lineRule="auto"/>
        <w:jc w:val="both"/>
        <w:rPr>
          <w:rFonts w:eastAsia="Arial Unicode MS"/>
          <w:b/>
          <w:bCs/>
          <w:kern w:val="1"/>
          <w:u w:val="single"/>
          <w:lang w:eastAsia="ar-SA"/>
        </w:rPr>
      </w:pPr>
      <w:r w:rsidRPr="00342F1D">
        <w:rPr>
          <w:rFonts w:eastAsia="Arial Unicode MS"/>
          <w:b/>
          <w:bCs/>
          <w:kern w:val="1"/>
          <w:u w:val="single"/>
          <w:lang w:eastAsia="ar-SA"/>
        </w:rPr>
        <w:t xml:space="preserve">XXI. </w:t>
      </w:r>
      <w:r w:rsidR="00AD2010" w:rsidRPr="00342F1D">
        <w:rPr>
          <w:rFonts w:eastAsia="Arial Unicode MS"/>
          <w:b/>
          <w:bCs/>
          <w:kern w:val="1"/>
          <w:u w:val="single"/>
          <w:lang w:eastAsia="ar-SA"/>
        </w:rPr>
        <w:t>INFORMACJE DOTYCZĄCE ZABEZPIECZENIA NALEŻYTEGO WYKONANIA UMOWY, JEŻELI ZAMAWIAJĄCY JE PRZEWIDUJE</w:t>
      </w:r>
      <w:r w:rsidR="00901470" w:rsidRPr="00342F1D">
        <w:rPr>
          <w:rFonts w:eastAsia="Arial Unicode MS"/>
          <w:b/>
          <w:bCs/>
          <w:kern w:val="1"/>
          <w:u w:val="single"/>
          <w:lang w:eastAsia="ar-SA"/>
        </w:rPr>
        <w:t>.</w:t>
      </w:r>
    </w:p>
    <w:p w14:paraId="732730B0" w14:textId="4597D843" w:rsidR="00901470" w:rsidRDefault="00B04F53" w:rsidP="00342F1D">
      <w:pPr>
        <w:widowControl w:val="0"/>
        <w:suppressAutoHyphens/>
        <w:spacing w:line="276" w:lineRule="auto"/>
        <w:ind w:left="720"/>
        <w:jc w:val="both"/>
        <w:rPr>
          <w:rFonts w:eastAsia="Arial Unicode MS"/>
          <w:kern w:val="1"/>
          <w:u w:val="single"/>
          <w:lang w:eastAsia="ar-SA"/>
        </w:rPr>
      </w:pPr>
      <w:r w:rsidRPr="00342F1D">
        <w:rPr>
          <w:rFonts w:eastAsia="Arial Unicode MS"/>
          <w:kern w:val="1"/>
          <w:u w:val="single"/>
          <w:lang w:eastAsia="ar-SA"/>
        </w:rPr>
        <w:t>Zamawiający</w:t>
      </w:r>
      <w:r w:rsidR="00901470" w:rsidRPr="00342F1D">
        <w:rPr>
          <w:rFonts w:eastAsia="Arial Unicode MS"/>
          <w:kern w:val="1"/>
          <w:u w:val="single"/>
          <w:lang w:eastAsia="ar-SA"/>
        </w:rPr>
        <w:t xml:space="preserve"> nie wymaga wniesienia zabezpieczenia należytego wykonania umowy</w:t>
      </w:r>
      <w:r w:rsidR="00A14A98">
        <w:rPr>
          <w:rFonts w:eastAsia="Arial Unicode MS"/>
          <w:kern w:val="1"/>
          <w:u w:val="single"/>
          <w:lang w:eastAsia="ar-SA"/>
        </w:rPr>
        <w:t>.</w:t>
      </w:r>
    </w:p>
    <w:p w14:paraId="6D5061F2" w14:textId="3FCA786D" w:rsidR="00A14A98" w:rsidRDefault="00A14A98" w:rsidP="00342F1D">
      <w:pPr>
        <w:widowControl w:val="0"/>
        <w:suppressAutoHyphens/>
        <w:spacing w:line="276" w:lineRule="auto"/>
        <w:ind w:left="720"/>
        <w:jc w:val="both"/>
        <w:rPr>
          <w:rFonts w:eastAsia="Arial Unicode MS"/>
          <w:kern w:val="1"/>
          <w:u w:val="single"/>
          <w:lang w:eastAsia="ar-SA"/>
        </w:rPr>
      </w:pPr>
    </w:p>
    <w:p w14:paraId="557ABCA5" w14:textId="60A3F7FB" w:rsidR="00A14A98" w:rsidRDefault="00A14A98" w:rsidP="00342F1D">
      <w:pPr>
        <w:widowControl w:val="0"/>
        <w:suppressAutoHyphens/>
        <w:spacing w:line="276" w:lineRule="auto"/>
        <w:ind w:left="720"/>
        <w:jc w:val="both"/>
        <w:rPr>
          <w:rFonts w:eastAsia="Arial Unicode MS"/>
          <w:kern w:val="1"/>
          <w:u w:val="single"/>
          <w:lang w:eastAsia="ar-SA"/>
        </w:rPr>
      </w:pPr>
    </w:p>
    <w:p w14:paraId="0D6D438F" w14:textId="33C58397" w:rsidR="00A14A98" w:rsidRDefault="00A14A98" w:rsidP="00342F1D">
      <w:pPr>
        <w:widowControl w:val="0"/>
        <w:suppressAutoHyphens/>
        <w:spacing w:line="276" w:lineRule="auto"/>
        <w:ind w:left="720"/>
        <w:jc w:val="both"/>
        <w:rPr>
          <w:rFonts w:eastAsia="Arial Unicode MS"/>
          <w:kern w:val="1"/>
          <w:u w:val="single"/>
          <w:lang w:eastAsia="ar-SA"/>
        </w:rPr>
      </w:pPr>
    </w:p>
    <w:p w14:paraId="3B560C00" w14:textId="6F17352A" w:rsidR="00A14A98" w:rsidRDefault="00A14A98" w:rsidP="00342F1D">
      <w:pPr>
        <w:widowControl w:val="0"/>
        <w:suppressAutoHyphens/>
        <w:spacing w:line="276" w:lineRule="auto"/>
        <w:ind w:left="720"/>
        <w:jc w:val="both"/>
        <w:rPr>
          <w:rFonts w:eastAsia="Arial Unicode MS"/>
          <w:kern w:val="1"/>
          <w:u w:val="single"/>
          <w:lang w:eastAsia="ar-SA"/>
        </w:rPr>
      </w:pPr>
    </w:p>
    <w:p w14:paraId="685F6BF0" w14:textId="77777777" w:rsidR="00A14A98" w:rsidRPr="00342F1D" w:rsidRDefault="00A14A98" w:rsidP="00342F1D">
      <w:pPr>
        <w:widowControl w:val="0"/>
        <w:suppressAutoHyphens/>
        <w:spacing w:line="276" w:lineRule="auto"/>
        <w:ind w:left="720"/>
        <w:jc w:val="both"/>
        <w:rPr>
          <w:rFonts w:eastAsia="Arial Unicode MS"/>
          <w:kern w:val="1"/>
          <w:u w:val="single"/>
          <w:lang w:eastAsia="ar-SA"/>
        </w:rPr>
      </w:pPr>
    </w:p>
    <w:p w14:paraId="60CE7C42" w14:textId="77777777" w:rsidR="00901470" w:rsidRPr="00342F1D" w:rsidRDefault="00901470" w:rsidP="00342F1D">
      <w:pPr>
        <w:widowControl w:val="0"/>
        <w:suppressAutoHyphens/>
        <w:spacing w:line="276" w:lineRule="auto"/>
        <w:rPr>
          <w:rFonts w:eastAsia="Arial Unicode MS"/>
          <w:kern w:val="1"/>
          <w:lang w:eastAsia="ar-SA"/>
        </w:rPr>
      </w:pPr>
    </w:p>
    <w:p w14:paraId="4DDF6340" w14:textId="665C805B" w:rsidR="00FD2663" w:rsidRPr="00342F1D" w:rsidRDefault="00C60441" w:rsidP="00264D17">
      <w:pPr>
        <w:widowControl w:val="0"/>
        <w:suppressAutoHyphens/>
        <w:autoSpaceDE w:val="0"/>
        <w:spacing w:line="276" w:lineRule="auto"/>
        <w:jc w:val="both"/>
        <w:rPr>
          <w:rFonts w:eastAsia="TimesNewRomanPSMT"/>
          <w:b/>
          <w:bCs/>
          <w:kern w:val="1"/>
          <w:u w:val="single"/>
          <w:lang w:eastAsia="ar-SA"/>
        </w:rPr>
      </w:pPr>
      <w:r w:rsidRPr="00342F1D">
        <w:rPr>
          <w:rFonts w:eastAsia="Arial Unicode MS"/>
          <w:b/>
          <w:bCs/>
          <w:kern w:val="1"/>
          <w:u w:val="single"/>
          <w:lang w:eastAsia="ar-SA"/>
        </w:rPr>
        <w:t xml:space="preserve">XXII. </w:t>
      </w:r>
      <w:r w:rsidR="00901470" w:rsidRPr="00342F1D">
        <w:rPr>
          <w:rFonts w:eastAsia="Arial Unicode MS"/>
          <w:b/>
          <w:bCs/>
          <w:kern w:val="1"/>
          <w:u w:val="single"/>
          <w:lang w:eastAsia="ar-SA"/>
        </w:rPr>
        <w:t>INFORMACJE O FORMALNOŚCIACH,</w:t>
      </w:r>
      <w:r w:rsidR="00AB7547" w:rsidRPr="00342F1D">
        <w:rPr>
          <w:rFonts w:eastAsia="Arial Unicode MS"/>
          <w:b/>
          <w:bCs/>
          <w:kern w:val="1"/>
          <w:u w:val="single"/>
          <w:lang w:eastAsia="ar-SA"/>
        </w:rPr>
        <w:t xml:space="preserve"> </w:t>
      </w:r>
      <w:r w:rsidR="00901470" w:rsidRPr="00342F1D">
        <w:rPr>
          <w:rFonts w:eastAsia="Arial Unicode MS"/>
          <w:b/>
          <w:bCs/>
          <w:kern w:val="1"/>
          <w:u w:val="single"/>
          <w:lang w:eastAsia="ar-SA"/>
        </w:rPr>
        <w:t xml:space="preserve">JAKIE MUSZĄ ZOSTAĆ </w:t>
      </w:r>
      <w:r w:rsidR="00FD2663" w:rsidRPr="00342F1D">
        <w:rPr>
          <w:rFonts w:eastAsia="Arial Unicode MS"/>
          <w:b/>
          <w:bCs/>
          <w:kern w:val="1"/>
          <w:u w:val="single"/>
          <w:lang w:eastAsia="ar-SA"/>
        </w:rPr>
        <w:t>DOPEŁNIONE PO WOBORZE OFERTY W CEL</w:t>
      </w:r>
      <w:r w:rsidR="00AB7547" w:rsidRPr="00342F1D">
        <w:rPr>
          <w:rFonts w:eastAsia="Arial Unicode MS"/>
          <w:b/>
          <w:bCs/>
          <w:kern w:val="1"/>
          <w:u w:val="single"/>
          <w:lang w:eastAsia="ar-SA"/>
        </w:rPr>
        <w:t>U</w:t>
      </w:r>
      <w:r w:rsidR="00FD2663" w:rsidRPr="00342F1D">
        <w:rPr>
          <w:rFonts w:eastAsia="Arial Unicode MS"/>
          <w:b/>
          <w:bCs/>
          <w:kern w:val="1"/>
          <w:u w:val="single"/>
          <w:lang w:eastAsia="ar-SA"/>
        </w:rPr>
        <w:t xml:space="preserve"> ZAWARCI</w:t>
      </w:r>
      <w:r w:rsidR="00AB7547" w:rsidRPr="00342F1D">
        <w:rPr>
          <w:rFonts w:eastAsia="Arial Unicode MS"/>
          <w:b/>
          <w:bCs/>
          <w:kern w:val="1"/>
          <w:u w:val="single"/>
          <w:lang w:eastAsia="ar-SA"/>
        </w:rPr>
        <w:t>A</w:t>
      </w:r>
      <w:r w:rsidR="00FD2663" w:rsidRPr="00342F1D">
        <w:rPr>
          <w:rFonts w:eastAsia="Arial Unicode MS"/>
          <w:b/>
          <w:bCs/>
          <w:kern w:val="1"/>
          <w:u w:val="single"/>
          <w:lang w:eastAsia="ar-SA"/>
        </w:rPr>
        <w:t xml:space="preserve"> UMOWY </w:t>
      </w:r>
      <w:r w:rsidR="00301ED8">
        <w:rPr>
          <w:rFonts w:eastAsia="Arial Unicode MS"/>
          <w:b/>
          <w:bCs/>
          <w:kern w:val="1"/>
          <w:u w:val="single"/>
          <w:lang w:eastAsia="ar-SA"/>
        </w:rPr>
        <w:t xml:space="preserve">                                   </w:t>
      </w:r>
      <w:r w:rsidR="00FD2663" w:rsidRPr="00342F1D">
        <w:rPr>
          <w:rFonts w:eastAsia="Arial Unicode MS"/>
          <w:b/>
          <w:bCs/>
          <w:kern w:val="1"/>
          <w:u w:val="single"/>
          <w:lang w:eastAsia="ar-SA"/>
        </w:rPr>
        <w:t>W SPRAWIE ZAMÓW</w:t>
      </w:r>
      <w:r w:rsidR="00AB7547" w:rsidRPr="00342F1D">
        <w:rPr>
          <w:rFonts w:eastAsia="Arial Unicode MS"/>
          <w:b/>
          <w:bCs/>
          <w:kern w:val="1"/>
          <w:u w:val="single"/>
          <w:lang w:eastAsia="ar-SA"/>
        </w:rPr>
        <w:t>I</w:t>
      </w:r>
      <w:r w:rsidR="00FD2663" w:rsidRPr="00342F1D">
        <w:rPr>
          <w:rFonts w:eastAsia="Arial Unicode MS"/>
          <w:b/>
          <w:bCs/>
          <w:kern w:val="1"/>
          <w:u w:val="single"/>
          <w:lang w:eastAsia="ar-SA"/>
        </w:rPr>
        <w:t>ENIA PUBLICZNEGO</w:t>
      </w:r>
    </w:p>
    <w:p w14:paraId="1BB972B7" w14:textId="374AEAEE" w:rsidR="00FD2663" w:rsidRPr="000A4125" w:rsidRDefault="00FD2663" w:rsidP="00342F1D">
      <w:pPr>
        <w:pStyle w:val="Styl"/>
        <w:shd w:val="clear" w:color="auto" w:fill="FEFFFE"/>
        <w:spacing w:line="276" w:lineRule="auto"/>
        <w:ind w:left="426"/>
        <w:jc w:val="both"/>
        <w:rPr>
          <w:rFonts w:ascii="Times New Roman" w:eastAsia="Arial Unicode MS" w:hAnsi="Times New Roman" w:cs="Times New Roman"/>
          <w:kern w:val="1"/>
          <w:lang w:eastAsia="ar-SA"/>
        </w:rPr>
      </w:pPr>
      <w:r w:rsidRPr="000A4125">
        <w:rPr>
          <w:rFonts w:ascii="Times New Roman" w:eastAsia="Arial Unicode MS" w:hAnsi="Times New Roman" w:cs="Times New Roman"/>
          <w:kern w:val="1"/>
          <w:lang w:eastAsia="ar-SA"/>
        </w:rPr>
        <w:t xml:space="preserve">1. </w:t>
      </w:r>
      <w:r w:rsidRPr="000A4125">
        <w:rPr>
          <w:rFonts w:ascii="Times New Roman" w:hAnsi="Times New Roman" w:cs="Times New Roman"/>
          <w:color w:val="000003"/>
        </w:rPr>
        <w:t xml:space="preserve">Wybrany Wykonawca jest zobowiązany do zawarcia umowy w sprawie zamówienia </w:t>
      </w:r>
      <w:r w:rsidRPr="000A4125">
        <w:rPr>
          <w:rFonts w:ascii="Times New Roman" w:hAnsi="Times New Roman" w:cs="Times New Roman"/>
          <w:color w:val="000003"/>
        </w:rPr>
        <w:br/>
        <w:t>publicznego na warunkach określonych we wzorze Umowy</w:t>
      </w:r>
      <w:r w:rsidRPr="000A4125">
        <w:rPr>
          <w:rFonts w:ascii="Times New Roman" w:hAnsi="Times New Roman" w:cs="Times New Roman"/>
          <w:color w:val="2F2E32"/>
        </w:rPr>
        <w:t xml:space="preserve">, </w:t>
      </w:r>
      <w:r w:rsidRPr="000A4125">
        <w:rPr>
          <w:rFonts w:ascii="Times New Roman" w:hAnsi="Times New Roman" w:cs="Times New Roman"/>
          <w:color w:val="000003"/>
        </w:rPr>
        <w:t xml:space="preserve">stanowiącym Załącznik nr </w:t>
      </w:r>
      <w:r w:rsidRPr="000A4125">
        <w:rPr>
          <w:rFonts w:ascii="Times New Roman" w:hAnsi="Times New Roman" w:cs="Times New Roman"/>
          <w:color w:val="000003"/>
          <w:w w:val="106"/>
        </w:rPr>
        <w:t>5 do SWZ.</w:t>
      </w:r>
    </w:p>
    <w:p w14:paraId="693258F4" w14:textId="77777777" w:rsidR="00FD2663" w:rsidRPr="000A4125" w:rsidRDefault="00FD2663" w:rsidP="00342F1D">
      <w:pPr>
        <w:pStyle w:val="Styl"/>
        <w:shd w:val="clear" w:color="auto" w:fill="FEFFFE"/>
        <w:spacing w:line="276" w:lineRule="auto"/>
        <w:ind w:left="426"/>
        <w:jc w:val="both"/>
        <w:rPr>
          <w:rFonts w:ascii="Times New Roman" w:hAnsi="Times New Roman" w:cs="Times New Roman"/>
          <w:color w:val="000003"/>
          <w:w w:val="106"/>
        </w:rPr>
      </w:pPr>
      <w:r w:rsidRPr="000A4125">
        <w:rPr>
          <w:rFonts w:ascii="Times New Roman" w:hAnsi="Times New Roman" w:cs="Times New Roman"/>
          <w:color w:val="000003"/>
        </w:rPr>
        <w:t>Zakres świadczenia Wykona</w:t>
      </w:r>
      <w:r w:rsidRPr="000A4125">
        <w:rPr>
          <w:rFonts w:ascii="Times New Roman" w:hAnsi="Times New Roman" w:cs="Times New Roman"/>
          <w:color w:val="18181B"/>
        </w:rPr>
        <w:t>w</w:t>
      </w:r>
      <w:r w:rsidRPr="000A4125">
        <w:rPr>
          <w:rFonts w:ascii="Times New Roman" w:hAnsi="Times New Roman" w:cs="Times New Roman"/>
          <w:color w:val="000003"/>
        </w:rPr>
        <w:t>cy wynikający z umowy jest tożsamy z jego zobowiązaniem zawartym w ofercie.</w:t>
      </w:r>
    </w:p>
    <w:p w14:paraId="2E576109" w14:textId="0C0EF73A" w:rsidR="00FD2663" w:rsidRPr="005C0932" w:rsidRDefault="00FD2663" w:rsidP="00342F1D">
      <w:pPr>
        <w:pStyle w:val="Styl"/>
        <w:shd w:val="clear" w:color="auto" w:fill="FEFFFE"/>
        <w:spacing w:line="276" w:lineRule="auto"/>
        <w:ind w:left="426"/>
        <w:jc w:val="both"/>
        <w:rPr>
          <w:rFonts w:ascii="Times New Roman" w:hAnsi="Times New Roman" w:cs="Times New Roman"/>
          <w:color w:val="000003"/>
          <w:w w:val="106"/>
        </w:rPr>
      </w:pPr>
      <w:r w:rsidRPr="005C0932">
        <w:rPr>
          <w:rFonts w:ascii="Times New Roman" w:hAnsi="Times New Roman" w:cs="Times New Roman"/>
          <w:color w:val="010005"/>
        </w:rPr>
        <w:t xml:space="preserve">Zamawiający dopuszcza zmianę umowy w formie aneksu </w:t>
      </w:r>
      <w:proofErr w:type="gramStart"/>
      <w:r w:rsidRPr="005C0932">
        <w:rPr>
          <w:rFonts w:ascii="Times New Roman" w:hAnsi="Times New Roman" w:cs="Times New Roman"/>
          <w:color w:val="010005"/>
        </w:rPr>
        <w:t>w  przypadkach</w:t>
      </w:r>
      <w:proofErr w:type="gramEnd"/>
      <w:r w:rsidRPr="005C0932">
        <w:rPr>
          <w:rFonts w:ascii="Times New Roman" w:hAnsi="Times New Roman" w:cs="Times New Roman"/>
          <w:color w:val="010005"/>
        </w:rPr>
        <w:t xml:space="preserve"> opisanych </w:t>
      </w:r>
      <w:r w:rsidR="004B7879" w:rsidRPr="00B1591E">
        <w:rPr>
          <w:rFonts w:ascii="Times New Roman" w:hAnsi="Times New Roman" w:cs="Times New Roman"/>
          <w:color w:val="010005"/>
        </w:rPr>
        <w:t xml:space="preserve">                            </w:t>
      </w:r>
      <w:r w:rsidRPr="005C0932">
        <w:rPr>
          <w:rFonts w:ascii="Times New Roman" w:hAnsi="Times New Roman" w:cs="Times New Roman"/>
          <w:color w:val="010005"/>
        </w:rPr>
        <w:t>w umowie, stanowiącej załącznik nr 5 do SWZ.</w:t>
      </w:r>
    </w:p>
    <w:p w14:paraId="529260C5" w14:textId="77777777" w:rsidR="00FD2663" w:rsidRPr="005C0932" w:rsidRDefault="00FD2663" w:rsidP="00342F1D">
      <w:pPr>
        <w:pStyle w:val="Styl"/>
        <w:shd w:val="clear" w:color="auto" w:fill="FEFFFE"/>
        <w:spacing w:line="276" w:lineRule="auto"/>
        <w:ind w:left="426"/>
        <w:jc w:val="both"/>
        <w:rPr>
          <w:rFonts w:ascii="Times New Roman" w:eastAsia="Arial Unicode MS" w:hAnsi="Times New Roman" w:cs="Times New Roman"/>
          <w:kern w:val="1"/>
          <w:lang w:eastAsia="ar-SA"/>
        </w:rPr>
      </w:pPr>
      <w:r w:rsidRPr="005C0932">
        <w:rPr>
          <w:rFonts w:ascii="Times New Roman" w:eastAsia="Arial Unicode MS" w:hAnsi="Times New Roman" w:cs="Times New Roman"/>
          <w:kern w:val="1"/>
          <w:lang w:eastAsia="ar-SA"/>
        </w:rPr>
        <w:t xml:space="preserve">2. </w:t>
      </w:r>
      <w:r w:rsidR="00901470" w:rsidRPr="005C0932">
        <w:rPr>
          <w:rFonts w:ascii="Times New Roman" w:eastAsia="Arial Unicode MS" w:hAnsi="Times New Roman" w:cs="Times New Roman"/>
          <w:kern w:val="1"/>
          <w:lang w:eastAsia="ar-SA"/>
        </w:rPr>
        <w:t>O miejscu i terminie podpisania umowy Wykonawca, którego oferta została wybrana jako najkorzystniejsza, zostanie poinformowany telefonicznie lub mailowo.</w:t>
      </w:r>
    </w:p>
    <w:p w14:paraId="78B5BF18" w14:textId="77777777" w:rsidR="00FD2663" w:rsidRPr="005C0932" w:rsidRDefault="00FD2663" w:rsidP="00342F1D">
      <w:pPr>
        <w:pStyle w:val="Styl"/>
        <w:shd w:val="clear" w:color="auto" w:fill="FEFFFE"/>
        <w:spacing w:line="276" w:lineRule="auto"/>
        <w:ind w:left="426"/>
        <w:jc w:val="both"/>
        <w:rPr>
          <w:rFonts w:ascii="Times New Roman" w:eastAsia="TimesNewRomanPSMT" w:hAnsi="Times New Roman" w:cs="Times New Roman"/>
          <w:kern w:val="1"/>
          <w:lang w:eastAsia="ar-SA"/>
        </w:rPr>
      </w:pPr>
      <w:r w:rsidRPr="005C0932">
        <w:rPr>
          <w:rFonts w:ascii="Times New Roman" w:eastAsia="Arial Unicode MS" w:hAnsi="Times New Roman" w:cs="Times New Roman"/>
          <w:kern w:val="1"/>
          <w:lang w:eastAsia="ar-SA"/>
        </w:rPr>
        <w:t xml:space="preserve">3. </w:t>
      </w:r>
      <w:r w:rsidR="00901470" w:rsidRPr="005C0932">
        <w:rPr>
          <w:rFonts w:ascii="Times New Roman" w:eastAsia="TimesNewRomanPSMT" w:hAnsi="Times New Roman" w:cs="Times New Roman"/>
          <w:kern w:val="1"/>
          <w:lang w:eastAsia="ar-SA"/>
        </w:rPr>
        <w:t>Zamawiający zawiera umowę w sprawie zamówienia publicznego, z uwzględnieniem                     art. 577 ustawy Pzp, w terminie nie krótszym niż 5 dni od dnia przesłania zawiadomienia     o wyborze najkorzystniejszej oferty, z zastrzeżeniem art. 308 ust. 3 pkt 1 lit. a ustawy Pzp.</w:t>
      </w:r>
    </w:p>
    <w:p w14:paraId="3B79BAE7" w14:textId="77777777" w:rsidR="00FD2663" w:rsidRPr="005C0932" w:rsidRDefault="00FD2663" w:rsidP="00342F1D">
      <w:pPr>
        <w:pStyle w:val="Styl"/>
        <w:shd w:val="clear" w:color="auto" w:fill="FEFFFE"/>
        <w:spacing w:line="276" w:lineRule="auto"/>
        <w:ind w:left="426"/>
        <w:jc w:val="both"/>
        <w:rPr>
          <w:rFonts w:ascii="Times New Roman" w:eastAsia="TimesNewRomanPSMT" w:hAnsi="Times New Roman" w:cs="Times New Roman"/>
          <w:kern w:val="1"/>
          <w:lang w:eastAsia="ar-SA"/>
        </w:rPr>
      </w:pPr>
      <w:r w:rsidRPr="005C0932">
        <w:rPr>
          <w:rFonts w:ascii="Times New Roman" w:eastAsia="Arial Unicode MS" w:hAnsi="Times New Roman" w:cs="Times New Roman"/>
          <w:kern w:val="1"/>
          <w:lang w:eastAsia="ar-SA"/>
        </w:rPr>
        <w:t>4.</w:t>
      </w:r>
      <w:r w:rsidRPr="005C0932">
        <w:rPr>
          <w:rFonts w:ascii="Times New Roman" w:eastAsia="TimesNewRomanPSMT" w:hAnsi="Times New Roman" w:cs="Times New Roman"/>
          <w:kern w:val="1"/>
          <w:lang w:eastAsia="ar-SA"/>
        </w:rPr>
        <w:t xml:space="preserve">  </w:t>
      </w:r>
      <w:r w:rsidR="00901470" w:rsidRPr="005C0932">
        <w:rPr>
          <w:rFonts w:ascii="Times New Roman" w:eastAsia="TimesNewRomanPSMT" w:hAnsi="Times New Roman" w:cs="Times New Roman"/>
          <w:kern w:val="1"/>
          <w:lang w:eastAsia="ar-SA"/>
        </w:rPr>
        <w:t>Zamawiający podpisze umowę z Wykonawcą, który złożył najkorzystniejszą ofertę.</w:t>
      </w:r>
    </w:p>
    <w:p w14:paraId="4186D2F0" w14:textId="77777777" w:rsidR="00FD2663" w:rsidRPr="005C0932" w:rsidRDefault="00FD2663" w:rsidP="00342F1D">
      <w:pPr>
        <w:pStyle w:val="Styl"/>
        <w:shd w:val="clear" w:color="auto" w:fill="FEFFFE"/>
        <w:spacing w:line="276" w:lineRule="auto"/>
        <w:ind w:left="426"/>
        <w:jc w:val="both"/>
        <w:rPr>
          <w:rFonts w:ascii="Times New Roman" w:eastAsia="Arial Unicode MS" w:hAnsi="Times New Roman" w:cs="Times New Roman"/>
          <w:kern w:val="1"/>
          <w:lang w:eastAsia="ar-SA"/>
        </w:rPr>
      </w:pPr>
      <w:r w:rsidRPr="005C0932">
        <w:rPr>
          <w:rFonts w:ascii="Times New Roman" w:eastAsia="Arial Unicode MS" w:hAnsi="Times New Roman" w:cs="Times New Roman"/>
          <w:kern w:val="1"/>
          <w:lang w:eastAsia="ar-SA"/>
        </w:rPr>
        <w:t xml:space="preserve">5. </w:t>
      </w:r>
      <w:r w:rsidR="00901470" w:rsidRPr="005C0932">
        <w:rPr>
          <w:rFonts w:ascii="Times New Roman" w:eastAsia="Arial Unicode MS" w:hAnsi="Times New Roman" w:cs="Times New Roman"/>
          <w:kern w:val="1"/>
          <w:lang w:eastAsia="ar-SA"/>
        </w:rPr>
        <w:t>Jeżeli zostanie wybrana oferta Wykonawców wspólnie ubiegających się o udzielenie zamówienia, Zamawiający żąda przed zawarciem umowy w sprawie zamówienia publicznego kopii umowy regulującej współpracę tych Wykonawców.</w:t>
      </w:r>
    </w:p>
    <w:p w14:paraId="4677233B" w14:textId="6AB973EE" w:rsidR="00901470" w:rsidRPr="00342F1D" w:rsidRDefault="00FD2663" w:rsidP="00342F1D">
      <w:pPr>
        <w:pStyle w:val="Styl"/>
        <w:shd w:val="clear" w:color="auto" w:fill="FEFFFE"/>
        <w:spacing w:line="276" w:lineRule="auto"/>
        <w:ind w:left="426"/>
        <w:jc w:val="both"/>
        <w:rPr>
          <w:rFonts w:ascii="Times New Roman" w:hAnsi="Times New Roman" w:cs="Times New Roman"/>
          <w:color w:val="000003"/>
          <w:w w:val="106"/>
        </w:rPr>
      </w:pPr>
      <w:r w:rsidRPr="005C0932">
        <w:rPr>
          <w:rFonts w:ascii="Times New Roman" w:eastAsia="Arial Unicode MS" w:hAnsi="Times New Roman" w:cs="Times New Roman"/>
          <w:kern w:val="1"/>
          <w:lang w:eastAsia="ar-SA"/>
        </w:rPr>
        <w:t xml:space="preserve">6. </w:t>
      </w:r>
      <w:r w:rsidR="00901470" w:rsidRPr="005C0932">
        <w:rPr>
          <w:rFonts w:ascii="Times New Roman" w:eastAsia="Arial Unicode MS" w:hAnsi="Times New Roman" w:cs="Times New Roman"/>
          <w:kern w:val="1"/>
          <w:lang w:eastAsia="ar-SA"/>
        </w:rPr>
        <w:t>Jeżeli Wykonawca, którego oferta została wybrana jako najkorzystniejsza, uchyla</w:t>
      </w:r>
      <w:r w:rsidRPr="005C0932">
        <w:rPr>
          <w:rFonts w:ascii="Times New Roman" w:eastAsia="Arial Unicode MS" w:hAnsi="Times New Roman" w:cs="Times New Roman"/>
          <w:kern w:val="1"/>
          <w:lang w:eastAsia="ar-SA"/>
        </w:rPr>
        <w:t xml:space="preserve"> </w:t>
      </w:r>
      <w:r w:rsidR="00901470" w:rsidRPr="005C0932">
        <w:rPr>
          <w:rFonts w:ascii="Times New Roman" w:eastAsia="Arial Unicode MS" w:hAnsi="Times New Roman" w:cs="Times New Roman"/>
          <w:kern w:val="1"/>
          <w:lang w:eastAsia="ar-SA"/>
        </w:rPr>
        <w:t>się od zawarcia umowy w sprawie zamówienia publicznego lub nie wnosi wymaganego zabezpieczenia należytego wykonania umowy (jeżeli jest wymagane), Zamawiający zgodnie z art. 263 ustawy Pzp może dokonać ponownego badania i oceny ofert spośród ofert pozostałych w postępowaniu Wykonawców oraz wybrać najkorzystniejszą ofertę albo unieważnić postępowanie.</w:t>
      </w:r>
    </w:p>
    <w:p w14:paraId="5A154FD2" w14:textId="77777777" w:rsidR="004F2D1F" w:rsidRPr="00342F1D" w:rsidRDefault="004F2D1F" w:rsidP="00342F1D">
      <w:pPr>
        <w:pStyle w:val="Styl"/>
        <w:shd w:val="clear" w:color="auto" w:fill="FEFFFE"/>
        <w:spacing w:line="276" w:lineRule="auto"/>
        <w:jc w:val="both"/>
        <w:rPr>
          <w:rFonts w:ascii="Times New Roman" w:hAnsi="Times New Roman" w:cs="Times New Roman"/>
          <w:color w:val="000003"/>
        </w:rPr>
      </w:pPr>
    </w:p>
    <w:p w14:paraId="6CFDA98A" w14:textId="76D55B6A" w:rsidR="00E30FE0" w:rsidRDefault="00C60441" w:rsidP="00342F1D">
      <w:pPr>
        <w:pStyle w:val="Styl"/>
        <w:shd w:val="clear" w:color="auto" w:fill="FEFFFE"/>
        <w:spacing w:line="276" w:lineRule="auto"/>
        <w:ind w:right="54"/>
        <w:rPr>
          <w:rFonts w:ascii="Times New Roman" w:hAnsi="Times New Roman" w:cs="Times New Roman"/>
          <w:b/>
          <w:bCs/>
          <w:color w:val="000004"/>
          <w:u w:val="single"/>
        </w:rPr>
      </w:pPr>
      <w:r w:rsidRPr="00342F1D">
        <w:rPr>
          <w:rFonts w:ascii="Times New Roman" w:hAnsi="Times New Roman" w:cs="Times New Roman"/>
          <w:b/>
          <w:bCs/>
          <w:color w:val="000004"/>
          <w:u w:val="single"/>
        </w:rPr>
        <w:t xml:space="preserve">XXIII. </w:t>
      </w:r>
      <w:r w:rsidR="00E30FE0">
        <w:rPr>
          <w:rFonts w:ascii="Times New Roman" w:hAnsi="Times New Roman" w:cs="Times New Roman"/>
          <w:b/>
          <w:bCs/>
          <w:color w:val="000004"/>
          <w:u w:val="single"/>
        </w:rPr>
        <w:t xml:space="preserve"> POSTANOWIENIA UMOWY</w:t>
      </w:r>
    </w:p>
    <w:p w14:paraId="7220E6FE" w14:textId="77777777" w:rsidR="00E30FE0" w:rsidRDefault="00E30FE0" w:rsidP="00342F1D">
      <w:pPr>
        <w:pStyle w:val="Styl"/>
        <w:shd w:val="clear" w:color="auto" w:fill="FEFFFE"/>
        <w:spacing w:line="276" w:lineRule="auto"/>
        <w:ind w:right="54"/>
        <w:rPr>
          <w:rFonts w:ascii="Times New Roman" w:hAnsi="Times New Roman" w:cs="Times New Roman"/>
          <w:b/>
          <w:bCs/>
          <w:color w:val="000004"/>
          <w:u w:val="single"/>
        </w:rPr>
      </w:pPr>
    </w:p>
    <w:p w14:paraId="05288B91" w14:textId="58DF8D30" w:rsidR="00E30FE0" w:rsidRPr="0028707A" w:rsidRDefault="0028707A" w:rsidP="0028707A">
      <w:pPr>
        <w:pStyle w:val="Kolorowalistaakcent11"/>
        <w:spacing w:line="276" w:lineRule="auto"/>
        <w:ind w:left="0"/>
        <w:rPr>
          <w:rFonts w:ascii="Times New Roman" w:hAnsi="Times New Roman" w:cs="Times New Roman"/>
          <w:lang w:val="pl-PL"/>
        </w:rPr>
      </w:pPr>
      <w:r>
        <w:rPr>
          <w:rFonts w:ascii="Times New Roman" w:hAnsi="Times New Roman" w:cs="Times New Roman"/>
          <w:sz w:val="24"/>
          <w:szCs w:val="24"/>
          <w:lang w:val="pl-PL"/>
        </w:rPr>
        <w:t xml:space="preserve">1. </w:t>
      </w:r>
      <w:r w:rsidR="00E30FE0" w:rsidRPr="0028707A">
        <w:rPr>
          <w:rFonts w:ascii="Times New Roman" w:hAnsi="Times New Roman" w:cs="Times New Roman"/>
          <w:sz w:val="24"/>
          <w:szCs w:val="24"/>
          <w:lang w:val="pl-PL"/>
        </w:rPr>
        <w:t xml:space="preserve">Projekt Umowy stanowi </w:t>
      </w:r>
      <w:r w:rsidR="00E30FE0" w:rsidRPr="0028707A">
        <w:rPr>
          <w:rFonts w:ascii="Times New Roman" w:hAnsi="Times New Roman" w:cs="Times New Roman"/>
          <w:b/>
          <w:sz w:val="24"/>
          <w:szCs w:val="24"/>
          <w:lang w:val="pl-PL"/>
        </w:rPr>
        <w:t xml:space="preserve">Załącznik Nr </w:t>
      </w:r>
      <w:r>
        <w:rPr>
          <w:rFonts w:ascii="Times New Roman" w:hAnsi="Times New Roman" w:cs="Times New Roman"/>
          <w:b/>
          <w:sz w:val="24"/>
          <w:szCs w:val="24"/>
          <w:lang w:val="pl-PL"/>
        </w:rPr>
        <w:t>5</w:t>
      </w:r>
      <w:r w:rsidR="00E30FE0" w:rsidRPr="0028707A">
        <w:rPr>
          <w:rFonts w:ascii="Times New Roman" w:hAnsi="Times New Roman" w:cs="Times New Roman"/>
          <w:b/>
          <w:sz w:val="24"/>
          <w:szCs w:val="24"/>
          <w:lang w:val="pl-PL"/>
        </w:rPr>
        <w:t xml:space="preserve"> do SWZ</w:t>
      </w:r>
      <w:r w:rsidR="00E30FE0" w:rsidRPr="0028707A">
        <w:rPr>
          <w:rFonts w:ascii="Times New Roman" w:hAnsi="Times New Roman" w:cs="Times New Roman"/>
          <w:sz w:val="24"/>
          <w:szCs w:val="24"/>
          <w:lang w:val="pl-PL"/>
        </w:rPr>
        <w:t>.</w:t>
      </w:r>
    </w:p>
    <w:p w14:paraId="4AF50E52" w14:textId="213C33B6" w:rsidR="002E2497" w:rsidRPr="002E2497" w:rsidRDefault="0028707A" w:rsidP="00E30FE0">
      <w:pPr>
        <w:pStyle w:val="Styl"/>
        <w:shd w:val="clear" w:color="auto" w:fill="FEFFFE"/>
        <w:spacing w:line="276" w:lineRule="auto"/>
        <w:ind w:right="54"/>
        <w:rPr>
          <w:rFonts w:ascii="Times New Roman" w:hAnsi="Times New Roman" w:cs="Times New Roman"/>
        </w:rPr>
      </w:pPr>
      <w:r>
        <w:rPr>
          <w:rFonts w:ascii="Times New Roman" w:hAnsi="Times New Roman" w:cs="Times New Roman"/>
        </w:rPr>
        <w:t xml:space="preserve">2. </w:t>
      </w:r>
      <w:r w:rsidR="00E30FE0" w:rsidRPr="0028707A">
        <w:rPr>
          <w:rFonts w:ascii="Times New Roman" w:hAnsi="Times New Roman" w:cs="Times New Roman"/>
        </w:rPr>
        <w:t xml:space="preserve">Zamawiający przewiduje możliwości wprowadzenia zmian do zawartej umowy, na </w:t>
      </w:r>
      <w:r w:rsidR="00E30FE0" w:rsidRPr="002E2497">
        <w:rPr>
          <w:rFonts w:ascii="Times New Roman" w:hAnsi="Times New Roman" w:cs="Times New Roman"/>
        </w:rPr>
        <w:t>podstawie art. 454-455 ustawy oraz postanowień Projektu Umowy</w:t>
      </w:r>
      <w:r w:rsidRPr="002E2497">
        <w:rPr>
          <w:rFonts w:ascii="Times New Roman" w:hAnsi="Times New Roman" w:cs="Times New Roman"/>
        </w:rPr>
        <w:t>.</w:t>
      </w:r>
    </w:p>
    <w:p w14:paraId="61F3F72C" w14:textId="6986A102" w:rsidR="00E30FE0" w:rsidRPr="002E2497" w:rsidRDefault="002E2497" w:rsidP="00E30FE0">
      <w:pPr>
        <w:pStyle w:val="Styl"/>
        <w:shd w:val="clear" w:color="auto" w:fill="FEFFFE"/>
        <w:spacing w:line="276" w:lineRule="auto"/>
        <w:ind w:right="54"/>
        <w:rPr>
          <w:rFonts w:ascii="Times New Roman" w:hAnsi="Times New Roman" w:cs="Times New Roman"/>
        </w:rPr>
      </w:pPr>
      <w:r w:rsidRPr="002E2497">
        <w:rPr>
          <w:rFonts w:ascii="Times New Roman" w:hAnsi="Times New Roman" w:cs="Times New Roman"/>
        </w:rPr>
        <w:t xml:space="preserve">Zmianie może </w:t>
      </w:r>
      <w:proofErr w:type="gramStart"/>
      <w:r w:rsidRPr="002E2497">
        <w:rPr>
          <w:rFonts w:ascii="Times New Roman" w:hAnsi="Times New Roman" w:cs="Times New Roman"/>
        </w:rPr>
        <w:t>ulec :</w:t>
      </w:r>
      <w:proofErr w:type="gramEnd"/>
    </w:p>
    <w:p w14:paraId="6CDBAF07" w14:textId="092468F6" w:rsidR="002E2497" w:rsidRDefault="002E2497" w:rsidP="00E30FE0">
      <w:pPr>
        <w:pStyle w:val="Styl"/>
        <w:shd w:val="clear" w:color="auto" w:fill="FEFFFE"/>
        <w:spacing w:line="276" w:lineRule="auto"/>
        <w:ind w:right="54"/>
        <w:rPr>
          <w:rFonts w:ascii="Times New Roman" w:hAnsi="Times New Roman" w:cs="Times New Roman"/>
          <w:color w:val="000000"/>
        </w:rPr>
      </w:pPr>
      <w:r>
        <w:rPr>
          <w:rFonts w:ascii="Times New Roman" w:hAnsi="Times New Roman" w:cs="Times New Roman"/>
        </w:rPr>
        <w:t xml:space="preserve">a) </w:t>
      </w:r>
      <w:r w:rsidRPr="002E2497">
        <w:rPr>
          <w:rFonts w:ascii="Times New Roman" w:hAnsi="Times New Roman" w:cs="Times New Roman"/>
        </w:rPr>
        <w:t xml:space="preserve">Cena za dostawę 1 litra paliwa w przypadku </w:t>
      </w:r>
      <w:proofErr w:type="gramStart"/>
      <w:r w:rsidRPr="002E2497">
        <w:rPr>
          <w:rFonts w:ascii="Times New Roman" w:hAnsi="Times New Roman" w:cs="Times New Roman"/>
        </w:rPr>
        <w:t xml:space="preserve">gdy </w:t>
      </w:r>
      <w:r w:rsidRPr="002E2497">
        <w:rPr>
          <w:rFonts w:ascii="Times New Roman" w:hAnsi="Times New Roman" w:cs="Times New Roman"/>
          <w:color w:val="000000"/>
        </w:rPr>
        <w:t xml:space="preserve"> dojdzie</w:t>
      </w:r>
      <w:proofErr w:type="gramEnd"/>
      <w:r w:rsidRPr="002E2497">
        <w:rPr>
          <w:rFonts w:ascii="Times New Roman" w:hAnsi="Times New Roman" w:cs="Times New Roman"/>
          <w:color w:val="000000"/>
        </w:rPr>
        <w:t xml:space="preserve"> do spadku lub wzrostu ceny producenta oleju przewyższającego 3% w stosunku do ceny ofertowej netto 1 litra oleju</w:t>
      </w:r>
      <w:r w:rsidR="005870AF">
        <w:rPr>
          <w:rFonts w:ascii="Times New Roman" w:hAnsi="Times New Roman" w:cs="Times New Roman"/>
          <w:color w:val="000000"/>
        </w:rPr>
        <w:t xml:space="preserve"> zgodnie z zapisami zawartymi w umowie.</w:t>
      </w:r>
    </w:p>
    <w:p w14:paraId="54DB6787" w14:textId="13F844DD" w:rsidR="005870AF" w:rsidRDefault="005870AF" w:rsidP="00E30FE0">
      <w:pPr>
        <w:pStyle w:val="Styl"/>
        <w:shd w:val="clear" w:color="auto" w:fill="FEFFFE"/>
        <w:spacing w:line="276" w:lineRule="auto"/>
        <w:ind w:right="54"/>
        <w:rPr>
          <w:rFonts w:ascii="Times New Roman" w:hAnsi="Times New Roman" w:cs="Times New Roman"/>
        </w:rPr>
      </w:pPr>
      <w:r w:rsidRPr="005870AF">
        <w:rPr>
          <w:rFonts w:ascii="Times New Roman" w:hAnsi="Times New Roman" w:cs="Times New Roman"/>
        </w:rPr>
        <w:t xml:space="preserve">b) </w:t>
      </w:r>
      <w:r>
        <w:rPr>
          <w:rFonts w:ascii="Times New Roman" w:hAnsi="Times New Roman" w:cs="Times New Roman"/>
        </w:rPr>
        <w:t xml:space="preserve">Cena brutto w przypadku </w:t>
      </w:r>
      <w:r w:rsidRPr="005870AF">
        <w:rPr>
          <w:rFonts w:ascii="Times New Roman" w:hAnsi="Times New Roman" w:cs="Times New Roman"/>
        </w:rPr>
        <w:t xml:space="preserve">zmiany stawki </w:t>
      </w:r>
      <w:r w:rsidRPr="005870AF">
        <w:rPr>
          <w:rFonts w:ascii="Times New Roman" w:hAnsi="Times New Roman" w:cs="Times New Roman"/>
        </w:rPr>
        <w:t>podatku od towarów i usług VAT lub podatku akcyzowego zostanie ustawowo zmieniona. W takim przypadku w cenie uwzględniona zostanie aktualna na dzień dostawy stawka podatku akcyzowego, a do tak ustalonej ceny netto zostanie doliczony podatek VAT w obowiązującej stawce. Dotyczy to tylko partii dostaw, które nie zostały zrealizowane.</w:t>
      </w:r>
    </w:p>
    <w:p w14:paraId="36769592" w14:textId="7C0D1E2A" w:rsidR="005870AF" w:rsidRPr="005870AF" w:rsidRDefault="005870AF" w:rsidP="00E30FE0">
      <w:pPr>
        <w:pStyle w:val="Styl"/>
        <w:shd w:val="clear" w:color="auto" w:fill="FEFFFE"/>
        <w:spacing w:line="276" w:lineRule="auto"/>
        <w:ind w:right="54"/>
        <w:rPr>
          <w:rFonts w:ascii="Times New Roman" w:hAnsi="Times New Roman" w:cs="Times New Roman"/>
        </w:rPr>
      </w:pPr>
      <w:r>
        <w:rPr>
          <w:rFonts w:ascii="Times New Roman" w:hAnsi="Times New Roman" w:cs="Times New Roman"/>
        </w:rPr>
        <w:t xml:space="preserve">c) </w:t>
      </w:r>
      <w:r w:rsidR="00B4421C">
        <w:rPr>
          <w:rFonts w:ascii="Times New Roman" w:hAnsi="Times New Roman" w:cs="Times New Roman"/>
        </w:rPr>
        <w:t>Terminy określone w umowie mogą ulec zmianie w przypadku wystąpienia niekorzystnych warunków atmosferycznych powodujących niemożliwość wykonania zamówienia w wyznaczanym terminie.</w:t>
      </w:r>
    </w:p>
    <w:p w14:paraId="7BC95E1C" w14:textId="77777777" w:rsidR="0028707A" w:rsidRDefault="0028707A" w:rsidP="00E30FE0">
      <w:pPr>
        <w:pStyle w:val="Styl"/>
        <w:shd w:val="clear" w:color="auto" w:fill="FEFFFE"/>
        <w:spacing w:line="276" w:lineRule="auto"/>
        <w:ind w:right="54"/>
        <w:rPr>
          <w:rFonts w:ascii="Times New Roman" w:hAnsi="Times New Roman" w:cs="Times New Roman"/>
        </w:rPr>
      </w:pPr>
    </w:p>
    <w:p w14:paraId="68CECB1C" w14:textId="77777777" w:rsidR="0028707A" w:rsidRPr="0028707A" w:rsidRDefault="0028707A" w:rsidP="00E30FE0">
      <w:pPr>
        <w:pStyle w:val="Styl"/>
        <w:shd w:val="clear" w:color="auto" w:fill="FEFFFE"/>
        <w:spacing w:line="276" w:lineRule="auto"/>
        <w:ind w:right="54"/>
        <w:rPr>
          <w:rFonts w:ascii="Times New Roman" w:hAnsi="Times New Roman" w:cs="Times New Roman"/>
          <w:b/>
          <w:bCs/>
          <w:color w:val="000004"/>
          <w:u w:val="single"/>
        </w:rPr>
      </w:pPr>
    </w:p>
    <w:p w14:paraId="7EA40DAB" w14:textId="1077E287" w:rsidR="00A21743" w:rsidRPr="00342F1D" w:rsidRDefault="00B4421C" w:rsidP="00342F1D">
      <w:pPr>
        <w:pStyle w:val="Styl"/>
        <w:shd w:val="clear" w:color="auto" w:fill="FEFFFE"/>
        <w:spacing w:line="276" w:lineRule="auto"/>
        <w:ind w:right="54"/>
        <w:rPr>
          <w:rFonts w:ascii="Times New Roman" w:hAnsi="Times New Roman" w:cs="Times New Roman"/>
          <w:b/>
          <w:bCs/>
          <w:color w:val="000004"/>
          <w:u w:val="single"/>
        </w:rPr>
      </w:pPr>
      <w:r>
        <w:rPr>
          <w:rFonts w:ascii="Times New Roman" w:hAnsi="Times New Roman" w:cs="Times New Roman"/>
          <w:b/>
          <w:bCs/>
          <w:color w:val="000004"/>
          <w:u w:val="single"/>
        </w:rPr>
        <w:t xml:space="preserve">XXIV. </w:t>
      </w:r>
      <w:r w:rsidR="00105221" w:rsidRPr="00342F1D">
        <w:rPr>
          <w:rFonts w:ascii="Times New Roman" w:hAnsi="Times New Roman" w:cs="Times New Roman"/>
          <w:b/>
          <w:bCs/>
          <w:color w:val="000004"/>
          <w:u w:val="single"/>
        </w:rPr>
        <w:t xml:space="preserve">POUCZENIE O ŚRODKACH OCHRONY PRAWNEJ PRZYSŁUGUJĄCYCH </w:t>
      </w:r>
      <w:r w:rsidR="00105221" w:rsidRPr="00342F1D">
        <w:rPr>
          <w:rFonts w:ascii="Times New Roman" w:hAnsi="Times New Roman" w:cs="Times New Roman"/>
          <w:b/>
          <w:bCs/>
          <w:color w:val="000004"/>
          <w:u w:val="single"/>
        </w:rPr>
        <w:br/>
        <w:t>WYKONAWCY</w:t>
      </w:r>
    </w:p>
    <w:p w14:paraId="76AD45EA" w14:textId="77777777" w:rsidR="00105221" w:rsidRPr="00342F1D" w:rsidRDefault="00105221" w:rsidP="00342F1D">
      <w:pPr>
        <w:pStyle w:val="Styl"/>
        <w:numPr>
          <w:ilvl w:val="0"/>
          <w:numId w:val="48"/>
        </w:numPr>
        <w:shd w:val="clear" w:color="auto" w:fill="FFFFFF"/>
        <w:spacing w:line="276" w:lineRule="auto"/>
        <w:ind w:left="426" w:hanging="431"/>
        <w:jc w:val="both"/>
        <w:rPr>
          <w:rFonts w:ascii="Times New Roman" w:hAnsi="Times New Roman" w:cs="Times New Roman"/>
          <w:color w:val="000004"/>
        </w:rPr>
      </w:pPr>
      <w:r w:rsidRPr="00342F1D">
        <w:rPr>
          <w:rFonts w:ascii="Times New Roman" w:hAnsi="Times New Roman" w:cs="Times New Roman"/>
          <w:color w:val="000004"/>
        </w:rPr>
        <w:t xml:space="preserve">Środki ochrony prawnej określone w niniejszym dziale przysługują wykonawcy, </w:t>
      </w:r>
      <w:r w:rsidRPr="00342F1D">
        <w:rPr>
          <w:rFonts w:ascii="Times New Roman" w:hAnsi="Times New Roman" w:cs="Times New Roman"/>
          <w:color w:val="000004"/>
        </w:rPr>
        <w:br/>
        <w:t>uczestnikowi konkursu oraz innemu podmiotowi</w:t>
      </w:r>
      <w:r w:rsidRPr="00342F1D">
        <w:rPr>
          <w:rFonts w:ascii="Times New Roman" w:hAnsi="Times New Roman" w:cs="Times New Roman"/>
          <w:color w:val="0D0B10"/>
        </w:rPr>
        <w:t xml:space="preserve">, </w:t>
      </w:r>
      <w:r w:rsidRPr="00342F1D">
        <w:rPr>
          <w:rFonts w:ascii="Times New Roman" w:hAnsi="Times New Roman" w:cs="Times New Roman"/>
          <w:color w:val="000004"/>
        </w:rPr>
        <w:t xml:space="preserve">jeżeli ma lub miał interes w uzyskaniu zamówienia lub nagrody w konkursie oraz poniósł lub może ponieść szkodę w wyniku naruszenia przez zamawiającego przepisów Pzp. </w:t>
      </w:r>
    </w:p>
    <w:p w14:paraId="70601851" w14:textId="77777777" w:rsidR="00105221" w:rsidRPr="00342F1D" w:rsidRDefault="00105221" w:rsidP="00342F1D">
      <w:pPr>
        <w:pStyle w:val="Styl"/>
        <w:numPr>
          <w:ilvl w:val="0"/>
          <w:numId w:val="48"/>
        </w:numPr>
        <w:shd w:val="clear" w:color="auto" w:fill="FFFFFF"/>
        <w:spacing w:line="276" w:lineRule="auto"/>
        <w:ind w:left="426" w:hanging="431"/>
        <w:jc w:val="both"/>
        <w:rPr>
          <w:rFonts w:ascii="Times New Roman" w:hAnsi="Times New Roman" w:cs="Times New Roman"/>
          <w:color w:val="000004"/>
        </w:rPr>
      </w:pPr>
      <w:r w:rsidRPr="00342F1D">
        <w:rPr>
          <w:rFonts w:ascii="Times New Roman" w:hAnsi="Times New Roman" w:cs="Times New Roman"/>
          <w:color w:val="000004"/>
        </w:rPr>
        <w:t>Środki ochrony prawnej wobec ogłoszenia wszczynającego postępowanie o udziele</w:t>
      </w:r>
      <w:r w:rsidRPr="00342F1D">
        <w:rPr>
          <w:rFonts w:ascii="Times New Roman" w:hAnsi="Times New Roman" w:cs="Times New Roman"/>
          <w:color w:val="0D0B10"/>
        </w:rPr>
        <w:t>ni</w:t>
      </w:r>
      <w:r w:rsidRPr="00342F1D">
        <w:rPr>
          <w:rFonts w:ascii="Times New Roman" w:hAnsi="Times New Roman" w:cs="Times New Roman"/>
          <w:color w:val="000004"/>
        </w:rPr>
        <w:t>e zamówienia lub ogłoszen</w:t>
      </w:r>
      <w:r w:rsidRPr="00342F1D">
        <w:rPr>
          <w:rFonts w:ascii="Times New Roman" w:hAnsi="Times New Roman" w:cs="Times New Roman"/>
          <w:color w:val="0D0B10"/>
        </w:rPr>
        <w:t>i</w:t>
      </w:r>
      <w:r w:rsidRPr="00342F1D">
        <w:rPr>
          <w:rFonts w:ascii="Times New Roman" w:hAnsi="Times New Roman" w:cs="Times New Roman"/>
          <w:color w:val="000004"/>
        </w:rPr>
        <w:t>a o ko</w:t>
      </w:r>
      <w:r w:rsidRPr="00342F1D">
        <w:rPr>
          <w:rFonts w:ascii="Times New Roman" w:hAnsi="Times New Roman" w:cs="Times New Roman"/>
          <w:color w:val="0D0B10"/>
        </w:rPr>
        <w:t>n</w:t>
      </w:r>
      <w:r w:rsidRPr="00342F1D">
        <w:rPr>
          <w:rFonts w:ascii="Times New Roman" w:hAnsi="Times New Roman" w:cs="Times New Roman"/>
          <w:color w:val="000004"/>
        </w:rPr>
        <w:t>kursie oraz dokumentów zamówienia przysługują również organizacjom wpisanym na listę, o której mowa wart. 469 pkt 15 Pzp oraz Rzecznikowi Mał</w:t>
      </w:r>
      <w:r w:rsidR="003D21D4" w:rsidRPr="00342F1D">
        <w:rPr>
          <w:rFonts w:ascii="Times New Roman" w:hAnsi="Times New Roman" w:cs="Times New Roman"/>
          <w:color w:val="000004"/>
        </w:rPr>
        <w:t xml:space="preserve">ych </w:t>
      </w:r>
      <w:r w:rsidR="006769FB" w:rsidRPr="00342F1D">
        <w:rPr>
          <w:rFonts w:ascii="Times New Roman" w:hAnsi="Times New Roman" w:cs="Times New Roman"/>
          <w:color w:val="000004"/>
        </w:rPr>
        <w:t>i Średnich Przedsiębiorców.</w:t>
      </w:r>
    </w:p>
    <w:p w14:paraId="3191D470" w14:textId="77777777" w:rsidR="00105221" w:rsidRPr="00342F1D" w:rsidRDefault="00105221" w:rsidP="00342F1D">
      <w:pPr>
        <w:pStyle w:val="Styl"/>
        <w:numPr>
          <w:ilvl w:val="0"/>
          <w:numId w:val="48"/>
        </w:numPr>
        <w:shd w:val="clear" w:color="auto" w:fill="FFFFFF"/>
        <w:spacing w:line="276" w:lineRule="auto"/>
        <w:ind w:left="426" w:hanging="431"/>
        <w:jc w:val="both"/>
        <w:rPr>
          <w:rFonts w:ascii="Times New Roman" w:hAnsi="Times New Roman" w:cs="Times New Roman"/>
          <w:color w:val="000004"/>
        </w:rPr>
      </w:pPr>
      <w:r w:rsidRPr="00342F1D">
        <w:rPr>
          <w:rFonts w:ascii="Times New Roman" w:hAnsi="Times New Roman" w:cs="Times New Roman"/>
          <w:color w:val="000004"/>
        </w:rPr>
        <w:t xml:space="preserve">Odwołanie przysługuje na: </w:t>
      </w:r>
    </w:p>
    <w:p w14:paraId="428F8DA7" w14:textId="77777777" w:rsidR="00105221" w:rsidRPr="00342F1D" w:rsidRDefault="00105221" w:rsidP="00342F1D">
      <w:pPr>
        <w:pStyle w:val="Styl"/>
        <w:numPr>
          <w:ilvl w:val="0"/>
          <w:numId w:val="49"/>
        </w:numPr>
        <w:shd w:val="clear" w:color="auto" w:fill="FFFFFF"/>
        <w:spacing w:line="276" w:lineRule="auto"/>
        <w:ind w:left="993" w:hanging="403"/>
        <w:jc w:val="both"/>
        <w:rPr>
          <w:rFonts w:ascii="Times New Roman" w:hAnsi="Times New Roman" w:cs="Times New Roman"/>
          <w:color w:val="0D0B10"/>
        </w:rPr>
      </w:pPr>
      <w:r w:rsidRPr="00342F1D">
        <w:rPr>
          <w:rFonts w:ascii="Times New Roman" w:hAnsi="Times New Roman" w:cs="Times New Roman"/>
          <w:color w:val="000004"/>
        </w:rPr>
        <w:t xml:space="preserve">niezgodną z przepisami ustawy </w:t>
      </w:r>
      <w:r w:rsidR="006769FB" w:rsidRPr="00342F1D">
        <w:rPr>
          <w:rFonts w:ascii="Times New Roman" w:hAnsi="Times New Roman" w:cs="Times New Roman"/>
          <w:color w:val="000004"/>
        </w:rPr>
        <w:t>czynność</w:t>
      </w:r>
      <w:r w:rsidRPr="00342F1D">
        <w:rPr>
          <w:rFonts w:ascii="Times New Roman" w:hAnsi="Times New Roman" w:cs="Times New Roman"/>
          <w:color w:val="000004"/>
        </w:rPr>
        <w:t xml:space="preserve"> Zamawiaj</w:t>
      </w:r>
      <w:r w:rsidR="006769FB" w:rsidRPr="00342F1D">
        <w:rPr>
          <w:rFonts w:ascii="Times New Roman" w:hAnsi="Times New Roman" w:cs="Times New Roman"/>
          <w:color w:val="000004"/>
        </w:rPr>
        <w:t>ącego, podjętą w postępowaniu o </w:t>
      </w:r>
      <w:r w:rsidRPr="00342F1D">
        <w:rPr>
          <w:rFonts w:ascii="Times New Roman" w:hAnsi="Times New Roman" w:cs="Times New Roman"/>
          <w:color w:val="000004"/>
        </w:rPr>
        <w:t>udzielenie zamówienia, w tym na projektowane postanowienie umowy</w:t>
      </w:r>
      <w:r w:rsidRPr="00342F1D">
        <w:rPr>
          <w:rFonts w:ascii="Times New Roman" w:hAnsi="Times New Roman" w:cs="Times New Roman"/>
          <w:color w:val="0D0B10"/>
        </w:rPr>
        <w:t xml:space="preserve">; </w:t>
      </w:r>
    </w:p>
    <w:p w14:paraId="183A05A7" w14:textId="77777777" w:rsidR="00105221" w:rsidRPr="00342F1D" w:rsidRDefault="00105221" w:rsidP="00342F1D">
      <w:pPr>
        <w:pStyle w:val="Styl"/>
        <w:numPr>
          <w:ilvl w:val="0"/>
          <w:numId w:val="49"/>
        </w:numPr>
        <w:shd w:val="clear" w:color="auto" w:fill="FFFFFF"/>
        <w:spacing w:line="276" w:lineRule="auto"/>
        <w:ind w:left="993" w:hanging="403"/>
        <w:jc w:val="both"/>
        <w:rPr>
          <w:rFonts w:ascii="Times New Roman" w:hAnsi="Times New Roman" w:cs="Times New Roman"/>
          <w:color w:val="0D0B10"/>
        </w:rPr>
      </w:pPr>
      <w:r w:rsidRPr="00342F1D">
        <w:rPr>
          <w:rFonts w:ascii="Times New Roman" w:hAnsi="Times New Roman" w:cs="Times New Roman"/>
          <w:color w:val="000004"/>
        </w:rPr>
        <w:t xml:space="preserve">zaniechanie czynności w postępowaniu o udzielenie zamówienia do której </w:t>
      </w:r>
      <w:r w:rsidRPr="00342F1D">
        <w:rPr>
          <w:rFonts w:ascii="Times New Roman" w:hAnsi="Times New Roman" w:cs="Times New Roman"/>
          <w:color w:val="000004"/>
        </w:rPr>
        <w:br/>
        <w:t>zamawiający był obow</w:t>
      </w:r>
      <w:r w:rsidRPr="00342F1D">
        <w:rPr>
          <w:rFonts w:ascii="Times New Roman" w:hAnsi="Times New Roman" w:cs="Times New Roman"/>
          <w:color w:val="0D0B10"/>
        </w:rPr>
        <w:t>i</w:t>
      </w:r>
      <w:r w:rsidRPr="00342F1D">
        <w:rPr>
          <w:rFonts w:ascii="Times New Roman" w:hAnsi="Times New Roman" w:cs="Times New Roman"/>
          <w:color w:val="000004"/>
        </w:rPr>
        <w:t>ązany na podstawie ustawy</w:t>
      </w:r>
      <w:r w:rsidRPr="00342F1D">
        <w:rPr>
          <w:rFonts w:ascii="Times New Roman" w:hAnsi="Times New Roman" w:cs="Times New Roman"/>
          <w:color w:val="0D0B10"/>
        </w:rPr>
        <w:t xml:space="preserve">; </w:t>
      </w:r>
    </w:p>
    <w:p w14:paraId="04F7A42C" w14:textId="77777777" w:rsidR="00105221" w:rsidRPr="00342F1D" w:rsidRDefault="00105221" w:rsidP="00342F1D">
      <w:pPr>
        <w:pStyle w:val="Styl"/>
        <w:numPr>
          <w:ilvl w:val="0"/>
          <w:numId w:val="50"/>
        </w:numPr>
        <w:shd w:val="clear" w:color="auto" w:fill="FFFFFF"/>
        <w:spacing w:line="276" w:lineRule="auto"/>
        <w:ind w:left="426" w:hanging="427"/>
        <w:jc w:val="both"/>
        <w:rPr>
          <w:rFonts w:ascii="Times New Roman" w:hAnsi="Times New Roman" w:cs="Times New Roman"/>
          <w:color w:val="000004"/>
        </w:rPr>
      </w:pPr>
      <w:r w:rsidRPr="00342F1D">
        <w:rPr>
          <w:rFonts w:ascii="Times New Roman" w:hAnsi="Times New Roman" w:cs="Times New Roman"/>
          <w:color w:val="000004"/>
        </w:rPr>
        <w:t xml:space="preserve">Odwołanie wnosi się do Prezesa Izby. Odwołujący przekazuje kopię odwołania </w:t>
      </w:r>
      <w:r w:rsidRPr="00342F1D">
        <w:rPr>
          <w:rFonts w:ascii="Times New Roman" w:hAnsi="Times New Roman" w:cs="Times New Roman"/>
          <w:color w:val="000004"/>
        </w:rPr>
        <w:br/>
        <w:t xml:space="preserve">zamawiającemu przed upływem terminu do wniesienia odwołania w taki </w:t>
      </w:r>
      <w:r w:rsidR="006769FB" w:rsidRPr="00342F1D">
        <w:rPr>
          <w:rFonts w:ascii="Times New Roman" w:hAnsi="Times New Roman" w:cs="Times New Roman"/>
          <w:color w:val="000004"/>
        </w:rPr>
        <w:t>sposób, aby mógł on </w:t>
      </w:r>
      <w:r w:rsidRPr="00342F1D">
        <w:rPr>
          <w:rFonts w:ascii="Times New Roman" w:hAnsi="Times New Roman" w:cs="Times New Roman"/>
          <w:color w:val="000004"/>
        </w:rPr>
        <w:t>zapoznać się z</w:t>
      </w:r>
      <w:r w:rsidR="006769FB" w:rsidRPr="00342F1D">
        <w:rPr>
          <w:rFonts w:ascii="Times New Roman" w:hAnsi="Times New Roman" w:cs="Times New Roman"/>
          <w:color w:val="000004"/>
        </w:rPr>
        <w:t xml:space="preserve"> </w:t>
      </w:r>
      <w:r w:rsidRPr="00342F1D">
        <w:rPr>
          <w:rFonts w:ascii="Times New Roman" w:hAnsi="Times New Roman" w:cs="Times New Roman"/>
          <w:color w:val="000004"/>
        </w:rPr>
        <w:t xml:space="preserve">jego treścią przed upływem </w:t>
      </w:r>
      <w:r w:rsidRPr="00342F1D">
        <w:rPr>
          <w:rFonts w:ascii="Times New Roman" w:hAnsi="Times New Roman" w:cs="Times New Roman"/>
          <w:color w:val="0D0B10"/>
        </w:rPr>
        <w:t>t</w:t>
      </w:r>
      <w:r w:rsidRPr="00342F1D">
        <w:rPr>
          <w:rFonts w:ascii="Times New Roman" w:hAnsi="Times New Roman" w:cs="Times New Roman"/>
          <w:color w:val="000004"/>
        </w:rPr>
        <w:t xml:space="preserve">ego terminu. </w:t>
      </w:r>
    </w:p>
    <w:p w14:paraId="2B61F0EC" w14:textId="3CA2C7F4" w:rsidR="00105221" w:rsidRPr="00342F1D" w:rsidRDefault="00105221" w:rsidP="00342F1D">
      <w:pPr>
        <w:pStyle w:val="Styl"/>
        <w:numPr>
          <w:ilvl w:val="0"/>
          <w:numId w:val="50"/>
        </w:numPr>
        <w:shd w:val="clear" w:color="auto" w:fill="FFFFFF"/>
        <w:spacing w:line="276" w:lineRule="auto"/>
        <w:ind w:left="426" w:hanging="427"/>
        <w:jc w:val="both"/>
        <w:rPr>
          <w:rFonts w:ascii="Times New Roman" w:hAnsi="Times New Roman" w:cs="Times New Roman"/>
          <w:color w:val="000004"/>
        </w:rPr>
      </w:pPr>
      <w:r w:rsidRPr="00342F1D">
        <w:rPr>
          <w:rFonts w:ascii="Times New Roman" w:hAnsi="Times New Roman" w:cs="Times New Roman"/>
          <w:color w:val="000004"/>
        </w:rPr>
        <w:t>Odwołanie wobec treści ogłoszenia lub treści SWZ wnosi się w terminie 5 dni od dnia zamieszczenia og</w:t>
      </w:r>
      <w:r w:rsidRPr="00342F1D">
        <w:rPr>
          <w:rFonts w:ascii="Times New Roman" w:hAnsi="Times New Roman" w:cs="Times New Roman"/>
          <w:color w:val="0D0B10"/>
        </w:rPr>
        <w:t>ł</w:t>
      </w:r>
      <w:r w:rsidRPr="00342F1D">
        <w:rPr>
          <w:rFonts w:ascii="Times New Roman" w:hAnsi="Times New Roman" w:cs="Times New Roman"/>
          <w:color w:val="000004"/>
        </w:rPr>
        <w:t xml:space="preserve">oszenia w Biuletynie Zamówień Publicznych </w:t>
      </w:r>
      <w:r w:rsidRPr="00342F1D">
        <w:rPr>
          <w:rFonts w:ascii="Times New Roman" w:hAnsi="Times New Roman" w:cs="Times New Roman"/>
          <w:color w:val="0D0B10"/>
        </w:rPr>
        <w:t>l</w:t>
      </w:r>
      <w:r w:rsidRPr="00342F1D">
        <w:rPr>
          <w:rFonts w:ascii="Times New Roman" w:hAnsi="Times New Roman" w:cs="Times New Roman"/>
          <w:color w:val="000004"/>
        </w:rPr>
        <w:t xml:space="preserve">ub treści SWZ na stronie </w:t>
      </w:r>
      <w:r w:rsidR="002B4EFA" w:rsidRPr="00342F1D">
        <w:rPr>
          <w:rFonts w:ascii="Times New Roman" w:hAnsi="Times New Roman" w:cs="Times New Roman"/>
          <w:color w:val="000004"/>
        </w:rPr>
        <w:t>prowadzonego postępowani</w:t>
      </w:r>
      <w:r w:rsidR="00310AC6" w:rsidRPr="00342F1D">
        <w:rPr>
          <w:rFonts w:ascii="Times New Roman" w:hAnsi="Times New Roman" w:cs="Times New Roman"/>
          <w:color w:val="000004"/>
        </w:rPr>
        <w:t>a</w:t>
      </w:r>
      <w:r w:rsidRPr="00342F1D">
        <w:rPr>
          <w:rFonts w:ascii="Times New Roman" w:hAnsi="Times New Roman" w:cs="Times New Roman"/>
          <w:color w:val="000004"/>
        </w:rPr>
        <w:t xml:space="preserve">. </w:t>
      </w:r>
    </w:p>
    <w:p w14:paraId="67644567" w14:textId="77777777" w:rsidR="00105221" w:rsidRPr="00342F1D" w:rsidRDefault="00105221" w:rsidP="00342F1D">
      <w:pPr>
        <w:pStyle w:val="Styl"/>
        <w:numPr>
          <w:ilvl w:val="0"/>
          <w:numId w:val="50"/>
        </w:numPr>
        <w:shd w:val="clear" w:color="auto" w:fill="FFFFFF"/>
        <w:spacing w:line="276" w:lineRule="auto"/>
        <w:ind w:left="426" w:hanging="427"/>
        <w:jc w:val="both"/>
        <w:rPr>
          <w:rFonts w:ascii="Times New Roman" w:hAnsi="Times New Roman" w:cs="Times New Roman"/>
          <w:color w:val="000004"/>
        </w:rPr>
      </w:pPr>
      <w:r w:rsidRPr="00342F1D">
        <w:rPr>
          <w:rFonts w:ascii="Times New Roman" w:hAnsi="Times New Roman" w:cs="Times New Roman"/>
          <w:color w:val="000004"/>
        </w:rPr>
        <w:t xml:space="preserve">Odwołanie wnosi się w terminie: </w:t>
      </w:r>
    </w:p>
    <w:p w14:paraId="0CC77F0D" w14:textId="77777777" w:rsidR="006769FB" w:rsidRPr="00342F1D" w:rsidRDefault="00105221" w:rsidP="00342F1D">
      <w:pPr>
        <w:pStyle w:val="Styl"/>
        <w:numPr>
          <w:ilvl w:val="0"/>
          <w:numId w:val="52"/>
        </w:numPr>
        <w:shd w:val="clear" w:color="auto" w:fill="FEFFFE"/>
        <w:spacing w:line="276" w:lineRule="auto"/>
        <w:ind w:left="993" w:hanging="426"/>
        <w:jc w:val="both"/>
        <w:rPr>
          <w:rFonts w:ascii="Times New Roman" w:hAnsi="Times New Roman" w:cs="Times New Roman"/>
          <w:color w:val="151518"/>
        </w:rPr>
      </w:pPr>
      <w:r w:rsidRPr="00342F1D">
        <w:rPr>
          <w:rFonts w:ascii="Times New Roman" w:hAnsi="Times New Roman" w:cs="Times New Roman"/>
          <w:color w:val="000003"/>
        </w:rPr>
        <w:t>5 dni od dnia przekazania informacji o czynn</w:t>
      </w:r>
      <w:r w:rsidR="006769FB" w:rsidRPr="00342F1D">
        <w:rPr>
          <w:rFonts w:ascii="Times New Roman" w:hAnsi="Times New Roman" w:cs="Times New Roman"/>
          <w:color w:val="000003"/>
        </w:rPr>
        <w:t xml:space="preserve">ości zamawiającego stanowiącej </w:t>
      </w:r>
      <w:r w:rsidRPr="00342F1D">
        <w:rPr>
          <w:rFonts w:ascii="Times New Roman" w:hAnsi="Times New Roman" w:cs="Times New Roman"/>
          <w:color w:val="000003"/>
        </w:rPr>
        <w:t>podstawę jego wniesienia</w:t>
      </w:r>
      <w:r w:rsidRPr="00342F1D">
        <w:rPr>
          <w:rFonts w:ascii="Times New Roman" w:hAnsi="Times New Roman" w:cs="Times New Roman"/>
          <w:color w:val="2F3034"/>
        </w:rPr>
        <w:t xml:space="preserve">, </w:t>
      </w:r>
      <w:r w:rsidRPr="00342F1D">
        <w:rPr>
          <w:rFonts w:ascii="Times New Roman" w:hAnsi="Times New Roman" w:cs="Times New Roman"/>
          <w:color w:val="000003"/>
        </w:rPr>
        <w:t xml:space="preserve">jeżeli informacja została przekazana </w:t>
      </w:r>
      <w:r w:rsidR="006769FB" w:rsidRPr="00342F1D">
        <w:rPr>
          <w:rFonts w:ascii="Times New Roman" w:hAnsi="Times New Roman" w:cs="Times New Roman"/>
          <w:color w:val="000003"/>
        </w:rPr>
        <w:t xml:space="preserve">przy użyciu środków komunikacji </w:t>
      </w:r>
      <w:r w:rsidRPr="00342F1D">
        <w:rPr>
          <w:rFonts w:ascii="Times New Roman" w:hAnsi="Times New Roman" w:cs="Times New Roman"/>
          <w:color w:val="000003"/>
        </w:rPr>
        <w:t>elekt</w:t>
      </w:r>
      <w:r w:rsidRPr="00342F1D">
        <w:rPr>
          <w:rFonts w:ascii="Times New Roman" w:hAnsi="Times New Roman" w:cs="Times New Roman"/>
          <w:color w:val="151518"/>
        </w:rPr>
        <w:t>r</w:t>
      </w:r>
      <w:r w:rsidRPr="00342F1D">
        <w:rPr>
          <w:rFonts w:ascii="Times New Roman" w:hAnsi="Times New Roman" w:cs="Times New Roman"/>
          <w:color w:val="000003"/>
        </w:rPr>
        <w:t>onicznej</w:t>
      </w:r>
      <w:r w:rsidRPr="00342F1D">
        <w:rPr>
          <w:rFonts w:ascii="Times New Roman" w:hAnsi="Times New Roman" w:cs="Times New Roman"/>
          <w:color w:val="151518"/>
        </w:rPr>
        <w:t>,</w:t>
      </w:r>
    </w:p>
    <w:p w14:paraId="5C61C826" w14:textId="77777777" w:rsidR="00105221" w:rsidRPr="00342F1D" w:rsidRDefault="00105221" w:rsidP="00342F1D">
      <w:pPr>
        <w:pStyle w:val="Styl"/>
        <w:numPr>
          <w:ilvl w:val="0"/>
          <w:numId w:val="52"/>
        </w:numPr>
        <w:shd w:val="clear" w:color="auto" w:fill="FEFFFE"/>
        <w:spacing w:line="276" w:lineRule="auto"/>
        <w:ind w:left="993" w:hanging="426"/>
        <w:jc w:val="both"/>
        <w:rPr>
          <w:rFonts w:ascii="Times New Roman" w:hAnsi="Times New Roman" w:cs="Times New Roman"/>
          <w:color w:val="151518"/>
        </w:rPr>
      </w:pPr>
      <w:r w:rsidRPr="00342F1D">
        <w:rPr>
          <w:rFonts w:ascii="Times New Roman" w:hAnsi="Times New Roman" w:cs="Times New Roman"/>
          <w:color w:val="000003"/>
        </w:rPr>
        <w:t>10 dni od dnia przekazania informacji o czynn</w:t>
      </w:r>
      <w:r w:rsidR="006769FB" w:rsidRPr="00342F1D">
        <w:rPr>
          <w:rFonts w:ascii="Times New Roman" w:hAnsi="Times New Roman" w:cs="Times New Roman"/>
          <w:color w:val="000003"/>
        </w:rPr>
        <w:t xml:space="preserve">ości zamawiającego stanowiącej </w:t>
      </w:r>
      <w:r w:rsidRPr="00342F1D">
        <w:rPr>
          <w:rFonts w:ascii="Times New Roman" w:hAnsi="Times New Roman" w:cs="Times New Roman"/>
          <w:color w:val="000003"/>
        </w:rPr>
        <w:t>pods</w:t>
      </w:r>
      <w:r w:rsidRPr="00342F1D">
        <w:rPr>
          <w:rFonts w:ascii="Times New Roman" w:hAnsi="Times New Roman" w:cs="Times New Roman"/>
          <w:color w:val="2F3034"/>
        </w:rPr>
        <w:t>t</w:t>
      </w:r>
      <w:r w:rsidRPr="00342F1D">
        <w:rPr>
          <w:rFonts w:ascii="Times New Roman" w:hAnsi="Times New Roman" w:cs="Times New Roman"/>
          <w:color w:val="000003"/>
        </w:rPr>
        <w:t>awę jego wniesienia</w:t>
      </w:r>
      <w:r w:rsidRPr="00342F1D">
        <w:rPr>
          <w:rFonts w:ascii="Times New Roman" w:hAnsi="Times New Roman" w:cs="Times New Roman"/>
          <w:color w:val="151518"/>
        </w:rPr>
        <w:t xml:space="preserve">, </w:t>
      </w:r>
      <w:r w:rsidRPr="00342F1D">
        <w:rPr>
          <w:rFonts w:ascii="Times New Roman" w:hAnsi="Times New Roman" w:cs="Times New Roman"/>
          <w:color w:val="000003"/>
        </w:rPr>
        <w:t>jeżeli informacja została przekazan</w:t>
      </w:r>
      <w:r w:rsidR="006769FB" w:rsidRPr="00342F1D">
        <w:rPr>
          <w:rFonts w:ascii="Times New Roman" w:hAnsi="Times New Roman" w:cs="Times New Roman"/>
          <w:color w:val="000003"/>
        </w:rPr>
        <w:t xml:space="preserve">a w sposób inny niż określony w </w:t>
      </w:r>
      <w:r w:rsidRPr="00342F1D">
        <w:rPr>
          <w:rFonts w:ascii="Times New Roman" w:hAnsi="Times New Roman" w:cs="Times New Roman"/>
          <w:color w:val="000003"/>
        </w:rPr>
        <w:t xml:space="preserve">pkt 1). </w:t>
      </w:r>
    </w:p>
    <w:p w14:paraId="2E483D03" w14:textId="77777777" w:rsidR="006769FB"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Odwo</w:t>
      </w:r>
      <w:r w:rsidRPr="00342F1D">
        <w:rPr>
          <w:rFonts w:ascii="Times New Roman" w:hAnsi="Times New Roman" w:cs="Times New Roman"/>
          <w:color w:val="151518"/>
        </w:rPr>
        <w:t>ł</w:t>
      </w:r>
      <w:r w:rsidRPr="00342F1D">
        <w:rPr>
          <w:rFonts w:ascii="Times New Roman" w:hAnsi="Times New Roman" w:cs="Times New Roman"/>
          <w:color w:val="000003"/>
        </w:rPr>
        <w:t>anie w przypadkac</w:t>
      </w:r>
      <w:r w:rsidRPr="00342F1D">
        <w:rPr>
          <w:rFonts w:ascii="Times New Roman" w:hAnsi="Times New Roman" w:cs="Times New Roman"/>
          <w:color w:val="151518"/>
        </w:rPr>
        <w:t xml:space="preserve">h </w:t>
      </w:r>
      <w:r w:rsidRPr="00342F1D">
        <w:rPr>
          <w:rFonts w:ascii="Times New Roman" w:hAnsi="Times New Roman" w:cs="Times New Roman"/>
          <w:color w:val="000003"/>
        </w:rPr>
        <w:t xml:space="preserve">innych niż określone w </w:t>
      </w:r>
      <w:r w:rsidR="00A6766F" w:rsidRPr="00342F1D">
        <w:rPr>
          <w:rFonts w:ascii="Times New Roman" w:hAnsi="Times New Roman" w:cs="Times New Roman"/>
          <w:color w:val="000003"/>
        </w:rPr>
        <w:t>ust.</w:t>
      </w:r>
      <w:r w:rsidRPr="00342F1D">
        <w:rPr>
          <w:rFonts w:ascii="Times New Roman" w:hAnsi="Times New Roman" w:cs="Times New Roman"/>
          <w:color w:val="000003"/>
        </w:rPr>
        <w:t xml:space="preserve"> 5 i </w:t>
      </w:r>
      <w:r w:rsidR="006769FB" w:rsidRPr="00342F1D">
        <w:rPr>
          <w:rFonts w:ascii="Times New Roman" w:hAnsi="Times New Roman" w:cs="Times New Roman"/>
          <w:color w:val="000003"/>
        </w:rPr>
        <w:t>6 wnosi się w terminie 5 dni od </w:t>
      </w:r>
      <w:r w:rsidRPr="00342F1D">
        <w:rPr>
          <w:rFonts w:ascii="Times New Roman" w:hAnsi="Times New Roman" w:cs="Times New Roman"/>
          <w:color w:val="000003"/>
        </w:rPr>
        <w:t>dnia</w:t>
      </w:r>
      <w:r w:rsidRPr="00342F1D">
        <w:rPr>
          <w:rFonts w:ascii="Times New Roman" w:hAnsi="Times New Roman" w:cs="Times New Roman"/>
          <w:color w:val="2F3034"/>
        </w:rPr>
        <w:t xml:space="preserve">, </w:t>
      </w:r>
      <w:r w:rsidR="004F2D1F" w:rsidRPr="00342F1D">
        <w:rPr>
          <w:rFonts w:ascii="Times New Roman" w:hAnsi="Times New Roman" w:cs="Times New Roman"/>
          <w:color w:val="000003"/>
        </w:rPr>
        <w:t>w </w:t>
      </w:r>
      <w:r w:rsidRPr="00342F1D">
        <w:rPr>
          <w:rFonts w:ascii="Times New Roman" w:hAnsi="Times New Roman" w:cs="Times New Roman"/>
          <w:color w:val="000003"/>
        </w:rPr>
        <w:t>którym powzięto lub przy zachowaniu należytej staranności</w:t>
      </w:r>
      <w:r w:rsidR="004F2D1F" w:rsidRPr="00342F1D">
        <w:rPr>
          <w:rFonts w:ascii="Times New Roman" w:hAnsi="Times New Roman" w:cs="Times New Roman"/>
          <w:color w:val="000003"/>
        </w:rPr>
        <w:t xml:space="preserve"> można było powziąć wiadomość o </w:t>
      </w:r>
      <w:r w:rsidRPr="00342F1D">
        <w:rPr>
          <w:rFonts w:ascii="Times New Roman" w:hAnsi="Times New Roman" w:cs="Times New Roman"/>
          <w:color w:val="000003"/>
        </w:rPr>
        <w:t>okolicznościach stanowiących podstawę jego wniesienia.</w:t>
      </w:r>
    </w:p>
    <w:p w14:paraId="24596273" w14:textId="77777777" w:rsidR="00B92467" w:rsidRPr="00342F1D" w:rsidRDefault="00B92467"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Jeżeli zamawiający nie opublikował ogłoszenia o zamiarze zawarcia umowy lub mimo takiego obowiązku nie przesłał wykonawcy zawiadomienia o wyborze najkorzystniejszej oferty odwołanie wnosi się nie później niż w terminie:</w:t>
      </w:r>
    </w:p>
    <w:p w14:paraId="14229EC3" w14:textId="77777777" w:rsidR="00B92467" w:rsidRPr="00342F1D" w:rsidRDefault="00B92467" w:rsidP="00342F1D">
      <w:pPr>
        <w:pStyle w:val="Styl"/>
        <w:numPr>
          <w:ilvl w:val="0"/>
          <w:numId w:val="53"/>
        </w:numPr>
        <w:shd w:val="clear" w:color="auto" w:fill="FEFFFE"/>
        <w:spacing w:line="276" w:lineRule="auto"/>
        <w:jc w:val="both"/>
        <w:rPr>
          <w:rFonts w:ascii="Times New Roman" w:hAnsi="Times New Roman" w:cs="Times New Roman"/>
        </w:rPr>
      </w:pPr>
      <w:r w:rsidRPr="00342F1D">
        <w:rPr>
          <w:rFonts w:ascii="Times New Roman" w:hAnsi="Times New Roman" w:cs="Times New Roman"/>
          <w:color w:val="000003"/>
        </w:rPr>
        <w:t xml:space="preserve">15 dni od dnia zamieszczenia w Biuletynie Zamówień Publicznych ogłoszenia o wyniku </w:t>
      </w:r>
      <w:r w:rsidRPr="00342F1D">
        <w:rPr>
          <w:rFonts w:ascii="Times New Roman" w:hAnsi="Times New Roman" w:cs="Times New Roman"/>
        </w:rPr>
        <w:t>postępowania,</w:t>
      </w:r>
    </w:p>
    <w:p w14:paraId="0F314F2C" w14:textId="77777777" w:rsidR="00B92467" w:rsidRPr="00342F1D" w:rsidRDefault="00B92467" w:rsidP="00342F1D">
      <w:pPr>
        <w:pStyle w:val="Styl"/>
        <w:numPr>
          <w:ilvl w:val="0"/>
          <w:numId w:val="53"/>
        </w:numPr>
        <w:shd w:val="clear" w:color="auto" w:fill="FEFFFE"/>
        <w:spacing w:line="276" w:lineRule="auto"/>
        <w:jc w:val="both"/>
        <w:rPr>
          <w:rFonts w:ascii="Times New Roman" w:hAnsi="Times New Roman" w:cs="Times New Roman"/>
        </w:rPr>
      </w:pPr>
      <w:r w:rsidRPr="00342F1D">
        <w:rPr>
          <w:rFonts w:ascii="Times New Roman" w:hAnsi="Times New Roman" w:cs="Times New Roman"/>
          <w:shd w:val="clear" w:color="auto" w:fill="FFFFFF"/>
        </w:rPr>
        <w:t xml:space="preserve">miesiąca od dnia zawarcia umowy, jeżeli zamawiający </w:t>
      </w:r>
      <w:r w:rsidRPr="00342F1D">
        <w:rPr>
          <w:rFonts w:ascii="Times New Roman" w:hAnsi="Times New Roman" w:cs="Times New Roman"/>
        </w:rPr>
        <w:t>nie zamieścił w Biuletynie Zamówień Publicznych ogłoszenia o wyniku postępowania.</w:t>
      </w:r>
    </w:p>
    <w:p w14:paraId="71B70487" w14:textId="77777777" w:rsidR="006769FB"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Na orzeczenie Izby oraz postanowienie Prezesa Izby</w:t>
      </w:r>
      <w:r w:rsidRPr="00342F1D">
        <w:rPr>
          <w:rFonts w:ascii="Times New Roman" w:hAnsi="Times New Roman" w:cs="Times New Roman"/>
          <w:color w:val="151518"/>
        </w:rPr>
        <w:t xml:space="preserve">, </w:t>
      </w:r>
      <w:r w:rsidRPr="00342F1D">
        <w:rPr>
          <w:rFonts w:ascii="Times New Roman" w:hAnsi="Times New Roman" w:cs="Times New Roman"/>
          <w:color w:val="000003"/>
        </w:rPr>
        <w:t>o którym mowa w art. 519 ust. 1 Pzp</w:t>
      </w:r>
      <w:r w:rsidRPr="00342F1D">
        <w:rPr>
          <w:rFonts w:ascii="Times New Roman" w:hAnsi="Times New Roman" w:cs="Times New Roman"/>
          <w:color w:val="2F3034"/>
        </w:rPr>
        <w:t xml:space="preserve">, </w:t>
      </w:r>
      <w:r w:rsidRPr="00342F1D">
        <w:rPr>
          <w:rFonts w:ascii="Times New Roman" w:hAnsi="Times New Roman" w:cs="Times New Roman"/>
          <w:color w:val="000003"/>
        </w:rPr>
        <w:t>stronom oraz uczest</w:t>
      </w:r>
      <w:r w:rsidRPr="00342F1D">
        <w:rPr>
          <w:rFonts w:ascii="Times New Roman" w:hAnsi="Times New Roman" w:cs="Times New Roman"/>
          <w:color w:val="151518"/>
        </w:rPr>
        <w:t>ni</w:t>
      </w:r>
      <w:r w:rsidRPr="00342F1D">
        <w:rPr>
          <w:rFonts w:ascii="Times New Roman" w:hAnsi="Times New Roman" w:cs="Times New Roman"/>
          <w:color w:val="000003"/>
        </w:rPr>
        <w:t>kom postępowania odwoławczego przysługuje skarga do sądu.</w:t>
      </w:r>
    </w:p>
    <w:p w14:paraId="15359C11" w14:textId="77777777" w:rsidR="006769FB"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 xml:space="preserve">W postępowaniu toczącym się wskutek wniesienia skargi stosuje się odpowiednio </w:t>
      </w:r>
      <w:r w:rsidRPr="00342F1D">
        <w:rPr>
          <w:rFonts w:ascii="Times New Roman" w:hAnsi="Times New Roman" w:cs="Times New Roman"/>
          <w:color w:val="000003"/>
        </w:rPr>
        <w:br/>
        <w:t>przepis</w:t>
      </w:r>
      <w:r w:rsidRPr="00342F1D">
        <w:rPr>
          <w:rFonts w:ascii="Times New Roman" w:hAnsi="Times New Roman" w:cs="Times New Roman"/>
          <w:color w:val="151518"/>
        </w:rPr>
        <w:t xml:space="preserve">y </w:t>
      </w:r>
      <w:r w:rsidRPr="00342F1D">
        <w:rPr>
          <w:rFonts w:ascii="Times New Roman" w:hAnsi="Times New Roman" w:cs="Times New Roman"/>
          <w:color w:val="000003"/>
        </w:rPr>
        <w:t xml:space="preserve">ustawy z dnia 17 listopada 1964 r. </w:t>
      </w:r>
      <w:r w:rsidR="006769FB" w:rsidRPr="00342F1D">
        <w:rPr>
          <w:rFonts w:ascii="Times New Roman" w:hAnsi="Times New Roman" w:cs="Times New Roman"/>
          <w:color w:val="000003"/>
        </w:rPr>
        <w:t>–</w:t>
      </w:r>
      <w:r w:rsidRPr="00342F1D">
        <w:rPr>
          <w:rFonts w:ascii="Times New Roman" w:hAnsi="Times New Roman" w:cs="Times New Roman"/>
          <w:color w:val="000003"/>
        </w:rPr>
        <w:t xml:space="preserve"> Kodeks postępowania cywilnego o apelacji, </w:t>
      </w:r>
      <w:r w:rsidRPr="00342F1D">
        <w:rPr>
          <w:rFonts w:ascii="Times New Roman" w:hAnsi="Times New Roman" w:cs="Times New Roman"/>
          <w:color w:val="000003"/>
        </w:rPr>
        <w:lastRenderedPageBreak/>
        <w:t>jeżeli prze</w:t>
      </w:r>
      <w:r w:rsidRPr="00342F1D">
        <w:rPr>
          <w:rFonts w:ascii="Times New Roman" w:hAnsi="Times New Roman" w:cs="Times New Roman"/>
          <w:color w:val="151518"/>
        </w:rPr>
        <w:t>p</w:t>
      </w:r>
      <w:r w:rsidRPr="00342F1D">
        <w:rPr>
          <w:rFonts w:ascii="Times New Roman" w:hAnsi="Times New Roman" w:cs="Times New Roman"/>
          <w:color w:val="000003"/>
        </w:rPr>
        <w:t>isy niniejszego rozdzia</w:t>
      </w:r>
      <w:r w:rsidRPr="00342F1D">
        <w:rPr>
          <w:rFonts w:ascii="Times New Roman" w:hAnsi="Times New Roman" w:cs="Times New Roman"/>
          <w:color w:val="151518"/>
        </w:rPr>
        <w:t xml:space="preserve">łu </w:t>
      </w:r>
      <w:r w:rsidRPr="00342F1D">
        <w:rPr>
          <w:rFonts w:ascii="Times New Roman" w:hAnsi="Times New Roman" w:cs="Times New Roman"/>
          <w:color w:val="000003"/>
        </w:rPr>
        <w:t>nie s</w:t>
      </w:r>
      <w:r w:rsidR="006769FB" w:rsidRPr="00342F1D">
        <w:rPr>
          <w:rFonts w:ascii="Times New Roman" w:hAnsi="Times New Roman" w:cs="Times New Roman"/>
          <w:color w:val="000003"/>
        </w:rPr>
        <w:t>tanowią inaczej.</w:t>
      </w:r>
    </w:p>
    <w:p w14:paraId="44B0F6BE" w14:textId="77777777" w:rsidR="006769FB"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 xml:space="preserve">Skargę wnosi się do Sądu Okręgowego w Warszawie </w:t>
      </w:r>
      <w:r w:rsidR="006769FB" w:rsidRPr="00342F1D">
        <w:rPr>
          <w:rFonts w:ascii="Times New Roman" w:hAnsi="Times New Roman" w:cs="Times New Roman"/>
          <w:color w:val="000003"/>
        </w:rPr>
        <w:t>–</w:t>
      </w:r>
      <w:r w:rsidRPr="00342F1D">
        <w:rPr>
          <w:rFonts w:ascii="Times New Roman" w:hAnsi="Times New Roman" w:cs="Times New Roman"/>
          <w:color w:val="000003"/>
        </w:rPr>
        <w:t xml:space="preserve"> sądu zamówień publicznych</w:t>
      </w:r>
      <w:r w:rsidRPr="00342F1D">
        <w:rPr>
          <w:rFonts w:ascii="Times New Roman" w:hAnsi="Times New Roman" w:cs="Times New Roman"/>
          <w:color w:val="2F3034"/>
        </w:rPr>
        <w:t xml:space="preserve">, </w:t>
      </w:r>
      <w:r w:rsidR="006769FB" w:rsidRPr="00342F1D">
        <w:rPr>
          <w:rFonts w:ascii="Times New Roman" w:hAnsi="Times New Roman" w:cs="Times New Roman"/>
          <w:color w:val="000003"/>
        </w:rPr>
        <w:t>zwanego dalej „</w:t>
      </w:r>
      <w:r w:rsidRPr="00342F1D">
        <w:rPr>
          <w:rFonts w:ascii="Times New Roman" w:hAnsi="Times New Roman" w:cs="Times New Roman"/>
          <w:color w:val="000003"/>
        </w:rPr>
        <w:t>sądem zamówień pub</w:t>
      </w:r>
      <w:r w:rsidRPr="00342F1D">
        <w:rPr>
          <w:rFonts w:ascii="Times New Roman" w:hAnsi="Times New Roman" w:cs="Times New Roman"/>
          <w:color w:val="151518"/>
        </w:rPr>
        <w:t>l</w:t>
      </w:r>
      <w:r w:rsidR="006769FB" w:rsidRPr="00342F1D">
        <w:rPr>
          <w:rFonts w:ascii="Times New Roman" w:hAnsi="Times New Roman" w:cs="Times New Roman"/>
          <w:color w:val="000003"/>
        </w:rPr>
        <w:t>icznych”</w:t>
      </w:r>
      <w:r w:rsidRPr="00342F1D">
        <w:rPr>
          <w:rFonts w:ascii="Times New Roman" w:hAnsi="Times New Roman" w:cs="Times New Roman"/>
          <w:color w:val="000003"/>
        </w:rPr>
        <w:t>.</w:t>
      </w:r>
    </w:p>
    <w:p w14:paraId="53F6A433" w14:textId="77777777" w:rsidR="006769FB"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Skargę w</w:t>
      </w:r>
      <w:r w:rsidRPr="00342F1D">
        <w:rPr>
          <w:rFonts w:ascii="Times New Roman" w:hAnsi="Times New Roman" w:cs="Times New Roman"/>
          <w:color w:val="151518"/>
        </w:rPr>
        <w:t>n</w:t>
      </w:r>
      <w:r w:rsidRPr="00342F1D">
        <w:rPr>
          <w:rFonts w:ascii="Times New Roman" w:hAnsi="Times New Roman" w:cs="Times New Roman"/>
          <w:color w:val="000003"/>
        </w:rPr>
        <w:t>osi się za pośrednictwem Prezesa Izby, w terminie 14 dni od dnia doręczenia or</w:t>
      </w:r>
      <w:r w:rsidRPr="00342F1D">
        <w:rPr>
          <w:rFonts w:ascii="Times New Roman" w:hAnsi="Times New Roman" w:cs="Times New Roman"/>
          <w:color w:val="151518"/>
        </w:rPr>
        <w:t>z</w:t>
      </w:r>
      <w:r w:rsidRPr="00342F1D">
        <w:rPr>
          <w:rFonts w:ascii="Times New Roman" w:hAnsi="Times New Roman" w:cs="Times New Roman"/>
          <w:color w:val="000003"/>
        </w:rPr>
        <w:t>eczeni</w:t>
      </w:r>
      <w:r w:rsidRPr="00342F1D">
        <w:rPr>
          <w:rFonts w:ascii="Times New Roman" w:hAnsi="Times New Roman" w:cs="Times New Roman"/>
          <w:color w:val="151518"/>
        </w:rPr>
        <w:t xml:space="preserve">a </w:t>
      </w:r>
      <w:r w:rsidRPr="00342F1D">
        <w:rPr>
          <w:rFonts w:ascii="Times New Roman" w:hAnsi="Times New Roman" w:cs="Times New Roman"/>
          <w:color w:val="000003"/>
        </w:rPr>
        <w:t>Izby lub postanowienia Prezesa Izby</w:t>
      </w:r>
      <w:r w:rsidRPr="00342F1D">
        <w:rPr>
          <w:rFonts w:ascii="Times New Roman" w:hAnsi="Times New Roman" w:cs="Times New Roman"/>
          <w:color w:val="151518"/>
        </w:rPr>
        <w:t xml:space="preserve">, </w:t>
      </w:r>
      <w:r w:rsidRPr="00342F1D">
        <w:rPr>
          <w:rFonts w:ascii="Times New Roman" w:hAnsi="Times New Roman" w:cs="Times New Roman"/>
          <w:color w:val="000003"/>
        </w:rPr>
        <w:t xml:space="preserve">o którym mowa w art. 519 ust. 1 </w:t>
      </w:r>
      <w:r w:rsidR="006769FB" w:rsidRPr="00342F1D">
        <w:rPr>
          <w:rFonts w:ascii="Times New Roman" w:hAnsi="Times New Roman" w:cs="Times New Roman"/>
          <w:color w:val="000003"/>
        </w:rPr>
        <w:t xml:space="preserve">Pzp, </w:t>
      </w:r>
      <w:r w:rsidRPr="00342F1D">
        <w:rPr>
          <w:rFonts w:ascii="Times New Roman" w:hAnsi="Times New Roman" w:cs="Times New Roman"/>
          <w:color w:val="000003"/>
        </w:rPr>
        <w:t>przesyłając jednocześnie jej odpis przeciwnikowi skargi. Złożenie skargi w placówce poc</w:t>
      </w:r>
      <w:r w:rsidR="007F6CE3" w:rsidRPr="00342F1D">
        <w:rPr>
          <w:rFonts w:ascii="Times New Roman" w:hAnsi="Times New Roman" w:cs="Times New Roman"/>
          <w:color w:val="000003"/>
        </w:rPr>
        <w:t>ztowej operatora wyznaczonego w </w:t>
      </w:r>
      <w:r w:rsidRPr="00342F1D">
        <w:rPr>
          <w:rFonts w:ascii="Times New Roman" w:hAnsi="Times New Roman" w:cs="Times New Roman"/>
          <w:color w:val="000003"/>
        </w:rPr>
        <w:t xml:space="preserve">rozumieniu ustawy z dnia </w:t>
      </w:r>
      <w:r w:rsidRPr="00342F1D">
        <w:rPr>
          <w:rFonts w:ascii="Times New Roman" w:hAnsi="Times New Roman" w:cs="Times New Roman"/>
          <w:color w:val="000003"/>
          <w:w w:val="105"/>
        </w:rPr>
        <w:t xml:space="preserve">23 </w:t>
      </w:r>
      <w:r w:rsidRPr="00342F1D">
        <w:rPr>
          <w:rFonts w:ascii="Times New Roman" w:hAnsi="Times New Roman" w:cs="Times New Roman"/>
          <w:color w:val="000003"/>
        </w:rPr>
        <w:t xml:space="preserve">listopada </w:t>
      </w:r>
      <w:r w:rsidRPr="00342F1D">
        <w:rPr>
          <w:rFonts w:ascii="Times New Roman" w:hAnsi="Times New Roman" w:cs="Times New Roman"/>
          <w:color w:val="000003"/>
          <w:w w:val="105"/>
        </w:rPr>
        <w:t xml:space="preserve">2012 </w:t>
      </w:r>
      <w:r w:rsidRPr="00342F1D">
        <w:rPr>
          <w:rFonts w:ascii="Times New Roman" w:hAnsi="Times New Roman" w:cs="Times New Roman"/>
          <w:color w:val="000003"/>
        </w:rPr>
        <w:t>r</w:t>
      </w:r>
      <w:r w:rsidRPr="00342F1D">
        <w:rPr>
          <w:rFonts w:ascii="Times New Roman" w:hAnsi="Times New Roman" w:cs="Times New Roman"/>
          <w:color w:val="151518"/>
        </w:rPr>
        <w:t xml:space="preserve">. </w:t>
      </w:r>
      <w:r w:rsidR="006769FB" w:rsidRPr="00342F1D">
        <w:rPr>
          <w:rFonts w:ascii="Times New Roman" w:hAnsi="Times New Roman" w:cs="Times New Roman"/>
          <w:color w:val="000003"/>
        </w:rPr>
        <w:t>–</w:t>
      </w:r>
      <w:r w:rsidRPr="00342F1D">
        <w:rPr>
          <w:rFonts w:ascii="Times New Roman" w:hAnsi="Times New Roman" w:cs="Times New Roman"/>
          <w:color w:val="000003"/>
        </w:rPr>
        <w:t xml:space="preserve"> Prawo pocztowe jest równoznaczne z</w:t>
      </w:r>
      <w:r w:rsidR="000000A2" w:rsidRPr="00342F1D">
        <w:rPr>
          <w:rFonts w:ascii="Times New Roman" w:hAnsi="Times New Roman" w:cs="Times New Roman"/>
          <w:color w:val="000003"/>
        </w:rPr>
        <w:t> jej </w:t>
      </w:r>
      <w:r w:rsidR="006769FB" w:rsidRPr="00342F1D">
        <w:rPr>
          <w:rFonts w:ascii="Times New Roman" w:hAnsi="Times New Roman" w:cs="Times New Roman"/>
          <w:color w:val="000003"/>
        </w:rPr>
        <w:t>wniesieniem.</w:t>
      </w:r>
    </w:p>
    <w:p w14:paraId="380615D0" w14:textId="77777777" w:rsidR="00105221" w:rsidRPr="00342F1D" w:rsidRDefault="00105221" w:rsidP="00342F1D">
      <w:pPr>
        <w:pStyle w:val="Styl"/>
        <w:numPr>
          <w:ilvl w:val="0"/>
          <w:numId w:val="51"/>
        </w:numPr>
        <w:shd w:val="clear" w:color="auto" w:fill="FEFFFE"/>
        <w:spacing w:line="276" w:lineRule="auto"/>
        <w:ind w:left="426" w:hanging="446"/>
        <w:jc w:val="both"/>
        <w:rPr>
          <w:rFonts w:ascii="Times New Roman" w:hAnsi="Times New Roman" w:cs="Times New Roman"/>
          <w:color w:val="000003"/>
        </w:rPr>
      </w:pPr>
      <w:r w:rsidRPr="00342F1D">
        <w:rPr>
          <w:rFonts w:ascii="Times New Roman" w:hAnsi="Times New Roman" w:cs="Times New Roman"/>
          <w:color w:val="000003"/>
        </w:rPr>
        <w:t>Prezes Izby przekazuje skargę wraz z aktami pos</w:t>
      </w:r>
      <w:r w:rsidR="006769FB" w:rsidRPr="00342F1D">
        <w:rPr>
          <w:rFonts w:ascii="Times New Roman" w:hAnsi="Times New Roman" w:cs="Times New Roman"/>
          <w:color w:val="000003"/>
        </w:rPr>
        <w:t xml:space="preserve">tępowania odwoławczego do sądu </w:t>
      </w:r>
      <w:r w:rsidRPr="00342F1D">
        <w:rPr>
          <w:rFonts w:ascii="Times New Roman" w:hAnsi="Times New Roman" w:cs="Times New Roman"/>
          <w:color w:val="000003"/>
        </w:rPr>
        <w:t xml:space="preserve">zamówień publicznych w terminie 7 dni od dnia jej otrzymania. </w:t>
      </w:r>
    </w:p>
    <w:p w14:paraId="5C7FABDF" w14:textId="77777777" w:rsidR="00105221" w:rsidRPr="00342F1D" w:rsidRDefault="00105221" w:rsidP="00342F1D">
      <w:pPr>
        <w:pStyle w:val="Styl"/>
        <w:shd w:val="clear" w:color="auto" w:fill="FEFFFE"/>
        <w:spacing w:line="276" w:lineRule="auto"/>
        <w:ind w:right="54"/>
        <w:rPr>
          <w:rFonts w:ascii="Times New Roman" w:hAnsi="Times New Roman" w:cs="Times New Roman"/>
          <w:b/>
          <w:color w:val="000003"/>
          <w:w w:val="106"/>
          <w:u w:val="single"/>
        </w:rPr>
      </w:pPr>
    </w:p>
    <w:p w14:paraId="28F165A7" w14:textId="6239FE8D" w:rsidR="00F41ECC" w:rsidRPr="00342F1D" w:rsidRDefault="00C60441" w:rsidP="00342F1D">
      <w:pPr>
        <w:spacing w:line="276" w:lineRule="auto"/>
        <w:jc w:val="both"/>
        <w:rPr>
          <w:rFonts w:eastAsia="Cambria"/>
          <w:b/>
          <w:u w:val="single"/>
        </w:rPr>
      </w:pPr>
      <w:r w:rsidRPr="00342F1D">
        <w:rPr>
          <w:rFonts w:eastAsia="Cambria"/>
          <w:b/>
          <w:u w:val="single"/>
        </w:rPr>
        <w:t xml:space="preserve">XXV. </w:t>
      </w:r>
      <w:r w:rsidR="006769FB" w:rsidRPr="00342F1D">
        <w:rPr>
          <w:rFonts w:eastAsia="Cambria"/>
          <w:b/>
          <w:u w:val="single"/>
        </w:rPr>
        <w:t>WYKAZ ZAŁĄCZNIKÓW DO SWZ</w:t>
      </w:r>
    </w:p>
    <w:p w14:paraId="4FD570C3" w14:textId="77777777" w:rsidR="006769FB" w:rsidRPr="00342F1D" w:rsidRDefault="006769FB" w:rsidP="00342F1D">
      <w:pPr>
        <w:pStyle w:val="Akapitzlist"/>
        <w:numPr>
          <w:ilvl w:val="6"/>
          <w:numId w:val="42"/>
        </w:numPr>
        <w:tabs>
          <w:tab w:val="clear" w:pos="2880"/>
        </w:tabs>
        <w:spacing w:line="276" w:lineRule="auto"/>
        <w:ind w:left="426" w:hanging="426"/>
        <w:contextualSpacing w:val="0"/>
        <w:jc w:val="both"/>
        <w:rPr>
          <w:rFonts w:eastAsia="Cambria"/>
        </w:rPr>
      </w:pPr>
      <w:r w:rsidRPr="00342F1D">
        <w:rPr>
          <w:rFonts w:eastAsia="Cambria"/>
        </w:rPr>
        <w:t>Formularz ofertowy</w:t>
      </w:r>
      <w:r w:rsidR="00A6766F" w:rsidRPr="00342F1D">
        <w:rPr>
          <w:rFonts w:eastAsia="Cambria"/>
        </w:rPr>
        <w:t>,</w:t>
      </w:r>
    </w:p>
    <w:p w14:paraId="4A53D26A" w14:textId="77777777" w:rsidR="006769FB" w:rsidRPr="00342F1D" w:rsidRDefault="006769FB" w:rsidP="00342F1D">
      <w:pPr>
        <w:pStyle w:val="Akapitzlist"/>
        <w:numPr>
          <w:ilvl w:val="6"/>
          <w:numId w:val="42"/>
        </w:numPr>
        <w:tabs>
          <w:tab w:val="clear" w:pos="2880"/>
        </w:tabs>
        <w:spacing w:line="276" w:lineRule="auto"/>
        <w:ind w:left="426" w:hanging="426"/>
        <w:jc w:val="both"/>
        <w:rPr>
          <w:rFonts w:eastAsia="Cambria"/>
        </w:rPr>
      </w:pPr>
      <w:r w:rsidRPr="00342F1D">
        <w:rPr>
          <w:rFonts w:eastAsia="Cambria"/>
        </w:rPr>
        <w:t>Oświadczenie o braku podstaw do wykluczenia i o spełnianiu warunków udziału w postępowaniu</w:t>
      </w:r>
      <w:r w:rsidR="00A6766F" w:rsidRPr="00342F1D">
        <w:rPr>
          <w:rFonts w:eastAsia="Cambria"/>
        </w:rPr>
        <w:t>,</w:t>
      </w:r>
    </w:p>
    <w:p w14:paraId="0CBC03BA" w14:textId="77777777" w:rsidR="006769FB" w:rsidRPr="00342F1D" w:rsidRDefault="006769FB" w:rsidP="00342F1D">
      <w:pPr>
        <w:pStyle w:val="Akapitzlist"/>
        <w:numPr>
          <w:ilvl w:val="6"/>
          <w:numId w:val="42"/>
        </w:numPr>
        <w:tabs>
          <w:tab w:val="clear" w:pos="2880"/>
        </w:tabs>
        <w:spacing w:line="276" w:lineRule="auto"/>
        <w:ind w:left="426" w:hanging="426"/>
        <w:jc w:val="both"/>
        <w:rPr>
          <w:rFonts w:eastAsia="Cambria"/>
        </w:rPr>
      </w:pPr>
      <w:r w:rsidRPr="00342F1D">
        <w:rPr>
          <w:rFonts w:eastAsia="Cambria"/>
        </w:rPr>
        <w:t>Zobowiązanie innego podmiotu do udostępnienia niezbędnych zasobów Wykonawcy</w:t>
      </w:r>
      <w:r w:rsidR="00A6766F" w:rsidRPr="00342F1D">
        <w:rPr>
          <w:rFonts w:eastAsia="Cambria"/>
        </w:rPr>
        <w:t>,</w:t>
      </w:r>
    </w:p>
    <w:p w14:paraId="23E7BA88" w14:textId="77777777" w:rsidR="006769FB" w:rsidRPr="00342F1D" w:rsidRDefault="003D21D4" w:rsidP="00342F1D">
      <w:pPr>
        <w:pStyle w:val="Akapitzlist"/>
        <w:numPr>
          <w:ilvl w:val="6"/>
          <w:numId w:val="42"/>
        </w:numPr>
        <w:tabs>
          <w:tab w:val="clear" w:pos="2880"/>
        </w:tabs>
        <w:spacing w:line="276" w:lineRule="auto"/>
        <w:ind w:left="426" w:hanging="426"/>
        <w:jc w:val="both"/>
        <w:rPr>
          <w:rFonts w:eastAsia="Cambria"/>
        </w:rPr>
      </w:pPr>
      <w:r w:rsidRPr="00342F1D">
        <w:rPr>
          <w:rFonts w:eastAsia="Cambria"/>
        </w:rPr>
        <w:t>Oświadczenie dotyczące przynależności lub braku przynależności do tej samej grupy kapitałowej</w:t>
      </w:r>
      <w:r w:rsidR="00A6766F" w:rsidRPr="00342F1D">
        <w:rPr>
          <w:rFonts w:eastAsia="Cambria"/>
        </w:rPr>
        <w:t>,</w:t>
      </w:r>
    </w:p>
    <w:p w14:paraId="0BEBC395" w14:textId="325E2206" w:rsidR="003D21D4" w:rsidRPr="00342F1D" w:rsidRDefault="00853605" w:rsidP="00342F1D">
      <w:pPr>
        <w:pStyle w:val="Akapitzlist"/>
        <w:numPr>
          <w:ilvl w:val="6"/>
          <w:numId w:val="42"/>
        </w:numPr>
        <w:tabs>
          <w:tab w:val="clear" w:pos="2880"/>
        </w:tabs>
        <w:spacing w:line="276" w:lineRule="auto"/>
        <w:ind w:left="426" w:hanging="426"/>
        <w:jc w:val="both"/>
        <w:rPr>
          <w:rFonts w:eastAsia="Cambria"/>
        </w:rPr>
      </w:pPr>
      <w:r w:rsidRPr="00342F1D">
        <w:rPr>
          <w:rFonts w:eastAsia="Cambria"/>
        </w:rPr>
        <w:t xml:space="preserve">Projektowane postanowienia </w:t>
      </w:r>
      <w:r w:rsidR="003D21D4" w:rsidRPr="00342F1D">
        <w:rPr>
          <w:rFonts w:eastAsia="Cambria"/>
        </w:rPr>
        <w:t>umowy</w:t>
      </w:r>
      <w:r w:rsidR="00A6766F" w:rsidRPr="00342F1D">
        <w:rPr>
          <w:rFonts w:eastAsia="Cambria"/>
        </w:rPr>
        <w:t>,</w:t>
      </w:r>
    </w:p>
    <w:p w14:paraId="1405DA72" w14:textId="5C99BC55" w:rsidR="00FE3414" w:rsidRPr="002D2E8C" w:rsidRDefault="003D21D4" w:rsidP="002D2E8C">
      <w:pPr>
        <w:pStyle w:val="Akapitzlist"/>
        <w:numPr>
          <w:ilvl w:val="6"/>
          <w:numId w:val="42"/>
        </w:numPr>
        <w:tabs>
          <w:tab w:val="clear" w:pos="2880"/>
        </w:tabs>
        <w:spacing w:line="276" w:lineRule="auto"/>
        <w:ind w:left="426" w:hanging="426"/>
        <w:jc w:val="both"/>
        <w:rPr>
          <w:rFonts w:eastAsia="Cambria"/>
        </w:rPr>
      </w:pPr>
      <w:r w:rsidRPr="002D2E8C">
        <w:rPr>
          <w:color w:val="000005"/>
        </w:rPr>
        <w:t xml:space="preserve">Wzór oświadczenia o aktualności informacji zawartych </w:t>
      </w:r>
      <w:r w:rsidR="00964EAF" w:rsidRPr="002D2E8C">
        <w:rPr>
          <w:color w:val="000005"/>
        </w:rPr>
        <w:t>w oświadczeniu, o którym mowa w </w:t>
      </w:r>
      <w:r w:rsidRPr="002D2E8C">
        <w:rPr>
          <w:color w:val="000005"/>
        </w:rPr>
        <w:t>art. 125 ust. 1 Pzp</w:t>
      </w:r>
      <w:r w:rsidR="00A6766F" w:rsidRPr="002D2E8C">
        <w:rPr>
          <w:color w:val="000005"/>
        </w:rPr>
        <w:t>,</w:t>
      </w:r>
    </w:p>
    <w:p w14:paraId="14E53A13" w14:textId="5A45F9E4" w:rsidR="007B0F70" w:rsidRPr="00342F1D" w:rsidRDefault="00A6766F" w:rsidP="00342F1D">
      <w:pPr>
        <w:pStyle w:val="Akapitzlist"/>
        <w:numPr>
          <w:ilvl w:val="6"/>
          <w:numId w:val="42"/>
        </w:numPr>
        <w:tabs>
          <w:tab w:val="clear" w:pos="2880"/>
        </w:tabs>
        <w:spacing w:line="276" w:lineRule="auto"/>
        <w:ind w:left="426" w:hanging="426"/>
        <w:jc w:val="both"/>
        <w:rPr>
          <w:rFonts w:eastAsia="Cambria"/>
        </w:rPr>
      </w:pPr>
      <w:r w:rsidRPr="00342F1D">
        <w:rPr>
          <w:color w:val="000005"/>
        </w:rPr>
        <w:t xml:space="preserve">Wzór </w:t>
      </w:r>
      <w:r w:rsidRPr="00342F1D">
        <w:t xml:space="preserve">oświadczenia dot. wykonania </w:t>
      </w:r>
      <w:r w:rsidR="008C7B13" w:rsidRPr="00342F1D">
        <w:t>usług</w:t>
      </w:r>
      <w:r w:rsidRPr="00342F1D">
        <w:t xml:space="preserve"> przez poszczególnych Wykonawców</w:t>
      </w:r>
      <w:r w:rsidR="008928E7">
        <w:t>,</w:t>
      </w:r>
    </w:p>
    <w:p w14:paraId="6D99846F" w14:textId="71C93BAC" w:rsidR="00DF0688" w:rsidRPr="00342F1D" w:rsidRDefault="002D2E8C" w:rsidP="00342F1D">
      <w:pPr>
        <w:pStyle w:val="Akapitzlist"/>
        <w:spacing w:line="276" w:lineRule="auto"/>
        <w:ind w:left="0"/>
      </w:pPr>
      <w:bookmarkStart w:id="14" w:name="_Hlk76731763"/>
      <w:r>
        <w:t xml:space="preserve">8.    </w:t>
      </w:r>
      <w:r w:rsidR="00DF0688" w:rsidRPr="00342F1D">
        <w:t>Identyfikatory post</w:t>
      </w:r>
      <w:r w:rsidR="00853605" w:rsidRPr="00342F1D">
        <w:t>ę</w:t>
      </w:r>
      <w:r w:rsidR="00DF0688" w:rsidRPr="00342F1D">
        <w:t>powania</w:t>
      </w:r>
      <w:r w:rsidR="00956E21" w:rsidRPr="00342F1D">
        <w:t>:</w:t>
      </w:r>
      <w:r w:rsidR="00DF0688" w:rsidRPr="00342F1D">
        <w:t xml:space="preserve"> </w:t>
      </w:r>
      <w:r w:rsidR="00DF0688" w:rsidRPr="00342F1D">
        <w:br/>
        <w:t xml:space="preserve">      </w:t>
      </w:r>
      <w:r>
        <w:t xml:space="preserve"> </w:t>
      </w:r>
      <w:r w:rsidR="00DF0688" w:rsidRPr="00342F1D">
        <w:t>Identyfikator postępowania na e</w:t>
      </w:r>
      <w:r w:rsidR="00741D0A">
        <w:t>-</w:t>
      </w:r>
      <w:r w:rsidR="00DF0688" w:rsidRPr="00342F1D">
        <w:t>Zamówienia.</w:t>
      </w:r>
    </w:p>
    <w:p w14:paraId="0DE6B39E" w14:textId="20A10F7A" w:rsidR="007B0F70" w:rsidRPr="00266C19" w:rsidRDefault="00DF0688" w:rsidP="00266C19">
      <w:pPr>
        <w:pStyle w:val="Akapitzlist"/>
        <w:spacing w:line="276" w:lineRule="auto"/>
        <w:ind w:left="0"/>
        <w:jc w:val="both"/>
        <w:rPr>
          <w:rFonts w:eastAsia="Cambria"/>
        </w:rPr>
      </w:pPr>
      <w:r w:rsidRPr="00342F1D">
        <w:t xml:space="preserve">      </w:t>
      </w:r>
      <w:r w:rsidR="002D2E8C">
        <w:t xml:space="preserve"> </w:t>
      </w:r>
      <w:r w:rsidRPr="00342F1D">
        <w:t>Identyfikator postępowania na miniPortalu.</w:t>
      </w:r>
      <w:bookmarkEnd w:id="14"/>
    </w:p>
    <w:sectPr w:rsidR="007B0F70" w:rsidRPr="00266C19" w:rsidSect="002857B2">
      <w:headerReference w:type="default" r:id="rId24"/>
      <w:footerReference w:type="default" r:id="rId2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F6625" w14:textId="77777777" w:rsidR="00D50377" w:rsidRDefault="00D50377" w:rsidP="008155A2">
      <w:r>
        <w:separator/>
      </w:r>
    </w:p>
  </w:endnote>
  <w:endnote w:type="continuationSeparator" w:id="0">
    <w:p w14:paraId="2D8E5993" w14:textId="77777777" w:rsidR="00D50377" w:rsidRDefault="00D50377" w:rsidP="0081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Dotum"/>
    <w:charset w:val="00"/>
    <w:family w:val="roman"/>
    <w:pitch w:val="variable"/>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530795"/>
      <w:docPartObj>
        <w:docPartGallery w:val="Page Numbers (Bottom of Page)"/>
        <w:docPartUnique/>
      </w:docPartObj>
    </w:sdtPr>
    <w:sdtContent>
      <w:p w14:paraId="4D32093F" w14:textId="49B0A0AA" w:rsidR="00C9701F" w:rsidRDefault="00310FFA">
        <w:pPr>
          <w:pStyle w:val="Stopka"/>
          <w:jc w:val="right"/>
        </w:pPr>
        <w:r w:rsidRPr="00105221">
          <w:rPr>
            <w:rFonts w:ascii="Garamond" w:hAnsi="Garamond"/>
            <w:sz w:val="22"/>
            <w:szCs w:val="22"/>
          </w:rPr>
          <w:fldChar w:fldCharType="begin"/>
        </w:r>
        <w:r w:rsidR="00C9701F" w:rsidRPr="00105221">
          <w:rPr>
            <w:rFonts w:ascii="Garamond" w:hAnsi="Garamond"/>
            <w:sz w:val="22"/>
            <w:szCs w:val="22"/>
          </w:rPr>
          <w:instrText xml:space="preserve"> PAGE   \* MERGEFORMAT </w:instrText>
        </w:r>
        <w:r w:rsidRPr="00105221">
          <w:rPr>
            <w:rFonts w:ascii="Garamond" w:hAnsi="Garamond"/>
            <w:sz w:val="22"/>
            <w:szCs w:val="22"/>
          </w:rPr>
          <w:fldChar w:fldCharType="separate"/>
        </w:r>
        <w:r w:rsidR="00D35AA2">
          <w:rPr>
            <w:rFonts w:ascii="Garamond" w:hAnsi="Garamond"/>
            <w:noProof/>
            <w:sz w:val="22"/>
            <w:szCs w:val="22"/>
          </w:rPr>
          <w:t>2</w:t>
        </w:r>
        <w:r w:rsidRPr="00105221">
          <w:rPr>
            <w:rFonts w:ascii="Garamond" w:hAnsi="Garamond"/>
            <w:sz w:val="22"/>
            <w:szCs w:val="22"/>
          </w:rPr>
          <w:fldChar w:fldCharType="end"/>
        </w:r>
      </w:p>
    </w:sdtContent>
  </w:sdt>
  <w:p w14:paraId="13999054" w14:textId="77777777" w:rsidR="00C9701F" w:rsidRDefault="00C970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D2BF" w14:textId="77777777" w:rsidR="00D50377" w:rsidRDefault="00D50377" w:rsidP="008155A2">
      <w:r>
        <w:separator/>
      </w:r>
    </w:p>
  </w:footnote>
  <w:footnote w:type="continuationSeparator" w:id="0">
    <w:p w14:paraId="33423A89" w14:textId="77777777" w:rsidR="00D50377" w:rsidRDefault="00D50377" w:rsidP="00815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6F30" w14:textId="77777777" w:rsidR="00C9701F" w:rsidRPr="004617AE" w:rsidRDefault="00C9701F">
    <w:pPr>
      <w:pStyle w:val="Nagwek"/>
      <w:rPr>
        <w:sz w:val="16"/>
        <w:szCs w:val="16"/>
      </w:rPr>
    </w:pPr>
    <w:r w:rsidRPr="004617AE">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16569B"/>
    <w:multiLevelType w:val="hybridMultilevel"/>
    <w:tmpl w:val="702E74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8"/>
    <w:multiLevelType w:val="multilevel"/>
    <w:tmpl w:val="00000008"/>
    <w:name w:val="WW8Num8"/>
    <w:lvl w:ilvl="0">
      <w:start w:val="1"/>
      <w:numFmt w:val="lowerLetter"/>
      <w:lvlText w:val="%1)"/>
      <w:lvlJc w:val="left"/>
      <w:pPr>
        <w:tabs>
          <w:tab w:val="num" w:pos="1070"/>
        </w:tabs>
        <w:ind w:left="1070" w:hanging="360"/>
      </w:pPr>
      <w:rPr>
        <w:b/>
      </w:rPr>
    </w:lvl>
    <w:lvl w:ilvl="1">
      <w:start w:val="1"/>
      <w:numFmt w:val="decimal"/>
      <w:lvlText w:val="%2."/>
      <w:lvlJc w:val="left"/>
      <w:pPr>
        <w:tabs>
          <w:tab w:val="num" w:pos="3338"/>
        </w:tabs>
        <w:ind w:left="3338" w:hanging="360"/>
      </w:pPr>
      <w:rPr>
        <w:b w:val="0"/>
        <w:i w:val="0"/>
      </w:rPr>
    </w:lvl>
    <w:lvl w:ilvl="2">
      <w:start w:val="1"/>
      <w:numFmt w:val="decimal"/>
      <w:lvlText w:val="%2.%3)"/>
      <w:lvlJc w:val="left"/>
      <w:pPr>
        <w:tabs>
          <w:tab w:val="num" w:pos="1278"/>
        </w:tabs>
        <w:ind w:left="1278" w:hanging="360"/>
      </w:pPr>
      <w:rPr>
        <w:b w:val="0"/>
        <w:i w:val="0"/>
        <w:sz w:val="16"/>
        <w:szCs w:val="16"/>
      </w:rPr>
    </w:lvl>
    <w:lvl w:ilvl="3">
      <w:start w:val="8"/>
      <w:numFmt w:val="decimal"/>
      <w:lvlText w:val="%2.%3.%4"/>
      <w:lvlJc w:val="left"/>
      <w:pPr>
        <w:tabs>
          <w:tab w:val="num" w:pos="0"/>
        </w:tabs>
        <w:ind w:left="3590" w:hanging="360"/>
      </w:pPr>
    </w:lvl>
    <w:lvl w:ilvl="4">
      <w:start w:val="1"/>
      <w:numFmt w:val="lowerLetter"/>
      <w:lvlText w:val="%2.%3.%4.%5."/>
      <w:lvlJc w:val="left"/>
      <w:pPr>
        <w:tabs>
          <w:tab w:val="num" w:pos="4310"/>
        </w:tabs>
        <w:ind w:left="4310" w:hanging="360"/>
      </w:pPr>
    </w:lvl>
    <w:lvl w:ilvl="5">
      <w:start w:val="1"/>
      <w:numFmt w:val="lowerRoman"/>
      <w:lvlText w:val="%2.%3.%4.%5.%6."/>
      <w:lvlJc w:val="right"/>
      <w:pPr>
        <w:tabs>
          <w:tab w:val="num" w:pos="5030"/>
        </w:tabs>
        <w:ind w:left="5030" w:hanging="180"/>
      </w:pPr>
    </w:lvl>
    <w:lvl w:ilvl="6">
      <w:start w:val="1"/>
      <w:numFmt w:val="decimal"/>
      <w:lvlText w:val="%2.%3.%4.%5.%6.%7."/>
      <w:lvlJc w:val="left"/>
      <w:pPr>
        <w:tabs>
          <w:tab w:val="num" w:pos="5750"/>
        </w:tabs>
        <w:ind w:left="5750" w:hanging="360"/>
      </w:pPr>
    </w:lvl>
    <w:lvl w:ilvl="7">
      <w:start w:val="1"/>
      <w:numFmt w:val="lowerLetter"/>
      <w:lvlText w:val="%2.%3.%4.%5.%6.%7.%8."/>
      <w:lvlJc w:val="left"/>
      <w:pPr>
        <w:tabs>
          <w:tab w:val="num" w:pos="6470"/>
        </w:tabs>
        <w:ind w:left="6470" w:hanging="360"/>
      </w:pPr>
    </w:lvl>
    <w:lvl w:ilvl="8">
      <w:start w:val="1"/>
      <w:numFmt w:val="lowerRoman"/>
      <w:lvlText w:val="%2.%3.%4.%5.%6.%7.%8.%9."/>
      <w:lvlJc w:val="right"/>
      <w:pPr>
        <w:tabs>
          <w:tab w:val="num" w:pos="7190"/>
        </w:tabs>
        <w:ind w:left="7190" w:hanging="180"/>
      </w:pPr>
    </w:lvl>
  </w:abstractNum>
  <w:abstractNum w:abstractNumId="4" w15:restartNumberingAfterBreak="0">
    <w:nsid w:val="00000009"/>
    <w:multiLevelType w:val="singleLevel"/>
    <w:tmpl w:val="00000009"/>
    <w:name w:val="WW8Num9"/>
    <w:lvl w:ilvl="0">
      <w:start w:val="1"/>
      <w:numFmt w:val="decimal"/>
      <w:lvlText w:val="%1."/>
      <w:lvlJc w:val="left"/>
      <w:pPr>
        <w:tabs>
          <w:tab w:val="num" w:pos="1380"/>
        </w:tabs>
        <w:ind w:left="1380" w:hanging="360"/>
      </w:pPr>
    </w:lvl>
  </w:abstractNum>
  <w:abstractNum w:abstractNumId="5" w15:restartNumberingAfterBreak="0">
    <w:nsid w:val="00000012"/>
    <w:multiLevelType w:val="multilevel"/>
    <w:tmpl w:val="16D8CB1C"/>
    <w:lvl w:ilvl="0">
      <w:start w:val="1"/>
      <w:numFmt w:val="decimal"/>
      <w:lvlText w:val="%1."/>
      <w:lvlJc w:val="left"/>
      <w:pPr>
        <w:tabs>
          <w:tab w:val="num" w:pos="0"/>
        </w:tabs>
        <w:ind w:left="360" w:hanging="360"/>
      </w:pPr>
      <w:rPr>
        <w:rFonts w:ascii="Times New Roman" w:hAnsi="Times New Roman" w:cs="Times New Roman" w:hint="default"/>
        <w:b/>
        <w:bCs/>
        <w:sz w:val="24"/>
        <w:szCs w:val="24"/>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0000013"/>
    <w:multiLevelType w:val="multilevel"/>
    <w:tmpl w:val="E294CD6C"/>
    <w:name w:val="WW8Num19"/>
    <w:lvl w:ilvl="0">
      <w:start w:val="1"/>
      <w:numFmt w:val="decimal"/>
      <w:lvlText w:val="%1."/>
      <w:lvlJc w:val="left"/>
      <w:pPr>
        <w:tabs>
          <w:tab w:val="num" w:pos="720"/>
        </w:tabs>
        <w:ind w:left="720" w:hanging="360"/>
      </w:pPr>
      <w:rPr>
        <w:rFonts w:ascii="Garamond" w:eastAsia="Times New Roman" w:hAnsi="Garamond" w:cs="Symbol" w:hint="default"/>
        <w:b w:val="0"/>
        <w:bCs/>
        <w:color w:val="000000"/>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rPr>
        <w:b/>
        <w:bCs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24"/>
    <w:multiLevelType w:val="multilevel"/>
    <w:tmpl w:val="00000024"/>
    <w:name w:val="WW8Num36"/>
    <w:lvl w:ilvl="0">
      <w:start w:val="1"/>
      <w:numFmt w:val="bullet"/>
      <w:lvlText w:val=""/>
      <w:lvlJc w:val="left"/>
      <w:pPr>
        <w:tabs>
          <w:tab w:val="num" w:pos="0"/>
        </w:tabs>
        <w:ind w:left="720" w:hanging="360"/>
      </w:pPr>
      <w:rPr>
        <w:rFonts w:ascii="Symbol" w:hAnsi="Symbol" w:cs="Times New Roman"/>
        <w:i w:val="0"/>
        <w:iCs/>
        <w:color w:val="00000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i w:val="0"/>
        <w:iCs/>
        <w:color w:val="00000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i w:val="0"/>
        <w:iCs/>
        <w:color w:val="00000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34"/>
    <w:multiLevelType w:val="multilevel"/>
    <w:tmpl w:val="84FE81BA"/>
    <w:name w:val="WW8Num52"/>
    <w:lvl w:ilvl="0">
      <w:start w:val="1"/>
      <w:numFmt w:val="decimal"/>
      <w:lvlText w:val="%1)"/>
      <w:lvlJc w:val="right"/>
      <w:pPr>
        <w:tabs>
          <w:tab w:val="num" w:pos="0"/>
        </w:tabs>
        <w:ind w:left="720" w:hanging="360"/>
      </w:pPr>
      <w:rPr>
        <w:rFonts w:cs="Times New Roman" w:hint="default"/>
        <w:lang w:val="pl-PL"/>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9" w15:restartNumberingAfterBreak="0">
    <w:nsid w:val="03033B94"/>
    <w:multiLevelType w:val="multilevel"/>
    <w:tmpl w:val="DB60A092"/>
    <w:styleLink w:val="WWNum75"/>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9FD4E95"/>
    <w:multiLevelType w:val="hybridMultilevel"/>
    <w:tmpl w:val="0A883DC8"/>
    <w:lvl w:ilvl="0" w:tplc="735CECAE">
      <w:start w:val="1"/>
      <w:numFmt w:val="decimal"/>
      <w:lvlText w:val="%1)"/>
      <w:lvlJc w:val="left"/>
      <w:pPr>
        <w:ind w:left="1211" w:hanging="360"/>
      </w:pPr>
      <w:rPr>
        <w:rFonts w:ascii="Garamond" w:hAnsi="Garamond" w:cs="Arial" w:hint="default"/>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BA55B3D"/>
    <w:multiLevelType w:val="hybridMultilevel"/>
    <w:tmpl w:val="F3EC6E5E"/>
    <w:lvl w:ilvl="0" w:tplc="D9E60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234650"/>
    <w:multiLevelType w:val="singleLevel"/>
    <w:tmpl w:val="9E1C0538"/>
    <w:lvl w:ilvl="0">
      <w:start w:val="1"/>
      <w:numFmt w:val="decimal"/>
      <w:lvlText w:val="%1)"/>
      <w:legacy w:legacy="1" w:legacySpace="0" w:legacyIndent="0"/>
      <w:lvlJc w:val="left"/>
      <w:rPr>
        <w:rFonts w:ascii="Garamond" w:hAnsi="Garamond" w:cs="Times New Roman" w:hint="default"/>
        <w:color w:val="010005"/>
      </w:rPr>
    </w:lvl>
  </w:abstractNum>
  <w:abstractNum w:abstractNumId="13" w15:restartNumberingAfterBreak="0">
    <w:nsid w:val="0F362EB8"/>
    <w:multiLevelType w:val="hybridMultilevel"/>
    <w:tmpl w:val="0A001AA2"/>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BE28B7"/>
    <w:multiLevelType w:val="hybridMultilevel"/>
    <w:tmpl w:val="D59AFD4A"/>
    <w:lvl w:ilvl="0" w:tplc="76C0430C">
      <w:start w:val="1"/>
      <w:numFmt w:val="upperRoman"/>
      <w:lvlText w:val="%1."/>
      <w:lvlJc w:val="left"/>
      <w:pPr>
        <w:ind w:left="720" w:hanging="720"/>
      </w:pPr>
      <w:rPr>
        <w:rFonts w:ascii="Arial" w:hAnsi="Arial" w:cs="Arial" w:hint="default"/>
      </w:rPr>
    </w:lvl>
    <w:lvl w:ilvl="1" w:tplc="A6A23BCA">
      <w:start w:val="1"/>
      <w:numFmt w:val="decimal"/>
      <w:lvlText w:val="%2)"/>
      <w:lvlJc w:val="left"/>
      <w:pPr>
        <w:ind w:left="1260" w:hanging="180"/>
      </w:pPr>
      <w:rPr>
        <w:rFonts w:ascii="Arial" w:hAnsi="Arial" w:cs="Arial" w:hint="default"/>
        <w:b w:val="0"/>
        <w:bCs w:val="0"/>
        <w:sz w:val="22"/>
        <w:szCs w:val="22"/>
      </w:rPr>
    </w:lvl>
    <w:lvl w:ilvl="2" w:tplc="846A5CDC">
      <w:start w:val="1"/>
      <w:numFmt w:val="decimal"/>
      <w:lvlText w:val="%3."/>
      <w:lvlJc w:val="left"/>
      <w:pPr>
        <w:ind w:left="2340" w:hanging="360"/>
      </w:pPr>
      <w:rPr>
        <w:rFonts w:hint="default"/>
        <w:color w:val="auto"/>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0B33F0"/>
    <w:multiLevelType w:val="multilevel"/>
    <w:tmpl w:val="04962CFE"/>
    <w:lvl w:ilvl="0">
      <w:start w:val="1"/>
      <w:numFmt w:val="decimal"/>
      <w:lvlText w:val="%1."/>
      <w:legacy w:legacy="1" w:legacySpace="0" w:legacyIndent="0"/>
      <w:lvlJc w:val="left"/>
      <w:rPr>
        <w:rFonts w:ascii="Garamond" w:hAnsi="Garamond" w:cs="Times New Roman" w:hint="default"/>
        <w:color w:val="010004"/>
      </w:rPr>
    </w:lvl>
    <w:lvl w:ilvl="1">
      <w:start w:val="1"/>
      <w:numFmt w:val="decimal"/>
      <w:lvlText w:val="%2)"/>
      <w:lvlJc w:val="left"/>
      <w:pPr>
        <w:ind w:left="1440" w:hanging="360"/>
      </w:pPr>
      <w:rPr>
        <w:rFonts w:hint="default"/>
        <w:b/>
        <w:bCs w:val="0"/>
        <w:color w:val="auto"/>
      </w:rPr>
    </w:lvl>
    <w:lvl w:ilvl="2">
      <w:start w:val="1"/>
      <w:numFmt w:val="lowerLetter"/>
      <w:lvlText w:val="%3)"/>
      <w:lvlJc w:val="left"/>
      <w:pPr>
        <w:ind w:left="2340" w:hanging="360"/>
      </w:pPr>
      <w:rPr>
        <w:rFonts w:ascii="Times New Roman" w:hAnsi="Times New Roman" w:cs="Times New Roman" w:hint="default"/>
        <w:sz w:val="24"/>
        <w:szCs w:val="24"/>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10720871"/>
    <w:multiLevelType w:val="hybridMultilevel"/>
    <w:tmpl w:val="47BED452"/>
    <w:lvl w:ilvl="0" w:tplc="F1A4D7E0">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112B4015"/>
    <w:multiLevelType w:val="multilevel"/>
    <w:tmpl w:val="409608CC"/>
    <w:styleLink w:val="Zaimportowanystyl4"/>
    <w:lvl w:ilvl="0">
      <w:start w:val="1"/>
      <w:numFmt w:val="decimal"/>
      <w:lvlText w:val="%1."/>
      <w:lvlJc w:val="left"/>
      <w:pPr>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07"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17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005"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347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4309"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47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5253"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17C76F9"/>
    <w:multiLevelType w:val="hybridMultilevel"/>
    <w:tmpl w:val="4B268396"/>
    <w:lvl w:ilvl="0" w:tplc="91B6731A">
      <w:start w:val="1"/>
      <w:numFmt w:val="decimal"/>
      <w:lvlText w:val="%1)"/>
      <w:lvlJc w:val="left"/>
      <w:pPr>
        <w:ind w:left="720" w:hanging="360"/>
      </w:pPr>
      <w:rPr>
        <w:rFonts w:ascii="Arial" w:eastAsia="Arial Unicode MS"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D554D9"/>
    <w:multiLevelType w:val="singleLevel"/>
    <w:tmpl w:val="F47CF020"/>
    <w:lvl w:ilvl="0">
      <w:start w:val="2"/>
      <w:numFmt w:val="decimal"/>
      <w:lvlText w:val="%1)"/>
      <w:legacy w:legacy="1" w:legacySpace="0" w:legacyIndent="0"/>
      <w:lvlJc w:val="left"/>
      <w:rPr>
        <w:rFonts w:ascii="Times New Roman" w:hAnsi="Times New Roman" w:cs="Times New Roman" w:hint="default"/>
        <w:b/>
        <w:bCs/>
        <w:color w:val="000004"/>
      </w:rPr>
    </w:lvl>
  </w:abstractNum>
  <w:abstractNum w:abstractNumId="20" w15:restartNumberingAfterBreak="0">
    <w:nsid w:val="152607A3"/>
    <w:multiLevelType w:val="hybridMultilevel"/>
    <w:tmpl w:val="9D0EB8AA"/>
    <w:lvl w:ilvl="0" w:tplc="EEFCBF8E">
      <w:start w:val="1"/>
      <w:numFmt w:val="upperRoman"/>
      <w:lvlText w:val="%1."/>
      <w:lvlJc w:val="right"/>
      <w:pPr>
        <w:ind w:left="720" w:hanging="360"/>
      </w:pPr>
      <w:rPr>
        <w:b/>
      </w:rPr>
    </w:lvl>
    <w:lvl w:ilvl="1" w:tplc="CE4CCCB2">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363E25"/>
    <w:multiLevelType w:val="hybridMultilevel"/>
    <w:tmpl w:val="C0A0446C"/>
    <w:lvl w:ilvl="0" w:tplc="6D7EEB4E">
      <w:start w:val="3"/>
      <w:numFmt w:val="bullet"/>
      <w:lvlText w:val="-"/>
      <w:lvlJc w:val="left"/>
      <w:pPr>
        <w:ind w:left="1494" w:hanging="360"/>
      </w:pPr>
      <w:rPr>
        <w:rFonts w:ascii="Times New Roman" w:eastAsia="Times New Roman" w:hAnsi="Times New Roman" w:cs="Times New Roman" w:hint="default"/>
      </w:rPr>
    </w:lvl>
    <w:lvl w:ilvl="1" w:tplc="04150003">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start w:val="1"/>
      <w:numFmt w:val="bullet"/>
      <w:lvlText w:val=""/>
      <w:lvlJc w:val="left"/>
      <w:pPr>
        <w:ind w:left="3654" w:hanging="360"/>
      </w:pPr>
      <w:rPr>
        <w:rFonts w:ascii="Symbol" w:hAnsi="Symbol" w:hint="default"/>
      </w:rPr>
    </w:lvl>
    <w:lvl w:ilvl="4" w:tplc="04150003">
      <w:start w:val="1"/>
      <w:numFmt w:val="bullet"/>
      <w:lvlText w:val="o"/>
      <w:lvlJc w:val="left"/>
      <w:pPr>
        <w:ind w:left="4374" w:hanging="360"/>
      </w:pPr>
      <w:rPr>
        <w:rFonts w:ascii="Courier New" w:hAnsi="Courier New" w:cs="Courier New" w:hint="default"/>
      </w:rPr>
    </w:lvl>
    <w:lvl w:ilvl="5" w:tplc="04150005">
      <w:start w:val="1"/>
      <w:numFmt w:val="bullet"/>
      <w:lvlText w:val=""/>
      <w:lvlJc w:val="left"/>
      <w:pPr>
        <w:ind w:left="5094" w:hanging="360"/>
      </w:pPr>
      <w:rPr>
        <w:rFonts w:ascii="Wingdings" w:hAnsi="Wingdings" w:hint="default"/>
      </w:rPr>
    </w:lvl>
    <w:lvl w:ilvl="6" w:tplc="04150001">
      <w:start w:val="1"/>
      <w:numFmt w:val="bullet"/>
      <w:lvlText w:val=""/>
      <w:lvlJc w:val="left"/>
      <w:pPr>
        <w:ind w:left="5814" w:hanging="360"/>
      </w:pPr>
      <w:rPr>
        <w:rFonts w:ascii="Symbol" w:hAnsi="Symbol" w:hint="default"/>
      </w:rPr>
    </w:lvl>
    <w:lvl w:ilvl="7" w:tplc="04150003">
      <w:start w:val="1"/>
      <w:numFmt w:val="bullet"/>
      <w:lvlText w:val="o"/>
      <w:lvlJc w:val="left"/>
      <w:pPr>
        <w:ind w:left="6534" w:hanging="360"/>
      </w:pPr>
      <w:rPr>
        <w:rFonts w:ascii="Courier New" w:hAnsi="Courier New" w:cs="Courier New" w:hint="default"/>
      </w:rPr>
    </w:lvl>
    <w:lvl w:ilvl="8" w:tplc="04150005" w:tentative="1">
      <w:start w:val="1"/>
      <w:numFmt w:val="bullet"/>
      <w:pStyle w:val="Tytu"/>
      <w:lvlText w:val=""/>
      <w:lvlJc w:val="left"/>
      <w:pPr>
        <w:ind w:left="7254" w:hanging="360"/>
      </w:pPr>
      <w:rPr>
        <w:rFonts w:ascii="Wingdings" w:hAnsi="Wingdings" w:hint="default"/>
      </w:rPr>
    </w:lvl>
  </w:abstractNum>
  <w:abstractNum w:abstractNumId="22" w15:restartNumberingAfterBreak="0">
    <w:nsid w:val="18442F07"/>
    <w:multiLevelType w:val="singleLevel"/>
    <w:tmpl w:val="093825A2"/>
    <w:lvl w:ilvl="0">
      <w:start w:val="1"/>
      <w:numFmt w:val="decimal"/>
      <w:lvlText w:val="%1."/>
      <w:legacy w:legacy="1" w:legacySpace="0" w:legacyIndent="0"/>
      <w:lvlJc w:val="left"/>
      <w:rPr>
        <w:rFonts w:ascii="Times New Roman" w:hAnsi="Times New Roman" w:cs="Times New Roman" w:hint="default"/>
        <w:b w:val="0"/>
        <w:color w:val="000004"/>
      </w:rPr>
    </w:lvl>
  </w:abstractNum>
  <w:abstractNum w:abstractNumId="23" w15:restartNumberingAfterBreak="0">
    <w:nsid w:val="18A47B80"/>
    <w:multiLevelType w:val="singleLevel"/>
    <w:tmpl w:val="7EB8DD06"/>
    <w:lvl w:ilvl="0">
      <w:start w:val="1"/>
      <w:numFmt w:val="decimal"/>
      <w:lvlText w:val="%1."/>
      <w:legacy w:legacy="1" w:legacySpace="0" w:legacyIndent="0"/>
      <w:lvlJc w:val="left"/>
      <w:rPr>
        <w:rFonts w:ascii="Garamond" w:eastAsia="Times New Roman" w:hAnsi="Garamond" w:cs="Arial"/>
        <w:b/>
        <w:bCs/>
        <w:color w:val="000002"/>
      </w:rPr>
    </w:lvl>
  </w:abstractNum>
  <w:abstractNum w:abstractNumId="24" w15:restartNumberingAfterBreak="0">
    <w:nsid w:val="18D96EA3"/>
    <w:multiLevelType w:val="multilevel"/>
    <w:tmpl w:val="EC9821F2"/>
    <w:styleLink w:val="WWNum15"/>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9730BCB"/>
    <w:multiLevelType w:val="multilevel"/>
    <w:tmpl w:val="2828DB5C"/>
    <w:styleLink w:val="WWNum7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1B4C5F71"/>
    <w:multiLevelType w:val="hybridMultilevel"/>
    <w:tmpl w:val="311A43A6"/>
    <w:lvl w:ilvl="0" w:tplc="A4829540">
      <w:start w:val="1"/>
      <w:numFmt w:val="decimal"/>
      <w:lvlText w:val="%1)"/>
      <w:lvlJc w:val="left"/>
      <w:pPr>
        <w:ind w:left="786" w:hanging="360"/>
      </w:pPr>
      <w:rPr>
        <w:rFonts w:ascii="Garamond" w:hAnsi="Garamond"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1C0C3D62"/>
    <w:multiLevelType w:val="hybridMultilevel"/>
    <w:tmpl w:val="C254C370"/>
    <w:lvl w:ilvl="0" w:tplc="CB38B25A">
      <w:start w:val="12"/>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B716F"/>
    <w:multiLevelType w:val="singleLevel"/>
    <w:tmpl w:val="A704C684"/>
    <w:lvl w:ilvl="0">
      <w:start w:val="1"/>
      <w:numFmt w:val="bullet"/>
      <w:pStyle w:val="Bullet1"/>
      <w:lvlText w:val=""/>
      <w:lvlJc w:val="left"/>
      <w:pPr>
        <w:tabs>
          <w:tab w:val="num" w:pos="360"/>
        </w:tabs>
        <w:ind w:left="360" w:hanging="360"/>
      </w:pPr>
      <w:rPr>
        <w:rFonts w:ascii="Symbol" w:hAnsi="Symbol" w:hint="default"/>
      </w:rPr>
    </w:lvl>
  </w:abstractNum>
  <w:abstractNum w:abstractNumId="29" w15:restartNumberingAfterBreak="0">
    <w:nsid w:val="1DAE4072"/>
    <w:multiLevelType w:val="singleLevel"/>
    <w:tmpl w:val="A6DA913C"/>
    <w:lvl w:ilvl="0">
      <w:start w:val="2"/>
      <w:numFmt w:val="decimal"/>
      <w:lvlText w:val="%1."/>
      <w:legacy w:legacy="1" w:legacySpace="0" w:legacyIndent="0"/>
      <w:lvlJc w:val="left"/>
      <w:rPr>
        <w:rFonts w:ascii="Garamond" w:hAnsi="Garamond" w:cs="Times New Roman" w:hint="default"/>
        <w:b/>
        <w:bCs/>
        <w:color w:val="000003"/>
      </w:rPr>
    </w:lvl>
  </w:abstractNum>
  <w:abstractNum w:abstractNumId="30" w15:restartNumberingAfterBreak="0">
    <w:nsid w:val="229C64CF"/>
    <w:multiLevelType w:val="multilevel"/>
    <w:tmpl w:val="25BAA832"/>
    <w:styleLink w:val="WWNum27"/>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4103F34"/>
    <w:multiLevelType w:val="hybridMultilevel"/>
    <w:tmpl w:val="FB5A5944"/>
    <w:lvl w:ilvl="0" w:tplc="452E89A2">
      <w:start w:val="2"/>
      <w:numFmt w:val="decimal"/>
      <w:lvlText w:val="%1."/>
      <w:lvlJc w:val="left"/>
      <w:pPr>
        <w:ind w:left="720" w:hanging="360"/>
      </w:pPr>
      <w:rPr>
        <w:rFonts w:hint="default"/>
      </w:rPr>
    </w:lvl>
    <w:lvl w:ilvl="1" w:tplc="0E4854E6">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B24E972">
      <w:start w:val="1"/>
      <w:numFmt w:val="lowerLetter"/>
      <w:lvlText w:val="%5)"/>
      <w:lvlJc w:val="left"/>
      <w:pPr>
        <w:ind w:left="3600" w:hanging="360"/>
      </w:pPr>
      <w:rPr>
        <w:rFonts w:ascii="Garamond" w:hAnsi="Garamond" w:hint="default"/>
        <w:color w:val="auto"/>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7DDD32"/>
    <w:multiLevelType w:val="hybridMultilevel"/>
    <w:tmpl w:val="FAE84CF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9D420D"/>
    <w:multiLevelType w:val="singleLevel"/>
    <w:tmpl w:val="F5208E70"/>
    <w:lvl w:ilvl="0">
      <w:start w:val="7"/>
      <w:numFmt w:val="decimal"/>
      <w:lvlText w:val="%1."/>
      <w:legacy w:legacy="1" w:legacySpace="0" w:legacyIndent="0"/>
      <w:lvlJc w:val="left"/>
      <w:rPr>
        <w:rFonts w:ascii="Times New Roman" w:hAnsi="Times New Roman" w:cs="Times New Roman" w:hint="default"/>
        <w:color w:val="000003"/>
      </w:rPr>
    </w:lvl>
  </w:abstractNum>
  <w:abstractNum w:abstractNumId="38" w15:restartNumberingAfterBreak="0">
    <w:nsid w:val="2D531048"/>
    <w:multiLevelType w:val="multilevel"/>
    <w:tmpl w:val="FFAACB1A"/>
    <w:styleLink w:val="WWNum50"/>
    <w:lvl w:ilvl="0">
      <w:start w:val="11"/>
      <w:numFmt w:val="decimal"/>
      <w:lvlText w:val="%1."/>
      <w:lvlJc w:val="left"/>
      <w:pPr>
        <w:ind w:left="500" w:hanging="500"/>
      </w:pPr>
    </w:lvl>
    <w:lvl w:ilvl="1">
      <w:start w:val="3"/>
      <w:numFmt w:val="decimal"/>
      <w:lvlText w:val="%1.%2."/>
      <w:lvlJc w:val="left"/>
      <w:pPr>
        <w:ind w:left="720" w:hanging="720"/>
      </w:pPr>
      <w:rPr>
        <w:b/>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2E4677E7"/>
    <w:multiLevelType w:val="hybridMultilevel"/>
    <w:tmpl w:val="0FAA3200"/>
    <w:lvl w:ilvl="0" w:tplc="011CF9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1385D74"/>
    <w:multiLevelType w:val="hybridMultilevel"/>
    <w:tmpl w:val="0D0002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1467F29"/>
    <w:multiLevelType w:val="multilevel"/>
    <w:tmpl w:val="2104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CE64BE"/>
    <w:multiLevelType w:val="hybridMultilevel"/>
    <w:tmpl w:val="04A0DD9C"/>
    <w:lvl w:ilvl="0" w:tplc="22F0CD94">
      <w:start w:val="1"/>
      <w:numFmt w:val="decimal"/>
      <w:lvlText w:val="%1."/>
      <w:lvlJc w:val="left"/>
      <w:pPr>
        <w:ind w:left="783" w:hanging="360"/>
      </w:pPr>
      <w:rPr>
        <w:b/>
        <w:bCs/>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4" w15:restartNumberingAfterBreak="0">
    <w:nsid w:val="32B470AD"/>
    <w:multiLevelType w:val="singleLevel"/>
    <w:tmpl w:val="2968D4A6"/>
    <w:lvl w:ilvl="0">
      <w:start w:val="4"/>
      <w:numFmt w:val="decimal"/>
      <w:lvlText w:val="%1."/>
      <w:legacy w:legacy="1" w:legacySpace="0" w:legacyIndent="0"/>
      <w:lvlJc w:val="left"/>
      <w:rPr>
        <w:rFonts w:ascii="Times New Roman" w:hAnsi="Times New Roman" w:cs="Times New Roman" w:hint="default"/>
        <w:color w:val="000004"/>
      </w:rPr>
    </w:lvl>
  </w:abstractNum>
  <w:abstractNum w:abstractNumId="45" w15:restartNumberingAfterBreak="0">
    <w:nsid w:val="331157F9"/>
    <w:multiLevelType w:val="multilevel"/>
    <w:tmpl w:val="B70CCFF8"/>
    <w:styleLink w:val="Zaimportowanystyl3"/>
    <w:lvl w:ilvl="0">
      <w:start w:val="1"/>
      <w:numFmt w:val="decimal"/>
      <w:lvlText w:val="%1."/>
      <w:lvlJc w:val="left"/>
      <w:pPr>
        <w:ind w:left="375" w:hanging="375"/>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701" w:hanging="56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990" w:hanging="56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639" w:hanging="92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928" w:hanging="92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577" w:hanging="128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866" w:hanging="128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515" w:hanging="164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804" w:hanging="164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362148F8"/>
    <w:multiLevelType w:val="multilevel"/>
    <w:tmpl w:val="0F2458CE"/>
    <w:styleLink w:val="WWNum77"/>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47" w15:restartNumberingAfterBreak="0">
    <w:nsid w:val="3CC20BBC"/>
    <w:multiLevelType w:val="singleLevel"/>
    <w:tmpl w:val="E01C3B14"/>
    <w:lvl w:ilvl="0">
      <w:start w:val="1"/>
      <w:numFmt w:val="decimal"/>
      <w:lvlText w:val="%1)"/>
      <w:legacy w:legacy="1" w:legacySpace="0" w:legacyIndent="0"/>
      <w:lvlJc w:val="left"/>
      <w:rPr>
        <w:rFonts w:ascii="Garamond" w:hAnsi="Garamond" w:cs="Times New Roman" w:hint="default"/>
        <w:color w:val="000002"/>
      </w:rPr>
    </w:lvl>
  </w:abstractNum>
  <w:abstractNum w:abstractNumId="48" w15:restartNumberingAfterBreak="0">
    <w:nsid w:val="3E476920"/>
    <w:multiLevelType w:val="singleLevel"/>
    <w:tmpl w:val="A0321F08"/>
    <w:lvl w:ilvl="0">
      <w:start w:val="1"/>
      <w:numFmt w:val="decimal"/>
      <w:lvlText w:val="%1)"/>
      <w:legacy w:legacy="1" w:legacySpace="0" w:legacyIndent="0"/>
      <w:lvlJc w:val="left"/>
      <w:rPr>
        <w:rFonts w:ascii="Garamond" w:hAnsi="Garamond" w:cs="Times New Roman" w:hint="default"/>
        <w:color w:val="010005"/>
      </w:rPr>
    </w:lvl>
  </w:abstractNum>
  <w:abstractNum w:abstractNumId="49" w15:restartNumberingAfterBreak="0">
    <w:nsid w:val="3E9B12E5"/>
    <w:multiLevelType w:val="multilevel"/>
    <w:tmpl w:val="1F4ABF82"/>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0" w15:restartNumberingAfterBreak="0">
    <w:nsid w:val="3F2D7559"/>
    <w:multiLevelType w:val="multilevel"/>
    <w:tmpl w:val="08E0D4F8"/>
    <w:styleLink w:val="WWNum11"/>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1104D49"/>
    <w:multiLevelType w:val="multilevel"/>
    <w:tmpl w:val="9CE6C8FE"/>
    <w:lvl w:ilvl="0">
      <w:start w:val="1"/>
      <w:numFmt w:val="lowerLetter"/>
      <w:lvlText w:val="%1)"/>
      <w:lvlJc w:val="left"/>
      <w:pPr>
        <w:ind w:left="2520" w:hanging="360"/>
      </w:p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2E32DAA"/>
    <w:multiLevelType w:val="hybridMultilevel"/>
    <w:tmpl w:val="15D6054C"/>
    <w:lvl w:ilvl="0" w:tplc="9588148A">
      <w:start w:val="1"/>
      <w:numFmt w:val="decimal"/>
      <w:lvlText w:val="%1)"/>
      <w:lvlJc w:val="left"/>
      <w:pPr>
        <w:ind w:left="1211" w:hanging="360"/>
      </w:pPr>
      <w:rPr>
        <w:rFonts w:ascii="Garamond" w:hAnsi="Garamond" w:cs="Arial" w:hint="default"/>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4577250C"/>
    <w:multiLevelType w:val="multilevel"/>
    <w:tmpl w:val="81424E4A"/>
    <w:styleLink w:val="WWNum51"/>
    <w:lvl w:ilvl="0">
      <w:start w:val="11"/>
      <w:numFmt w:val="decimal"/>
      <w:lvlText w:val="%1."/>
      <w:lvlJc w:val="left"/>
      <w:pPr>
        <w:ind w:left="500" w:hanging="500"/>
      </w:pPr>
      <w:rPr>
        <w:color w:val="00000A"/>
      </w:rPr>
    </w:lvl>
    <w:lvl w:ilvl="1">
      <w:start w:val="1"/>
      <w:numFmt w:val="decimal"/>
      <w:lvlText w:val="%1.%2."/>
      <w:lvlJc w:val="left"/>
      <w:pPr>
        <w:ind w:left="1440" w:hanging="720"/>
      </w:pPr>
      <w:rPr>
        <w:b/>
        <w:bCs/>
        <w:color w:val="00000A"/>
      </w:rPr>
    </w:lvl>
    <w:lvl w:ilvl="2">
      <w:start w:val="1"/>
      <w:numFmt w:val="decimal"/>
      <w:lvlText w:val="%1.%2.%3."/>
      <w:lvlJc w:val="left"/>
      <w:pPr>
        <w:ind w:left="2160" w:hanging="720"/>
      </w:pPr>
      <w:rPr>
        <w:color w:val="00000A"/>
      </w:rPr>
    </w:lvl>
    <w:lvl w:ilvl="3">
      <w:start w:val="1"/>
      <w:numFmt w:val="decimal"/>
      <w:lvlText w:val="%1.%2.%3.%4."/>
      <w:lvlJc w:val="left"/>
      <w:pPr>
        <w:ind w:left="3240" w:hanging="1080"/>
      </w:pPr>
      <w:rPr>
        <w:color w:val="00000A"/>
      </w:rPr>
    </w:lvl>
    <w:lvl w:ilvl="4">
      <w:start w:val="1"/>
      <w:numFmt w:val="decimal"/>
      <w:lvlText w:val="%1.%2.%3.%4.%5."/>
      <w:lvlJc w:val="left"/>
      <w:pPr>
        <w:ind w:left="3960" w:hanging="1080"/>
      </w:pPr>
      <w:rPr>
        <w:color w:val="00000A"/>
      </w:rPr>
    </w:lvl>
    <w:lvl w:ilvl="5">
      <w:start w:val="1"/>
      <w:numFmt w:val="decimal"/>
      <w:lvlText w:val="%1.%2.%3.%4.%5.%6."/>
      <w:lvlJc w:val="left"/>
      <w:pPr>
        <w:ind w:left="5040" w:hanging="1440"/>
      </w:pPr>
      <w:rPr>
        <w:color w:val="00000A"/>
      </w:rPr>
    </w:lvl>
    <w:lvl w:ilvl="6">
      <w:start w:val="1"/>
      <w:numFmt w:val="decimal"/>
      <w:lvlText w:val="%1.%2.%3.%4.%5.%6.%7."/>
      <w:lvlJc w:val="left"/>
      <w:pPr>
        <w:ind w:left="5760" w:hanging="1440"/>
      </w:pPr>
      <w:rPr>
        <w:color w:val="00000A"/>
      </w:rPr>
    </w:lvl>
    <w:lvl w:ilvl="7">
      <w:start w:val="1"/>
      <w:numFmt w:val="decimal"/>
      <w:lvlText w:val="%1.%2.%3.%4.%5.%6.%7.%8."/>
      <w:lvlJc w:val="left"/>
      <w:pPr>
        <w:ind w:left="6840" w:hanging="1800"/>
      </w:pPr>
      <w:rPr>
        <w:color w:val="00000A"/>
      </w:rPr>
    </w:lvl>
    <w:lvl w:ilvl="8">
      <w:start w:val="1"/>
      <w:numFmt w:val="decimal"/>
      <w:lvlText w:val="%1.%2.%3.%4.%5.%6.%7.%8.%9."/>
      <w:lvlJc w:val="left"/>
      <w:pPr>
        <w:ind w:left="7560" w:hanging="1800"/>
      </w:pPr>
      <w:rPr>
        <w:color w:val="00000A"/>
      </w:rPr>
    </w:lvl>
  </w:abstractNum>
  <w:abstractNum w:abstractNumId="55" w15:restartNumberingAfterBreak="0">
    <w:nsid w:val="49F04B1E"/>
    <w:multiLevelType w:val="singleLevel"/>
    <w:tmpl w:val="C122E8E4"/>
    <w:lvl w:ilvl="0">
      <w:start w:val="1"/>
      <w:numFmt w:val="decimal"/>
      <w:lvlText w:val="%1)"/>
      <w:legacy w:legacy="1" w:legacySpace="0" w:legacyIndent="0"/>
      <w:lvlJc w:val="left"/>
      <w:rPr>
        <w:rFonts w:ascii="Times New Roman" w:hAnsi="Times New Roman" w:cs="Times New Roman" w:hint="default"/>
        <w:color w:val="000003"/>
      </w:rPr>
    </w:lvl>
  </w:abstractNum>
  <w:abstractNum w:abstractNumId="56" w15:restartNumberingAfterBreak="0">
    <w:nsid w:val="4AED336A"/>
    <w:multiLevelType w:val="multilevel"/>
    <w:tmpl w:val="788291A0"/>
    <w:styleLink w:val="Biecalista1"/>
    <w:lvl w:ilvl="0">
      <w:start w:val="1"/>
      <w:numFmt w:val="upperRoman"/>
      <w:lvlText w:val="%1."/>
      <w:lvlJc w:val="right"/>
      <w:pPr>
        <w:ind w:left="720" w:hanging="360"/>
      </w:pPr>
      <w:rPr>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C0B03FC"/>
    <w:multiLevelType w:val="hybridMultilevel"/>
    <w:tmpl w:val="1FE8706A"/>
    <w:lvl w:ilvl="0" w:tplc="3AA666C6">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FE2611B"/>
    <w:multiLevelType w:val="singleLevel"/>
    <w:tmpl w:val="8AF6756C"/>
    <w:lvl w:ilvl="0">
      <w:start w:val="4"/>
      <w:numFmt w:val="decimal"/>
      <w:lvlText w:val="%1."/>
      <w:legacy w:legacy="1" w:legacySpace="0" w:legacyIndent="0"/>
      <w:lvlJc w:val="left"/>
      <w:rPr>
        <w:rFonts w:ascii="Garamond" w:hAnsi="Garamond" w:cs="Times New Roman" w:hint="default"/>
        <w:color w:val="010005"/>
      </w:rPr>
    </w:lvl>
  </w:abstractNum>
  <w:abstractNum w:abstractNumId="59" w15:restartNumberingAfterBreak="0">
    <w:nsid w:val="520B46CF"/>
    <w:multiLevelType w:val="multilevel"/>
    <w:tmpl w:val="EBCA69D0"/>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Garamond" w:eastAsia="Times New Roman" w:hAnsi="Garamond" w:cs="Arial"/>
        <w:b/>
        <w:bCs w:val="0"/>
        <w:i w:val="0"/>
        <w:iCs/>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0" w15:restartNumberingAfterBreak="0">
    <w:nsid w:val="564568BB"/>
    <w:multiLevelType w:val="hybridMultilevel"/>
    <w:tmpl w:val="1FE8706A"/>
    <w:lvl w:ilvl="0" w:tplc="3AA666C6">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83B2049"/>
    <w:multiLevelType w:val="singleLevel"/>
    <w:tmpl w:val="77F80AB8"/>
    <w:lvl w:ilvl="0">
      <w:start w:val="1"/>
      <w:numFmt w:val="decimal"/>
      <w:lvlText w:val="%1."/>
      <w:legacy w:legacy="1" w:legacySpace="0" w:legacyIndent="0"/>
      <w:lvlJc w:val="left"/>
      <w:rPr>
        <w:rFonts w:ascii="Times New Roman" w:hAnsi="Times New Roman" w:cs="Times New Roman" w:hint="default"/>
        <w:color w:val="000004"/>
      </w:rPr>
    </w:lvl>
  </w:abstractNum>
  <w:abstractNum w:abstractNumId="62" w15:restartNumberingAfterBreak="0">
    <w:nsid w:val="5975389A"/>
    <w:multiLevelType w:val="multilevel"/>
    <w:tmpl w:val="8D72F464"/>
    <w:lvl w:ilvl="0">
      <w:start w:val="1"/>
      <w:numFmt w:val="decimal"/>
      <w:lvlText w:val="%1."/>
      <w:legacy w:legacy="1" w:legacySpace="0" w:legacyIndent="0"/>
      <w:lvlJc w:val="left"/>
      <w:rPr>
        <w:rFonts w:ascii="Garamond" w:hAnsi="Garamond" w:cs="Times New Roman" w:hint="default"/>
        <w:b w:val="0"/>
        <w:color w:val="000003"/>
      </w:rPr>
    </w:lvl>
    <w:lvl w:ilvl="1">
      <w:start w:val="1"/>
      <w:numFmt w:val="lowerLetter"/>
      <w:lvlText w:val="%2)"/>
      <w:lvlJc w:val="left"/>
      <w:pPr>
        <w:tabs>
          <w:tab w:val="num" w:pos="1080"/>
        </w:tabs>
        <w:ind w:left="1080" w:hanging="360"/>
      </w:pPr>
      <w:rPr>
        <w:rFonts w:ascii="Cambria" w:eastAsia="Times New Roman" w:hAnsi="Cambria" w:cs="Arial"/>
      </w:rPr>
    </w:lvl>
    <w:lvl w:ilvl="2">
      <w:start w:val="1"/>
      <w:numFmt w:val="decimal"/>
      <w:lvlText w:val="%3."/>
      <w:lvlJc w:val="left"/>
      <w:pPr>
        <w:tabs>
          <w:tab w:val="num" w:pos="1440"/>
        </w:tabs>
        <w:ind w:left="1440" w:hanging="360"/>
      </w:pPr>
      <w:rPr>
        <w:b/>
        <w:bCs w:val="0"/>
      </w:rPr>
    </w:lvl>
    <w:lvl w:ilvl="3">
      <w:start w:val="1"/>
      <w:numFmt w:val="decimal"/>
      <w:lvlText w:val="%4."/>
      <w:lvlJc w:val="left"/>
      <w:pPr>
        <w:tabs>
          <w:tab w:val="num" w:pos="644"/>
        </w:tabs>
        <w:ind w:left="644" w:hanging="360"/>
      </w:pPr>
      <w:rPr>
        <w:b/>
        <w:bCs/>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A3032B4"/>
    <w:multiLevelType w:val="multilevel"/>
    <w:tmpl w:val="80CA3022"/>
    <w:styleLink w:val="WWNum17"/>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4" w15:restartNumberingAfterBreak="0">
    <w:nsid w:val="5A4317BF"/>
    <w:multiLevelType w:val="multilevel"/>
    <w:tmpl w:val="6658B6D6"/>
    <w:lvl w:ilvl="0">
      <w:start w:val="1"/>
      <w:numFmt w:val="decimal"/>
      <w:lvlText w:val="%1."/>
      <w:legacy w:legacy="1" w:legacySpace="0" w:legacyIndent="0"/>
      <w:lvlJc w:val="left"/>
      <w:rPr>
        <w:rFonts w:ascii="Garamond" w:hAnsi="Garamond" w:cs="Times New Roman" w:hint="default"/>
        <w:color w:val="010004"/>
      </w:rPr>
    </w:lvl>
    <w:lvl w:ilvl="1">
      <w:start w:val="1"/>
      <w:numFmt w:val="decimal"/>
      <w:lvlText w:val="%2)"/>
      <w:lvlJc w:val="left"/>
      <w:pPr>
        <w:ind w:left="1440" w:hanging="360"/>
      </w:pPr>
      <w:rPr>
        <w:rFonts w:hint="default"/>
        <w:b w:val="0"/>
        <w:color w:val="auto"/>
      </w:rPr>
    </w:lvl>
    <w:lvl w:ilvl="2">
      <w:start w:val="1"/>
      <w:numFmt w:val="lowerLetter"/>
      <w:lvlText w:val="%3)"/>
      <w:lvlJc w:val="left"/>
      <w:pPr>
        <w:ind w:left="2340" w:hanging="360"/>
      </w:pPr>
      <w:rPr>
        <w:rFonts w:ascii="Garamond" w:hAnsi="Garamond" w:cs="Arial" w:hint="default"/>
        <w:sz w:val="22"/>
        <w:szCs w:val="22"/>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5A647B09"/>
    <w:multiLevelType w:val="hybridMultilevel"/>
    <w:tmpl w:val="70A8580C"/>
    <w:lvl w:ilvl="0" w:tplc="04150017">
      <w:start w:val="1"/>
      <w:numFmt w:val="lowerLetter"/>
      <w:lvlText w:val="%1)"/>
      <w:lvlJc w:val="left"/>
      <w:pPr>
        <w:ind w:left="720" w:hanging="360"/>
      </w:pPr>
      <w:rPr>
        <w:rFonts w:hint="default"/>
        <w:b w:val="0"/>
        <w:color w:val="auto"/>
      </w:rPr>
    </w:lvl>
    <w:lvl w:ilvl="1" w:tplc="2CE0D4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AA5336B"/>
    <w:multiLevelType w:val="hybridMultilevel"/>
    <w:tmpl w:val="21F03A72"/>
    <w:lvl w:ilvl="0" w:tplc="AB0EBBAE">
      <w:start w:val="1"/>
      <w:numFmt w:val="decimal"/>
      <w:lvlText w:val="%1)"/>
      <w:lvlJc w:val="left"/>
      <w:pPr>
        <w:ind w:left="1262" w:hanging="375"/>
      </w:pPr>
      <w:rPr>
        <w:rFonts w:hint="default"/>
        <w:b/>
        <w:bCs/>
      </w:rPr>
    </w:lvl>
    <w:lvl w:ilvl="1" w:tplc="04150019" w:tentative="1">
      <w:start w:val="1"/>
      <w:numFmt w:val="lowerLetter"/>
      <w:lvlText w:val="%2."/>
      <w:lvlJc w:val="left"/>
      <w:pPr>
        <w:ind w:left="1967" w:hanging="360"/>
      </w:pPr>
    </w:lvl>
    <w:lvl w:ilvl="2" w:tplc="0415001B" w:tentative="1">
      <w:start w:val="1"/>
      <w:numFmt w:val="lowerRoman"/>
      <w:lvlText w:val="%3."/>
      <w:lvlJc w:val="right"/>
      <w:pPr>
        <w:ind w:left="2687" w:hanging="180"/>
      </w:pPr>
    </w:lvl>
    <w:lvl w:ilvl="3" w:tplc="0415000F" w:tentative="1">
      <w:start w:val="1"/>
      <w:numFmt w:val="decimal"/>
      <w:lvlText w:val="%4."/>
      <w:lvlJc w:val="left"/>
      <w:pPr>
        <w:ind w:left="3407" w:hanging="360"/>
      </w:pPr>
    </w:lvl>
    <w:lvl w:ilvl="4" w:tplc="04150019" w:tentative="1">
      <w:start w:val="1"/>
      <w:numFmt w:val="lowerLetter"/>
      <w:lvlText w:val="%5."/>
      <w:lvlJc w:val="left"/>
      <w:pPr>
        <w:ind w:left="4127" w:hanging="360"/>
      </w:pPr>
    </w:lvl>
    <w:lvl w:ilvl="5" w:tplc="0415001B" w:tentative="1">
      <w:start w:val="1"/>
      <w:numFmt w:val="lowerRoman"/>
      <w:lvlText w:val="%6."/>
      <w:lvlJc w:val="right"/>
      <w:pPr>
        <w:ind w:left="4847" w:hanging="180"/>
      </w:pPr>
    </w:lvl>
    <w:lvl w:ilvl="6" w:tplc="0415000F" w:tentative="1">
      <w:start w:val="1"/>
      <w:numFmt w:val="decimal"/>
      <w:lvlText w:val="%7."/>
      <w:lvlJc w:val="left"/>
      <w:pPr>
        <w:ind w:left="5567" w:hanging="360"/>
      </w:pPr>
    </w:lvl>
    <w:lvl w:ilvl="7" w:tplc="04150019" w:tentative="1">
      <w:start w:val="1"/>
      <w:numFmt w:val="lowerLetter"/>
      <w:lvlText w:val="%8."/>
      <w:lvlJc w:val="left"/>
      <w:pPr>
        <w:ind w:left="6287" w:hanging="360"/>
      </w:pPr>
    </w:lvl>
    <w:lvl w:ilvl="8" w:tplc="0415001B" w:tentative="1">
      <w:start w:val="1"/>
      <w:numFmt w:val="lowerRoman"/>
      <w:lvlText w:val="%9."/>
      <w:lvlJc w:val="right"/>
      <w:pPr>
        <w:ind w:left="7007" w:hanging="180"/>
      </w:pPr>
    </w:lvl>
  </w:abstractNum>
  <w:abstractNum w:abstractNumId="67" w15:restartNumberingAfterBreak="0">
    <w:nsid w:val="5ACC0916"/>
    <w:multiLevelType w:val="multilevel"/>
    <w:tmpl w:val="0E5E7AFE"/>
    <w:lvl w:ilvl="0">
      <w:start w:val="1"/>
      <w:numFmt w:val="decimal"/>
      <w:lvlText w:val="%1."/>
      <w:legacy w:legacy="1" w:legacySpace="0" w:legacyIndent="0"/>
      <w:lvlJc w:val="left"/>
      <w:rPr>
        <w:rFonts w:ascii="Garamond" w:hAnsi="Garamond" w:cs="Times New Roman" w:hint="default"/>
        <w:b/>
        <w:bCs/>
        <w:color w:val="010004"/>
      </w:rPr>
    </w:lvl>
    <w:lvl w:ilvl="1">
      <w:start w:val="1"/>
      <w:numFmt w:val="decimal"/>
      <w:lvlText w:val="%2)"/>
      <w:lvlJc w:val="left"/>
      <w:pPr>
        <w:ind w:left="1440" w:hanging="360"/>
      </w:pPr>
      <w:rPr>
        <w:rFonts w:hint="default"/>
        <w:b w:val="0"/>
        <w:color w:val="auto"/>
      </w:rPr>
    </w:lvl>
    <w:lvl w:ilvl="2">
      <w:start w:val="1"/>
      <w:numFmt w:val="lowerLetter"/>
      <w:lvlText w:val="%3)"/>
      <w:lvlJc w:val="left"/>
      <w:pPr>
        <w:ind w:left="2340" w:hanging="360"/>
      </w:pPr>
      <w:rPr>
        <w:rFonts w:ascii="Times New Roman" w:hAnsi="Times New Roman" w:cs="Times New Roman" w:hint="default"/>
        <w:sz w:val="24"/>
        <w:szCs w:val="24"/>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15:restartNumberingAfterBreak="0">
    <w:nsid w:val="5B6A2E94"/>
    <w:multiLevelType w:val="multilevel"/>
    <w:tmpl w:val="ACD4B720"/>
    <w:styleLink w:val="WWNum42"/>
    <w:lvl w:ilvl="0">
      <w:start w:val="21"/>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9" w15:restartNumberingAfterBreak="0">
    <w:nsid w:val="5C200F7D"/>
    <w:multiLevelType w:val="singleLevel"/>
    <w:tmpl w:val="A580B944"/>
    <w:lvl w:ilvl="0">
      <w:start w:val="1"/>
      <w:numFmt w:val="decimal"/>
      <w:lvlText w:val="%1)"/>
      <w:legacy w:legacy="1" w:legacySpace="0" w:legacyIndent="0"/>
      <w:lvlJc w:val="left"/>
      <w:rPr>
        <w:rFonts w:ascii="Garamond" w:hAnsi="Garamond" w:cs="Times New Roman" w:hint="default"/>
        <w:color w:val="000004"/>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8F0E08"/>
    <w:multiLevelType w:val="singleLevel"/>
    <w:tmpl w:val="DC4C1378"/>
    <w:lvl w:ilvl="0">
      <w:start w:val="12"/>
      <w:numFmt w:val="lowerLetter"/>
      <w:lvlText w:val="%1."/>
      <w:legacy w:legacy="1" w:legacySpace="0" w:legacyIndent="0"/>
      <w:lvlJc w:val="left"/>
      <w:rPr>
        <w:rFonts w:ascii="Garamond" w:hAnsi="Garamond" w:cs="Times New Roman" w:hint="default"/>
        <w:b/>
        <w:bCs/>
        <w:color w:val="000003"/>
      </w:rPr>
    </w:lvl>
  </w:abstractNum>
  <w:abstractNum w:abstractNumId="72" w15:restartNumberingAfterBreak="0">
    <w:nsid w:val="5F4472AB"/>
    <w:multiLevelType w:val="multilevel"/>
    <w:tmpl w:val="24367542"/>
    <w:lvl w:ilvl="0">
      <w:start w:val="10"/>
      <w:numFmt w:val="decimal"/>
      <w:lvlText w:val="%1."/>
      <w:lvlJc w:val="left"/>
      <w:pPr>
        <w:ind w:left="0" w:firstLine="0"/>
      </w:pPr>
      <w:rPr>
        <w:rFonts w:ascii="Garamond" w:hAnsi="Garamond" w:cs="Times New Roman" w:hint="default"/>
        <w:b w:val="0"/>
        <w:color w:val="000003"/>
      </w:rPr>
    </w:lvl>
    <w:lvl w:ilvl="1">
      <w:start w:val="1"/>
      <w:numFmt w:val="lowerLetter"/>
      <w:lvlText w:val="%2)"/>
      <w:lvlJc w:val="left"/>
      <w:pPr>
        <w:tabs>
          <w:tab w:val="num" w:pos="1080"/>
        </w:tabs>
        <w:ind w:left="1080" w:hanging="360"/>
      </w:pPr>
      <w:rPr>
        <w:rFonts w:hint="default"/>
      </w:rPr>
    </w:lvl>
    <w:lvl w:ilvl="2">
      <w:start w:val="6"/>
      <w:numFmt w:val="decimal"/>
      <w:lvlText w:val="%3."/>
      <w:lvlJc w:val="left"/>
      <w:pPr>
        <w:tabs>
          <w:tab w:val="num" w:pos="1440"/>
        </w:tabs>
        <w:ind w:left="1440" w:hanging="360"/>
      </w:pPr>
      <w:rPr>
        <w:rFonts w:hint="default"/>
        <w:b w:val="0"/>
      </w:rPr>
    </w:lvl>
    <w:lvl w:ilvl="3">
      <w:start w:val="13"/>
      <w:numFmt w:val="decimal"/>
      <w:lvlText w:val="%4."/>
      <w:lvlJc w:val="left"/>
      <w:pPr>
        <w:tabs>
          <w:tab w:val="num" w:pos="1800"/>
        </w:tabs>
        <w:ind w:left="1800" w:hanging="360"/>
      </w:pPr>
      <w:rPr>
        <w:rFonts w:hint="default"/>
        <w:b w:val="0"/>
      </w:rPr>
    </w:lvl>
    <w:lvl w:ilvl="4">
      <w:start w:val="3"/>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15:restartNumberingAfterBreak="0">
    <w:nsid w:val="63CE27E0"/>
    <w:multiLevelType w:val="hybridMultilevel"/>
    <w:tmpl w:val="5D62F5FE"/>
    <w:lvl w:ilvl="0" w:tplc="D8EC590A">
      <w:start w:val="1"/>
      <w:numFmt w:val="decimal"/>
      <w:lvlText w:val="%1)"/>
      <w:lvlJc w:val="left"/>
      <w:pPr>
        <w:ind w:left="720" w:hanging="360"/>
      </w:pPr>
      <w:rPr>
        <w:rFonts w:ascii="Times New Roman" w:eastAsia="Droid Sans Fallback"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096750"/>
    <w:multiLevelType w:val="hybridMultilevel"/>
    <w:tmpl w:val="70D06488"/>
    <w:lvl w:ilvl="0" w:tplc="4A60CF16">
      <w:start w:val="1"/>
      <w:numFmt w:val="decimal"/>
      <w:lvlText w:val="%1)"/>
      <w:lvlJc w:val="left"/>
      <w:pPr>
        <w:ind w:left="786" w:hanging="360"/>
      </w:pPr>
      <w:rPr>
        <w:rFonts w:ascii="Garamond" w:eastAsia="Times New Roman" w:hAnsi="Garamond" w:cs="Times New Roman"/>
        <w:b w:val="0"/>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50F352A"/>
    <w:multiLevelType w:val="hybridMultilevel"/>
    <w:tmpl w:val="A37081A2"/>
    <w:name w:val="Heading"/>
    <w:styleLink w:val="Zaimportowanystyl40"/>
    <w:lvl w:ilvl="0" w:tplc="325422DC">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A82002">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80CEC2">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084CEC">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7F3C">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A68AC">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3A2FBA">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96E864">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AA59BE">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653020AB"/>
    <w:multiLevelType w:val="hybridMultilevel"/>
    <w:tmpl w:val="D9AE808E"/>
    <w:lvl w:ilvl="0" w:tplc="FF4810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6552384E"/>
    <w:multiLevelType w:val="hybridMultilevel"/>
    <w:tmpl w:val="8A845A2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57749C5"/>
    <w:multiLevelType w:val="multilevel"/>
    <w:tmpl w:val="6658B6D6"/>
    <w:lvl w:ilvl="0">
      <w:start w:val="1"/>
      <w:numFmt w:val="decimal"/>
      <w:lvlText w:val="%1."/>
      <w:legacy w:legacy="1" w:legacySpace="0" w:legacyIndent="0"/>
      <w:lvlJc w:val="left"/>
      <w:rPr>
        <w:rFonts w:ascii="Garamond" w:hAnsi="Garamond" w:cs="Times New Roman" w:hint="default"/>
        <w:color w:val="010004"/>
      </w:rPr>
    </w:lvl>
    <w:lvl w:ilvl="1">
      <w:start w:val="1"/>
      <w:numFmt w:val="decimal"/>
      <w:lvlText w:val="%2)"/>
      <w:lvlJc w:val="left"/>
      <w:pPr>
        <w:ind w:left="1440" w:hanging="360"/>
      </w:pPr>
      <w:rPr>
        <w:rFonts w:hint="default"/>
        <w:b w:val="0"/>
        <w:color w:val="auto"/>
      </w:rPr>
    </w:lvl>
    <w:lvl w:ilvl="2">
      <w:start w:val="1"/>
      <w:numFmt w:val="lowerLetter"/>
      <w:lvlText w:val="%3)"/>
      <w:lvlJc w:val="left"/>
      <w:pPr>
        <w:ind w:left="2340" w:hanging="360"/>
      </w:pPr>
      <w:rPr>
        <w:rFonts w:ascii="Garamond" w:hAnsi="Garamond" w:cs="Arial" w:hint="default"/>
        <w:sz w:val="22"/>
        <w:szCs w:val="22"/>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9" w15:restartNumberingAfterBreak="0">
    <w:nsid w:val="68F306A5"/>
    <w:multiLevelType w:val="multilevel"/>
    <w:tmpl w:val="F9B2AAE8"/>
    <w:lvl w:ilvl="0">
      <w:start w:val="1"/>
      <w:numFmt w:val="decimal"/>
      <w:lvlText w:val="%1."/>
      <w:legacy w:legacy="1" w:legacySpace="0" w:legacyIndent="0"/>
      <w:lvlJc w:val="left"/>
      <w:rPr>
        <w:rFonts w:ascii="Garamond" w:hAnsi="Garamond" w:cs="Times New Roman" w:hint="default"/>
        <w:b w:val="0"/>
        <w:color w:val="000003"/>
      </w:rPr>
    </w:lvl>
    <w:lvl w:ilvl="1">
      <w:start w:val="1"/>
      <w:numFmt w:val="decimal"/>
      <w:lvlText w:val="%2."/>
      <w:lvlJc w:val="left"/>
      <w:pPr>
        <w:tabs>
          <w:tab w:val="num" w:pos="1080"/>
        </w:tabs>
        <w:ind w:left="1080" w:hanging="360"/>
      </w:pPr>
      <w:rPr>
        <w:rFonts w:ascii="Cambria" w:eastAsia="Times New Roman" w:hAnsi="Cambria" w:cs="Arial"/>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644"/>
        </w:tabs>
        <w:ind w:left="644" w:hanging="360"/>
      </w:pPr>
      <w:rPr>
        <w:b w:val="0"/>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69E53B97"/>
    <w:multiLevelType w:val="singleLevel"/>
    <w:tmpl w:val="0E4854E6"/>
    <w:lvl w:ilvl="0">
      <w:start w:val="1"/>
      <w:numFmt w:val="decimal"/>
      <w:lvlText w:val="%1)"/>
      <w:lvlJc w:val="left"/>
      <w:pPr>
        <w:ind w:left="720" w:hanging="360"/>
      </w:pPr>
      <w:rPr>
        <w:rFonts w:hint="default"/>
        <w:b w:val="0"/>
        <w:color w:val="auto"/>
      </w:rPr>
    </w:lvl>
  </w:abstractNum>
  <w:abstractNum w:abstractNumId="8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E9A6655"/>
    <w:multiLevelType w:val="singleLevel"/>
    <w:tmpl w:val="CDEC839C"/>
    <w:lvl w:ilvl="0">
      <w:start w:val="1"/>
      <w:numFmt w:val="decimal"/>
      <w:lvlText w:val="%1."/>
      <w:legacy w:legacy="1" w:legacySpace="0" w:legacyIndent="0"/>
      <w:lvlJc w:val="left"/>
      <w:rPr>
        <w:rFonts w:ascii="Garamond" w:hAnsi="Garamond" w:cs="Times New Roman" w:hint="default"/>
        <w:b/>
        <w:bCs/>
        <w:color w:val="000003"/>
      </w:rPr>
    </w:lvl>
  </w:abstractNum>
  <w:abstractNum w:abstractNumId="83" w15:restartNumberingAfterBreak="0">
    <w:nsid w:val="6F073656"/>
    <w:multiLevelType w:val="hybridMultilevel"/>
    <w:tmpl w:val="03564052"/>
    <w:lvl w:ilvl="0" w:tplc="19F6492A">
      <w:start w:val="1"/>
      <w:numFmt w:val="decimal"/>
      <w:lvlText w:val="%1)"/>
      <w:lvlJc w:val="left"/>
      <w:pPr>
        <w:ind w:left="720" w:hanging="360"/>
      </w:pPr>
      <w:rPr>
        <w:rFonts w:ascii="Garamond" w:eastAsia="Droid Sans Fallback" w:hAnsi="Garamond"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12156D9"/>
    <w:multiLevelType w:val="hybridMultilevel"/>
    <w:tmpl w:val="F9889E9C"/>
    <w:lvl w:ilvl="0" w:tplc="0E4854E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8204B8"/>
    <w:multiLevelType w:val="hybridMultilevel"/>
    <w:tmpl w:val="FB4EA994"/>
    <w:lvl w:ilvl="0" w:tplc="429E37B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44306B0"/>
    <w:multiLevelType w:val="hybridMultilevel"/>
    <w:tmpl w:val="9DAC4FBA"/>
    <w:lvl w:ilvl="0" w:tplc="D944B23E">
      <w:start w:val="1"/>
      <w:numFmt w:val="bullet"/>
      <w:lvlText w:val="−"/>
      <w:lvlJc w:val="left"/>
      <w:pPr>
        <w:ind w:left="1554" w:hanging="360"/>
      </w:pPr>
      <w:rPr>
        <w:rFonts w:ascii="Times New Roman" w:hAnsi="Times New Roman" w:cs="Times New Roman" w:hint="default"/>
        <w:color w:val="auto"/>
      </w:rPr>
    </w:lvl>
    <w:lvl w:ilvl="1" w:tplc="04150003" w:tentative="1">
      <w:start w:val="1"/>
      <w:numFmt w:val="bullet"/>
      <w:lvlText w:val="o"/>
      <w:lvlJc w:val="left"/>
      <w:pPr>
        <w:ind w:left="2274" w:hanging="360"/>
      </w:pPr>
      <w:rPr>
        <w:rFonts w:ascii="Courier New" w:hAnsi="Courier New" w:cs="Courier New" w:hint="default"/>
      </w:rPr>
    </w:lvl>
    <w:lvl w:ilvl="2" w:tplc="04150005" w:tentative="1">
      <w:start w:val="1"/>
      <w:numFmt w:val="bullet"/>
      <w:lvlText w:val=""/>
      <w:lvlJc w:val="left"/>
      <w:pPr>
        <w:ind w:left="2994" w:hanging="360"/>
      </w:pPr>
      <w:rPr>
        <w:rFonts w:ascii="Wingdings" w:hAnsi="Wingdings" w:hint="default"/>
      </w:rPr>
    </w:lvl>
    <w:lvl w:ilvl="3" w:tplc="04150001" w:tentative="1">
      <w:start w:val="1"/>
      <w:numFmt w:val="bullet"/>
      <w:lvlText w:val=""/>
      <w:lvlJc w:val="left"/>
      <w:pPr>
        <w:ind w:left="3714" w:hanging="360"/>
      </w:pPr>
      <w:rPr>
        <w:rFonts w:ascii="Symbol" w:hAnsi="Symbol" w:hint="default"/>
      </w:rPr>
    </w:lvl>
    <w:lvl w:ilvl="4" w:tplc="04150003" w:tentative="1">
      <w:start w:val="1"/>
      <w:numFmt w:val="bullet"/>
      <w:lvlText w:val="o"/>
      <w:lvlJc w:val="left"/>
      <w:pPr>
        <w:ind w:left="4434" w:hanging="360"/>
      </w:pPr>
      <w:rPr>
        <w:rFonts w:ascii="Courier New" w:hAnsi="Courier New" w:cs="Courier New" w:hint="default"/>
      </w:rPr>
    </w:lvl>
    <w:lvl w:ilvl="5" w:tplc="04150005" w:tentative="1">
      <w:start w:val="1"/>
      <w:numFmt w:val="bullet"/>
      <w:lvlText w:val=""/>
      <w:lvlJc w:val="left"/>
      <w:pPr>
        <w:ind w:left="5154" w:hanging="360"/>
      </w:pPr>
      <w:rPr>
        <w:rFonts w:ascii="Wingdings" w:hAnsi="Wingdings" w:hint="default"/>
      </w:rPr>
    </w:lvl>
    <w:lvl w:ilvl="6" w:tplc="04150001" w:tentative="1">
      <w:start w:val="1"/>
      <w:numFmt w:val="bullet"/>
      <w:lvlText w:val=""/>
      <w:lvlJc w:val="left"/>
      <w:pPr>
        <w:ind w:left="5874" w:hanging="360"/>
      </w:pPr>
      <w:rPr>
        <w:rFonts w:ascii="Symbol" w:hAnsi="Symbol" w:hint="default"/>
      </w:rPr>
    </w:lvl>
    <w:lvl w:ilvl="7" w:tplc="04150003" w:tentative="1">
      <w:start w:val="1"/>
      <w:numFmt w:val="bullet"/>
      <w:lvlText w:val="o"/>
      <w:lvlJc w:val="left"/>
      <w:pPr>
        <w:ind w:left="6594" w:hanging="360"/>
      </w:pPr>
      <w:rPr>
        <w:rFonts w:ascii="Courier New" w:hAnsi="Courier New" w:cs="Courier New" w:hint="default"/>
      </w:rPr>
    </w:lvl>
    <w:lvl w:ilvl="8" w:tplc="04150005" w:tentative="1">
      <w:start w:val="1"/>
      <w:numFmt w:val="bullet"/>
      <w:lvlText w:val=""/>
      <w:lvlJc w:val="left"/>
      <w:pPr>
        <w:ind w:left="7314" w:hanging="360"/>
      </w:pPr>
      <w:rPr>
        <w:rFonts w:ascii="Wingdings" w:hAnsi="Wingdings" w:hint="default"/>
      </w:rPr>
    </w:lvl>
  </w:abstractNum>
  <w:abstractNum w:abstractNumId="87" w15:restartNumberingAfterBreak="0">
    <w:nsid w:val="74BE6EEC"/>
    <w:multiLevelType w:val="hybridMultilevel"/>
    <w:tmpl w:val="5336B5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4E245E5"/>
    <w:multiLevelType w:val="singleLevel"/>
    <w:tmpl w:val="3BBCFB22"/>
    <w:lvl w:ilvl="0">
      <w:start w:val="1"/>
      <w:numFmt w:val="decimal"/>
      <w:lvlText w:val="%1."/>
      <w:legacy w:legacy="1" w:legacySpace="0" w:legacyIndent="0"/>
      <w:lvlJc w:val="left"/>
      <w:rPr>
        <w:rFonts w:ascii="Garamond" w:hAnsi="Garamond" w:cs="Times New Roman" w:hint="default"/>
        <w:color w:val="010005"/>
      </w:rPr>
    </w:lvl>
  </w:abstractNum>
  <w:abstractNum w:abstractNumId="89" w15:restartNumberingAfterBreak="0">
    <w:nsid w:val="752D0F83"/>
    <w:multiLevelType w:val="hybridMultilevel"/>
    <w:tmpl w:val="A224E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9621B2"/>
    <w:multiLevelType w:val="singleLevel"/>
    <w:tmpl w:val="7BECA756"/>
    <w:lvl w:ilvl="0">
      <w:start w:val="8"/>
      <w:numFmt w:val="decimal"/>
      <w:lvlText w:val="%1."/>
      <w:legacy w:legacy="1" w:legacySpace="0" w:legacyIndent="0"/>
      <w:lvlJc w:val="left"/>
      <w:rPr>
        <w:rFonts w:ascii="Times New Roman" w:hAnsi="Times New Roman" w:cs="Times New Roman" w:hint="default"/>
        <w:color w:val="000002"/>
      </w:rPr>
    </w:lvl>
  </w:abstractNum>
  <w:abstractNum w:abstractNumId="91"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144905"/>
    <w:multiLevelType w:val="singleLevel"/>
    <w:tmpl w:val="CA48C9BE"/>
    <w:lvl w:ilvl="0">
      <w:start w:val="1"/>
      <w:numFmt w:val="decimal"/>
      <w:lvlText w:val="%1."/>
      <w:legacy w:legacy="1" w:legacySpace="0" w:legacyIndent="0"/>
      <w:lvlJc w:val="left"/>
      <w:rPr>
        <w:rFonts w:ascii="Times New Roman" w:hAnsi="Times New Roman" w:cs="Times New Roman" w:hint="default"/>
        <w:color w:val="010005"/>
      </w:rPr>
    </w:lvl>
  </w:abstractNum>
  <w:abstractNum w:abstractNumId="93" w15:restartNumberingAfterBreak="0">
    <w:nsid w:val="79E81C22"/>
    <w:multiLevelType w:val="hybridMultilevel"/>
    <w:tmpl w:val="8B98DB8C"/>
    <w:lvl w:ilvl="0" w:tplc="41664F7E">
      <w:start w:val="1"/>
      <w:numFmt w:val="decimal"/>
      <w:lvlText w:val="%1)"/>
      <w:lvlJc w:val="left"/>
      <w:pPr>
        <w:ind w:left="1506" w:hanging="360"/>
      </w:pPr>
      <w:rPr>
        <w:rFonts w:ascii="Garamond" w:eastAsia="Droid Sans Fallback" w:hAnsi="Garamond" w:cs="Times New Roman" w:hint="default"/>
        <w:b/>
        <w:bCs/>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4" w15:restartNumberingAfterBreak="0">
    <w:nsid w:val="7BEA1C0C"/>
    <w:multiLevelType w:val="multilevel"/>
    <w:tmpl w:val="173836E8"/>
    <w:styleLink w:val="WWNum6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95" w15:restartNumberingAfterBreak="0">
    <w:nsid w:val="7F8B44BF"/>
    <w:multiLevelType w:val="hybridMultilevel"/>
    <w:tmpl w:val="63A6330C"/>
    <w:lvl w:ilvl="0" w:tplc="BD723F28">
      <w:start w:val="1"/>
      <w:numFmt w:val="decimal"/>
      <w:lvlText w:val="%1)"/>
      <w:lvlJc w:val="left"/>
      <w:pPr>
        <w:ind w:left="1287" w:hanging="360"/>
      </w:pPr>
      <w:rPr>
        <w:rFonts w:ascii="Garamond" w:eastAsia="Times New Roman" w:hAnsi="Garamond" w:cs="Times New Roman"/>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047217783">
    <w:abstractNumId w:val="21"/>
  </w:num>
  <w:num w:numId="2" w16cid:durableId="439954211">
    <w:abstractNumId w:val="28"/>
  </w:num>
  <w:num w:numId="3" w16cid:durableId="425006012">
    <w:abstractNumId w:val="5"/>
  </w:num>
  <w:num w:numId="4" w16cid:durableId="1679963121">
    <w:abstractNumId w:val="11"/>
  </w:num>
  <w:num w:numId="5" w16cid:durableId="678696194">
    <w:abstractNumId w:val="81"/>
  </w:num>
  <w:num w:numId="6" w16cid:durableId="529072699">
    <w:abstractNumId w:val="45"/>
  </w:num>
  <w:num w:numId="7" w16cid:durableId="1952206394">
    <w:abstractNumId w:val="17"/>
  </w:num>
  <w:num w:numId="8" w16cid:durableId="738208139">
    <w:abstractNumId w:val="75"/>
  </w:num>
  <w:num w:numId="9" w16cid:durableId="10048251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1146314">
    <w:abstractNumId w:val="70"/>
  </w:num>
  <w:num w:numId="11" w16cid:durableId="870991842">
    <w:abstractNumId w:val="52"/>
  </w:num>
  <w:num w:numId="12" w16cid:durableId="413212524">
    <w:abstractNumId w:val="95"/>
  </w:num>
  <w:num w:numId="13" w16cid:durableId="1793329451">
    <w:abstractNumId w:val="59"/>
  </w:num>
  <w:num w:numId="14" w16cid:durableId="367488424">
    <w:abstractNumId w:val="6"/>
  </w:num>
  <w:num w:numId="15" w16cid:durableId="587034866">
    <w:abstractNumId w:val="20"/>
  </w:num>
  <w:num w:numId="16" w16cid:durableId="1395662431">
    <w:abstractNumId w:val="83"/>
  </w:num>
  <w:num w:numId="17" w16cid:durableId="1956250582">
    <w:abstractNumId w:val="43"/>
  </w:num>
  <w:num w:numId="18" w16cid:durableId="961762803">
    <w:abstractNumId w:val="93"/>
  </w:num>
  <w:num w:numId="19" w16cid:durableId="1532843934">
    <w:abstractNumId w:val="74"/>
  </w:num>
  <w:num w:numId="20" w16cid:durableId="810824463">
    <w:abstractNumId w:val="40"/>
  </w:num>
  <w:num w:numId="21" w16cid:durableId="57287140">
    <w:abstractNumId w:val="76"/>
  </w:num>
  <w:num w:numId="22" w16cid:durableId="481241627">
    <w:abstractNumId w:val="19"/>
  </w:num>
  <w:num w:numId="23" w16cid:durableId="1367028345">
    <w:abstractNumId w:val="67"/>
  </w:num>
  <w:num w:numId="24" w16cid:durableId="1442065126">
    <w:abstractNumId w:val="66"/>
  </w:num>
  <w:num w:numId="25" w16cid:durableId="1831021047">
    <w:abstractNumId w:val="47"/>
  </w:num>
  <w:num w:numId="26" w16cid:durableId="1339649140">
    <w:abstractNumId w:val="92"/>
  </w:num>
  <w:num w:numId="27" w16cid:durableId="810486344">
    <w:abstractNumId w:val="71"/>
  </w:num>
  <w:num w:numId="28" w16cid:durableId="1381131957">
    <w:abstractNumId w:val="29"/>
  </w:num>
  <w:num w:numId="29" w16cid:durableId="1259362729">
    <w:abstractNumId w:val="62"/>
  </w:num>
  <w:num w:numId="30" w16cid:durableId="936474898">
    <w:abstractNumId w:val="32"/>
  </w:num>
  <w:num w:numId="31" w16cid:durableId="1391734766">
    <w:abstractNumId w:val="86"/>
  </w:num>
  <w:num w:numId="32" w16cid:durableId="2106294137">
    <w:abstractNumId w:val="65"/>
  </w:num>
  <w:num w:numId="33" w16cid:durableId="1978995097">
    <w:abstractNumId w:val="84"/>
  </w:num>
  <w:num w:numId="34" w16cid:durableId="1251501773">
    <w:abstractNumId w:val="55"/>
  </w:num>
  <w:num w:numId="35" w16cid:durableId="922491989">
    <w:abstractNumId w:val="22"/>
  </w:num>
  <w:num w:numId="36" w16cid:durableId="1416317912">
    <w:abstractNumId w:val="80"/>
  </w:num>
  <w:num w:numId="37" w16cid:durableId="605230407">
    <w:abstractNumId w:val="90"/>
  </w:num>
  <w:num w:numId="38" w16cid:durableId="1398282385">
    <w:abstractNumId w:val="26"/>
  </w:num>
  <w:num w:numId="39" w16cid:durableId="193353826">
    <w:abstractNumId w:val="10"/>
  </w:num>
  <w:num w:numId="40" w16cid:durableId="930625897">
    <w:abstractNumId w:val="53"/>
  </w:num>
  <w:num w:numId="41" w16cid:durableId="1053117073">
    <w:abstractNumId w:val="23"/>
  </w:num>
  <w:num w:numId="42" w16cid:durableId="1692102470">
    <w:abstractNumId w:val="72"/>
  </w:num>
  <w:num w:numId="43" w16cid:durableId="313946633">
    <w:abstractNumId w:val="82"/>
  </w:num>
  <w:num w:numId="44" w16cid:durableId="272520373">
    <w:abstractNumId w:val="88"/>
  </w:num>
  <w:num w:numId="45" w16cid:durableId="1682663460">
    <w:abstractNumId w:val="48"/>
  </w:num>
  <w:num w:numId="46" w16cid:durableId="196940733">
    <w:abstractNumId w:val="58"/>
  </w:num>
  <w:num w:numId="47" w16cid:durableId="1447307538">
    <w:abstractNumId w:val="12"/>
  </w:num>
  <w:num w:numId="48" w16cid:durableId="786967230">
    <w:abstractNumId w:val="61"/>
  </w:num>
  <w:num w:numId="49" w16cid:durableId="1052195154">
    <w:abstractNumId w:val="69"/>
  </w:num>
  <w:num w:numId="50" w16cid:durableId="1404527406">
    <w:abstractNumId w:val="44"/>
  </w:num>
  <w:num w:numId="51" w16cid:durableId="1830054542">
    <w:abstractNumId w:val="37"/>
  </w:num>
  <w:num w:numId="52" w16cid:durableId="875124622">
    <w:abstractNumId w:val="73"/>
  </w:num>
  <w:num w:numId="53" w16cid:durableId="2012708836">
    <w:abstractNumId w:val="39"/>
  </w:num>
  <w:num w:numId="54" w16cid:durableId="793400201">
    <w:abstractNumId w:val="87"/>
  </w:num>
  <w:num w:numId="55" w16cid:durableId="639960450">
    <w:abstractNumId w:val="57"/>
  </w:num>
  <w:num w:numId="56" w16cid:durableId="1191382178">
    <w:abstractNumId w:val="25"/>
  </w:num>
  <w:num w:numId="57" w16cid:durableId="2013098835">
    <w:abstractNumId w:val="9"/>
  </w:num>
  <w:num w:numId="58" w16cid:durableId="27068188">
    <w:abstractNumId w:val="49"/>
  </w:num>
  <w:num w:numId="59" w16cid:durableId="676351953">
    <w:abstractNumId w:val="46"/>
  </w:num>
  <w:num w:numId="60" w16cid:durableId="787360522">
    <w:abstractNumId w:val="77"/>
  </w:num>
  <w:num w:numId="61" w16cid:durableId="914361170">
    <w:abstractNumId w:val="41"/>
  </w:num>
  <w:num w:numId="62" w16cid:durableId="155459865">
    <w:abstractNumId w:val="60"/>
  </w:num>
  <w:num w:numId="63" w16cid:durableId="1966083482">
    <w:abstractNumId w:val="0"/>
  </w:num>
  <w:num w:numId="64" w16cid:durableId="2001081448">
    <w:abstractNumId w:val="34"/>
  </w:num>
  <w:num w:numId="65" w16cid:durableId="890074777">
    <w:abstractNumId w:val="4"/>
  </w:num>
  <w:num w:numId="66" w16cid:durableId="181869931">
    <w:abstractNumId w:val="50"/>
  </w:num>
  <w:num w:numId="67" w16cid:durableId="568926488">
    <w:abstractNumId w:val="51"/>
  </w:num>
  <w:num w:numId="68" w16cid:durableId="742679487">
    <w:abstractNumId w:val="3"/>
  </w:num>
  <w:num w:numId="69" w16cid:durableId="1235894351">
    <w:abstractNumId w:val="91"/>
  </w:num>
  <w:num w:numId="70" w16cid:durableId="1847163464">
    <w:abstractNumId w:val="89"/>
  </w:num>
  <w:num w:numId="71" w16cid:durableId="1951277322">
    <w:abstractNumId w:val="14"/>
  </w:num>
  <w:num w:numId="72" w16cid:durableId="188954476">
    <w:abstractNumId w:val="7"/>
  </w:num>
  <w:num w:numId="73" w16cid:durableId="1278831366">
    <w:abstractNumId w:val="18"/>
  </w:num>
  <w:num w:numId="74" w16cid:durableId="712927537">
    <w:abstractNumId w:val="85"/>
  </w:num>
  <w:num w:numId="75" w16cid:durableId="418407055">
    <w:abstractNumId w:val="33"/>
  </w:num>
  <w:num w:numId="76" w16cid:durableId="1731032877">
    <w:abstractNumId w:val="42"/>
  </w:num>
  <w:num w:numId="77" w16cid:durableId="1901944414">
    <w:abstractNumId w:val="13"/>
  </w:num>
  <w:num w:numId="78" w16cid:durableId="2107310381">
    <w:abstractNumId w:val="36"/>
  </w:num>
  <w:num w:numId="79" w16cid:durableId="1161967647">
    <w:abstractNumId w:val="24"/>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sz w:val="24"/>
          <w:szCs w:val="24"/>
        </w:rPr>
      </w:lvl>
    </w:lvlOverride>
  </w:num>
  <w:num w:numId="80" w16cid:durableId="1910336866">
    <w:abstractNumId w:val="56"/>
  </w:num>
  <w:num w:numId="81" w16cid:durableId="277880294">
    <w:abstractNumId w:val="30"/>
  </w:num>
  <w:num w:numId="82" w16cid:durableId="1768886418">
    <w:abstractNumId w:val="24"/>
  </w:num>
  <w:num w:numId="83" w16cid:durableId="218825129">
    <w:abstractNumId w:val="78"/>
  </w:num>
  <w:num w:numId="84" w16cid:durableId="290328321">
    <w:abstractNumId w:val="64"/>
  </w:num>
  <w:num w:numId="85" w16cid:durableId="151454538">
    <w:abstractNumId w:val="63"/>
  </w:num>
  <w:num w:numId="86" w16cid:durableId="1837383704">
    <w:abstractNumId w:val="94"/>
    <w:lvlOverride w:ilvl="0">
      <w:lvl w:ilvl="0">
        <w:start w:val="1"/>
        <w:numFmt w:val="decimal"/>
        <w:lvlText w:val="%1)"/>
        <w:lvlJc w:val="left"/>
        <w:pPr>
          <w:ind w:left="1070" w:hanging="360"/>
        </w:pPr>
        <w:rPr>
          <w:b w:val="0"/>
          <w:bCs w:val="0"/>
        </w:rPr>
      </w:lvl>
    </w:lvlOverride>
  </w:num>
  <w:num w:numId="87" w16cid:durableId="1336610069">
    <w:abstractNumId w:val="94"/>
    <w:lvlOverride w:ilvl="0">
      <w:startOverride w:val="1"/>
      <w:lvl w:ilvl="0">
        <w:start w:val="1"/>
        <w:numFmt w:val="decimal"/>
        <w:lvlText w:val="%1)"/>
        <w:lvlJc w:val="left"/>
        <w:pPr>
          <w:ind w:left="1069" w:hanging="360"/>
        </w:pPr>
        <w:rPr>
          <w:bCs/>
        </w:rPr>
      </w:lvl>
    </w:lvlOverride>
  </w:num>
  <w:num w:numId="88" w16cid:durableId="1457286882">
    <w:abstractNumId w:val="54"/>
    <w:lvlOverride w:ilvl="0">
      <w:lvl w:ilvl="0">
        <w:numFmt w:val="decimal"/>
        <w:lvlText w:val=""/>
        <w:lvlJc w:val="left"/>
      </w:lvl>
    </w:lvlOverride>
    <w:lvlOverride w:ilvl="1">
      <w:lvl w:ilvl="1">
        <w:start w:val="1"/>
        <w:numFmt w:val="decimal"/>
        <w:lvlText w:val="%1.%2."/>
        <w:lvlJc w:val="left"/>
        <w:pPr>
          <w:ind w:left="1440" w:hanging="720"/>
        </w:pPr>
        <w:rPr>
          <w:rFonts w:ascii="Cambria" w:hAnsi="Cambria" w:hint="default"/>
          <w:b/>
          <w:bCs/>
          <w:color w:val="00000A"/>
          <w:sz w:val="24"/>
          <w:szCs w:val="24"/>
        </w:rPr>
      </w:lvl>
    </w:lvlOverride>
  </w:num>
  <w:num w:numId="89" w16cid:durableId="1873690337">
    <w:abstractNumId w:val="54"/>
  </w:num>
  <w:num w:numId="90" w16cid:durableId="702092350">
    <w:abstractNumId w:val="15"/>
  </w:num>
  <w:num w:numId="91" w16cid:durableId="443159730">
    <w:abstractNumId w:val="35"/>
  </w:num>
  <w:num w:numId="92" w16cid:durableId="688020247">
    <w:abstractNumId w:val="79"/>
  </w:num>
  <w:num w:numId="93" w16cid:durableId="2059238607">
    <w:abstractNumId w:val="16"/>
  </w:num>
  <w:num w:numId="94" w16cid:durableId="323776814">
    <w:abstractNumId w:val="50"/>
  </w:num>
  <w:num w:numId="95" w16cid:durableId="351150878">
    <w:abstractNumId w:val="27"/>
  </w:num>
  <w:num w:numId="96" w16cid:durableId="12849728">
    <w:abstractNumId w:val="94"/>
  </w:num>
  <w:num w:numId="97" w16cid:durableId="2083605020">
    <w:abstractNumId w:val="38"/>
    <w:lvlOverride w:ilvl="0">
      <w:lvl w:ilvl="0">
        <w:numFmt w:val="decimal"/>
        <w:lvlText w:val=""/>
        <w:lvlJc w:val="left"/>
      </w:lvl>
    </w:lvlOverride>
    <w:lvlOverride w:ilvl="1">
      <w:lvl w:ilvl="1">
        <w:start w:val="3"/>
        <w:numFmt w:val="decimal"/>
        <w:lvlText w:val="%1.%2."/>
        <w:lvlJc w:val="left"/>
        <w:pPr>
          <w:ind w:left="720" w:hanging="720"/>
        </w:pPr>
        <w:rPr>
          <w:rFonts w:ascii="Cambria" w:hAnsi="Cambria" w:hint="default"/>
          <w:b/>
          <w:color w:val="000000"/>
          <w:sz w:val="24"/>
          <w:szCs w:val="24"/>
        </w:rPr>
      </w:lvl>
    </w:lvlOverride>
  </w:num>
  <w:num w:numId="98" w16cid:durableId="360980541">
    <w:abstractNumId w:val="38"/>
  </w:num>
  <w:num w:numId="99" w16cid:durableId="884946093">
    <w:abstractNumId w:val="6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6BA"/>
    <w:rsid w:val="000000A2"/>
    <w:rsid w:val="00001D00"/>
    <w:rsid w:val="00002C1B"/>
    <w:rsid w:val="00003BC8"/>
    <w:rsid w:val="00004D94"/>
    <w:rsid w:val="00006F07"/>
    <w:rsid w:val="0001100E"/>
    <w:rsid w:val="00011986"/>
    <w:rsid w:val="000120AD"/>
    <w:rsid w:val="00013ABB"/>
    <w:rsid w:val="000161CB"/>
    <w:rsid w:val="0002145B"/>
    <w:rsid w:val="00022E43"/>
    <w:rsid w:val="0002361B"/>
    <w:rsid w:val="00023A20"/>
    <w:rsid w:val="000241AD"/>
    <w:rsid w:val="000277D7"/>
    <w:rsid w:val="00030DD7"/>
    <w:rsid w:val="000315BF"/>
    <w:rsid w:val="00032E83"/>
    <w:rsid w:val="00033817"/>
    <w:rsid w:val="00033BBB"/>
    <w:rsid w:val="00035E6F"/>
    <w:rsid w:val="00037E05"/>
    <w:rsid w:val="000422FC"/>
    <w:rsid w:val="0004266B"/>
    <w:rsid w:val="0004300A"/>
    <w:rsid w:val="000440C5"/>
    <w:rsid w:val="00046533"/>
    <w:rsid w:val="00054E2F"/>
    <w:rsid w:val="00054E50"/>
    <w:rsid w:val="000561CA"/>
    <w:rsid w:val="00056A3F"/>
    <w:rsid w:val="00056B2D"/>
    <w:rsid w:val="0006061C"/>
    <w:rsid w:val="0006146B"/>
    <w:rsid w:val="00063939"/>
    <w:rsid w:val="000643AE"/>
    <w:rsid w:val="00065465"/>
    <w:rsid w:val="0006576D"/>
    <w:rsid w:val="0007012A"/>
    <w:rsid w:val="0007032A"/>
    <w:rsid w:val="0007131A"/>
    <w:rsid w:val="00071492"/>
    <w:rsid w:val="0007306E"/>
    <w:rsid w:val="00073C0D"/>
    <w:rsid w:val="00077A2C"/>
    <w:rsid w:val="00082F92"/>
    <w:rsid w:val="000831D9"/>
    <w:rsid w:val="000839EC"/>
    <w:rsid w:val="00083E63"/>
    <w:rsid w:val="00084A48"/>
    <w:rsid w:val="00086CE4"/>
    <w:rsid w:val="00093499"/>
    <w:rsid w:val="0009425A"/>
    <w:rsid w:val="00096517"/>
    <w:rsid w:val="0009726F"/>
    <w:rsid w:val="000977CB"/>
    <w:rsid w:val="00097F66"/>
    <w:rsid w:val="000A04B1"/>
    <w:rsid w:val="000A0707"/>
    <w:rsid w:val="000A4125"/>
    <w:rsid w:val="000A4249"/>
    <w:rsid w:val="000A68A6"/>
    <w:rsid w:val="000A69A3"/>
    <w:rsid w:val="000B3CC3"/>
    <w:rsid w:val="000B42B6"/>
    <w:rsid w:val="000B783F"/>
    <w:rsid w:val="000C04D9"/>
    <w:rsid w:val="000C4232"/>
    <w:rsid w:val="000C587D"/>
    <w:rsid w:val="000C5AF0"/>
    <w:rsid w:val="000D07D4"/>
    <w:rsid w:val="000D1E27"/>
    <w:rsid w:val="000D20F6"/>
    <w:rsid w:val="000D2F6D"/>
    <w:rsid w:val="000D5A0F"/>
    <w:rsid w:val="000D7F62"/>
    <w:rsid w:val="000E0381"/>
    <w:rsid w:val="000E4BA2"/>
    <w:rsid w:val="000E5259"/>
    <w:rsid w:val="000E5508"/>
    <w:rsid w:val="000E605B"/>
    <w:rsid w:val="000E7529"/>
    <w:rsid w:val="000F0F46"/>
    <w:rsid w:val="000F3308"/>
    <w:rsid w:val="000F6E1E"/>
    <w:rsid w:val="000F77BD"/>
    <w:rsid w:val="000F7ED0"/>
    <w:rsid w:val="00101E52"/>
    <w:rsid w:val="00105221"/>
    <w:rsid w:val="00106D72"/>
    <w:rsid w:val="0010727B"/>
    <w:rsid w:val="00112361"/>
    <w:rsid w:val="001124C3"/>
    <w:rsid w:val="00113D19"/>
    <w:rsid w:val="0011586D"/>
    <w:rsid w:val="00116DD4"/>
    <w:rsid w:val="00122C5E"/>
    <w:rsid w:val="00122FC7"/>
    <w:rsid w:val="00127BB5"/>
    <w:rsid w:val="00130860"/>
    <w:rsid w:val="00132F79"/>
    <w:rsid w:val="00134258"/>
    <w:rsid w:val="001349EA"/>
    <w:rsid w:val="00135AF5"/>
    <w:rsid w:val="001369DB"/>
    <w:rsid w:val="00137A73"/>
    <w:rsid w:val="0014124B"/>
    <w:rsid w:val="001437D1"/>
    <w:rsid w:val="00144356"/>
    <w:rsid w:val="00145414"/>
    <w:rsid w:val="0014775E"/>
    <w:rsid w:val="0014792C"/>
    <w:rsid w:val="00152E59"/>
    <w:rsid w:val="00154320"/>
    <w:rsid w:val="00154B1E"/>
    <w:rsid w:val="00156359"/>
    <w:rsid w:val="0015659F"/>
    <w:rsid w:val="00157642"/>
    <w:rsid w:val="001626E8"/>
    <w:rsid w:val="0016445A"/>
    <w:rsid w:val="00166D9D"/>
    <w:rsid w:val="00167042"/>
    <w:rsid w:val="00167C6C"/>
    <w:rsid w:val="00175A2D"/>
    <w:rsid w:val="001769E9"/>
    <w:rsid w:val="00176BEA"/>
    <w:rsid w:val="00184776"/>
    <w:rsid w:val="00184BF1"/>
    <w:rsid w:val="00185DF6"/>
    <w:rsid w:val="00187908"/>
    <w:rsid w:val="00192065"/>
    <w:rsid w:val="001931F9"/>
    <w:rsid w:val="00193864"/>
    <w:rsid w:val="0019404A"/>
    <w:rsid w:val="0019521B"/>
    <w:rsid w:val="00197418"/>
    <w:rsid w:val="001A0B8A"/>
    <w:rsid w:val="001A36C1"/>
    <w:rsid w:val="001A4169"/>
    <w:rsid w:val="001A78C1"/>
    <w:rsid w:val="001B1803"/>
    <w:rsid w:val="001B6CD9"/>
    <w:rsid w:val="001B7421"/>
    <w:rsid w:val="001C0191"/>
    <w:rsid w:val="001C2DA8"/>
    <w:rsid w:val="001C2F48"/>
    <w:rsid w:val="001C411A"/>
    <w:rsid w:val="001C7B4E"/>
    <w:rsid w:val="001C7FB0"/>
    <w:rsid w:val="001D422E"/>
    <w:rsid w:val="001D4949"/>
    <w:rsid w:val="001D6789"/>
    <w:rsid w:val="001D6B98"/>
    <w:rsid w:val="001D6FF6"/>
    <w:rsid w:val="001E1DE0"/>
    <w:rsid w:val="001E4C69"/>
    <w:rsid w:val="001E5C8A"/>
    <w:rsid w:val="001E5CAC"/>
    <w:rsid w:val="001E6335"/>
    <w:rsid w:val="001E79C4"/>
    <w:rsid w:val="001F07C7"/>
    <w:rsid w:val="001F18F2"/>
    <w:rsid w:val="001F2A2A"/>
    <w:rsid w:val="001F42ED"/>
    <w:rsid w:val="001F4C52"/>
    <w:rsid w:val="001F6585"/>
    <w:rsid w:val="002023F4"/>
    <w:rsid w:val="00205443"/>
    <w:rsid w:val="00207026"/>
    <w:rsid w:val="00210A73"/>
    <w:rsid w:val="00212D3A"/>
    <w:rsid w:val="00213329"/>
    <w:rsid w:val="002160F3"/>
    <w:rsid w:val="00216E4A"/>
    <w:rsid w:val="00217B87"/>
    <w:rsid w:val="0022019E"/>
    <w:rsid w:val="00220581"/>
    <w:rsid w:val="002265C5"/>
    <w:rsid w:val="002270D5"/>
    <w:rsid w:val="00231172"/>
    <w:rsid w:val="002326F0"/>
    <w:rsid w:val="00233BDE"/>
    <w:rsid w:val="00233C5B"/>
    <w:rsid w:val="0023435F"/>
    <w:rsid w:val="00236E78"/>
    <w:rsid w:val="002373BA"/>
    <w:rsid w:val="00237929"/>
    <w:rsid w:val="00240219"/>
    <w:rsid w:val="0024050E"/>
    <w:rsid w:val="00242C29"/>
    <w:rsid w:val="002446FA"/>
    <w:rsid w:val="00244D89"/>
    <w:rsid w:val="0024758F"/>
    <w:rsid w:val="00252506"/>
    <w:rsid w:val="00253ED4"/>
    <w:rsid w:val="002548C8"/>
    <w:rsid w:val="00254E0E"/>
    <w:rsid w:val="00255AA6"/>
    <w:rsid w:val="00256C6F"/>
    <w:rsid w:val="00260304"/>
    <w:rsid w:val="00260915"/>
    <w:rsid w:val="002612C8"/>
    <w:rsid w:val="00262109"/>
    <w:rsid w:val="002621F6"/>
    <w:rsid w:val="00264D17"/>
    <w:rsid w:val="002655BE"/>
    <w:rsid w:val="00265840"/>
    <w:rsid w:val="002668DC"/>
    <w:rsid w:val="00266C19"/>
    <w:rsid w:val="00266E35"/>
    <w:rsid w:val="002704BF"/>
    <w:rsid w:val="002716C8"/>
    <w:rsid w:val="002725BC"/>
    <w:rsid w:val="00272AD0"/>
    <w:rsid w:val="00274B1D"/>
    <w:rsid w:val="002761DA"/>
    <w:rsid w:val="00276F73"/>
    <w:rsid w:val="0027743C"/>
    <w:rsid w:val="00280F38"/>
    <w:rsid w:val="00283FDB"/>
    <w:rsid w:val="002857B2"/>
    <w:rsid w:val="0028707A"/>
    <w:rsid w:val="0029046C"/>
    <w:rsid w:val="002919CF"/>
    <w:rsid w:val="00291A59"/>
    <w:rsid w:val="00294242"/>
    <w:rsid w:val="0029443A"/>
    <w:rsid w:val="00294ADF"/>
    <w:rsid w:val="002A35F2"/>
    <w:rsid w:val="002A3FF0"/>
    <w:rsid w:val="002A51CD"/>
    <w:rsid w:val="002A777A"/>
    <w:rsid w:val="002B03C7"/>
    <w:rsid w:val="002B2327"/>
    <w:rsid w:val="002B4963"/>
    <w:rsid w:val="002B4EFA"/>
    <w:rsid w:val="002C0D07"/>
    <w:rsid w:val="002C2024"/>
    <w:rsid w:val="002C2197"/>
    <w:rsid w:val="002C2E72"/>
    <w:rsid w:val="002C735B"/>
    <w:rsid w:val="002D0074"/>
    <w:rsid w:val="002D2398"/>
    <w:rsid w:val="002D2E8C"/>
    <w:rsid w:val="002D750C"/>
    <w:rsid w:val="002E09EE"/>
    <w:rsid w:val="002E16C1"/>
    <w:rsid w:val="002E2497"/>
    <w:rsid w:val="002E2CAB"/>
    <w:rsid w:val="002E439B"/>
    <w:rsid w:val="002F0847"/>
    <w:rsid w:val="002F0869"/>
    <w:rsid w:val="002F2994"/>
    <w:rsid w:val="002F458A"/>
    <w:rsid w:val="002F573F"/>
    <w:rsid w:val="002F5963"/>
    <w:rsid w:val="00300941"/>
    <w:rsid w:val="00301704"/>
    <w:rsid w:val="00301ED8"/>
    <w:rsid w:val="003041DA"/>
    <w:rsid w:val="003043F8"/>
    <w:rsid w:val="0030576D"/>
    <w:rsid w:val="00310322"/>
    <w:rsid w:val="00310AC6"/>
    <w:rsid w:val="00310FFA"/>
    <w:rsid w:val="003116BF"/>
    <w:rsid w:val="00311754"/>
    <w:rsid w:val="003143D7"/>
    <w:rsid w:val="00314D69"/>
    <w:rsid w:val="00316EEC"/>
    <w:rsid w:val="003208F6"/>
    <w:rsid w:val="00320A2F"/>
    <w:rsid w:val="00320B7C"/>
    <w:rsid w:val="003223E1"/>
    <w:rsid w:val="00325997"/>
    <w:rsid w:val="0033028A"/>
    <w:rsid w:val="00331B23"/>
    <w:rsid w:val="00333726"/>
    <w:rsid w:val="0033373A"/>
    <w:rsid w:val="0033468A"/>
    <w:rsid w:val="003347DF"/>
    <w:rsid w:val="003348C3"/>
    <w:rsid w:val="00336CD9"/>
    <w:rsid w:val="00337126"/>
    <w:rsid w:val="003371DB"/>
    <w:rsid w:val="0033766C"/>
    <w:rsid w:val="00337732"/>
    <w:rsid w:val="00337744"/>
    <w:rsid w:val="00340B08"/>
    <w:rsid w:val="00340EE3"/>
    <w:rsid w:val="003420B0"/>
    <w:rsid w:val="00342F1D"/>
    <w:rsid w:val="00344188"/>
    <w:rsid w:val="00344A0B"/>
    <w:rsid w:val="00344C82"/>
    <w:rsid w:val="00345E27"/>
    <w:rsid w:val="00346B5F"/>
    <w:rsid w:val="00347CD4"/>
    <w:rsid w:val="00351813"/>
    <w:rsid w:val="00354C3F"/>
    <w:rsid w:val="00354ECE"/>
    <w:rsid w:val="0035501C"/>
    <w:rsid w:val="00355C5D"/>
    <w:rsid w:val="00357A9D"/>
    <w:rsid w:val="003627F5"/>
    <w:rsid w:val="003645C3"/>
    <w:rsid w:val="00364EEB"/>
    <w:rsid w:val="00365939"/>
    <w:rsid w:val="00367524"/>
    <w:rsid w:val="003700A2"/>
    <w:rsid w:val="003703A9"/>
    <w:rsid w:val="00371989"/>
    <w:rsid w:val="00371FE7"/>
    <w:rsid w:val="00373315"/>
    <w:rsid w:val="0037423A"/>
    <w:rsid w:val="00374A6F"/>
    <w:rsid w:val="00375D6D"/>
    <w:rsid w:val="003774EE"/>
    <w:rsid w:val="00377D27"/>
    <w:rsid w:val="00381AA0"/>
    <w:rsid w:val="00382FD0"/>
    <w:rsid w:val="00382FE0"/>
    <w:rsid w:val="00383211"/>
    <w:rsid w:val="003848FC"/>
    <w:rsid w:val="003853B4"/>
    <w:rsid w:val="00386CD6"/>
    <w:rsid w:val="003917C5"/>
    <w:rsid w:val="0039218E"/>
    <w:rsid w:val="00392B66"/>
    <w:rsid w:val="003943F5"/>
    <w:rsid w:val="003948A8"/>
    <w:rsid w:val="003A1B07"/>
    <w:rsid w:val="003A2BF3"/>
    <w:rsid w:val="003A2E1A"/>
    <w:rsid w:val="003A3AA8"/>
    <w:rsid w:val="003A3EC9"/>
    <w:rsid w:val="003A6C6D"/>
    <w:rsid w:val="003B04FB"/>
    <w:rsid w:val="003B1098"/>
    <w:rsid w:val="003B11E4"/>
    <w:rsid w:val="003B19EA"/>
    <w:rsid w:val="003B23BA"/>
    <w:rsid w:val="003B7C7F"/>
    <w:rsid w:val="003B7F60"/>
    <w:rsid w:val="003C060A"/>
    <w:rsid w:val="003C1909"/>
    <w:rsid w:val="003C1B3F"/>
    <w:rsid w:val="003C25B2"/>
    <w:rsid w:val="003C276A"/>
    <w:rsid w:val="003C36B3"/>
    <w:rsid w:val="003C542B"/>
    <w:rsid w:val="003D1146"/>
    <w:rsid w:val="003D21D4"/>
    <w:rsid w:val="003D2C8B"/>
    <w:rsid w:val="003D34AD"/>
    <w:rsid w:val="003E0046"/>
    <w:rsid w:val="003E0577"/>
    <w:rsid w:val="003E15F3"/>
    <w:rsid w:val="003E23B5"/>
    <w:rsid w:val="003E2DB3"/>
    <w:rsid w:val="003E6FD2"/>
    <w:rsid w:val="003F09A2"/>
    <w:rsid w:val="003F2229"/>
    <w:rsid w:val="003F3103"/>
    <w:rsid w:val="003F34F3"/>
    <w:rsid w:val="003F58E4"/>
    <w:rsid w:val="003F662A"/>
    <w:rsid w:val="00400424"/>
    <w:rsid w:val="00400DD0"/>
    <w:rsid w:val="00400E97"/>
    <w:rsid w:val="004059A4"/>
    <w:rsid w:val="00406F0D"/>
    <w:rsid w:val="00414141"/>
    <w:rsid w:val="0041568C"/>
    <w:rsid w:val="00416556"/>
    <w:rsid w:val="004169E3"/>
    <w:rsid w:val="0042011A"/>
    <w:rsid w:val="00420CA3"/>
    <w:rsid w:val="004219DF"/>
    <w:rsid w:val="00422D70"/>
    <w:rsid w:val="00423B3E"/>
    <w:rsid w:val="004243A6"/>
    <w:rsid w:val="004248E3"/>
    <w:rsid w:val="00426641"/>
    <w:rsid w:val="00427F17"/>
    <w:rsid w:val="00430A63"/>
    <w:rsid w:val="0043119F"/>
    <w:rsid w:val="004312B7"/>
    <w:rsid w:val="00432554"/>
    <w:rsid w:val="00432626"/>
    <w:rsid w:val="00433034"/>
    <w:rsid w:val="00433FBE"/>
    <w:rsid w:val="00441076"/>
    <w:rsid w:val="00444237"/>
    <w:rsid w:val="0044585F"/>
    <w:rsid w:val="004479FB"/>
    <w:rsid w:val="00451199"/>
    <w:rsid w:val="004513F8"/>
    <w:rsid w:val="00452113"/>
    <w:rsid w:val="00452FD7"/>
    <w:rsid w:val="00453A51"/>
    <w:rsid w:val="00454493"/>
    <w:rsid w:val="00455987"/>
    <w:rsid w:val="00455B0E"/>
    <w:rsid w:val="00455C5A"/>
    <w:rsid w:val="00455DC5"/>
    <w:rsid w:val="004606DB"/>
    <w:rsid w:val="004610CC"/>
    <w:rsid w:val="004617AE"/>
    <w:rsid w:val="00462012"/>
    <w:rsid w:val="0046690E"/>
    <w:rsid w:val="004669AA"/>
    <w:rsid w:val="00472358"/>
    <w:rsid w:val="00472A8E"/>
    <w:rsid w:val="0047346A"/>
    <w:rsid w:val="004740B9"/>
    <w:rsid w:val="00474A7E"/>
    <w:rsid w:val="00474F6E"/>
    <w:rsid w:val="00482A9D"/>
    <w:rsid w:val="00483235"/>
    <w:rsid w:val="0048474E"/>
    <w:rsid w:val="00484E0C"/>
    <w:rsid w:val="00485B5D"/>
    <w:rsid w:val="00486AB7"/>
    <w:rsid w:val="00487459"/>
    <w:rsid w:val="00491DDC"/>
    <w:rsid w:val="00492CFD"/>
    <w:rsid w:val="004930A8"/>
    <w:rsid w:val="004956D0"/>
    <w:rsid w:val="0049689D"/>
    <w:rsid w:val="0049705C"/>
    <w:rsid w:val="004A1806"/>
    <w:rsid w:val="004A2053"/>
    <w:rsid w:val="004A38B8"/>
    <w:rsid w:val="004A6396"/>
    <w:rsid w:val="004B1382"/>
    <w:rsid w:val="004B2AA8"/>
    <w:rsid w:val="004B449F"/>
    <w:rsid w:val="004B4B05"/>
    <w:rsid w:val="004B55BC"/>
    <w:rsid w:val="004B7879"/>
    <w:rsid w:val="004C20FB"/>
    <w:rsid w:val="004C393D"/>
    <w:rsid w:val="004C3BD1"/>
    <w:rsid w:val="004C3BF5"/>
    <w:rsid w:val="004C563A"/>
    <w:rsid w:val="004C6FD5"/>
    <w:rsid w:val="004D1AC4"/>
    <w:rsid w:val="004D2709"/>
    <w:rsid w:val="004D4D5C"/>
    <w:rsid w:val="004D7517"/>
    <w:rsid w:val="004D7F61"/>
    <w:rsid w:val="004E3A8F"/>
    <w:rsid w:val="004F122D"/>
    <w:rsid w:val="004F25E9"/>
    <w:rsid w:val="004F2857"/>
    <w:rsid w:val="004F2D1F"/>
    <w:rsid w:val="004F2E27"/>
    <w:rsid w:val="004F3892"/>
    <w:rsid w:val="004F49C1"/>
    <w:rsid w:val="00502BF5"/>
    <w:rsid w:val="00505C5D"/>
    <w:rsid w:val="00506A6C"/>
    <w:rsid w:val="00507006"/>
    <w:rsid w:val="00511511"/>
    <w:rsid w:val="00511E98"/>
    <w:rsid w:val="00513115"/>
    <w:rsid w:val="00515E95"/>
    <w:rsid w:val="0051669E"/>
    <w:rsid w:val="00517264"/>
    <w:rsid w:val="0051778E"/>
    <w:rsid w:val="0052032E"/>
    <w:rsid w:val="00520822"/>
    <w:rsid w:val="0052150B"/>
    <w:rsid w:val="00526F87"/>
    <w:rsid w:val="00526FA5"/>
    <w:rsid w:val="005279BC"/>
    <w:rsid w:val="005321E3"/>
    <w:rsid w:val="005327D0"/>
    <w:rsid w:val="005329F0"/>
    <w:rsid w:val="0053319E"/>
    <w:rsid w:val="00533F6E"/>
    <w:rsid w:val="005365C3"/>
    <w:rsid w:val="0054037C"/>
    <w:rsid w:val="0054435D"/>
    <w:rsid w:val="00544707"/>
    <w:rsid w:val="00551637"/>
    <w:rsid w:val="00551CD7"/>
    <w:rsid w:val="005522AF"/>
    <w:rsid w:val="005550D4"/>
    <w:rsid w:val="00555232"/>
    <w:rsid w:val="005568C5"/>
    <w:rsid w:val="00557433"/>
    <w:rsid w:val="00560C8A"/>
    <w:rsid w:val="00561561"/>
    <w:rsid w:val="0057270B"/>
    <w:rsid w:val="00572AA9"/>
    <w:rsid w:val="0057319C"/>
    <w:rsid w:val="00574B30"/>
    <w:rsid w:val="00575DB8"/>
    <w:rsid w:val="00581BD8"/>
    <w:rsid w:val="0058216C"/>
    <w:rsid w:val="00582FF9"/>
    <w:rsid w:val="00583C69"/>
    <w:rsid w:val="005840BF"/>
    <w:rsid w:val="0058505D"/>
    <w:rsid w:val="0058533B"/>
    <w:rsid w:val="005870AF"/>
    <w:rsid w:val="00591195"/>
    <w:rsid w:val="0059242A"/>
    <w:rsid w:val="00592561"/>
    <w:rsid w:val="00592892"/>
    <w:rsid w:val="00597352"/>
    <w:rsid w:val="00597CA3"/>
    <w:rsid w:val="005A0C97"/>
    <w:rsid w:val="005A1A71"/>
    <w:rsid w:val="005A1EA1"/>
    <w:rsid w:val="005A3A2E"/>
    <w:rsid w:val="005A3A85"/>
    <w:rsid w:val="005A3A8B"/>
    <w:rsid w:val="005A4DA6"/>
    <w:rsid w:val="005B152A"/>
    <w:rsid w:val="005B16BA"/>
    <w:rsid w:val="005B3D5D"/>
    <w:rsid w:val="005B6EBC"/>
    <w:rsid w:val="005B73D0"/>
    <w:rsid w:val="005C0932"/>
    <w:rsid w:val="005D09BB"/>
    <w:rsid w:val="005D0ABF"/>
    <w:rsid w:val="005D26D5"/>
    <w:rsid w:val="005D39F0"/>
    <w:rsid w:val="005D4126"/>
    <w:rsid w:val="005D466A"/>
    <w:rsid w:val="005D67C2"/>
    <w:rsid w:val="005D686A"/>
    <w:rsid w:val="005D6C1A"/>
    <w:rsid w:val="005E1F2F"/>
    <w:rsid w:val="005E2983"/>
    <w:rsid w:val="005E30ED"/>
    <w:rsid w:val="005E6AA0"/>
    <w:rsid w:val="005E6D41"/>
    <w:rsid w:val="0060160D"/>
    <w:rsid w:val="00602148"/>
    <w:rsid w:val="0060289A"/>
    <w:rsid w:val="00606AA3"/>
    <w:rsid w:val="00607D22"/>
    <w:rsid w:val="00607D68"/>
    <w:rsid w:val="006107E1"/>
    <w:rsid w:val="0061098F"/>
    <w:rsid w:val="00613DAF"/>
    <w:rsid w:val="006144A9"/>
    <w:rsid w:val="006166BC"/>
    <w:rsid w:val="0062070E"/>
    <w:rsid w:val="00623DB5"/>
    <w:rsid w:val="0062434D"/>
    <w:rsid w:val="006247A9"/>
    <w:rsid w:val="00624F3E"/>
    <w:rsid w:val="0062505A"/>
    <w:rsid w:val="00625CDD"/>
    <w:rsid w:val="00630808"/>
    <w:rsid w:val="0063262C"/>
    <w:rsid w:val="0064016B"/>
    <w:rsid w:val="00640DF3"/>
    <w:rsid w:val="0064157A"/>
    <w:rsid w:val="00643D10"/>
    <w:rsid w:val="006448C5"/>
    <w:rsid w:val="006463FD"/>
    <w:rsid w:val="00650FF0"/>
    <w:rsid w:val="00660EF5"/>
    <w:rsid w:val="0066115D"/>
    <w:rsid w:val="006615BA"/>
    <w:rsid w:val="00664D92"/>
    <w:rsid w:val="00672136"/>
    <w:rsid w:val="00675765"/>
    <w:rsid w:val="006759DB"/>
    <w:rsid w:val="006769FB"/>
    <w:rsid w:val="00680E72"/>
    <w:rsid w:val="00681F78"/>
    <w:rsid w:val="00682215"/>
    <w:rsid w:val="006832CB"/>
    <w:rsid w:val="006837FB"/>
    <w:rsid w:val="006854AD"/>
    <w:rsid w:val="00685A42"/>
    <w:rsid w:val="006865B9"/>
    <w:rsid w:val="00686CCD"/>
    <w:rsid w:val="00691D4D"/>
    <w:rsid w:val="006930CD"/>
    <w:rsid w:val="00693CF8"/>
    <w:rsid w:val="0069707A"/>
    <w:rsid w:val="00697E86"/>
    <w:rsid w:val="006A0114"/>
    <w:rsid w:val="006A0913"/>
    <w:rsid w:val="006A1A20"/>
    <w:rsid w:val="006B046B"/>
    <w:rsid w:val="006B1A45"/>
    <w:rsid w:val="006B51BF"/>
    <w:rsid w:val="006C2210"/>
    <w:rsid w:val="006C33EA"/>
    <w:rsid w:val="006C51E6"/>
    <w:rsid w:val="006C5C9A"/>
    <w:rsid w:val="006C7652"/>
    <w:rsid w:val="006D3266"/>
    <w:rsid w:val="006D3C9C"/>
    <w:rsid w:val="006D4118"/>
    <w:rsid w:val="006D5782"/>
    <w:rsid w:val="006D6442"/>
    <w:rsid w:val="006D7853"/>
    <w:rsid w:val="006E08A8"/>
    <w:rsid w:val="006E16D8"/>
    <w:rsid w:val="006E2325"/>
    <w:rsid w:val="006E2FCB"/>
    <w:rsid w:val="006E559F"/>
    <w:rsid w:val="006E6D6D"/>
    <w:rsid w:val="006F2B3E"/>
    <w:rsid w:val="006F3291"/>
    <w:rsid w:val="006F37B3"/>
    <w:rsid w:val="006F486F"/>
    <w:rsid w:val="006F602C"/>
    <w:rsid w:val="006F7F43"/>
    <w:rsid w:val="00702985"/>
    <w:rsid w:val="00710045"/>
    <w:rsid w:val="00710071"/>
    <w:rsid w:val="00710E14"/>
    <w:rsid w:val="00721517"/>
    <w:rsid w:val="00722588"/>
    <w:rsid w:val="007233EA"/>
    <w:rsid w:val="00723F6A"/>
    <w:rsid w:val="00730D56"/>
    <w:rsid w:val="00730FF2"/>
    <w:rsid w:val="007326AA"/>
    <w:rsid w:val="00733016"/>
    <w:rsid w:val="00735E7C"/>
    <w:rsid w:val="007403D0"/>
    <w:rsid w:val="00741D0A"/>
    <w:rsid w:val="00741E4D"/>
    <w:rsid w:val="00745EBE"/>
    <w:rsid w:val="00746ABF"/>
    <w:rsid w:val="007512C4"/>
    <w:rsid w:val="00752787"/>
    <w:rsid w:val="007530AB"/>
    <w:rsid w:val="00754C11"/>
    <w:rsid w:val="00755920"/>
    <w:rsid w:val="00755D90"/>
    <w:rsid w:val="00756385"/>
    <w:rsid w:val="00761A98"/>
    <w:rsid w:val="00764A21"/>
    <w:rsid w:val="007675BD"/>
    <w:rsid w:val="00770971"/>
    <w:rsid w:val="00771CE9"/>
    <w:rsid w:val="00772F39"/>
    <w:rsid w:val="007733A6"/>
    <w:rsid w:val="007747B0"/>
    <w:rsid w:val="00774EF5"/>
    <w:rsid w:val="0077632D"/>
    <w:rsid w:val="00776C4D"/>
    <w:rsid w:val="00781038"/>
    <w:rsid w:val="0078455B"/>
    <w:rsid w:val="007901D3"/>
    <w:rsid w:val="007908AD"/>
    <w:rsid w:val="00791715"/>
    <w:rsid w:val="00796A7E"/>
    <w:rsid w:val="0079769C"/>
    <w:rsid w:val="00797BE6"/>
    <w:rsid w:val="007A1FE2"/>
    <w:rsid w:val="007A328A"/>
    <w:rsid w:val="007A56C4"/>
    <w:rsid w:val="007B0864"/>
    <w:rsid w:val="007B0A7F"/>
    <w:rsid w:val="007B0F70"/>
    <w:rsid w:val="007B1342"/>
    <w:rsid w:val="007B235E"/>
    <w:rsid w:val="007B2BE5"/>
    <w:rsid w:val="007B382B"/>
    <w:rsid w:val="007B5F7A"/>
    <w:rsid w:val="007B68BD"/>
    <w:rsid w:val="007B6A7B"/>
    <w:rsid w:val="007B73B2"/>
    <w:rsid w:val="007C0FFE"/>
    <w:rsid w:val="007C173E"/>
    <w:rsid w:val="007C3048"/>
    <w:rsid w:val="007C3D1E"/>
    <w:rsid w:val="007C3FC8"/>
    <w:rsid w:val="007C7A4F"/>
    <w:rsid w:val="007D11C6"/>
    <w:rsid w:val="007E0FDC"/>
    <w:rsid w:val="007E1609"/>
    <w:rsid w:val="007E34E1"/>
    <w:rsid w:val="007E4083"/>
    <w:rsid w:val="007E465A"/>
    <w:rsid w:val="007E5CEF"/>
    <w:rsid w:val="007E67AE"/>
    <w:rsid w:val="007E7F1F"/>
    <w:rsid w:val="007F051C"/>
    <w:rsid w:val="007F1D2F"/>
    <w:rsid w:val="007F207C"/>
    <w:rsid w:val="007F31D0"/>
    <w:rsid w:val="007F37DE"/>
    <w:rsid w:val="007F6CE3"/>
    <w:rsid w:val="0080069E"/>
    <w:rsid w:val="00800B8B"/>
    <w:rsid w:val="008049DB"/>
    <w:rsid w:val="00804E1A"/>
    <w:rsid w:val="0081057E"/>
    <w:rsid w:val="00811570"/>
    <w:rsid w:val="0081167C"/>
    <w:rsid w:val="008155A2"/>
    <w:rsid w:val="00815D6B"/>
    <w:rsid w:val="008174AB"/>
    <w:rsid w:val="00821141"/>
    <w:rsid w:val="00821CB0"/>
    <w:rsid w:val="00822404"/>
    <w:rsid w:val="00822890"/>
    <w:rsid w:val="00823B05"/>
    <w:rsid w:val="0082401B"/>
    <w:rsid w:val="0082637F"/>
    <w:rsid w:val="00830646"/>
    <w:rsid w:val="00834CB4"/>
    <w:rsid w:val="008367B9"/>
    <w:rsid w:val="00837896"/>
    <w:rsid w:val="0084311C"/>
    <w:rsid w:val="00843512"/>
    <w:rsid w:val="00845AFD"/>
    <w:rsid w:val="00847CDE"/>
    <w:rsid w:val="00847EF4"/>
    <w:rsid w:val="008503E4"/>
    <w:rsid w:val="008508E6"/>
    <w:rsid w:val="00850A6F"/>
    <w:rsid w:val="008510F8"/>
    <w:rsid w:val="008532C2"/>
    <w:rsid w:val="00853605"/>
    <w:rsid w:val="0085616A"/>
    <w:rsid w:val="00856C2F"/>
    <w:rsid w:val="008602DB"/>
    <w:rsid w:val="00860A36"/>
    <w:rsid w:val="008653BE"/>
    <w:rsid w:val="00865A6C"/>
    <w:rsid w:val="00865CA3"/>
    <w:rsid w:val="008715A1"/>
    <w:rsid w:val="00873110"/>
    <w:rsid w:val="00873789"/>
    <w:rsid w:val="008747FF"/>
    <w:rsid w:val="00875349"/>
    <w:rsid w:val="008771B3"/>
    <w:rsid w:val="00880E8A"/>
    <w:rsid w:val="00881D9D"/>
    <w:rsid w:val="0088395B"/>
    <w:rsid w:val="00883BCC"/>
    <w:rsid w:val="00883FCB"/>
    <w:rsid w:val="008846AD"/>
    <w:rsid w:val="00884D14"/>
    <w:rsid w:val="00884D86"/>
    <w:rsid w:val="0088550A"/>
    <w:rsid w:val="0088586E"/>
    <w:rsid w:val="00887977"/>
    <w:rsid w:val="008906F5"/>
    <w:rsid w:val="00891158"/>
    <w:rsid w:val="008928E7"/>
    <w:rsid w:val="00894B08"/>
    <w:rsid w:val="00897216"/>
    <w:rsid w:val="00897BE8"/>
    <w:rsid w:val="00897BF4"/>
    <w:rsid w:val="008A10BF"/>
    <w:rsid w:val="008A13C2"/>
    <w:rsid w:val="008A15F2"/>
    <w:rsid w:val="008A27E7"/>
    <w:rsid w:val="008A3C09"/>
    <w:rsid w:val="008A5009"/>
    <w:rsid w:val="008A676F"/>
    <w:rsid w:val="008B10C5"/>
    <w:rsid w:val="008B3B6C"/>
    <w:rsid w:val="008B515C"/>
    <w:rsid w:val="008B7EE4"/>
    <w:rsid w:val="008C2847"/>
    <w:rsid w:val="008C2EB7"/>
    <w:rsid w:val="008C7B13"/>
    <w:rsid w:val="008D441E"/>
    <w:rsid w:val="008D5FF3"/>
    <w:rsid w:val="008D7895"/>
    <w:rsid w:val="008E05CF"/>
    <w:rsid w:val="008E10FB"/>
    <w:rsid w:val="008E161F"/>
    <w:rsid w:val="008E1997"/>
    <w:rsid w:val="008E3575"/>
    <w:rsid w:val="008E47CA"/>
    <w:rsid w:val="008E6936"/>
    <w:rsid w:val="008E69BD"/>
    <w:rsid w:val="008E7A4D"/>
    <w:rsid w:val="008F3188"/>
    <w:rsid w:val="008F415E"/>
    <w:rsid w:val="008F480A"/>
    <w:rsid w:val="008F7434"/>
    <w:rsid w:val="008F7435"/>
    <w:rsid w:val="008F7AF0"/>
    <w:rsid w:val="00900A19"/>
    <w:rsid w:val="009012A2"/>
    <w:rsid w:val="00901470"/>
    <w:rsid w:val="00901AD1"/>
    <w:rsid w:val="009040D4"/>
    <w:rsid w:val="00905089"/>
    <w:rsid w:val="00905BC9"/>
    <w:rsid w:val="00907585"/>
    <w:rsid w:val="009138F8"/>
    <w:rsid w:val="00913FA1"/>
    <w:rsid w:val="009152DA"/>
    <w:rsid w:val="009167D2"/>
    <w:rsid w:val="00917593"/>
    <w:rsid w:val="00920AEC"/>
    <w:rsid w:val="00921F85"/>
    <w:rsid w:val="009241D3"/>
    <w:rsid w:val="00925EF3"/>
    <w:rsid w:val="009303EC"/>
    <w:rsid w:val="0093088F"/>
    <w:rsid w:val="00930FA5"/>
    <w:rsid w:val="00931DDA"/>
    <w:rsid w:val="00932CBD"/>
    <w:rsid w:val="00932E70"/>
    <w:rsid w:val="00932EF7"/>
    <w:rsid w:val="00934734"/>
    <w:rsid w:val="009364E7"/>
    <w:rsid w:val="00936B9C"/>
    <w:rsid w:val="009376C0"/>
    <w:rsid w:val="00937DE6"/>
    <w:rsid w:val="009402C3"/>
    <w:rsid w:val="00943B77"/>
    <w:rsid w:val="00945332"/>
    <w:rsid w:val="00950185"/>
    <w:rsid w:val="00952705"/>
    <w:rsid w:val="00953B2E"/>
    <w:rsid w:val="00954309"/>
    <w:rsid w:val="00956E21"/>
    <w:rsid w:val="009576A8"/>
    <w:rsid w:val="00960D99"/>
    <w:rsid w:val="009618A9"/>
    <w:rsid w:val="00964340"/>
    <w:rsid w:val="00964344"/>
    <w:rsid w:val="009644D8"/>
    <w:rsid w:val="00964AEA"/>
    <w:rsid w:val="00964EAF"/>
    <w:rsid w:val="00966135"/>
    <w:rsid w:val="00966493"/>
    <w:rsid w:val="00966E97"/>
    <w:rsid w:val="00967B33"/>
    <w:rsid w:val="00972B9C"/>
    <w:rsid w:val="00972D9E"/>
    <w:rsid w:val="00974DE5"/>
    <w:rsid w:val="00975915"/>
    <w:rsid w:val="00982D6A"/>
    <w:rsid w:val="00983F45"/>
    <w:rsid w:val="00984FE7"/>
    <w:rsid w:val="00985C4B"/>
    <w:rsid w:val="0098688B"/>
    <w:rsid w:val="009870F6"/>
    <w:rsid w:val="009874A3"/>
    <w:rsid w:val="00991A82"/>
    <w:rsid w:val="00992947"/>
    <w:rsid w:val="0099320B"/>
    <w:rsid w:val="009932F9"/>
    <w:rsid w:val="0099330F"/>
    <w:rsid w:val="00993974"/>
    <w:rsid w:val="00994983"/>
    <w:rsid w:val="009A0F46"/>
    <w:rsid w:val="009A2442"/>
    <w:rsid w:val="009A2A48"/>
    <w:rsid w:val="009A2A77"/>
    <w:rsid w:val="009A5559"/>
    <w:rsid w:val="009A63E0"/>
    <w:rsid w:val="009A756A"/>
    <w:rsid w:val="009A7F4B"/>
    <w:rsid w:val="009B0C1E"/>
    <w:rsid w:val="009B0CFE"/>
    <w:rsid w:val="009B1C2F"/>
    <w:rsid w:val="009B5A90"/>
    <w:rsid w:val="009B610D"/>
    <w:rsid w:val="009B6FC7"/>
    <w:rsid w:val="009C12D4"/>
    <w:rsid w:val="009C1DE7"/>
    <w:rsid w:val="009C44C9"/>
    <w:rsid w:val="009C63B4"/>
    <w:rsid w:val="009D1DB8"/>
    <w:rsid w:val="009D33C5"/>
    <w:rsid w:val="009D3CC1"/>
    <w:rsid w:val="009D4B38"/>
    <w:rsid w:val="009D6DB8"/>
    <w:rsid w:val="009D70BD"/>
    <w:rsid w:val="009E1425"/>
    <w:rsid w:val="009E31A9"/>
    <w:rsid w:val="009E4E88"/>
    <w:rsid w:val="009E51AD"/>
    <w:rsid w:val="009E5FB2"/>
    <w:rsid w:val="009E6002"/>
    <w:rsid w:val="009E7848"/>
    <w:rsid w:val="009E7B93"/>
    <w:rsid w:val="009F1E3C"/>
    <w:rsid w:val="009F2B7E"/>
    <w:rsid w:val="009F2E25"/>
    <w:rsid w:val="009F7321"/>
    <w:rsid w:val="00A000BF"/>
    <w:rsid w:val="00A00745"/>
    <w:rsid w:val="00A00CF6"/>
    <w:rsid w:val="00A00F06"/>
    <w:rsid w:val="00A010CA"/>
    <w:rsid w:val="00A06403"/>
    <w:rsid w:val="00A068F4"/>
    <w:rsid w:val="00A10805"/>
    <w:rsid w:val="00A11835"/>
    <w:rsid w:val="00A123A6"/>
    <w:rsid w:val="00A1242B"/>
    <w:rsid w:val="00A12806"/>
    <w:rsid w:val="00A14A98"/>
    <w:rsid w:val="00A1520B"/>
    <w:rsid w:val="00A15E6E"/>
    <w:rsid w:val="00A17B8F"/>
    <w:rsid w:val="00A20DF6"/>
    <w:rsid w:val="00A21743"/>
    <w:rsid w:val="00A25BAE"/>
    <w:rsid w:val="00A26F59"/>
    <w:rsid w:val="00A276BA"/>
    <w:rsid w:val="00A27D26"/>
    <w:rsid w:val="00A3180A"/>
    <w:rsid w:val="00A3183C"/>
    <w:rsid w:val="00A32286"/>
    <w:rsid w:val="00A335B2"/>
    <w:rsid w:val="00A346F0"/>
    <w:rsid w:val="00A34F98"/>
    <w:rsid w:val="00A35BD4"/>
    <w:rsid w:val="00A452CF"/>
    <w:rsid w:val="00A455A4"/>
    <w:rsid w:val="00A46C7E"/>
    <w:rsid w:val="00A47861"/>
    <w:rsid w:val="00A50354"/>
    <w:rsid w:val="00A5044E"/>
    <w:rsid w:val="00A50B19"/>
    <w:rsid w:val="00A50DF2"/>
    <w:rsid w:val="00A5120F"/>
    <w:rsid w:val="00A523D8"/>
    <w:rsid w:val="00A5427A"/>
    <w:rsid w:val="00A5608B"/>
    <w:rsid w:val="00A5693C"/>
    <w:rsid w:val="00A5701F"/>
    <w:rsid w:val="00A625BA"/>
    <w:rsid w:val="00A62BF4"/>
    <w:rsid w:val="00A638A2"/>
    <w:rsid w:val="00A65A35"/>
    <w:rsid w:val="00A65DC4"/>
    <w:rsid w:val="00A670E6"/>
    <w:rsid w:val="00A6766F"/>
    <w:rsid w:val="00A71051"/>
    <w:rsid w:val="00A72240"/>
    <w:rsid w:val="00A72C96"/>
    <w:rsid w:val="00A7357D"/>
    <w:rsid w:val="00A73F64"/>
    <w:rsid w:val="00A7449A"/>
    <w:rsid w:val="00A74FB0"/>
    <w:rsid w:val="00A75528"/>
    <w:rsid w:val="00A756B9"/>
    <w:rsid w:val="00A772D1"/>
    <w:rsid w:val="00A800C0"/>
    <w:rsid w:val="00A8354A"/>
    <w:rsid w:val="00A8519F"/>
    <w:rsid w:val="00A86826"/>
    <w:rsid w:val="00A91F3E"/>
    <w:rsid w:val="00A924B0"/>
    <w:rsid w:val="00A92934"/>
    <w:rsid w:val="00A93CF5"/>
    <w:rsid w:val="00A93D02"/>
    <w:rsid w:val="00A962F9"/>
    <w:rsid w:val="00A9777C"/>
    <w:rsid w:val="00AA2E87"/>
    <w:rsid w:val="00AA44C6"/>
    <w:rsid w:val="00AA6DA3"/>
    <w:rsid w:val="00AB1A70"/>
    <w:rsid w:val="00AB348C"/>
    <w:rsid w:val="00AB366D"/>
    <w:rsid w:val="00AB7547"/>
    <w:rsid w:val="00AC0B25"/>
    <w:rsid w:val="00AC0E53"/>
    <w:rsid w:val="00AC137A"/>
    <w:rsid w:val="00AC1BDC"/>
    <w:rsid w:val="00AC2D32"/>
    <w:rsid w:val="00AC337C"/>
    <w:rsid w:val="00AC33E1"/>
    <w:rsid w:val="00AC40E6"/>
    <w:rsid w:val="00AC5999"/>
    <w:rsid w:val="00AC6882"/>
    <w:rsid w:val="00AD172A"/>
    <w:rsid w:val="00AD2010"/>
    <w:rsid w:val="00AD2142"/>
    <w:rsid w:val="00AD2D70"/>
    <w:rsid w:val="00AD4EB0"/>
    <w:rsid w:val="00AD5DC7"/>
    <w:rsid w:val="00AD6CAD"/>
    <w:rsid w:val="00AE138A"/>
    <w:rsid w:val="00AE28E2"/>
    <w:rsid w:val="00AE2A08"/>
    <w:rsid w:val="00AE3C3C"/>
    <w:rsid w:val="00AE5351"/>
    <w:rsid w:val="00AE6760"/>
    <w:rsid w:val="00AE6DF2"/>
    <w:rsid w:val="00AE7083"/>
    <w:rsid w:val="00AF10BA"/>
    <w:rsid w:val="00AF514F"/>
    <w:rsid w:val="00B0088F"/>
    <w:rsid w:val="00B00D54"/>
    <w:rsid w:val="00B01D90"/>
    <w:rsid w:val="00B04C8A"/>
    <w:rsid w:val="00B04F53"/>
    <w:rsid w:val="00B06B70"/>
    <w:rsid w:val="00B109F4"/>
    <w:rsid w:val="00B12493"/>
    <w:rsid w:val="00B1252D"/>
    <w:rsid w:val="00B12B66"/>
    <w:rsid w:val="00B13BA5"/>
    <w:rsid w:val="00B14506"/>
    <w:rsid w:val="00B14B2C"/>
    <w:rsid w:val="00B1519E"/>
    <w:rsid w:val="00B1591E"/>
    <w:rsid w:val="00B21E7D"/>
    <w:rsid w:val="00B24A5B"/>
    <w:rsid w:val="00B24C05"/>
    <w:rsid w:val="00B27EA3"/>
    <w:rsid w:val="00B313F1"/>
    <w:rsid w:val="00B32171"/>
    <w:rsid w:val="00B32525"/>
    <w:rsid w:val="00B32914"/>
    <w:rsid w:val="00B33CF4"/>
    <w:rsid w:val="00B342D0"/>
    <w:rsid w:val="00B34C0C"/>
    <w:rsid w:val="00B351C5"/>
    <w:rsid w:val="00B41ADE"/>
    <w:rsid w:val="00B434A3"/>
    <w:rsid w:val="00B4421C"/>
    <w:rsid w:val="00B4477D"/>
    <w:rsid w:val="00B4639A"/>
    <w:rsid w:val="00B577FE"/>
    <w:rsid w:val="00B6002E"/>
    <w:rsid w:val="00B60CF6"/>
    <w:rsid w:val="00B65250"/>
    <w:rsid w:val="00B66158"/>
    <w:rsid w:val="00B667DD"/>
    <w:rsid w:val="00B7531A"/>
    <w:rsid w:val="00B76FCE"/>
    <w:rsid w:val="00B7759F"/>
    <w:rsid w:val="00B77E40"/>
    <w:rsid w:val="00B81BB7"/>
    <w:rsid w:val="00B81FB0"/>
    <w:rsid w:val="00B839B5"/>
    <w:rsid w:val="00B84BFA"/>
    <w:rsid w:val="00B85872"/>
    <w:rsid w:val="00B876FF"/>
    <w:rsid w:val="00B91CB7"/>
    <w:rsid w:val="00B91F3E"/>
    <w:rsid w:val="00B92467"/>
    <w:rsid w:val="00B93645"/>
    <w:rsid w:val="00B938F8"/>
    <w:rsid w:val="00B9430D"/>
    <w:rsid w:val="00B9481F"/>
    <w:rsid w:val="00B94827"/>
    <w:rsid w:val="00B948C0"/>
    <w:rsid w:val="00B955F0"/>
    <w:rsid w:val="00BA061B"/>
    <w:rsid w:val="00BA12C7"/>
    <w:rsid w:val="00BA1626"/>
    <w:rsid w:val="00BA307E"/>
    <w:rsid w:val="00BA5CE8"/>
    <w:rsid w:val="00BA5F51"/>
    <w:rsid w:val="00BB1B63"/>
    <w:rsid w:val="00BB21D2"/>
    <w:rsid w:val="00BB41F8"/>
    <w:rsid w:val="00BB5194"/>
    <w:rsid w:val="00BB6B4E"/>
    <w:rsid w:val="00BC4785"/>
    <w:rsid w:val="00BC4DA0"/>
    <w:rsid w:val="00BC60D1"/>
    <w:rsid w:val="00BC7E42"/>
    <w:rsid w:val="00BD032F"/>
    <w:rsid w:val="00BD513F"/>
    <w:rsid w:val="00BD5233"/>
    <w:rsid w:val="00BD53B2"/>
    <w:rsid w:val="00BE0878"/>
    <w:rsid w:val="00BE13A8"/>
    <w:rsid w:val="00BE2BE9"/>
    <w:rsid w:val="00BE369D"/>
    <w:rsid w:val="00BE3D21"/>
    <w:rsid w:val="00BE56BD"/>
    <w:rsid w:val="00BF0171"/>
    <w:rsid w:val="00BF0233"/>
    <w:rsid w:val="00BF08E4"/>
    <w:rsid w:val="00BF0AA8"/>
    <w:rsid w:val="00BF1C2F"/>
    <w:rsid w:val="00BF2107"/>
    <w:rsid w:val="00BF70DB"/>
    <w:rsid w:val="00BF7306"/>
    <w:rsid w:val="00C02FA9"/>
    <w:rsid w:val="00C033F3"/>
    <w:rsid w:val="00C04DDA"/>
    <w:rsid w:val="00C07226"/>
    <w:rsid w:val="00C07C85"/>
    <w:rsid w:val="00C11555"/>
    <w:rsid w:val="00C12AC8"/>
    <w:rsid w:val="00C1330D"/>
    <w:rsid w:val="00C139E1"/>
    <w:rsid w:val="00C13F42"/>
    <w:rsid w:val="00C143FC"/>
    <w:rsid w:val="00C1484A"/>
    <w:rsid w:val="00C17461"/>
    <w:rsid w:val="00C17530"/>
    <w:rsid w:val="00C20E74"/>
    <w:rsid w:val="00C2186E"/>
    <w:rsid w:val="00C242BB"/>
    <w:rsid w:val="00C25CD4"/>
    <w:rsid w:val="00C302E4"/>
    <w:rsid w:val="00C31B64"/>
    <w:rsid w:val="00C33B96"/>
    <w:rsid w:val="00C34BCE"/>
    <w:rsid w:val="00C37D44"/>
    <w:rsid w:val="00C408C9"/>
    <w:rsid w:val="00C43D5B"/>
    <w:rsid w:val="00C460D7"/>
    <w:rsid w:val="00C46221"/>
    <w:rsid w:val="00C46DA0"/>
    <w:rsid w:val="00C50D02"/>
    <w:rsid w:val="00C529BA"/>
    <w:rsid w:val="00C52A17"/>
    <w:rsid w:val="00C54020"/>
    <w:rsid w:val="00C5586A"/>
    <w:rsid w:val="00C56632"/>
    <w:rsid w:val="00C602A2"/>
    <w:rsid w:val="00C60441"/>
    <w:rsid w:val="00C61CC7"/>
    <w:rsid w:val="00C62C25"/>
    <w:rsid w:val="00C63381"/>
    <w:rsid w:val="00C638C9"/>
    <w:rsid w:val="00C73288"/>
    <w:rsid w:val="00C736BA"/>
    <w:rsid w:val="00C76193"/>
    <w:rsid w:val="00C77D64"/>
    <w:rsid w:val="00C801D1"/>
    <w:rsid w:val="00C811B1"/>
    <w:rsid w:val="00C82284"/>
    <w:rsid w:val="00C82310"/>
    <w:rsid w:val="00C8499C"/>
    <w:rsid w:val="00C85B5C"/>
    <w:rsid w:val="00C8697F"/>
    <w:rsid w:val="00C87639"/>
    <w:rsid w:val="00C90AF9"/>
    <w:rsid w:val="00C942DC"/>
    <w:rsid w:val="00C94F8F"/>
    <w:rsid w:val="00C9554B"/>
    <w:rsid w:val="00C96811"/>
    <w:rsid w:val="00C9701F"/>
    <w:rsid w:val="00C97479"/>
    <w:rsid w:val="00CA3FA2"/>
    <w:rsid w:val="00CA6427"/>
    <w:rsid w:val="00CA795F"/>
    <w:rsid w:val="00CB0160"/>
    <w:rsid w:val="00CB01D1"/>
    <w:rsid w:val="00CB05F9"/>
    <w:rsid w:val="00CB0830"/>
    <w:rsid w:val="00CB298F"/>
    <w:rsid w:val="00CB29BB"/>
    <w:rsid w:val="00CB3EEB"/>
    <w:rsid w:val="00CB4E69"/>
    <w:rsid w:val="00CB78CF"/>
    <w:rsid w:val="00CB78D8"/>
    <w:rsid w:val="00CB7BCD"/>
    <w:rsid w:val="00CC000B"/>
    <w:rsid w:val="00CC3B5B"/>
    <w:rsid w:val="00CC41FE"/>
    <w:rsid w:val="00CC494E"/>
    <w:rsid w:val="00CC6220"/>
    <w:rsid w:val="00CC73AA"/>
    <w:rsid w:val="00CC7792"/>
    <w:rsid w:val="00CD5713"/>
    <w:rsid w:val="00CD684B"/>
    <w:rsid w:val="00CD753B"/>
    <w:rsid w:val="00CD7A26"/>
    <w:rsid w:val="00CE1B81"/>
    <w:rsid w:val="00CE2909"/>
    <w:rsid w:val="00CE398C"/>
    <w:rsid w:val="00CE3A13"/>
    <w:rsid w:val="00CE5303"/>
    <w:rsid w:val="00CE631A"/>
    <w:rsid w:val="00CE71CD"/>
    <w:rsid w:val="00CF0D0F"/>
    <w:rsid w:val="00CF1168"/>
    <w:rsid w:val="00CF1ED1"/>
    <w:rsid w:val="00CF2B82"/>
    <w:rsid w:val="00CF2CA6"/>
    <w:rsid w:val="00CF62CF"/>
    <w:rsid w:val="00CF687A"/>
    <w:rsid w:val="00CF70C3"/>
    <w:rsid w:val="00D00287"/>
    <w:rsid w:val="00D0175D"/>
    <w:rsid w:val="00D01F28"/>
    <w:rsid w:val="00D07E2F"/>
    <w:rsid w:val="00D10724"/>
    <w:rsid w:val="00D10D80"/>
    <w:rsid w:val="00D16579"/>
    <w:rsid w:val="00D17328"/>
    <w:rsid w:val="00D17518"/>
    <w:rsid w:val="00D20C79"/>
    <w:rsid w:val="00D20DF9"/>
    <w:rsid w:val="00D21161"/>
    <w:rsid w:val="00D23B00"/>
    <w:rsid w:val="00D23E43"/>
    <w:rsid w:val="00D24FB6"/>
    <w:rsid w:val="00D25490"/>
    <w:rsid w:val="00D3235C"/>
    <w:rsid w:val="00D3360A"/>
    <w:rsid w:val="00D33CE2"/>
    <w:rsid w:val="00D35AA2"/>
    <w:rsid w:val="00D37708"/>
    <w:rsid w:val="00D37D89"/>
    <w:rsid w:val="00D41D12"/>
    <w:rsid w:val="00D42167"/>
    <w:rsid w:val="00D451F8"/>
    <w:rsid w:val="00D45598"/>
    <w:rsid w:val="00D4673D"/>
    <w:rsid w:val="00D46A3E"/>
    <w:rsid w:val="00D479F1"/>
    <w:rsid w:val="00D50377"/>
    <w:rsid w:val="00D52B24"/>
    <w:rsid w:val="00D54A80"/>
    <w:rsid w:val="00D60088"/>
    <w:rsid w:val="00D625BC"/>
    <w:rsid w:val="00D71E14"/>
    <w:rsid w:val="00D75441"/>
    <w:rsid w:val="00D75F4D"/>
    <w:rsid w:val="00D76F8A"/>
    <w:rsid w:val="00D808F7"/>
    <w:rsid w:val="00D81073"/>
    <w:rsid w:val="00D8163E"/>
    <w:rsid w:val="00D82E6D"/>
    <w:rsid w:val="00D83BB6"/>
    <w:rsid w:val="00D83F6D"/>
    <w:rsid w:val="00D86B0F"/>
    <w:rsid w:val="00D8764B"/>
    <w:rsid w:val="00D90424"/>
    <w:rsid w:val="00D91206"/>
    <w:rsid w:val="00D915E4"/>
    <w:rsid w:val="00D91DB6"/>
    <w:rsid w:val="00D95FB9"/>
    <w:rsid w:val="00D960D4"/>
    <w:rsid w:val="00D967BF"/>
    <w:rsid w:val="00D97BBF"/>
    <w:rsid w:val="00DA0ED8"/>
    <w:rsid w:val="00DA10CF"/>
    <w:rsid w:val="00DA3514"/>
    <w:rsid w:val="00DA3AED"/>
    <w:rsid w:val="00DA4015"/>
    <w:rsid w:val="00DA5C22"/>
    <w:rsid w:val="00DA6D6F"/>
    <w:rsid w:val="00DA7597"/>
    <w:rsid w:val="00DB092F"/>
    <w:rsid w:val="00DB0A0B"/>
    <w:rsid w:val="00DB0D21"/>
    <w:rsid w:val="00DB51C6"/>
    <w:rsid w:val="00DB68D1"/>
    <w:rsid w:val="00DC3057"/>
    <w:rsid w:val="00DC3B4E"/>
    <w:rsid w:val="00DD14BB"/>
    <w:rsid w:val="00DD1FEC"/>
    <w:rsid w:val="00DD2F52"/>
    <w:rsid w:val="00DD31F2"/>
    <w:rsid w:val="00DD4546"/>
    <w:rsid w:val="00DD7F49"/>
    <w:rsid w:val="00DE2121"/>
    <w:rsid w:val="00DE255B"/>
    <w:rsid w:val="00DE3628"/>
    <w:rsid w:val="00DE4CAA"/>
    <w:rsid w:val="00DE602E"/>
    <w:rsid w:val="00DF0688"/>
    <w:rsid w:val="00DF16DF"/>
    <w:rsid w:val="00DF43F2"/>
    <w:rsid w:val="00DF44D3"/>
    <w:rsid w:val="00DF7722"/>
    <w:rsid w:val="00E015B5"/>
    <w:rsid w:val="00E07077"/>
    <w:rsid w:val="00E07A4D"/>
    <w:rsid w:val="00E10827"/>
    <w:rsid w:val="00E121AB"/>
    <w:rsid w:val="00E12690"/>
    <w:rsid w:val="00E13E77"/>
    <w:rsid w:val="00E16694"/>
    <w:rsid w:val="00E16E8A"/>
    <w:rsid w:val="00E209DD"/>
    <w:rsid w:val="00E2196A"/>
    <w:rsid w:val="00E2203F"/>
    <w:rsid w:val="00E22FA5"/>
    <w:rsid w:val="00E232EA"/>
    <w:rsid w:val="00E25838"/>
    <w:rsid w:val="00E25A8B"/>
    <w:rsid w:val="00E25FCC"/>
    <w:rsid w:val="00E30FE0"/>
    <w:rsid w:val="00E31AB9"/>
    <w:rsid w:val="00E36C9A"/>
    <w:rsid w:val="00E36E81"/>
    <w:rsid w:val="00E3748E"/>
    <w:rsid w:val="00E377EF"/>
    <w:rsid w:val="00E40873"/>
    <w:rsid w:val="00E41206"/>
    <w:rsid w:val="00E41829"/>
    <w:rsid w:val="00E419EC"/>
    <w:rsid w:val="00E45171"/>
    <w:rsid w:val="00E4700D"/>
    <w:rsid w:val="00E5070A"/>
    <w:rsid w:val="00E5182F"/>
    <w:rsid w:val="00E54B90"/>
    <w:rsid w:val="00E62051"/>
    <w:rsid w:val="00E62677"/>
    <w:rsid w:val="00E62CC5"/>
    <w:rsid w:val="00E6378A"/>
    <w:rsid w:val="00E64999"/>
    <w:rsid w:val="00E64FC4"/>
    <w:rsid w:val="00E65032"/>
    <w:rsid w:val="00E6515B"/>
    <w:rsid w:val="00E71DD9"/>
    <w:rsid w:val="00E72526"/>
    <w:rsid w:val="00E74487"/>
    <w:rsid w:val="00E745DD"/>
    <w:rsid w:val="00E74F50"/>
    <w:rsid w:val="00E7588B"/>
    <w:rsid w:val="00E7765F"/>
    <w:rsid w:val="00E77EA7"/>
    <w:rsid w:val="00E81519"/>
    <w:rsid w:val="00E822A5"/>
    <w:rsid w:val="00E83464"/>
    <w:rsid w:val="00E84B07"/>
    <w:rsid w:val="00E85A1F"/>
    <w:rsid w:val="00E85BC8"/>
    <w:rsid w:val="00E90123"/>
    <w:rsid w:val="00E940C5"/>
    <w:rsid w:val="00EA0E0C"/>
    <w:rsid w:val="00EA1B2B"/>
    <w:rsid w:val="00EA32B6"/>
    <w:rsid w:val="00EA4196"/>
    <w:rsid w:val="00EA62B0"/>
    <w:rsid w:val="00EB0DE9"/>
    <w:rsid w:val="00EB2A02"/>
    <w:rsid w:val="00EB316B"/>
    <w:rsid w:val="00EB35CE"/>
    <w:rsid w:val="00EB4510"/>
    <w:rsid w:val="00EB5A80"/>
    <w:rsid w:val="00EB5C85"/>
    <w:rsid w:val="00EB7BC9"/>
    <w:rsid w:val="00EB7FB1"/>
    <w:rsid w:val="00EC1C01"/>
    <w:rsid w:val="00EC3A31"/>
    <w:rsid w:val="00EC3ED7"/>
    <w:rsid w:val="00EC5002"/>
    <w:rsid w:val="00EC6027"/>
    <w:rsid w:val="00EC6D4A"/>
    <w:rsid w:val="00EC7A15"/>
    <w:rsid w:val="00ED1039"/>
    <w:rsid w:val="00ED410C"/>
    <w:rsid w:val="00EE0677"/>
    <w:rsid w:val="00EE13F9"/>
    <w:rsid w:val="00EE1C4D"/>
    <w:rsid w:val="00EE1ECD"/>
    <w:rsid w:val="00EE3DAF"/>
    <w:rsid w:val="00EE5D12"/>
    <w:rsid w:val="00EF12BD"/>
    <w:rsid w:val="00EF3B4A"/>
    <w:rsid w:val="00EF5106"/>
    <w:rsid w:val="00EF5380"/>
    <w:rsid w:val="00F008FE"/>
    <w:rsid w:val="00F02AB8"/>
    <w:rsid w:val="00F02FF8"/>
    <w:rsid w:val="00F11550"/>
    <w:rsid w:val="00F14A40"/>
    <w:rsid w:val="00F15316"/>
    <w:rsid w:val="00F15F7B"/>
    <w:rsid w:val="00F20885"/>
    <w:rsid w:val="00F23432"/>
    <w:rsid w:val="00F249EB"/>
    <w:rsid w:val="00F25140"/>
    <w:rsid w:val="00F25B01"/>
    <w:rsid w:val="00F3000F"/>
    <w:rsid w:val="00F305EC"/>
    <w:rsid w:val="00F31C95"/>
    <w:rsid w:val="00F33729"/>
    <w:rsid w:val="00F360B7"/>
    <w:rsid w:val="00F362CD"/>
    <w:rsid w:val="00F40346"/>
    <w:rsid w:val="00F41ECC"/>
    <w:rsid w:val="00F4221F"/>
    <w:rsid w:val="00F470E6"/>
    <w:rsid w:val="00F47657"/>
    <w:rsid w:val="00F51073"/>
    <w:rsid w:val="00F51815"/>
    <w:rsid w:val="00F532FB"/>
    <w:rsid w:val="00F55017"/>
    <w:rsid w:val="00F55B98"/>
    <w:rsid w:val="00F57BCF"/>
    <w:rsid w:val="00F6154A"/>
    <w:rsid w:val="00F644D8"/>
    <w:rsid w:val="00F64B3B"/>
    <w:rsid w:val="00F66DEF"/>
    <w:rsid w:val="00F7002F"/>
    <w:rsid w:val="00F72203"/>
    <w:rsid w:val="00F73BCF"/>
    <w:rsid w:val="00F743CF"/>
    <w:rsid w:val="00F76DB3"/>
    <w:rsid w:val="00F812E6"/>
    <w:rsid w:val="00F83C24"/>
    <w:rsid w:val="00F842E8"/>
    <w:rsid w:val="00F84810"/>
    <w:rsid w:val="00F84DBF"/>
    <w:rsid w:val="00F85371"/>
    <w:rsid w:val="00F85DCF"/>
    <w:rsid w:val="00F905D3"/>
    <w:rsid w:val="00F9065F"/>
    <w:rsid w:val="00F91105"/>
    <w:rsid w:val="00F934F0"/>
    <w:rsid w:val="00F9362F"/>
    <w:rsid w:val="00F949E4"/>
    <w:rsid w:val="00F94B6C"/>
    <w:rsid w:val="00FA4C5B"/>
    <w:rsid w:val="00FA5617"/>
    <w:rsid w:val="00FA6B9E"/>
    <w:rsid w:val="00FA7265"/>
    <w:rsid w:val="00FB0A32"/>
    <w:rsid w:val="00FB44B5"/>
    <w:rsid w:val="00FB48F6"/>
    <w:rsid w:val="00FB4BB0"/>
    <w:rsid w:val="00FB5200"/>
    <w:rsid w:val="00FB532B"/>
    <w:rsid w:val="00FB7112"/>
    <w:rsid w:val="00FC2895"/>
    <w:rsid w:val="00FC7C2C"/>
    <w:rsid w:val="00FD02BF"/>
    <w:rsid w:val="00FD22AA"/>
    <w:rsid w:val="00FD25BF"/>
    <w:rsid w:val="00FD2663"/>
    <w:rsid w:val="00FD4721"/>
    <w:rsid w:val="00FD63FD"/>
    <w:rsid w:val="00FE03E6"/>
    <w:rsid w:val="00FE0AB2"/>
    <w:rsid w:val="00FE1B6B"/>
    <w:rsid w:val="00FE3414"/>
    <w:rsid w:val="00FE36F7"/>
    <w:rsid w:val="00FE3DE6"/>
    <w:rsid w:val="00FE5382"/>
    <w:rsid w:val="00FE5F18"/>
    <w:rsid w:val="00FE6995"/>
    <w:rsid w:val="00FE7E56"/>
    <w:rsid w:val="00FF114A"/>
    <w:rsid w:val="00FF1F93"/>
    <w:rsid w:val="00FF2B06"/>
    <w:rsid w:val="00FF6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2"/>
    </o:shapelayout>
  </w:shapeDefaults>
  <w:decimalSymbol w:val=","/>
  <w:listSeparator w:val=";"/>
  <w14:docId w14:val="62CD3680"/>
  <w15:docId w15:val="{D826E372-0B24-4499-805D-DD30A73F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751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41ECC"/>
    <w:pPr>
      <w:keepNext/>
      <w:ind w:left="4956" w:firstLine="708"/>
      <w:jc w:val="both"/>
      <w:outlineLvl w:val="0"/>
    </w:pPr>
    <w:rPr>
      <w:i/>
      <w:szCs w:val="20"/>
    </w:rPr>
  </w:style>
  <w:style w:type="paragraph" w:styleId="Nagwek2">
    <w:name w:val="heading 2"/>
    <w:basedOn w:val="Normalny"/>
    <w:next w:val="Normalny"/>
    <w:link w:val="Nagwek2Znak"/>
    <w:uiPriority w:val="9"/>
    <w:qFormat/>
    <w:rsid w:val="00F41ECC"/>
    <w:pPr>
      <w:keepNext/>
      <w:spacing w:after="600"/>
      <w:jc w:val="center"/>
      <w:outlineLvl w:val="1"/>
    </w:pPr>
    <w:rPr>
      <w:b/>
      <w:szCs w:val="20"/>
    </w:rPr>
  </w:style>
  <w:style w:type="paragraph" w:styleId="Nagwek3">
    <w:name w:val="heading 3"/>
    <w:basedOn w:val="Normalny"/>
    <w:next w:val="Normalny"/>
    <w:link w:val="Nagwek3Znak"/>
    <w:uiPriority w:val="9"/>
    <w:qFormat/>
    <w:rsid w:val="00F41EC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F41ECC"/>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F41ECC"/>
    <w:pPr>
      <w:keepNext/>
      <w:keepLines/>
      <w:pBdr>
        <w:top w:val="nil"/>
        <w:left w:val="nil"/>
        <w:bottom w:val="nil"/>
        <w:right w:val="nil"/>
        <w:between w:val="nil"/>
        <w:bar w:val="nil"/>
      </w:pBdr>
      <w:spacing w:before="200" w:line="276" w:lineRule="auto"/>
      <w:outlineLvl w:val="4"/>
    </w:pPr>
    <w:rPr>
      <w:rFonts w:ascii="Cambria" w:hAnsi="Cambria"/>
      <w:color w:val="243F60"/>
      <w:sz w:val="22"/>
      <w:szCs w:val="22"/>
      <w:u w:color="000000"/>
      <w:bdr w:val="nil"/>
      <w:lang w:val="de-DE"/>
    </w:rPr>
  </w:style>
  <w:style w:type="paragraph" w:styleId="Nagwek6">
    <w:name w:val="heading 6"/>
    <w:basedOn w:val="Normalny"/>
    <w:next w:val="Normalny"/>
    <w:link w:val="Nagwek6Znak"/>
    <w:uiPriority w:val="9"/>
    <w:unhideWhenUsed/>
    <w:qFormat/>
    <w:rsid w:val="00F41ECC"/>
    <w:pPr>
      <w:spacing w:before="240" w:after="60"/>
      <w:outlineLvl w:val="5"/>
    </w:pPr>
    <w:rPr>
      <w:rFonts w:ascii="Calibri" w:hAnsi="Calibri"/>
      <w:b/>
      <w:bCs/>
      <w:sz w:val="22"/>
      <w:szCs w:val="22"/>
    </w:rPr>
  </w:style>
  <w:style w:type="paragraph" w:styleId="Nagwek8">
    <w:name w:val="heading 8"/>
    <w:basedOn w:val="Normalny"/>
    <w:next w:val="Normalny"/>
    <w:link w:val="Nagwek8Znak"/>
    <w:uiPriority w:val="9"/>
    <w:semiHidden/>
    <w:unhideWhenUsed/>
    <w:qFormat/>
    <w:rsid w:val="00F41ECC"/>
    <w:pPr>
      <w:spacing w:before="240" w:after="60"/>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Podsis rysunku,Akapit z listą numerowaną,maz_wyliczenie,opis dzialania,K-P_odwolanie,A_wyliczenie,Akapit z listą 1,Table of contents numbered,Nagłowek 3,lp1,2 heading,Akapit z listą5,T_SZ_List Paragraph"/>
    <w:basedOn w:val="Normalny"/>
    <w:link w:val="AkapitzlistZnak"/>
    <w:uiPriority w:val="99"/>
    <w:qFormat/>
    <w:rsid w:val="005B16BA"/>
    <w:pPr>
      <w:ind w:left="720"/>
      <w:contextualSpacing/>
    </w:pPr>
  </w:style>
  <w:style w:type="paragraph" w:styleId="Tekstprzypisukocowego">
    <w:name w:val="endnote text"/>
    <w:basedOn w:val="Normalny"/>
    <w:link w:val="TekstprzypisukocowegoZnak"/>
    <w:uiPriority w:val="99"/>
    <w:semiHidden/>
    <w:unhideWhenUsed/>
    <w:rsid w:val="008155A2"/>
    <w:rPr>
      <w:sz w:val="20"/>
      <w:szCs w:val="20"/>
    </w:rPr>
  </w:style>
  <w:style w:type="character" w:customStyle="1" w:styleId="TekstprzypisukocowegoZnak">
    <w:name w:val="Tekst przypisu końcowego Znak"/>
    <w:basedOn w:val="Domylnaczcionkaakapitu"/>
    <w:link w:val="Tekstprzypisukocowego"/>
    <w:uiPriority w:val="99"/>
    <w:semiHidden/>
    <w:rsid w:val="008155A2"/>
    <w:rPr>
      <w:sz w:val="20"/>
      <w:szCs w:val="20"/>
    </w:rPr>
  </w:style>
  <w:style w:type="character" w:styleId="Odwoanieprzypisukocowego">
    <w:name w:val="endnote reference"/>
    <w:basedOn w:val="Domylnaczcionkaakapitu"/>
    <w:uiPriority w:val="99"/>
    <w:semiHidden/>
    <w:unhideWhenUsed/>
    <w:rsid w:val="008155A2"/>
    <w:rPr>
      <w:vertAlign w:val="superscript"/>
    </w:rPr>
  </w:style>
  <w:style w:type="paragraph" w:styleId="Nagwek">
    <w:name w:val="header"/>
    <w:basedOn w:val="Normalny"/>
    <w:link w:val="NagwekZnak"/>
    <w:uiPriority w:val="99"/>
    <w:unhideWhenUsed/>
    <w:rsid w:val="00D07E2F"/>
    <w:pPr>
      <w:tabs>
        <w:tab w:val="center" w:pos="4536"/>
        <w:tab w:val="right" w:pos="9072"/>
      </w:tabs>
    </w:pPr>
  </w:style>
  <w:style w:type="character" w:customStyle="1" w:styleId="NagwekZnak">
    <w:name w:val="Nagłówek Znak"/>
    <w:basedOn w:val="Domylnaczcionkaakapitu"/>
    <w:link w:val="Nagwek"/>
    <w:uiPriority w:val="99"/>
    <w:rsid w:val="00D07E2F"/>
  </w:style>
  <w:style w:type="paragraph" w:styleId="Stopka">
    <w:name w:val="footer"/>
    <w:basedOn w:val="Normalny"/>
    <w:link w:val="StopkaZnak"/>
    <w:uiPriority w:val="99"/>
    <w:unhideWhenUsed/>
    <w:rsid w:val="00D07E2F"/>
    <w:pPr>
      <w:tabs>
        <w:tab w:val="center" w:pos="4536"/>
        <w:tab w:val="right" w:pos="9072"/>
      </w:tabs>
    </w:pPr>
  </w:style>
  <w:style w:type="character" w:customStyle="1" w:styleId="StopkaZnak">
    <w:name w:val="Stopka Znak"/>
    <w:basedOn w:val="Domylnaczcionkaakapitu"/>
    <w:link w:val="Stopka"/>
    <w:uiPriority w:val="99"/>
    <w:rsid w:val="00D07E2F"/>
  </w:style>
  <w:style w:type="paragraph" w:styleId="Tekstdymka">
    <w:name w:val="Balloon Text"/>
    <w:basedOn w:val="Normalny"/>
    <w:link w:val="TekstdymkaZnak"/>
    <w:uiPriority w:val="99"/>
    <w:unhideWhenUsed/>
    <w:rsid w:val="00EF5106"/>
    <w:rPr>
      <w:rFonts w:ascii="Tahoma" w:hAnsi="Tahoma" w:cs="Tahoma"/>
      <w:sz w:val="16"/>
      <w:szCs w:val="16"/>
    </w:rPr>
  </w:style>
  <w:style w:type="character" w:customStyle="1" w:styleId="TekstdymkaZnak">
    <w:name w:val="Tekst dymka Znak"/>
    <w:basedOn w:val="Domylnaczcionkaakapitu"/>
    <w:link w:val="Tekstdymka"/>
    <w:uiPriority w:val="99"/>
    <w:rsid w:val="00EF5106"/>
    <w:rPr>
      <w:rFonts w:ascii="Tahoma" w:hAnsi="Tahoma" w:cs="Tahoma"/>
      <w:sz w:val="16"/>
      <w:szCs w:val="16"/>
    </w:rPr>
  </w:style>
  <w:style w:type="character" w:customStyle="1" w:styleId="Teksttreci">
    <w:name w:val="Tekst treści_"/>
    <w:basedOn w:val="Domylnaczcionkaakapitu"/>
    <w:link w:val="Teksttreci0"/>
    <w:rsid w:val="007E7F1F"/>
    <w:rPr>
      <w:rFonts w:ascii="Arial" w:eastAsia="Arial" w:hAnsi="Arial" w:cs="Arial"/>
      <w:sz w:val="20"/>
      <w:szCs w:val="20"/>
      <w:shd w:val="clear" w:color="auto" w:fill="FFFFFF"/>
    </w:rPr>
  </w:style>
  <w:style w:type="paragraph" w:customStyle="1" w:styleId="Teksttreci0">
    <w:name w:val="Tekst treści"/>
    <w:basedOn w:val="Normalny"/>
    <w:link w:val="Teksttreci"/>
    <w:rsid w:val="007E7F1F"/>
    <w:pPr>
      <w:widowControl w:val="0"/>
      <w:shd w:val="clear" w:color="auto" w:fill="FFFFFF"/>
      <w:spacing w:line="382" w:lineRule="exact"/>
      <w:ind w:hanging="380"/>
      <w:jc w:val="both"/>
    </w:pPr>
    <w:rPr>
      <w:rFonts w:ascii="Arial" w:eastAsia="Arial" w:hAnsi="Arial" w:cs="Arial"/>
      <w:sz w:val="20"/>
      <w:szCs w:val="20"/>
    </w:rPr>
  </w:style>
  <w:style w:type="paragraph" w:styleId="NormalnyWeb">
    <w:name w:val="Normal (Web)"/>
    <w:basedOn w:val="Normalny"/>
    <w:uiPriority w:val="99"/>
    <w:unhideWhenUsed/>
    <w:rsid w:val="004B449F"/>
  </w:style>
  <w:style w:type="character" w:customStyle="1" w:styleId="Nagwek1Znak">
    <w:name w:val="Nagłówek 1 Znak"/>
    <w:basedOn w:val="Domylnaczcionkaakapitu"/>
    <w:link w:val="Nagwek1"/>
    <w:uiPriority w:val="9"/>
    <w:rsid w:val="00F41ECC"/>
    <w:rPr>
      <w:rFonts w:ascii="Times New Roman" w:eastAsia="Times New Roman" w:hAnsi="Times New Roman" w:cs="Times New Roman"/>
      <w:i/>
      <w:sz w:val="24"/>
      <w:szCs w:val="20"/>
      <w:lang w:eastAsia="pl-PL"/>
    </w:rPr>
  </w:style>
  <w:style w:type="character" w:customStyle="1" w:styleId="Nagwek2Znak">
    <w:name w:val="Nagłówek 2 Znak"/>
    <w:basedOn w:val="Domylnaczcionkaakapitu"/>
    <w:link w:val="Nagwek2"/>
    <w:uiPriority w:val="9"/>
    <w:rsid w:val="00F41EC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F41ECC"/>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F41EC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semiHidden/>
    <w:rsid w:val="00F41ECC"/>
    <w:rPr>
      <w:rFonts w:ascii="Cambria" w:eastAsia="Times New Roman" w:hAnsi="Cambria" w:cs="Times New Roman"/>
      <w:color w:val="243F60"/>
      <w:u w:color="000000"/>
      <w:bdr w:val="nil"/>
      <w:lang w:val="de-DE" w:eastAsia="pl-PL"/>
    </w:rPr>
  </w:style>
  <w:style w:type="character" w:customStyle="1" w:styleId="Nagwek6Znak">
    <w:name w:val="Nagłówek 6 Znak"/>
    <w:basedOn w:val="Domylnaczcionkaakapitu"/>
    <w:link w:val="Nagwek6"/>
    <w:uiPriority w:val="9"/>
    <w:rsid w:val="00F41ECC"/>
    <w:rPr>
      <w:rFonts w:ascii="Calibri" w:eastAsia="Times New Roman" w:hAnsi="Calibri" w:cs="Times New Roman"/>
      <w:b/>
      <w:bCs/>
      <w:lang w:eastAsia="pl-PL"/>
    </w:rPr>
  </w:style>
  <w:style w:type="character" w:customStyle="1" w:styleId="Nagwek8Znak">
    <w:name w:val="Nagłówek 8 Znak"/>
    <w:basedOn w:val="Domylnaczcionkaakapitu"/>
    <w:link w:val="Nagwek8"/>
    <w:uiPriority w:val="9"/>
    <w:semiHidden/>
    <w:rsid w:val="00F41ECC"/>
    <w:rPr>
      <w:rFonts w:ascii="Calibri" w:eastAsia="Times New Roman" w:hAnsi="Calibri" w:cs="Times New Roman"/>
      <w:i/>
      <w:iCs/>
      <w:sz w:val="24"/>
      <w:szCs w:val="24"/>
      <w:lang w:eastAsia="pl-PL"/>
    </w:rPr>
  </w:style>
  <w:style w:type="paragraph" w:customStyle="1" w:styleId="ZnakZnakZnakZnakZnakZnakZnak">
    <w:name w:val="Znak Znak Znak Znak Znak Znak Znak"/>
    <w:basedOn w:val="Normalny"/>
    <w:rsid w:val="00F41ECC"/>
  </w:style>
  <w:style w:type="table" w:styleId="Tabela-Siatka">
    <w:name w:val="Table Grid"/>
    <w:basedOn w:val="Standardowy"/>
    <w:uiPriority w:val="59"/>
    <w:rsid w:val="00F41EC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F41ECC"/>
    <w:pPr>
      <w:ind w:right="-468"/>
    </w:pPr>
  </w:style>
  <w:style w:type="character" w:customStyle="1" w:styleId="TekstpodstawowyZnak">
    <w:name w:val="Tekst podstawowy Znak"/>
    <w:basedOn w:val="Domylnaczcionkaakapitu"/>
    <w:link w:val="Tekstpodstawowy"/>
    <w:rsid w:val="00F41EC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41ECC"/>
    <w:pPr>
      <w:jc w:val="both"/>
    </w:pPr>
  </w:style>
  <w:style w:type="character" w:customStyle="1" w:styleId="Tekstpodstawowy2Znak">
    <w:name w:val="Tekst podstawowy 2 Znak"/>
    <w:basedOn w:val="Domylnaczcionkaakapitu"/>
    <w:link w:val="Tekstpodstawowy2"/>
    <w:rsid w:val="00F41EC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F41ECC"/>
    <w:rPr>
      <w:sz w:val="20"/>
      <w:u w:val="single"/>
    </w:rPr>
  </w:style>
  <w:style w:type="character" w:customStyle="1" w:styleId="Tekstpodstawowy3Znak">
    <w:name w:val="Tekst podstawowy 3 Znak"/>
    <w:basedOn w:val="Domylnaczcionkaakapitu"/>
    <w:link w:val="Tekstpodstawowy3"/>
    <w:uiPriority w:val="99"/>
    <w:rsid w:val="00F41ECC"/>
    <w:rPr>
      <w:rFonts w:ascii="Times New Roman" w:eastAsia="Times New Roman" w:hAnsi="Times New Roman" w:cs="Times New Roman"/>
      <w:sz w:val="20"/>
      <w:szCs w:val="24"/>
      <w:u w:val="single"/>
      <w:lang w:eastAsia="pl-PL"/>
    </w:rPr>
  </w:style>
  <w:style w:type="paragraph" w:customStyle="1" w:styleId="Bullet1">
    <w:name w:val="Bullet 1"/>
    <w:basedOn w:val="Normalny"/>
    <w:rsid w:val="00F41ECC"/>
    <w:pPr>
      <w:numPr>
        <w:numId w:val="2"/>
      </w:numPr>
      <w:jc w:val="both"/>
    </w:pPr>
    <w:rPr>
      <w:snapToGrid w:val="0"/>
      <w:color w:val="000000"/>
      <w:szCs w:val="20"/>
    </w:rPr>
  </w:style>
  <w:style w:type="paragraph" w:styleId="Tekstpodstawowywcity2">
    <w:name w:val="Body Text Indent 2"/>
    <w:basedOn w:val="Normalny"/>
    <w:link w:val="Tekstpodstawowywcity2Znak"/>
    <w:uiPriority w:val="99"/>
    <w:rsid w:val="00F41EC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41ECC"/>
    <w:rPr>
      <w:rFonts w:ascii="Times New Roman" w:eastAsia="Times New Roman" w:hAnsi="Times New Roman" w:cs="Times New Roman"/>
      <w:sz w:val="24"/>
      <w:szCs w:val="24"/>
      <w:lang w:eastAsia="pl-PL"/>
    </w:rPr>
  </w:style>
  <w:style w:type="paragraph" w:styleId="Tytu">
    <w:name w:val="Title"/>
    <w:basedOn w:val="Normalny"/>
    <w:link w:val="TytuZnak"/>
    <w:qFormat/>
    <w:rsid w:val="00F41ECC"/>
    <w:pPr>
      <w:numPr>
        <w:ilvl w:val="8"/>
        <w:numId w:val="1"/>
      </w:numPr>
      <w:jc w:val="center"/>
    </w:pPr>
    <w:rPr>
      <w:b/>
      <w:sz w:val="32"/>
      <w:szCs w:val="20"/>
    </w:rPr>
  </w:style>
  <w:style w:type="character" w:customStyle="1" w:styleId="TytuZnak">
    <w:name w:val="Tytuł Znak"/>
    <w:basedOn w:val="Domylnaczcionkaakapitu"/>
    <w:link w:val="Tytu"/>
    <w:rsid w:val="00F41ECC"/>
    <w:rPr>
      <w:rFonts w:ascii="Times New Roman" w:eastAsia="Times New Roman" w:hAnsi="Times New Roman" w:cs="Times New Roman"/>
      <w:b/>
      <w:sz w:val="32"/>
      <w:szCs w:val="20"/>
      <w:lang w:eastAsia="pl-PL"/>
    </w:rPr>
  </w:style>
  <w:style w:type="paragraph" w:customStyle="1" w:styleId="Standard">
    <w:name w:val="Standard"/>
    <w:rsid w:val="00F41EC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F41ECC"/>
    <w:rPr>
      <w:sz w:val="24"/>
      <w:szCs w:val="24"/>
    </w:rPr>
  </w:style>
  <w:style w:type="paragraph" w:styleId="Tekstpodstawowywcity">
    <w:name w:val="Body Text Indent"/>
    <w:basedOn w:val="Normalny"/>
    <w:link w:val="TekstpodstawowywcityZnak"/>
    <w:uiPriority w:val="99"/>
    <w:rsid w:val="00F41ECC"/>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F41ECC"/>
    <w:rPr>
      <w:rFonts w:ascii="Times New Roman" w:eastAsia="Times New Roman" w:hAnsi="Times New Roman" w:cs="Times New Roman"/>
      <w:sz w:val="24"/>
      <w:szCs w:val="24"/>
      <w:lang w:eastAsia="pl-PL"/>
    </w:rPr>
  </w:style>
  <w:style w:type="paragraph" w:customStyle="1" w:styleId="pkt">
    <w:name w:val="pkt"/>
    <w:basedOn w:val="Normalny"/>
    <w:rsid w:val="00F41ECC"/>
    <w:pPr>
      <w:autoSpaceDE w:val="0"/>
      <w:autoSpaceDN w:val="0"/>
      <w:spacing w:before="60" w:after="60"/>
      <w:ind w:left="851" w:hanging="295"/>
      <w:jc w:val="both"/>
    </w:pPr>
    <w:rPr>
      <w:rFonts w:ascii="Univers-PL" w:hAnsi="Univers-PL"/>
      <w:sz w:val="19"/>
      <w:szCs w:val="19"/>
    </w:rPr>
  </w:style>
  <w:style w:type="character" w:styleId="Hipercze">
    <w:name w:val="Hyperlink"/>
    <w:basedOn w:val="Domylnaczcionkaakapitu"/>
    <w:unhideWhenUsed/>
    <w:rsid w:val="00F41ECC"/>
    <w:rPr>
      <w:color w:val="0000FF"/>
      <w:u w:val="single"/>
    </w:rPr>
  </w:style>
  <w:style w:type="character" w:styleId="Odwoaniedokomentarza">
    <w:name w:val="annotation reference"/>
    <w:basedOn w:val="Domylnaczcionkaakapitu"/>
    <w:uiPriority w:val="99"/>
    <w:rsid w:val="00F41ECC"/>
    <w:rPr>
      <w:sz w:val="16"/>
      <w:szCs w:val="16"/>
    </w:rPr>
  </w:style>
  <w:style w:type="paragraph" w:styleId="Tekstkomentarza">
    <w:name w:val="annotation text"/>
    <w:basedOn w:val="Normalny"/>
    <w:link w:val="TekstkomentarzaZnak"/>
    <w:uiPriority w:val="99"/>
    <w:rsid w:val="00F41ECC"/>
    <w:rPr>
      <w:sz w:val="20"/>
      <w:szCs w:val="20"/>
    </w:rPr>
  </w:style>
  <w:style w:type="character" w:customStyle="1" w:styleId="TekstkomentarzaZnak">
    <w:name w:val="Tekst komentarza Znak"/>
    <w:basedOn w:val="Domylnaczcionkaakapitu"/>
    <w:link w:val="Tekstkomentarza"/>
    <w:uiPriority w:val="99"/>
    <w:rsid w:val="00F41EC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F41ECC"/>
    <w:rPr>
      <w:b/>
      <w:bCs/>
    </w:rPr>
  </w:style>
  <w:style w:type="character" w:customStyle="1" w:styleId="TematkomentarzaZnak">
    <w:name w:val="Temat komentarza Znak"/>
    <w:basedOn w:val="TekstkomentarzaZnak"/>
    <w:link w:val="Tematkomentarza"/>
    <w:uiPriority w:val="99"/>
    <w:rsid w:val="00F41ECC"/>
    <w:rPr>
      <w:rFonts w:ascii="Times New Roman" w:eastAsia="Times New Roman" w:hAnsi="Times New Roman" w:cs="Times New Roman"/>
      <w:b/>
      <w:bCs/>
      <w:sz w:val="20"/>
      <w:szCs w:val="20"/>
      <w:lang w:eastAsia="pl-PL"/>
    </w:rPr>
  </w:style>
  <w:style w:type="paragraph" w:styleId="Poprawka">
    <w:name w:val="Revision"/>
    <w:hidden/>
    <w:uiPriority w:val="99"/>
    <w:semiHidden/>
    <w:rsid w:val="00F41ECC"/>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F41EC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Zaimportowanystyl2">
    <w:name w:val="Zaimportowany styl 2"/>
    <w:rsid w:val="00F41ECC"/>
    <w:pPr>
      <w:numPr>
        <w:numId w:val="5"/>
      </w:numPr>
    </w:pPr>
  </w:style>
  <w:style w:type="character" w:customStyle="1" w:styleId="alb">
    <w:name w:val="a_lb"/>
    <w:basedOn w:val="Domylnaczcionkaakapitu"/>
    <w:rsid w:val="00F41ECC"/>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unhideWhenUsed/>
    <w:rsid w:val="00F41ECC"/>
    <w:pPr>
      <w:ind w:left="720" w:hanging="720"/>
      <w:jc w:val="both"/>
    </w:pPr>
    <w:rPr>
      <w:rFonts w:eastAsia="Calibri"/>
      <w:sz w:val="20"/>
      <w:szCs w:val="20"/>
      <w:u w:color="000000"/>
      <w:lang w:eastAsia="en-GB"/>
    </w:rPr>
  </w:style>
  <w:style w:type="character" w:customStyle="1" w:styleId="TekstprzypisudolnegoZnak">
    <w:name w:val="Tekst przypisu dolnego Znak"/>
    <w:aliases w:val="single space Znak1,FOOTNOTES Znak1,fn Znak1,Podrozdział Znak1,Fußnote Znak1,Footnote Znak1,Podrozdzia3 Znak1,przypis Znak1,-E Fuﬂnotentext Znak1,Fuﬂnotentext Ursprung Znak1,Fußnotentext Ursprung Znak1,-E Fußnotentext Znak1"/>
    <w:basedOn w:val="Domylnaczcionkaakapitu"/>
    <w:link w:val="Tekstprzypisudolnego"/>
    <w:rsid w:val="00F41ECC"/>
    <w:rPr>
      <w:rFonts w:ascii="Times New Roman" w:eastAsia="Calibri" w:hAnsi="Times New Roman" w:cs="Times New Roman"/>
      <w:sz w:val="20"/>
      <w:szCs w:val="20"/>
      <w:u w:color="000000"/>
      <w:lang w:eastAsia="en-GB"/>
    </w:rPr>
  </w:style>
  <w:style w:type="character" w:styleId="Odwoanieprzypisudolnego">
    <w:name w:val="footnote reference"/>
    <w:aliases w:val="Odwołanie przypisu"/>
    <w:uiPriority w:val="99"/>
    <w:unhideWhenUsed/>
    <w:rsid w:val="00F41ECC"/>
    <w:rPr>
      <w:shd w:val="clear" w:color="auto" w:fill="auto"/>
      <w:vertAlign w:val="superscript"/>
    </w:rPr>
  </w:style>
  <w:style w:type="table" w:customStyle="1" w:styleId="TableNormal">
    <w:name w:val="Table Normal"/>
    <w:rsid w:val="00F41EC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customStyle="1" w:styleId="cze">
    <w:name w:val="Łącze"/>
    <w:rsid w:val="00F41ECC"/>
    <w:rPr>
      <w:color w:val="0000FF"/>
      <w:u w:val="single" w:color="0000FF"/>
    </w:rPr>
  </w:style>
  <w:style w:type="character" w:customStyle="1" w:styleId="Hyperlink0">
    <w:name w:val="Hyperlink.0"/>
    <w:basedOn w:val="cze"/>
    <w:rsid w:val="00F41ECC"/>
    <w:rPr>
      <w:rFonts w:ascii="Cambria" w:eastAsia="Cambria" w:hAnsi="Cambria" w:cs="Cambria"/>
      <w:color w:val="0000FF"/>
      <w:u w:val="single" w:color="0000FF"/>
      <w:lang w:val="en-US"/>
    </w:rPr>
  </w:style>
  <w:style w:type="numbering" w:customStyle="1" w:styleId="Zaimportowanystyl3">
    <w:name w:val="Zaimportowany styl 3"/>
    <w:rsid w:val="00F41ECC"/>
    <w:pPr>
      <w:numPr>
        <w:numId w:val="6"/>
      </w:numPr>
    </w:pPr>
  </w:style>
  <w:style w:type="paragraph" w:customStyle="1" w:styleId="Domylne">
    <w:name w:val="Domyślne"/>
    <w:rsid w:val="00F41ECC"/>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Hyperlink1">
    <w:name w:val="Hyperlink.1"/>
    <w:basedOn w:val="cze"/>
    <w:rsid w:val="00F41ECC"/>
    <w:rPr>
      <w:rFonts w:ascii="Cambria" w:eastAsia="Cambria" w:hAnsi="Cambria" w:cs="Cambria"/>
      <w:color w:val="0000FF"/>
      <w:u w:val="single" w:color="0000FF"/>
    </w:rPr>
  </w:style>
  <w:style w:type="numbering" w:customStyle="1" w:styleId="Zaimportowanystyl4">
    <w:name w:val="Zaimportowany styl 4"/>
    <w:rsid w:val="00F41ECC"/>
    <w:pPr>
      <w:numPr>
        <w:numId w:val="7"/>
      </w:numPr>
    </w:pPr>
  </w:style>
  <w:style w:type="numbering" w:customStyle="1" w:styleId="Zaimportowanystyl40">
    <w:name w:val="Zaimportowany styl 4.0"/>
    <w:rsid w:val="00F41ECC"/>
    <w:pPr>
      <w:numPr>
        <w:numId w:val="8"/>
      </w:numPr>
    </w:pPr>
  </w:style>
  <w:style w:type="paragraph" w:customStyle="1" w:styleId="text-justify">
    <w:name w:val="text-justify"/>
    <w:basedOn w:val="Normalny"/>
    <w:rsid w:val="00F41ECC"/>
    <w:pPr>
      <w:spacing w:before="100" w:beforeAutospacing="1" w:after="100" w:afterAutospacing="1"/>
    </w:pPr>
    <w:rPr>
      <w:u w:color="000000"/>
    </w:rPr>
  </w:style>
  <w:style w:type="character" w:customStyle="1" w:styleId="fn-ref">
    <w:name w:val="fn-ref"/>
    <w:basedOn w:val="Domylnaczcionkaakapitu"/>
    <w:rsid w:val="00F41ECC"/>
  </w:style>
  <w:style w:type="paragraph" w:customStyle="1" w:styleId="Text1">
    <w:name w:val="Text 1"/>
    <w:basedOn w:val="Normalny"/>
    <w:rsid w:val="00F41ECC"/>
    <w:pPr>
      <w:spacing w:before="120" w:after="120"/>
      <w:ind w:left="850"/>
      <w:jc w:val="both"/>
    </w:pPr>
    <w:rPr>
      <w:rFonts w:eastAsia="Calibri"/>
      <w:szCs w:val="22"/>
      <w:u w:color="000000"/>
      <w:lang w:eastAsia="en-GB"/>
    </w:rPr>
  </w:style>
  <w:style w:type="paragraph" w:customStyle="1" w:styleId="Point0">
    <w:name w:val="Point 0"/>
    <w:basedOn w:val="Normalny"/>
    <w:rsid w:val="00F41ECC"/>
    <w:pPr>
      <w:spacing w:before="120" w:after="120"/>
      <w:ind w:left="850" w:hanging="850"/>
      <w:jc w:val="both"/>
    </w:pPr>
    <w:rPr>
      <w:rFonts w:eastAsia="Calibri"/>
      <w:szCs w:val="22"/>
      <w:u w:color="000000"/>
      <w:lang w:eastAsia="en-GB"/>
    </w:rPr>
  </w:style>
  <w:style w:type="paragraph" w:customStyle="1" w:styleId="Tiret0">
    <w:name w:val="Tiret 0"/>
    <w:basedOn w:val="Point0"/>
    <w:rsid w:val="00F41ECC"/>
    <w:pPr>
      <w:numPr>
        <w:numId w:val="10"/>
      </w:numPr>
    </w:pPr>
  </w:style>
  <w:style w:type="paragraph" w:customStyle="1" w:styleId="Tiret1">
    <w:name w:val="Tiret 1"/>
    <w:basedOn w:val="Normalny"/>
    <w:rsid w:val="00F41ECC"/>
    <w:pPr>
      <w:numPr>
        <w:numId w:val="11"/>
      </w:numPr>
      <w:spacing w:before="120" w:after="120"/>
      <w:jc w:val="both"/>
    </w:pPr>
    <w:rPr>
      <w:rFonts w:eastAsia="Calibri"/>
      <w:szCs w:val="22"/>
      <w:u w:color="000000"/>
      <w:lang w:eastAsia="en-GB"/>
    </w:rPr>
  </w:style>
  <w:style w:type="paragraph" w:customStyle="1" w:styleId="NumPar1">
    <w:name w:val="NumPar 1"/>
    <w:basedOn w:val="Normalny"/>
    <w:next w:val="Text1"/>
    <w:rsid w:val="00F41ECC"/>
    <w:pPr>
      <w:numPr>
        <w:numId w:val="9"/>
      </w:numPr>
      <w:spacing w:before="120" w:after="120"/>
      <w:jc w:val="both"/>
    </w:pPr>
    <w:rPr>
      <w:rFonts w:eastAsia="Calibri"/>
      <w:szCs w:val="22"/>
      <w:u w:color="000000"/>
      <w:lang w:eastAsia="en-GB"/>
    </w:rPr>
  </w:style>
  <w:style w:type="paragraph" w:customStyle="1" w:styleId="NumPar2">
    <w:name w:val="NumPar 2"/>
    <w:basedOn w:val="Normalny"/>
    <w:next w:val="Text1"/>
    <w:rsid w:val="00F41ECC"/>
    <w:pPr>
      <w:numPr>
        <w:ilvl w:val="1"/>
        <w:numId w:val="9"/>
      </w:numPr>
      <w:spacing w:before="120" w:after="120"/>
      <w:jc w:val="both"/>
    </w:pPr>
    <w:rPr>
      <w:rFonts w:eastAsia="Calibri"/>
      <w:szCs w:val="22"/>
      <w:u w:color="000000"/>
      <w:lang w:eastAsia="en-GB"/>
    </w:rPr>
  </w:style>
  <w:style w:type="paragraph" w:customStyle="1" w:styleId="NumPar3">
    <w:name w:val="NumPar 3"/>
    <w:basedOn w:val="Normalny"/>
    <w:next w:val="Text1"/>
    <w:rsid w:val="00F41ECC"/>
    <w:pPr>
      <w:numPr>
        <w:ilvl w:val="2"/>
        <w:numId w:val="9"/>
      </w:numPr>
      <w:spacing w:before="120" w:after="120"/>
      <w:jc w:val="both"/>
    </w:pPr>
    <w:rPr>
      <w:rFonts w:eastAsia="Calibri"/>
      <w:szCs w:val="22"/>
      <w:u w:color="000000"/>
      <w:lang w:eastAsia="en-GB"/>
    </w:rPr>
  </w:style>
  <w:style w:type="paragraph" w:customStyle="1" w:styleId="NumPar4">
    <w:name w:val="NumPar 4"/>
    <w:basedOn w:val="Normalny"/>
    <w:next w:val="Text1"/>
    <w:rsid w:val="00F41ECC"/>
    <w:pPr>
      <w:numPr>
        <w:ilvl w:val="3"/>
        <w:numId w:val="9"/>
      </w:numPr>
      <w:spacing w:before="120" w:after="120"/>
      <w:jc w:val="both"/>
    </w:pPr>
    <w:rPr>
      <w:rFonts w:eastAsia="Calibri"/>
      <w:szCs w:val="22"/>
      <w:u w:color="000000"/>
      <w:lang w:eastAsia="en-GB"/>
    </w:rPr>
  </w:style>
  <w:style w:type="paragraph" w:customStyle="1" w:styleId="ChapterTitle">
    <w:name w:val="ChapterTitle"/>
    <w:basedOn w:val="Normalny"/>
    <w:next w:val="Normalny"/>
    <w:rsid w:val="00F41ECC"/>
    <w:pPr>
      <w:keepNext/>
      <w:spacing w:before="120" w:after="360"/>
      <w:jc w:val="center"/>
    </w:pPr>
    <w:rPr>
      <w:rFonts w:eastAsia="Calibri"/>
      <w:b/>
      <w:sz w:val="32"/>
      <w:szCs w:val="22"/>
      <w:u w:color="000000"/>
      <w:lang w:eastAsia="en-GB"/>
    </w:rPr>
  </w:style>
  <w:style w:type="paragraph" w:customStyle="1" w:styleId="PartTitle">
    <w:name w:val="PartTitle"/>
    <w:basedOn w:val="Normalny"/>
    <w:next w:val="ChapterTitle"/>
    <w:rsid w:val="00F41ECC"/>
    <w:pPr>
      <w:keepNext/>
      <w:pageBreakBefore/>
      <w:spacing w:before="120" w:after="360"/>
      <w:jc w:val="center"/>
    </w:pPr>
    <w:rPr>
      <w:rFonts w:eastAsia="Calibri"/>
      <w:b/>
      <w:sz w:val="36"/>
      <w:szCs w:val="22"/>
      <w:u w:color="000000"/>
      <w:lang w:eastAsia="en-GB"/>
    </w:rPr>
  </w:style>
  <w:style w:type="paragraph" w:customStyle="1" w:styleId="SectionTitle">
    <w:name w:val="SectionTitle"/>
    <w:basedOn w:val="Normalny"/>
    <w:next w:val="Nagwek1"/>
    <w:rsid w:val="00F41ECC"/>
    <w:pPr>
      <w:keepNext/>
      <w:spacing w:before="120" w:after="360"/>
      <w:jc w:val="center"/>
    </w:pPr>
    <w:rPr>
      <w:rFonts w:eastAsia="Calibri"/>
      <w:b/>
      <w:smallCaps/>
      <w:sz w:val="28"/>
      <w:szCs w:val="22"/>
      <w:u w:color="000000"/>
      <w:lang w:eastAsia="en-GB"/>
    </w:rPr>
  </w:style>
  <w:style w:type="paragraph" w:customStyle="1" w:styleId="Objetacteprincipal">
    <w:name w:val="Objet acte principal"/>
    <w:basedOn w:val="Normalny"/>
    <w:next w:val="Normalny"/>
    <w:rsid w:val="00F41ECC"/>
    <w:pPr>
      <w:spacing w:after="360"/>
      <w:jc w:val="center"/>
    </w:pPr>
    <w:rPr>
      <w:rFonts w:eastAsia="Calibri"/>
      <w:b/>
      <w:szCs w:val="22"/>
      <w:u w:color="000000"/>
      <w:lang w:eastAsia="en-GB"/>
    </w:rPr>
  </w:style>
  <w:style w:type="paragraph" w:styleId="Zwykytekst">
    <w:name w:val="Plain Text"/>
    <w:basedOn w:val="Normalny"/>
    <w:link w:val="ZwykytekstZnak"/>
    <w:uiPriority w:val="99"/>
    <w:rsid w:val="00F41ECC"/>
    <w:rPr>
      <w:rFonts w:ascii="Courier New" w:hAnsi="Courier New"/>
      <w:sz w:val="20"/>
      <w:szCs w:val="20"/>
      <w:u w:color="000000"/>
      <w:lang w:val="de-DE"/>
    </w:rPr>
  </w:style>
  <w:style w:type="character" w:customStyle="1" w:styleId="ZwykytekstZnak">
    <w:name w:val="Zwykły tekst Znak"/>
    <w:basedOn w:val="Domylnaczcionkaakapitu"/>
    <w:link w:val="Zwykytekst"/>
    <w:uiPriority w:val="99"/>
    <w:rsid w:val="00F41ECC"/>
    <w:rPr>
      <w:rFonts w:ascii="Courier New" w:eastAsia="Times New Roman" w:hAnsi="Courier New" w:cs="Times New Roman"/>
      <w:sz w:val="20"/>
      <w:szCs w:val="20"/>
      <w:u w:color="000000"/>
      <w:lang w:val="de-DE" w:eastAsia="pl-PL"/>
    </w:rPr>
  </w:style>
  <w:style w:type="paragraph" w:styleId="Lista">
    <w:name w:val="List"/>
    <w:basedOn w:val="Normalny"/>
    <w:unhideWhenUsed/>
    <w:rsid w:val="00F41ECC"/>
    <w:pPr>
      <w:ind w:left="283" w:hanging="283"/>
    </w:pPr>
    <w:rPr>
      <w:rFonts w:ascii="Arial" w:eastAsia="Calibri" w:hAnsi="Arial"/>
      <w:szCs w:val="20"/>
      <w:u w:color="000000"/>
    </w:rPr>
  </w:style>
  <w:style w:type="paragraph" w:styleId="Lista2">
    <w:name w:val="List 2"/>
    <w:basedOn w:val="Normalny"/>
    <w:uiPriority w:val="99"/>
    <w:unhideWhenUsed/>
    <w:rsid w:val="00F41ECC"/>
    <w:pPr>
      <w:ind w:left="566" w:hanging="283"/>
      <w:contextualSpacing/>
    </w:pPr>
    <w:rPr>
      <w:u w:color="000000"/>
    </w:rPr>
  </w:style>
  <w:style w:type="paragraph" w:customStyle="1" w:styleId="oddl-nadpis">
    <w:name w:val="oddíl-nadpis"/>
    <w:basedOn w:val="Normalny"/>
    <w:rsid w:val="00F41ECC"/>
    <w:pPr>
      <w:keepNext/>
      <w:widowControl w:val="0"/>
      <w:tabs>
        <w:tab w:val="left" w:pos="567"/>
      </w:tabs>
      <w:spacing w:before="240" w:line="240" w:lineRule="exact"/>
    </w:pPr>
    <w:rPr>
      <w:rFonts w:ascii="Arial" w:hAnsi="Arial"/>
      <w:b/>
      <w:szCs w:val="18"/>
      <w:u w:color="000000"/>
      <w:lang w:val="cs-CZ"/>
    </w:rPr>
  </w:style>
  <w:style w:type="paragraph" w:customStyle="1" w:styleId="SIWZ10">
    <w:name w:val="SIWZ 10"/>
    <w:basedOn w:val="Normalny"/>
    <w:autoRedefine/>
    <w:rsid w:val="00F41ECC"/>
    <w:pPr>
      <w:ind w:left="1004"/>
      <w:jc w:val="center"/>
    </w:pPr>
    <w:rPr>
      <w:rFonts w:ascii="Garamond" w:hAnsi="Garamond"/>
      <w:bCs/>
      <w:iCs/>
      <w:szCs w:val="26"/>
      <w:u w:color="000000"/>
    </w:rPr>
  </w:style>
  <w:style w:type="paragraph" w:customStyle="1" w:styleId="Styl">
    <w:name w:val="Styl"/>
    <w:rsid w:val="00F41ECC"/>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Tekstpodstawowywcity21">
    <w:name w:val="Tekst podstawowy wcięty 21"/>
    <w:basedOn w:val="Normalny"/>
    <w:rsid w:val="00F41ECC"/>
    <w:pPr>
      <w:suppressAutoHyphens/>
      <w:spacing w:after="120" w:line="480" w:lineRule="auto"/>
      <w:ind w:left="283"/>
    </w:pPr>
    <w:rPr>
      <w:rFonts w:cs="Calibri"/>
      <w:u w:color="000000"/>
      <w:lang w:eastAsia="ar-SA"/>
    </w:rPr>
  </w:style>
  <w:style w:type="character" w:customStyle="1" w:styleId="AkapitzlistZnak">
    <w:name w:val="Akapit z listą Znak"/>
    <w:aliases w:val="L1 Znak,Numerowanie Znak,List Paragraph Znak,Podsis rysunku Znak,Akapit z listą numerowaną Znak,maz_wyliczenie Znak,opis dzialania Znak,K-P_odwolanie Znak,A_wyliczenie Znak,Akapit z listą 1 Znak,Table of contents numbered Znak"/>
    <w:link w:val="Akapitzlist"/>
    <w:uiPriority w:val="34"/>
    <w:qFormat/>
    <w:rsid w:val="00F41ECC"/>
  </w:style>
  <w:style w:type="paragraph" w:customStyle="1" w:styleId="WW-Tekstpodstawowy21">
    <w:name w:val="WW-Tekst podstawowy 21"/>
    <w:basedOn w:val="Normalny"/>
    <w:rsid w:val="001B1803"/>
    <w:pPr>
      <w:tabs>
        <w:tab w:val="left" w:pos="360"/>
      </w:tabs>
      <w:suppressAutoHyphens/>
      <w:jc w:val="both"/>
    </w:pPr>
    <w:rPr>
      <w:rFonts w:ascii="Arial" w:hAnsi="Arial" w:cs="Arial"/>
      <w:kern w:val="2"/>
      <w:szCs w:val="20"/>
      <w:u w:color="000000"/>
      <w:lang w:eastAsia="zh-CN"/>
    </w:rPr>
  </w:style>
  <w:style w:type="paragraph" w:customStyle="1" w:styleId="Akapitzlist1">
    <w:name w:val="Akapit z listą1"/>
    <w:basedOn w:val="Normalny"/>
    <w:rsid w:val="001B1803"/>
    <w:pPr>
      <w:tabs>
        <w:tab w:val="left" w:pos="360"/>
      </w:tabs>
      <w:suppressAutoHyphens/>
      <w:spacing w:after="160"/>
      <w:ind w:left="720"/>
    </w:pPr>
    <w:rPr>
      <w:kern w:val="2"/>
      <w:sz w:val="20"/>
      <w:szCs w:val="20"/>
      <w:u w:color="000000"/>
      <w:lang w:eastAsia="zh-CN"/>
    </w:rPr>
  </w:style>
  <w:style w:type="paragraph" w:customStyle="1" w:styleId="Tekstpodstawowy22">
    <w:name w:val="Tekst podstawowy 22"/>
    <w:basedOn w:val="Normalny"/>
    <w:rsid w:val="00FE6995"/>
    <w:pPr>
      <w:widowControl w:val="0"/>
      <w:tabs>
        <w:tab w:val="left" w:pos="708"/>
      </w:tabs>
      <w:suppressAutoHyphens/>
      <w:spacing w:line="360" w:lineRule="atLeast"/>
      <w:jc w:val="both"/>
    </w:pPr>
    <w:rPr>
      <w:rFonts w:ascii="Calibri" w:hAnsi="Calibri" w:cs="Calibri"/>
      <w:color w:val="000000"/>
      <w:sz w:val="20"/>
      <w:szCs w:val="20"/>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uiPriority w:val="99"/>
    <w:semiHidden/>
    <w:locked/>
    <w:rsid w:val="00AC2D32"/>
    <w:rPr>
      <w:lang w:eastAsia="ar-SA"/>
    </w:rPr>
  </w:style>
  <w:style w:type="character" w:styleId="Pogrubienie">
    <w:name w:val="Strong"/>
    <w:basedOn w:val="Domylnaczcionkaakapitu"/>
    <w:uiPriority w:val="22"/>
    <w:qFormat/>
    <w:rsid w:val="004D1AC4"/>
    <w:rPr>
      <w:b/>
      <w:bCs/>
    </w:rPr>
  </w:style>
  <w:style w:type="character" w:customStyle="1" w:styleId="highlight">
    <w:name w:val="highlight"/>
    <w:basedOn w:val="Domylnaczcionkaakapitu"/>
    <w:rsid w:val="008B10C5"/>
  </w:style>
  <w:style w:type="character" w:customStyle="1" w:styleId="Nierozpoznanawzmianka1">
    <w:name w:val="Nierozpoznana wzmianka1"/>
    <w:basedOn w:val="Domylnaczcionkaakapitu"/>
    <w:uiPriority w:val="99"/>
    <w:semiHidden/>
    <w:unhideWhenUsed/>
    <w:rsid w:val="00860A36"/>
    <w:rPr>
      <w:color w:val="605E5C"/>
      <w:shd w:val="clear" w:color="auto" w:fill="E1DFDD"/>
    </w:rPr>
  </w:style>
  <w:style w:type="numbering" w:customStyle="1" w:styleId="WWNum74">
    <w:name w:val="WWNum74"/>
    <w:basedOn w:val="Bezlisty"/>
    <w:rsid w:val="007E67AE"/>
    <w:pPr>
      <w:numPr>
        <w:numId w:val="56"/>
      </w:numPr>
    </w:pPr>
  </w:style>
  <w:style w:type="numbering" w:customStyle="1" w:styleId="WWNum75">
    <w:name w:val="WWNum75"/>
    <w:basedOn w:val="Bezlisty"/>
    <w:rsid w:val="007E67AE"/>
    <w:pPr>
      <w:numPr>
        <w:numId w:val="57"/>
      </w:numPr>
    </w:pPr>
  </w:style>
  <w:style w:type="numbering" w:customStyle="1" w:styleId="WWNum76">
    <w:name w:val="WWNum76"/>
    <w:basedOn w:val="Bezlisty"/>
    <w:rsid w:val="007E67AE"/>
    <w:pPr>
      <w:numPr>
        <w:numId w:val="58"/>
      </w:numPr>
    </w:pPr>
  </w:style>
  <w:style w:type="numbering" w:customStyle="1" w:styleId="WWNum77">
    <w:name w:val="WWNum77"/>
    <w:basedOn w:val="Bezlisty"/>
    <w:rsid w:val="007E67AE"/>
    <w:pPr>
      <w:numPr>
        <w:numId w:val="59"/>
      </w:numPr>
    </w:pPr>
  </w:style>
  <w:style w:type="character" w:styleId="UyteHipercze">
    <w:name w:val="FollowedHyperlink"/>
    <w:basedOn w:val="Domylnaczcionkaakapitu"/>
    <w:uiPriority w:val="99"/>
    <w:semiHidden/>
    <w:unhideWhenUsed/>
    <w:rsid w:val="006F7F43"/>
    <w:rPr>
      <w:color w:val="800080" w:themeColor="followedHyperlink"/>
      <w:u w:val="single"/>
    </w:rPr>
  </w:style>
  <w:style w:type="paragraph" w:customStyle="1" w:styleId="WW-Domylnie">
    <w:name w:val="WW-Domyślnie"/>
    <w:rsid w:val="007B0F70"/>
    <w:pPr>
      <w:widowControl w:val="0"/>
      <w:suppressAutoHyphens/>
      <w:autoSpaceDN w:val="0"/>
      <w:spacing w:after="160" w:line="240" w:lineRule="auto"/>
    </w:pPr>
    <w:rPr>
      <w:rFonts w:ascii="Times New Roman" w:eastAsia="Arial" w:hAnsi="Times New Roman" w:cs="Calibri"/>
      <w:color w:val="000000"/>
      <w:kern w:val="3"/>
      <w:sz w:val="24"/>
      <w:szCs w:val="24"/>
      <w:lang w:eastAsia="zh-CN"/>
    </w:rPr>
  </w:style>
  <w:style w:type="character" w:customStyle="1" w:styleId="xforms-control">
    <w:name w:val="xforms-control"/>
    <w:basedOn w:val="Domylnaczcionkaakapitu"/>
    <w:rsid w:val="00E31AB9"/>
  </w:style>
  <w:style w:type="character" w:customStyle="1" w:styleId="TekstkomentarzaZnak1">
    <w:name w:val="Tekst komentarza Znak1"/>
    <w:basedOn w:val="Domylnaczcionkaakapitu"/>
    <w:uiPriority w:val="99"/>
    <w:semiHidden/>
    <w:rsid w:val="003E0577"/>
    <w:rPr>
      <w:rFonts w:ascii="Times New Roman" w:eastAsia="Lucida Sans Unicode" w:hAnsi="Times New Roman" w:cs="Mangal"/>
      <w:kern w:val="1"/>
      <w:sz w:val="20"/>
      <w:szCs w:val="18"/>
      <w:lang w:eastAsia="hi-IN" w:bidi="hi-IN"/>
    </w:rPr>
  </w:style>
  <w:style w:type="numbering" w:customStyle="1" w:styleId="WWNum11">
    <w:name w:val="WWNum11"/>
    <w:basedOn w:val="Bezlisty"/>
    <w:rsid w:val="003E0577"/>
    <w:pPr>
      <w:numPr>
        <w:numId w:val="66"/>
      </w:numPr>
    </w:pPr>
  </w:style>
  <w:style w:type="character" w:customStyle="1" w:styleId="gwp483597a9size">
    <w:name w:val="gwp483597a9_size"/>
    <w:basedOn w:val="Domylnaczcionkaakapitu"/>
    <w:rsid w:val="0029443A"/>
  </w:style>
  <w:style w:type="numbering" w:customStyle="1" w:styleId="WWNum15">
    <w:name w:val="WWNum15"/>
    <w:basedOn w:val="Bezlisty"/>
    <w:rsid w:val="00772F39"/>
    <w:pPr>
      <w:numPr>
        <w:numId w:val="82"/>
      </w:numPr>
    </w:pPr>
  </w:style>
  <w:style w:type="numbering" w:customStyle="1" w:styleId="Biecalista1">
    <w:name w:val="Bieżąca lista1"/>
    <w:uiPriority w:val="99"/>
    <w:rsid w:val="00772F39"/>
    <w:pPr>
      <w:numPr>
        <w:numId w:val="80"/>
      </w:numPr>
    </w:pPr>
  </w:style>
  <w:style w:type="paragraph" w:customStyle="1" w:styleId="Kolorowalistaakcent11">
    <w:name w:val="Kolorowa lista — akcent 11"/>
    <w:basedOn w:val="Normalny"/>
    <w:uiPriority w:val="99"/>
    <w:qFormat/>
    <w:rsid w:val="009B5A90"/>
    <w:pPr>
      <w:widowControl w:val="0"/>
      <w:suppressAutoHyphens/>
      <w:autoSpaceDN w:val="0"/>
      <w:spacing w:before="20" w:after="40" w:line="249" w:lineRule="auto"/>
      <w:ind w:left="720"/>
      <w:jc w:val="both"/>
      <w:textAlignment w:val="baseline"/>
    </w:pPr>
    <w:rPr>
      <w:rFonts w:ascii="Calibri" w:eastAsia="SimSun" w:hAnsi="Calibri" w:cs="Tahoma"/>
      <w:kern w:val="3"/>
      <w:sz w:val="20"/>
      <w:szCs w:val="20"/>
      <w:lang w:val="en-US" w:eastAsia="zh-CN"/>
    </w:rPr>
  </w:style>
  <w:style w:type="numbering" w:customStyle="1" w:styleId="WWNum27">
    <w:name w:val="WWNum27"/>
    <w:basedOn w:val="Bezlisty"/>
    <w:rsid w:val="009B5A90"/>
    <w:pPr>
      <w:numPr>
        <w:numId w:val="81"/>
      </w:numPr>
    </w:pPr>
  </w:style>
  <w:style w:type="numbering" w:customStyle="1" w:styleId="WWNum17">
    <w:name w:val="WWNum17"/>
    <w:basedOn w:val="Bezlisty"/>
    <w:rsid w:val="00A7449A"/>
    <w:pPr>
      <w:numPr>
        <w:numId w:val="85"/>
      </w:numPr>
    </w:pPr>
  </w:style>
  <w:style w:type="numbering" w:customStyle="1" w:styleId="WWNum60">
    <w:name w:val="WWNum60"/>
    <w:basedOn w:val="Bezlisty"/>
    <w:rsid w:val="00A7449A"/>
    <w:pPr>
      <w:numPr>
        <w:numId w:val="96"/>
      </w:numPr>
    </w:pPr>
  </w:style>
  <w:style w:type="numbering" w:customStyle="1" w:styleId="WWNum51">
    <w:name w:val="WWNum51"/>
    <w:basedOn w:val="Bezlisty"/>
    <w:rsid w:val="00D35AA2"/>
    <w:pPr>
      <w:numPr>
        <w:numId w:val="89"/>
      </w:numPr>
    </w:pPr>
  </w:style>
  <w:style w:type="numbering" w:customStyle="1" w:styleId="WWNum601">
    <w:name w:val="WWNum601"/>
    <w:basedOn w:val="Bezlisty"/>
    <w:rsid w:val="004479FB"/>
  </w:style>
  <w:style w:type="character" w:styleId="Nierozpoznanawzmianka">
    <w:name w:val="Unresolved Mention"/>
    <w:basedOn w:val="Domylnaczcionkaakapitu"/>
    <w:uiPriority w:val="99"/>
    <w:semiHidden/>
    <w:unhideWhenUsed/>
    <w:rsid w:val="008E7A4D"/>
    <w:rPr>
      <w:color w:val="605E5C"/>
      <w:shd w:val="clear" w:color="auto" w:fill="E1DFDD"/>
    </w:rPr>
  </w:style>
  <w:style w:type="numbering" w:customStyle="1" w:styleId="WWNum19">
    <w:name w:val="WWNum19"/>
    <w:basedOn w:val="Bezlisty"/>
    <w:rsid w:val="005D09BB"/>
    <w:pPr>
      <w:numPr>
        <w:numId w:val="91"/>
      </w:numPr>
    </w:pPr>
  </w:style>
  <w:style w:type="numbering" w:customStyle="1" w:styleId="WWNum50">
    <w:name w:val="WWNum50"/>
    <w:basedOn w:val="Bezlisty"/>
    <w:rsid w:val="00374A6F"/>
    <w:pPr>
      <w:numPr>
        <w:numId w:val="98"/>
      </w:numPr>
    </w:pPr>
  </w:style>
  <w:style w:type="numbering" w:customStyle="1" w:styleId="WWNum42">
    <w:name w:val="WWNum42"/>
    <w:basedOn w:val="Bezlisty"/>
    <w:rsid w:val="00E30FE0"/>
    <w:pPr>
      <w:numPr>
        <w:numId w:val="9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36215">
      <w:bodyDiv w:val="1"/>
      <w:marLeft w:val="0"/>
      <w:marRight w:val="0"/>
      <w:marTop w:val="0"/>
      <w:marBottom w:val="0"/>
      <w:divBdr>
        <w:top w:val="none" w:sz="0" w:space="0" w:color="auto"/>
        <w:left w:val="none" w:sz="0" w:space="0" w:color="auto"/>
        <w:bottom w:val="none" w:sz="0" w:space="0" w:color="auto"/>
        <w:right w:val="none" w:sz="0" w:space="0" w:color="auto"/>
      </w:divBdr>
    </w:div>
    <w:div w:id="253435627">
      <w:bodyDiv w:val="1"/>
      <w:marLeft w:val="0"/>
      <w:marRight w:val="0"/>
      <w:marTop w:val="0"/>
      <w:marBottom w:val="0"/>
      <w:divBdr>
        <w:top w:val="none" w:sz="0" w:space="0" w:color="auto"/>
        <w:left w:val="none" w:sz="0" w:space="0" w:color="auto"/>
        <w:bottom w:val="none" w:sz="0" w:space="0" w:color="auto"/>
        <w:right w:val="none" w:sz="0" w:space="0" w:color="auto"/>
      </w:divBdr>
    </w:div>
    <w:div w:id="257059551">
      <w:bodyDiv w:val="1"/>
      <w:marLeft w:val="0"/>
      <w:marRight w:val="0"/>
      <w:marTop w:val="0"/>
      <w:marBottom w:val="0"/>
      <w:divBdr>
        <w:top w:val="none" w:sz="0" w:space="0" w:color="auto"/>
        <w:left w:val="none" w:sz="0" w:space="0" w:color="auto"/>
        <w:bottom w:val="none" w:sz="0" w:space="0" w:color="auto"/>
        <w:right w:val="none" w:sz="0" w:space="0" w:color="auto"/>
      </w:divBdr>
    </w:div>
    <w:div w:id="272440675">
      <w:bodyDiv w:val="1"/>
      <w:marLeft w:val="0"/>
      <w:marRight w:val="0"/>
      <w:marTop w:val="0"/>
      <w:marBottom w:val="0"/>
      <w:divBdr>
        <w:top w:val="none" w:sz="0" w:space="0" w:color="auto"/>
        <w:left w:val="none" w:sz="0" w:space="0" w:color="auto"/>
        <w:bottom w:val="none" w:sz="0" w:space="0" w:color="auto"/>
        <w:right w:val="none" w:sz="0" w:space="0" w:color="auto"/>
      </w:divBdr>
      <w:divsChild>
        <w:div w:id="671026908">
          <w:marLeft w:val="0"/>
          <w:marRight w:val="0"/>
          <w:marTop w:val="0"/>
          <w:marBottom w:val="360"/>
          <w:divBdr>
            <w:top w:val="none" w:sz="0" w:space="0" w:color="auto"/>
            <w:left w:val="none" w:sz="0" w:space="0" w:color="auto"/>
            <w:bottom w:val="single" w:sz="6" w:space="9" w:color="CCCCCC"/>
            <w:right w:val="none" w:sz="0" w:space="0" w:color="auto"/>
          </w:divBdr>
          <w:divsChild>
            <w:div w:id="712848896">
              <w:marLeft w:val="0"/>
              <w:marRight w:val="0"/>
              <w:marTop w:val="0"/>
              <w:marBottom w:val="0"/>
              <w:divBdr>
                <w:top w:val="none" w:sz="0" w:space="0" w:color="auto"/>
                <w:left w:val="none" w:sz="0" w:space="0" w:color="auto"/>
                <w:bottom w:val="none" w:sz="0" w:space="0" w:color="auto"/>
                <w:right w:val="none" w:sz="0" w:space="0" w:color="auto"/>
              </w:divBdr>
            </w:div>
            <w:div w:id="607781606">
              <w:marLeft w:val="0"/>
              <w:marRight w:val="0"/>
              <w:marTop w:val="0"/>
              <w:marBottom w:val="0"/>
              <w:divBdr>
                <w:top w:val="none" w:sz="0" w:space="0" w:color="auto"/>
                <w:left w:val="none" w:sz="0" w:space="0" w:color="auto"/>
                <w:bottom w:val="none" w:sz="0" w:space="0" w:color="auto"/>
                <w:right w:val="none" w:sz="0" w:space="0" w:color="auto"/>
              </w:divBdr>
            </w:div>
          </w:divsChild>
        </w:div>
        <w:div w:id="2042439069">
          <w:marLeft w:val="0"/>
          <w:marRight w:val="0"/>
          <w:marTop w:val="0"/>
          <w:marBottom w:val="0"/>
          <w:divBdr>
            <w:top w:val="none" w:sz="0" w:space="0" w:color="auto"/>
            <w:left w:val="none" w:sz="0" w:space="0" w:color="auto"/>
            <w:bottom w:val="none" w:sz="0" w:space="0" w:color="auto"/>
            <w:right w:val="none" w:sz="0" w:space="0" w:color="auto"/>
          </w:divBdr>
          <w:divsChild>
            <w:div w:id="800537771">
              <w:marLeft w:val="480"/>
              <w:marRight w:val="0"/>
              <w:marTop w:val="0"/>
              <w:marBottom w:val="0"/>
              <w:divBdr>
                <w:top w:val="none" w:sz="0" w:space="0" w:color="auto"/>
                <w:left w:val="none" w:sz="0" w:space="0" w:color="auto"/>
                <w:bottom w:val="none" w:sz="0" w:space="0" w:color="auto"/>
                <w:right w:val="none" w:sz="0" w:space="0" w:color="auto"/>
              </w:divBdr>
              <w:divsChild>
                <w:div w:id="17160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428279">
      <w:bodyDiv w:val="1"/>
      <w:marLeft w:val="0"/>
      <w:marRight w:val="0"/>
      <w:marTop w:val="0"/>
      <w:marBottom w:val="0"/>
      <w:divBdr>
        <w:top w:val="none" w:sz="0" w:space="0" w:color="auto"/>
        <w:left w:val="none" w:sz="0" w:space="0" w:color="auto"/>
        <w:bottom w:val="none" w:sz="0" w:space="0" w:color="auto"/>
        <w:right w:val="none" w:sz="0" w:space="0" w:color="auto"/>
      </w:divBdr>
      <w:divsChild>
        <w:div w:id="394277522">
          <w:marLeft w:val="0"/>
          <w:marRight w:val="0"/>
          <w:marTop w:val="72"/>
          <w:marBottom w:val="0"/>
          <w:divBdr>
            <w:top w:val="none" w:sz="0" w:space="0" w:color="auto"/>
            <w:left w:val="none" w:sz="0" w:space="0" w:color="auto"/>
            <w:bottom w:val="none" w:sz="0" w:space="0" w:color="auto"/>
            <w:right w:val="none" w:sz="0" w:space="0" w:color="auto"/>
          </w:divBdr>
          <w:divsChild>
            <w:div w:id="789936574">
              <w:marLeft w:val="0"/>
              <w:marRight w:val="0"/>
              <w:marTop w:val="0"/>
              <w:marBottom w:val="0"/>
              <w:divBdr>
                <w:top w:val="none" w:sz="0" w:space="0" w:color="auto"/>
                <w:left w:val="none" w:sz="0" w:space="0" w:color="auto"/>
                <w:bottom w:val="none" w:sz="0" w:space="0" w:color="auto"/>
                <w:right w:val="none" w:sz="0" w:space="0" w:color="auto"/>
              </w:divBdr>
            </w:div>
          </w:divsChild>
        </w:div>
        <w:div w:id="721710829">
          <w:marLeft w:val="0"/>
          <w:marRight w:val="0"/>
          <w:marTop w:val="72"/>
          <w:marBottom w:val="0"/>
          <w:divBdr>
            <w:top w:val="none" w:sz="0" w:space="0" w:color="auto"/>
            <w:left w:val="none" w:sz="0" w:space="0" w:color="auto"/>
            <w:bottom w:val="none" w:sz="0" w:space="0" w:color="auto"/>
            <w:right w:val="none" w:sz="0" w:space="0" w:color="auto"/>
          </w:divBdr>
          <w:divsChild>
            <w:div w:id="64351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16763">
      <w:bodyDiv w:val="1"/>
      <w:marLeft w:val="0"/>
      <w:marRight w:val="0"/>
      <w:marTop w:val="0"/>
      <w:marBottom w:val="0"/>
      <w:divBdr>
        <w:top w:val="none" w:sz="0" w:space="0" w:color="auto"/>
        <w:left w:val="none" w:sz="0" w:space="0" w:color="auto"/>
        <w:bottom w:val="none" w:sz="0" w:space="0" w:color="auto"/>
        <w:right w:val="none" w:sz="0" w:space="0" w:color="auto"/>
      </w:divBdr>
    </w:div>
    <w:div w:id="532036298">
      <w:bodyDiv w:val="1"/>
      <w:marLeft w:val="0"/>
      <w:marRight w:val="0"/>
      <w:marTop w:val="0"/>
      <w:marBottom w:val="0"/>
      <w:divBdr>
        <w:top w:val="none" w:sz="0" w:space="0" w:color="auto"/>
        <w:left w:val="none" w:sz="0" w:space="0" w:color="auto"/>
        <w:bottom w:val="none" w:sz="0" w:space="0" w:color="auto"/>
        <w:right w:val="none" w:sz="0" w:space="0" w:color="auto"/>
      </w:divBdr>
    </w:div>
    <w:div w:id="573860152">
      <w:bodyDiv w:val="1"/>
      <w:marLeft w:val="0"/>
      <w:marRight w:val="0"/>
      <w:marTop w:val="0"/>
      <w:marBottom w:val="0"/>
      <w:divBdr>
        <w:top w:val="none" w:sz="0" w:space="0" w:color="auto"/>
        <w:left w:val="none" w:sz="0" w:space="0" w:color="auto"/>
        <w:bottom w:val="none" w:sz="0" w:space="0" w:color="auto"/>
        <w:right w:val="none" w:sz="0" w:space="0" w:color="auto"/>
      </w:divBdr>
    </w:div>
    <w:div w:id="780953694">
      <w:bodyDiv w:val="1"/>
      <w:marLeft w:val="0"/>
      <w:marRight w:val="0"/>
      <w:marTop w:val="0"/>
      <w:marBottom w:val="0"/>
      <w:divBdr>
        <w:top w:val="none" w:sz="0" w:space="0" w:color="auto"/>
        <w:left w:val="none" w:sz="0" w:space="0" w:color="auto"/>
        <w:bottom w:val="none" w:sz="0" w:space="0" w:color="auto"/>
        <w:right w:val="none" w:sz="0" w:space="0" w:color="auto"/>
      </w:divBdr>
      <w:divsChild>
        <w:div w:id="150369430">
          <w:marLeft w:val="0"/>
          <w:marRight w:val="0"/>
          <w:marTop w:val="72"/>
          <w:marBottom w:val="0"/>
          <w:divBdr>
            <w:top w:val="none" w:sz="0" w:space="0" w:color="auto"/>
            <w:left w:val="none" w:sz="0" w:space="0" w:color="auto"/>
            <w:bottom w:val="none" w:sz="0" w:space="0" w:color="auto"/>
            <w:right w:val="none" w:sz="0" w:space="0" w:color="auto"/>
          </w:divBdr>
          <w:divsChild>
            <w:div w:id="1029138185">
              <w:marLeft w:val="0"/>
              <w:marRight w:val="0"/>
              <w:marTop w:val="0"/>
              <w:marBottom w:val="0"/>
              <w:divBdr>
                <w:top w:val="none" w:sz="0" w:space="0" w:color="auto"/>
                <w:left w:val="none" w:sz="0" w:space="0" w:color="auto"/>
                <w:bottom w:val="none" w:sz="0" w:space="0" w:color="auto"/>
                <w:right w:val="none" w:sz="0" w:space="0" w:color="auto"/>
              </w:divBdr>
            </w:div>
            <w:div w:id="1122846682">
              <w:marLeft w:val="360"/>
              <w:marRight w:val="0"/>
              <w:marTop w:val="72"/>
              <w:marBottom w:val="72"/>
              <w:divBdr>
                <w:top w:val="none" w:sz="0" w:space="0" w:color="auto"/>
                <w:left w:val="none" w:sz="0" w:space="0" w:color="auto"/>
                <w:bottom w:val="none" w:sz="0" w:space="0" w:color="auto"/>
                <w:right w:val="none" w:sz="0" w:space="0" w:color="auto"/>
              </w:divBdr>
              <w:divsChild>
                <w:div w:id="1837843519">
                  <w:marLeft w:val="0"/>
                  <w:marRight w:val="0"/>
                  <w:marTop w:val="0"/>
                  <w:marBottom w:val="0"/>
                  <w:divBdr>
                    <w:top w:val="none" w:sz="0" w:space="0" w:color="auto"/>
                    <w:left w:val="none" w:sz="0" w:space="0" w:color="auto"/>
                    <w:bottom w:val="none" w:sz="0" w:space="0" w:color="auto"/>
                    <w:right w:val="none" w:sz="0" w:space="0" w:color="auto"/>
                  </w:divBdr>
                </w:div>
              </w:divsChild>
            </w:div>
            <w:div w:id="1054081700">
              <w:marLeft w:val="360"/>
              <w:marRight w:val="0"/>
              <w:marTop w:val="0"/>
              <w:marBottom w:val="72"/>
              <w:divBdr>
                <w:top w:val="none" w:sz="0" w:space="0" w:color="auto"/>
                <w:left w:val="none" w:sz="0" w:space="0" w:color="auto"/>
                <w:bottom w:val="none" w:sz="0" w:space="0" w:color="auto"/>
                <w:right w:val="none" w:sz="0" w:space="0" w:color="auto"/>
              </w:divBdr>
              <w:divsChild>
                <w:div w:id="369888412">
                  <w:marLeft w:val="0"/>
                  <w:marRight w:val="0"/>
                  <w:marTop w:val="0"/>
                  <w:marBottom w:val="0"/>
                  <w:divBdr>
                    <w:top w:val="none" w:sz="0" w:space="0" w:color="auto"/>
                    <w:left w:val="none" w:sz="0" w:space="0" w:color="auto"/>
                    <w:bottom w:val="none" w:sz="0" w:space="0" w:color="auto"/>
                    <w:right w:val="none" w:sz="0" w:space="0" w:color="auto"/>
                  </w:divBdr>
                </w:div>
              </w:divsChild>
            </w:div>
            <w:div w:id="1435636978">
              <w:marLeft w:val="360"/>
              <w:marRight w:val="0"/>
              <w:marTop w:val="0"/>
              <w:marBottom w:val="72"/>
              <w:divBdr>
                <w:top w:val="none" w:sz="0" w:space="0" w:color="auto"/>
                <w:left w:val="none" w:sz="0" w:space="0" w:color="auto"/>
                <w:bottom w:val="none" w:sz="0" w:space="0" w:color="auto"/>
                <w:right w:val="none" w:sz="0" w:space="0" w:color="auto"/>
              </w:divBdr>
              <w:divsChild>
                <w:div w:id="149502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6601">
          <w:marLeft w:val="0"/>
          <w:marRight w:val="0"/>
          <w:marTop w:val="72"/>
          <w:marBottom w:val="0"/>
          <w:divBdr>
            <w:top w:val="none" w:sz="0" w:space="0" w:color="auto"/>
            <w:left w:val="none" w:sz="0" w:space="0" w:color="auto"/>
            <w:bottom w:val="none" w:sz="0" w:space="0" w:color="auto"/>
            <w:right w:val="none" w:sz="0" w:space="0" w:color="auto"/>
          </w:divBdr>
          <w:divsChild>
            <w:div w:id="985547432">
              <w:marLeft w:val="0"/>
              <w:marRight w:val="0"/>
              <w:marTop w:val="0"/>
              <w:marBottom w:val="0"/>
              <w:divBdr>
                <w:top w:val="none" w:sz="0" w:space="0" w:color="auto"/>
                <w:left w:val="none" w:sz="0" w:space="0" w:color="auto"/>
                <w:bottom w:val="none" w:sz="0" w:space="0" w:color="auto"/>
                <w:right w:val="none" w:sz="0" w:space="0" w:color="auto"/>
              </w:divBdr>
            </w:div>
          </w:divsChild>
        </w:div>
        <w:div w:id="1441341093">
          <w:marLeft w:val="0"/>
          <w:marRight w:val="0"/>
          <w:marTop w:val="72"/>
          <w:marBottom w:val="0"/>
          <w:divBdr>
            <w:top w:val="none" w:sz="0" w:space="0" w:color="auto"/>
            <w:left w:val="none" w:sz="0" w:space="0" w:color="auto"/>
            <w:bottom w:val="none" w:sz="0" w:space="0" w:color="auto"/>
            <w:right w:val="none" w:sz="0" w:space="0" w:color="auto"/>
          </w:divBdr>
          <w:divsChild>
            <w:div w:id="6320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35265">
      <w:bodyDiv w:val="1"/>
      <w:marLeft w:val="0"/>
      <w:marRight w:val="0"/>
      <w:marTop w:val="0"/>
      <w:marBottom w:val="0"/>
      <w:divBdr>
        <w:top w:val="none" w:sz="0" w:space="0" w:color="auto"/>
        <w:left w:val="none" w:sz="0" w:space="0" w:color="auto"/>
        <w:bottom w:val="none" w:sz="0" w:space="0" w:color="auto"/>
        <w:right w:val="none" w:sz="0" w:space="0" w:color="auto"/>
      </w:divBdr>
      <w:divsChild>
        <w:div w:id="1730952654">
          <w:marLeft w:val="360"/>
          <w:marRight w:val="0"/>
          <w:marTop w:val="72"/>
          <w:marBottom w:val="72"/>
          <w:divBdr>
            <w:top w:val="none" w:sz="0" w:space="0" w:color="auto"/>
            <w:left w:val="none" w:sz="0" w:space="0" w:color="auto"/>
            <w:bottom w:val="none" w:sz="0" w:space="0" w:color="auto"/>
            <w:right w:val="none" w:sz="0" w:space="0" w:color="auto"/>
          </w:divBdr>
          <w:divsChild>
            <w:div w:id="1117991221">
              <w:marLeft w:val="0"/>
              <w:marRight w:val="0"/>
              <w:marTop w:val="0"/>
              <w:marBottom w:val="0"/>
              <w:divBdr>
                <w:top w:val="none" w:sz="0" w:space="0" w:color="auto"/>
                <w:left w:val="none" w:sz="0" w:space="0" w:color="auto"/>
                <w:bottom w:val="none" w:sz="0" w:space="0" w:color="auto"/>
                <w:right w:val="none" w:sz="0" w:space="0" w:color="auto"/>
              </w:divBdr>
            </w:div>
          </w:divsChild>
        </w:div>
        <w:div w:id="1217547991">
          <w:marLeft w:val="360"/>
          <w:marRight w:val="0"/>
          <w:marTop w:val="0"/>
          <w:marBottom w:val="72"/>
          <w:divBdr>
            <w:top w:val="none" w:sz="0" w:space="0" w:color="auto"/>
            <w:left w:val="none" w:sz="0" w:space="0" w:color="auto"/>
            <w:bottom w:val="none" w:sz="0" w:space="0" w:color="auto"/>
            <w:right w:val="none" w:sz="0" w:space="0" w:color="auto"/>
          </w:divBdr>
          <w:divsChild>
            <w:div w:id="681932847">
              <w:marLeft w:val="0"/>
              <w:marRight w:val="0"/>
              <w:marTop w:val="0"/>
              <w:marBottom w:val="0"/>
              <w:divBdr>
                <w:top w:val="none" w:sz="0" w:space="0" w:color="auto"/>
                <w:left w:val="none" w:sz="0" w:space="0" w:color="auto"/>
                <w:bottom w:val="none" w:sz="0" w:space="0" w:color="auto"/>
                <w:right w:val="none" w:sz="0" w:space="0" w:color="auto"/>
              </w:divBdr>
            </w:div>
          </w:divsChild>
        </w:div>
        <w:div w:id="1869178546">
          <w:marLeft w:val="360"/>
          <w:marRight w:val="0"/>
          <w:marTop w:val="0"/>
          <w:marBottom w:val="72"/>
          <w:divBdr>
            <w:top w:val="none" w:sz="0" w:space="0" w:color="auto"/>
            <w:left w:val="none" w:sz="0" w:space="0" w:color="auto"/>
            <w:bottom w:val="none" w:sz="0" w:space="0" w:color="auto"/>
            <w:right w:val="none" w:sz="0" w:space="0" w:color="auto"/>
          </w:divBdr>
          <w:divsChild>
            <w:div w:id="773021105">
              <w:marLeft w:val="0"/>
              <w:marRight w:val="0"/>
              <w:marTop w:val="0"/>
              <w:marBottom w:val="0"/>
              <w:divBdr>
                <w:top w:val="none" w:sz="0" w:space="0" w:color="auto"/>
                <w:left w:val="none" w:sz="0" w:space="0" w:color="auto"/>
                <w:bottom w:val="none" w:sz="0" w:space="0" w:color="auto"/>
                <w:right w:val="none" w:sz="0" w:space="0" w:color="auto"/>
              </w:divBdr>
            </w:div>
          </w:divsChild>
        </w:div>
        <w:div w:id="2102603647">
          <w:marLeft w:val="360"/>
          <w:marRight w:val="0"/>
          <w:marTop w:val="0"/>
          <w:marBottom w:val="72"/>
          <w:divBdr>
            <w:top w:val="none" w:sz="0" w:space="0" w:color="auto"/>
            <w:left w:val="none" w:sz="0" w:space="0" w:color="auto"/>
            <w:bottom w:val="none" w:sz="0" w:space="0" w:color="auto"/>
            <w:right w:val="none" w:sz="0" w:space="0" w:color="auto"/>
          </w:divBdr>
          <w:divsChild>
            <w:div w:id="1664509122">
              <w:marLeft w:val="0"/>
              <w:marRight w:val="0"/>
              <w:marTop w:val="0"/>
              <w:marBottom w:val="0"/>
              <w:divBdr>
                <w:top w:val="none" w:sz="0" w:space="0" w:color="auto"/>
                <w:left w:val="none" w:sz="0" w:space="0" w:color="auto"/>
                <w:bottom w:val="none" w:sz="0" w:space="0" w:color="auto"/>
                <w:right w:val="none" w:sz="0" w:space="0" w:color="auto"/>
              </w:divBdr>
            </w:div>
          </w:divsChild>
        </w:div>
        <w:div w:id="1624531966">
          <w:marLeft w:val="360"/>
          <w:marRight w:val="0"/>
          <w:marTop w:val="0"/>
          <w:marBottom w:val="72"/>
          <w:divBdr>
            <w:top w:val="none" w:sz="0" w:space="0" w:color="auto"/>
            <w:left w:val="none" w:sz="0" w:space="0" w:color="auto"/>
            <w:bottom w:val="none" w:sz="0" w:space="0" w:color="auto"/>
            <w:right w:val="none" w:sz="0" w:space="0" w:color="auto"/>
          </w:divBdr>
          <w:divsChild>
            <w:div w:id="983854320">
              <w:marLeft w:val="0"/>
              <w:marRight w:val="0"/>
              <w:marTop w:val="0"/>
              <w:marBottom w:val="0"/>
              <w:divBdr>
                <w:top w:val="none" w:sz="0" w:space="0" w:color="auto"/>
                <w:left w:val="none" w:sz="0" w:space="0" w:color="auto"/>
                <w:bottom w:val="none" w:sz="0" w:space="0" w:color="auto"/>
                <w:right w:val="none" w:sz="0" w:space="0" w:color="auto"/>
              </w:divBdr>
            </w:div>
          </w:divsChild>
        </w:div>
        <w:div w:id="1068768616">
          <w:marLeft w:val="360"/>
          <w:marRight w:val="0"/>
          <w:marTop w:val="0"/>
          <w:marBottom w:val="72"/>
          <w:divBdr>
            <w:top w:val="none" w:sz="0" w:space="0" w:color="auto"/>
            <w:left w:val="none" w:sz="0" w:space="0" w:color="auto"/>
            <w:bottom w:val="none" w:sz="0" w:space="0" w:color="auto"/>
            <w:right w:val="none" w:sz="0" w:space="0" w:color="auto"/>
          </w:divBdr>
          <w:divsChild>
            <w:div w:id="7271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44008">
      <w:bodyDiv w:val="1"/>
      <w:marLeft w:val="0"/>
      <w:marRight w:val="0"/>
      <w:marTop w:val="0"/>
      <w:marBottom w:val="0"/>
      <w:divBdr>
        <w:top w:val="none" w:sz="0" w:space="0" w:color="auto"/>
        <w:left w:val="none" w:sz="0" w:space="0" w:color="auto"/>
        <w:bottom w:val="none" w:sz="0" w:space="0" w:color="auto"/>
        <w:right w:val="none" w:sz="0" w:space="0" w:color="auto"/>
      </w:divBdr>
      <w:divsChild>
        <w:div w:id="96798654">
          <w:marLeft w:val="0"/>
          <w:marRight w:val="0"/>
          <w:marTop w:val="72"/>
          <w:marBottom w:val="0"/>
          <w:divBdr>
            <w:top w:val="none" w:sz="0" w:space="0" w:color="auto"/>
            <w:left w:val="none" w:sz="0" w:space="0" w:color="auto"/>
            <w:bottom w:val="none" w:sz="0" w:space="0" w:color="auto"/>
            <w:right w:val="none" w:sz="0" w:space="0" w:color="auto"/>
          </w:divBdr>
          <w:divsChild>
            <w:div w:id="554973894">
              <w:marLeft w:val="0"/>
              <w:marRight w:val="0"/>
              <w:marTop w:val="0"/>
              <w:marBottom w:val="0"/>
              <w:divBdr>
                <w:top w:val="none" w:sz="0" w:space="0" w:color="auto"/>
                <w:left w:val="none" w:sz="0" w:space="0" w:color="auto"/>
                <w:bottom w:val="none" w:sz="0" w:space="0" w:color="auto"/>
                <w:right w:val="none" w:sz="0" w:space="0" w:color="auto"/>
              </w:divBdr>
            </w:div>
            <w:div w:id="1234900479">
              <w:marLeft w:val="360"/>
              <w:marRight w:val="0"/>
              <w:marTop w:val="72"/>
              <w:marBottom w:val="72"/>
              <w:divBdr>
                <w:top w:val="none" w:sz="0" w:space="0" w:color="auto"/>
                <w:left w:val="none" w:sz="0" w:space="0" w:color="auto"/>
                <w:bottom w:val="none" w:sz="0" w:space="0" w:color="auto"/>
                <w:right w:val="none" w:sz="0" w:space="0" w:color="auto"/>
              </w:divBdr>
              <w:divsChild>
                <w:div w:id="1210456992">
                  <w:marLeft w:val="0"/>
                  <w:marRight w:val="0"/>
                  <w:marTop w:val="0"/>
                  <w:marBottom w:val="0"/>
                  <w:divBdr>
                    <w:top w:val="none" w:sz="0" w:space="0" w:color="auto"/>
                    <w:left w:val="none" w:sz="0" w:space="0" w:color="auto"/>
                    <w:bottom w:val="none" w:sz="0" w:space="0" w:color="auto"/>
                    <w:right w:val="none" w:sz="0" w:space="0" w:color="auto"/>
                  </w:divBdr>
                </w:div>
              </w:divsChild>
            </w:div>
            <w:div w:id="935095095">
              <w:marLeft w:val="360"/>
              <w:marRight w:val="0"/>
              <w:marTop w:val="0"/>
              <w:marBottom w:val="72"/>
              <w:divBdr>
                <w:top w:val="none" w:sz="0" w:space="0" w:color="auto"/>
                <w:left w:val="none" w:sz="0" w:space="0" w:color="auto"/>
                <w:bottom w:val="none" w:sz="0" w:space="0" w:color="auto"/>
                <w:right w:val="none" w:sz="0" w:space="0" w:color="auto"/>
              </w:divBdr>
              <w:divsChild>
                <w:div w:id="1940067404">
                  <w:marLeft w:val="0"/>
                  <w:marRight w:val="0"/>
                  <w:marTop w:val="0"/>
                  <w:marBottom w:val="0"/>
                  <w:divBdr>
                    <w:top w:val="none" w:sz="0" w:space="0" w:color="auto"/>
                    <w:left w:val="none" w:sz="0" w:space="0" w:color="auto"/>
                    <w:bottom w:val="none" w:sz="0" w:space="0" w:color="auto"/>
                    <w:right w:val="none" w:sz="0" w:space="0" w:color="auto"/>
                  </w:divBdr>
                </w:div>
              </w:divsChild>
            </w:div>
            <w:div w:id="1010642320">
              <w:marLeft w:val="360"/>
              <w:marRight w:val="0"/>
              <w:marTop w:val="0"/>
              <w:marBottom w:val="72"/>
              <w:divBdr>
                <w:top w:val="none" w:sz="0" w:space="0" w:color="auto"/>
                <w:left w:val="none" w:sz="0" w:space="0" w:color="auto"/>
                <w:bottom w:val="none" w:sz="0" w:space="0" w:color="auto"/>
                <w:right w:val="none" w:sz="0" w:space="0" w:color="auto"/>
              </w:divBdr>
              <w:divsChild>
                <w:div w:id="134744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7404">
          <w:marLeft w:val="0"/>
          <w:marRight w:val="0"/>
          <w:marTop w:val="72"/>
          <w:marBottom w:val="0"/>
          <w:divBdr>
            <w:top w:val="none" w:sz="0" w:space="0" w:color="auto"/>
            <w:left w:val="none" w:sz="0" w:space="0" w:color="auto"/>
            <w:bottom w:val="none" w:sz="0" w:space="0" w:color="auto"/>
            <w:right w:val="none" w:sz="0" w:space="0" w:color="auto"/>
          </w:divBdr>
          <w:divsChild>
            <w:div w:id="233930465">
              <w:marLeft w:val="0"/>
              <w:marRight w:val="0"/>
              <w:marTop w:val="0"/>
              <w:marBottom w:val="0"/>
              <w:divBdr>
                <w:top w:val="none" w:sz="0" w:space="0" w:color="auto"/>
                <w:left w:val="none" w:sz="0" w:space="0" w:color="auto"/>
                <w:bottom w:val="none" w:sz="0" w:space="0" w:color="auto"/>
                <w:right w:val="none" w:sz="0" w:space="0" w:color="auto"/>
              </w:divBdr>
            </w:div>
          </w:divsChild>
        </w:div>
        <w:div w:id="532770635">
          <w:marLeft w:val="0"/>
          <w:marRight w:val="0"/>
          <w:marTop w:val="72"/>
          <w:marBottom w:val="0"/>
          <w:divBdr>
            <w:top w:val="none" w:sz="0" w:space="0" w:color="auto"/>
            <w:left w:val="none" w:sz="0" w:space="0" w:color="auto"/>
            <w:bottom w:val="none" w:sz="0" w:space="0" w:color="auto"/>
            <w:right w:val="none" w:sz="0" w:space="0" w:color="auto"/>
          </w:divBdr>
          <w:divsChild>
            <w:div w:id="4583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86288">
      <w:bodyDiv w:val="1"/>
      <w:marLeft w:val="0"/>
      <w:marRight w:val="0"/>
      <w:marTop w:val="0"/>
      <w:marBottom w:val="0"/>
      <w:divBdr>
        <w:top w:val="none" w:sz="0" w:space="0" w:color="auto"/>
        <w:left w:val="none" w:sz="0" w:space="0" w:color="auto"/>
        <w:bottom w:val="none" w:sz="0" w:space="0" w:color="auto"/>
        <w:right w:val="none" w:sz="0" w:space="0" w:color="auto"/>
      </w:divBdr>
    </w:div>
    <w:div w:id="1081638173">
      <w:bodyDiv w:val="1"/>
      <w:marLeft w:val="0"/>
      <w:marRight w:val="0"/>
      <w:marTop w:val="0"/>
      <w:marBottom w:val="0"/>
      <w:divBdr>
        <w:top w:val="none" w:sz="0" w:space="0" w:color="auto"/>
        <w:left w:val="none" w:sz="0" w:space="0" w:color="auto"/>
        <w:bottom w:val="none" w:sz="0" w:space="0" w:color="auto"/>
        <w:right w:val="none" w:sz="0" w:space="0" w:color="auto"/>
      </w:divBdr>
    </w:div>
    <w:div w:id="1110006875">
      <w:bodyDiv w:val="1"/>
      <w:marLeft w:val="0"/>
      <w:marRight w:val="0"/>
      <w:marTop w:val="0"/>
      <w:marBottom w:val="0"/>
      <w:divBdr>
        <w:top w:val="none" w:sz="0" w:space="0" w:color="auto"/>
        <w:left w:val="none" w:sz="0" w:space="0" w:color="auto"/>
        <w:bottom w:val="none" w:sz="0" w:space="0" w:color="auto"/>
        <w:right w:val="none" w:sz="0" w:space="0" w:color="auto"/>
      </w:divBdr>
    </w:div>
    <w:div w:id="1176656862">
      <w:bodyDiv w:val="1"/>
      <w:marLeft w:val="0"/>
      <w:marRight w:val="0"/>
      <w:marTop w:val="0"/>
      <w:marBottom w:val="0"/>
      <w:divBdr>
        <w:top w:val="none" w:sz="0" w:space="0" w:color="auto"/>
        <w:left w:val="none" w:sz="0" w:space="0" w:color="auto"/>
        <w:bottom w:val="none" w:sz="0" w:space="0" w:color="auto"/>
        <w:right w:val="none" w:sz="0" w:space="0" w:color="auto"/>
      </w:divBdr>
    </w:div>
    <w:div w:id="1312752665">
      <w:bodyDiv w:val="1"/>
      <w:marLeft w:val="0"/>
      <w:marRight w:val="0"/>
      <w:marTop w:val="0"/>
      <w:marBottom w:val="0"/>
      <w:divBdr>
        <w:top w:val="none" w:sz="0" w:space="0" w:color="auto"/>
        <w:left w:val="none" w:sz="0" w:space="0" w:color="auto"/>
        <w:bottom w:val="none" w:sz="0" w:space="0" w:color="auto"/>
        <w:right w:val="none" w:sz="0" w:space="0" w:color="auto"/>
      </w:divBdr>
    </w:div>
    <w:div w:id="1525513630">
      <w:bodyDiv w:val="1"/>
      <w:marLeft w:val="0"/>
      <w:marRight w:val="0"/>
      <w:marTop w:val="0"/>
      <w:marBottom w:val="0"/>
      <w:divBdr>
        <w:top w:val="none" w:sz="0" w:space="0" w:color="auto"/>
        <w:left w:val="none" w:sz="0" w:space="0" w:color="auto"/>
        <w:bottom w:val="none" w:sz="0" w:space="0" w:color="auto"/>
        <w:right w:val="none" w:sz="0" w:space="0" w:color="auto"/>
      </w:divBdr>
      <w:divsChild>
        <w:div w:id="1866749550">
          <w:marLeft w:val="0"/>
          <w:marRight w:val="0"/>
          <w:marTop w:val="72"/>
          <w:marBottom w:val="0"/>
          <w:divBdr>
            <w:top w:val="none" w:sz="0" w:space="0" w:color="auto"/>
            <w:left w:val="none" w:sz="0" w:space="0" w:color="auto"/>
            <w:bottom w:val="none" w:sz="0" w:space="0" w:color="auto"/>
            <w:right w:val="none" w:sz="0" w:space="0" w:color="auto"/>
          </w:divBdr>
          <w:divsChild>
            <w:div w:id="597567604">
              <w:marLeft w:val="0"/>
              <w:marRight w:val="0"/>
              <w:marTop w:val="0"/>
              <w:marBottom w:val="0"/>
              <w:divBdr>
                <w:top w:val="none" w:sz="0" w:space="0" w:color="auto"/>
                <w:left w:val="none" w:sz="0" w:space="0" w:color="auto"/>
                <w:bottom w:val="none" w:sz="0" w:space="0" w:color="auto"/>
                <w:right w:val="none" w:sz="0" w:space="0" w:color="auto"/>
              </w:divBdr>
            </w:div>
          </w:divsChild>
        </w:div>
        <w:div w:id="661157371">
          <w:marLeft w:val="0"/>
          <w:marRight w:val="0"/>
          <w:marTop w:val="72"/>
          <w:marBottom w:val="0"/>
          <w:divBdr>
            <w:top w:val="none" w:sz="0" w:space="0" w:color="auto"/>
            <w:left w:val="none" w:sz="0" w:space="0" w:color="auto"/>
            <w:bottom w:val="none" w:sz="0" w:space="0" w:color="auto"/>
            <w:right w:val="none" w:sz="0" w:space="0" w:color="auto"/>
          </w:divBdr>
          <w:divsChild>
            <w:div w:id="13423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4560">
      <w:bodyDiv w:val="1"/>
      <w:marLeft w:val="0"/>
      <w:marRight w:val="0"/>
      <w:marTop w:val="0"/>
      <w:marBottom w:val="0"/>
      <w:divBdr>
        <w:top w:val="none" w:sz="0" w:space="0" w:color="auto"/>
        <w:left w:val="none" w:sz="0" w:space="0" w:color="auto"/>
        <w:bottom w:val="none" w:sz="0" w:space="0" w:color="auto"/>
        <w:right w:val="none" w:sz="0" w:space="0" w:color="auto"/>
      </w:divBdr>
    </w:div>
    <w:div w:id="1601834581">
      <w:bodyDiv w:val="1"/>
      <w:marLeft w:val="0"/>
      <w:marRight w:val="0"/>
      <w:marTop w:val="0"/>
      <w:marBottom w:val="0"/>
      <w:divBdr>
        <w:top w:val="none" w:sz="0" w:space="0" w:color="auto"/>
        <w:left w:val="none" w:sz="0" w:space="0" w:color="auto"/>
        <w:bottom w:val="none" w:sz="0" w:space="0" w:color="auto"/>
        <w:right w:val="none" w:sz="0" w:space="0" w:color="auto"/>
      </w:divBdr>
    </w:div>
    <w:div w:id="1726221647">
      <w:bodyDiv w:val="1"/>
      <w:marLeft w:val="0"/>
      <w:marRight w:val="0"/>
      <w:marTop w:val="0"/>
      <w:marBottom w:val="0"/>
      <w:divBdr>
        <w:top w:val="none" w:sz="0" w:space="0" w:color="auto"/>
        <w:left w:val="none" w:sz="0" w:space="0" w:color="auto"/>
        <w:bottom w:val="none" w:sz="0" w:space="0" w:color="auto"/>
        <w:right w:val="none" w:sz="0" w:space="0" w:color="auto"/>
      </w:divBdr>
      <w:divsChild>
        <w:div w:id="2029745977">
          <w:marLeft w:val="360"/>
          <w:marRight w:val="0"/>
          <w:marTop w:val="72"/>
          <w:marBottom w:val="72"/>
          <w:divBdr>
            <w:top w:val="none" w:sz="0" w:space="0" w:color="auto"/>
            <w:left w:val="none" w:sz="0" w:space="0" w:color="auto"/>
            <w:bottom w:val="none" w:sz="0" w:space="0" w:color="auto"/>
            <w:right w:val="none" w:sz="0" w:space="0" w:color="auto"/>
          </w:divBdr>
          <w:divsChild>
            <w:div w:id="637608735">
              <w:marLeft w:val="0"/>
              <w:marRight w:val="0"/>
              <w:marTop w:val="0"/>
              <w:marBottom w:val="0"/>
              <w:divBdr>
                <w:top w:val="none" w:sz="0" w:space="0" w:color="auto"/>
                <w:left w:val="none" w:sz="0" w:space="0" w:color="auto"/>
                <w:bottom w:val="none" w:sz="0" w:space="0" w:color="auto"/>
                <w:right w:val="none" w:sz="0" w:space="0" w:color="auto"/>
              </w:divBdr>
            </w:div>
          </w:divsChild>
        </w:div>
        <w:div w:id="951017317">
          <w:marLeft w:val="360"/>
          <w:marRight w:val="0"/>
          <w:marTop w:val="0"/>
          <w:marBottom w:val="72"/>
          <w:divBdr>
            <w:top w:val="none" w:sz="0" w:space="0" w:color="auto"/>
            <w:left w:val="none" w:sz="0" w:space="0" w:color="auto"/>
            <w:bottom w:val="none" w:sz="0" w:space="0" w:color="auto"/>
            <w:right w:val="none" w:sz="0" w:space="0" w:color="auto"/>
          </w:divBdr>
          <w:divsChild>
            <w:div w:id="1693261547">
              <w:marLeft w:val="0"/>
              <w:marRight w:val="0"/>
              <w:marTop w:val="0"/>
              <w:marBottom w:val="0"/>
              <w:divBdr>
                <w:top w:val="none" w:sz="0" w:space="0" w:color="auto"/>
                <w:left w:val="none" w:sz="0" w:space="0" w:color="auto"/>
                <w:bottom w:val="none" w:sz="0" w:space="0" w:color="auto"/>
                <w:right w:val="none" w:sz="0" w:space="0" w:color="auto"/>
              </w:divBdr>
            </w:div>
          </w:divsChild>
        </w:div>
        <w:div w:id="345208528">
          <w:marLeft w:val="360"/>
          <w:marRight w:val="0"/>
          <w:marTop w:val="0"/>
          <w:marBottom w:val="72"/>
          <w:divBdr>
            <w:top w:val="none" w:sz="0" w:space="0" w:color="auto"/>
            <w:left w:val="none" w:sz="0" w:space="0" w:color="auto"/>
            <w:bottom w:val="none" w:sz="0" w:space="0" w:color="auto"/>
            <w:right w:val="none" w:sz="0" w:space="0" w:color="auto"/>
          </w:divBdr>
          <w:divsChild>
            <w:div w:id="965165518">
              <w:marLeft w:val="0"/>
              <w:marRight w:val="0"/>
              <w:marTop w:val="0"/>
              <w:marBottom w:val="0"/>
              <w:divBdr>
                <w:top w:val="none" w:sz="0" w:space="0" w:color="auto"/>
                <w:left w:val="none" w:sz="0" w:space="0" w:color="auto"/>
                <w:bottom w:val="none" w:sz="0" w:space="0" w:color="auto"/>
                <w:right w:val="none" w:sz="0" w:space="0" w:color="auto"/>
              </w:divBdr>
            </w:div>
          </w:divsChild>
        </w:div>
        <w:div w:id="1945920115">
          <w:marLeft w:val="360"/>
          <w:marRight w:val="0"/>
          <w:marTop w:val="0"/>
          <w:marBottom w:val="72"/>
          <w:divBdr>
            <w:top w:val="none" w:sz="0" w:space="0" w:color="auto"/>
            <w:left w:val="none" w:sz="0" w:space="0" w:color="auto"/>
            <w:bottom w:val="none" w:sz="0" w:space="0" w:color="auto"/>
            <w:right w:val="none" w:sz="0" w:space="0" w:color="auto"/>
          </w:divBdr>
          <w:divsChild>
            <w:div w:id="801574756">
              <w:marLeft w:val="0"/>
              <w:marRight w:val="0"/>
              <w:marTop w:val="0"/>
              <w:marBottom w:val="0"/>
              <w:divBdr>
                <w:top w:val="none" w:sz="0" w:space="0" w:color="auto"/>
                <w:left w:val="none" w:sz="0" w:space="0" w:color="auto"/>
                <w:bottom w:val="none" w:sz="0" w:space="0" w:color="auto"/>
                <w:right w:val="none" w:sz="0" w:space="0" w:color="auto"/>
              </w:divBdr>
            </w:div>
          </w:divsChild>
        </w:div>
        <w:div w:id="690645022">
          <w:marLeft w:val="360"/>
          <w:marRight w:val="0"/>
          <w:marTop w:val="0"/>
          <w:marBottom w:val="72"/>
          <w:divBdr>
            <w:top w:val="none" w:sz="0" w:space="0" w:color="auto"/>
            <w:left w:val="none" w:sz="0" w:space="0" w:color="auto"/>
            <w:bottom w:val="none" w:sz="0" w:space="0" w:color="auto"/>
            <w:right w:val="none" w:sz="0" w:space="0" w:color="auto"/>
          </w:divBdr>
          <w:divsChild>
            <w:div w:id="1977367927">
              <w:marLeft w:val="0"/>
              <w:marRight w:val="0"/>
              <w:marTop w:val="0"/>
              <w:marBottom w:val="0"/>
              <w:divBdr>
                <w:top w:val="none" w:sz="0" w:space="0" w:color="auto"/>
                <w:left w:val="none" w:sz="0" w:space="0" w:color="auto"/>
                <w:bottom w:val="none" w:sz="0" w:space="0" w:color="auto"/>
                <w:right w:val="none" w:sz="0" w:space="0" w:color="auto"/>
              </w:divBdr>
            </w:div>
          </w:divsChild>
        </w:div>
        <w:div w:id="119803757">
          <w:marLeft w:val="360"/>
          <w:marRight w:val="0"/>
          <w:marTop w:val="0"/>
          <w:marBottom w:val="72"/>
          <w:divBdr>
            <w:top w:val="none" w:sz="0" w:space="0" w:color="auto"/>
            <w:left w:val="none" w:sz="0" w:space="0" w:color="auto"/>
            <w:bottom w:val="none" w:sz="0" w:space="0" w:color="auto"/>
            <w:right w:val="none" w:sz="0" w:space="0" w:color="auto"/>
          </w:divBdr>
          <w:divsChild>
            <w:div w:id="159162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58949">
      <w:bodyDiv w:val="1"/>
      <w:marLeft w:val="0"/>
      <w:marRight w:val="0"/>
      <w:marTop w:val="0"/>
      <w:marBottom w:val="0"/>
      <w:divBdr>
        <w:top w:val="none" w:sz="0" w:space="0" w:color="auto"/>
        <w:left w:val="none" w:sz="0" w:space="0" w:color="auto"/>
        <w:bottom w:val="none" w:sz="0" w:space="0" w:color="auto"/>
        <w:right w:val="none" w:sz="0" w:space="0" w:color="auto"/>
      </w:divBdr>
      <w:divsChild>
        <w:div w:id="899748393">
          <w:marLeft w:val="0"/>
          <w:marRight w:val="0"/>
          <w:marTop w:val="0"/>
          <w:marBottom w:val="360"/>
          <w:divBdr>
            <w:top w:val="none" w:sz="0" w:space="0" w:color="auto"/>
            <w:left w:val="none" w:sz="0" w:space="0" w:color="auto"/>
            <w:bottom w:val="single" w:sz="6" w:space="9" w:color="CCCCCC"/>
            <w:right w:val="none" w:sz="0" w:space="0" w:color="auto"/>
          </w:divBdr>
          <w:divsChild>
            <w:div w:id="1214776011">
              <w:marLeft w:val="0"/>
              <w:marRight w:val="0"/>
              <w:marTop w:val="0"/>
              <w:marBottom w:val="0"/>
              <w:divBdr>
                <w:top w:val="none" w:sz="0" w:space="0" w:color="auto"/>
                <w:left w:val="none" w:sz="0" w:space="0" w:color="auto"/>
                <w:bottom w:val="none" w:sz="0" w:space="0" w:color="auto"/>
                <w:right w:val="none" w:sz="0" w:space="0" w:color="auto"/>
              </w:divBdr>
            </w:div>
            <w:div w:id="247157433">
              <w:marLeft w:val="0"/>
              <w:marRight w:val="0"/>
              <w:marTop w:val="0"/>
              <w:marBottom w:val="0"/>
              <w:divBdr>
                <w:top w:val="none" w:sz="0" w:space="0" w:color="auto"/>
                <w:left w:val="none" w:sz="0" w:space="0" w:color="auto"/>
                <w:bottom w:val="none" w:sz="0" w:space="0" w:color="auto"/>
                <w:right w:val="none" w:sz="0" w:space="0" w:color="auto"/>
              </w:divBdr>
            </w:div>
          </w:divsChild>
        </w:div>
        <w:div w:id="1740982109">
          <w:marLeft w:val="0"/>
          <w:marRight w:val="0"/>
          <w:marTop w:val="0"/>
          <w:marBottom w:val="0"/>
          <w:divBdr>
            <w:top w:val="none" w:sz="0" w:space="0" w:color="auto"/>
            <w:left w:val="none" w:sz="0" w:space="0" w:color="auto"/>
            <w:bottom w:val="none" w:sz="0" w:space="0" w:color="auto"/>
            <w:right w:val="none" w:sz="0" w:space="0" w:color="auto"/>
          </w:divBdr>
          <w:divsChild>
            <w:div w:id="2120221108">
              <w:marLeft w:val="480"/>
              <w:marRight w:val="0"/>
              <w:marTop w:val="0"/>
              <w:marBottom w:val="0"/>
              <w:divBdr>
                <w:top w:val="none" w:sz="0" w:space="0" w:color="auto"/>
                <w:left w:val="none" w:sz="0" w:space="0" w:color="auto"/>
                <w:bottom w:val="none" w:sz="0" w:space="0" w:color="auto"/>
                <w:right w:val="none" w:sz="0" w:space="0" w:color="auto"/>
              </w:divBdr>
              <w:divsChild>
                <w:div w:id="7241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dmosin.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nwestycje@dmosin.pl" TargetMode="External"/><Relationship Id="rId7" Type="http://schemas.openxmlformats.org/officeDocument/2006/relationships/endnotes" Target="endnotes.xml"/><Relationship Id="rId12" Type="http://schemas.openxmlformats.org/officeDocument/2006/relationships/hyperlink" Target="mailto:sekretariat@dmosin.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puap.gov.pl/wps/port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iniportal.uzp.gov.pl" TargetMode="External"/><Relationship Id="rId10" Type="http://schemas.openxmlformats.org/officeDocument/2006/relationships/hyperlink" Target="http://www.dmosin.p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ip.lex.pl/" TargetMode="External"/><Relationship Id="rId22" Type="http://schemas.openxmlformats.org/officeDocument/2006/relationships/hyperlink" Target="https://miniportal.uzp.gov.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30BB1-4975-40B1-AFA9-5C1877FC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22</Pages>
  <Words>8489</Words>
  <Characters>52041</Characters>
  <Application>Microsoft Office Word</Application>
  <DocSecurity>0</DocSecurity>
  <Lines>913</Lines>
  <Paragraphs>420</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Domek</dc:creator>
  <cp:lastModifiedBy>Alicja Włodarczyk</cp:lastModifiedBy>
  <cp:revision>154</cp:revision>
  <cp:lastPrinted>2022-06-27T12:58:00Z</cp:lastPrinted>
  <dcterms:created xsi:type="dcterms:W3CDTF">2022-08-03T09:59:00Z</dcterms:created>
  <dcterms:modified xsi:type="dcterms:W3CDTF">2022-08-16T10:24:00Z</dcterms:modified>
</cp:coreProperties>
</file>