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44"/>
      </w:tblGrid>
      <w:tr w:rsidR="005650B8" w:rsidRPr="00BB05EE" w14:paraId="272B727B" w14:textId="77777777" w:rsidTr="003101C4">
        <w:trPr>
          <w:jc w:val="right"/>
        </w:trPr>
        <w:tc>
          <w:tcPr>
            <w:tcW w:w="2547" w:type="dxa"/>
          </w:tcPr>
          <w:p w14:paraId="66EDD8A6"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Nazwa Zamawiającego:</w:t>
            </w:r>
          </w:p>
        </w:tc>
        <w:tc>
          <w:tcPr>
            <w:tcW w:w="3544" w:type="dxa"/>
          </w:tcPr>
          <w:p w14:paraId="4D9D50A4" w14:textId="686C4BAC" w:rsidR="005650B8" w:rsidRPr="00BB05EE" w:rsidRDefault="005650B8" w:rsidP="00BB05EE">
            <w:pPr>
              <w:suppressAutoHyphens w:val="0"/>
              <w:spacing w:line="252" w:lineRule="auto"/>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 xml:space="preserve">Gmina </w:t>
            </w:r>
            <w:r w:rsidR="00BB05EE" w:rsidRPr="00BB05EE">
              <w:rPr>
                <w:rFonts w:ascii="Calibri Light" w:eastAsiaTheme="minorHAnsi" w:hAnsi="Calibri Light" w:cs="Calibri Light"/>
                <w:kern w:val="0"/>
                <w:sz w:val="22"/>
                <w:szCs w:val="22"/>
                <w:lang w:eastAsia="en-US"/>
              </w:rPr>
              <w:t>Ciasna</w:t>
            </w:r>
          </w:p>
        </w:tc>
      </w:tr>
      <w:tr w:rsidR="005650B8" w:rsidRPr="00BB05EE" w14:paraId="15AD8917" w14:textId="77777777" w:rsidTr="003101C4">
        <w:trPr>
          <w:jc w:val="right"/>
        </w:trPr>
        <w:tc>
          <w:tcPr>
            <w:tcW w:w="2547" w:type="dxa"/>
          </w:tcPr>
          <w:p w14:paraId="48D3966D"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Siedziba Zamawiającego</w:t>
            </w:r>
          </w:p>
        </w:tc>
        <w:tc>
          <w:tcPr>
            <w:tcW w:w="3544" w:type="dxa"/>
          </w:tcPr>
          <w:p w14:paraId="783EA0D8" w14:textId="55A4B16B" w:rsidR="005650B8" w:rsidRPr="00BB05EE" w:rsidRDefault="005650B8" w:rsidP="00BB05EE">
            <w:pPr>
              <w:suppressAutoHyphens w:val="0"/>
              <w:spacing w:line="252" w:lineRule="auto"/>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 xml:space="preserve">Urząd Gminy </w:t>
            </w:r>
            <w:r w:rsidR="00BB05EE" w:rsidRPr="00BB05EE">
              <w:rPr>
                <w:rFonts w:ascii="Calibri Light" w:eastAsiaTheme="minorHAnsi" w:hAnsi="Calibri Light" w:cs="Calibri Light"/>
                <w:kern w:val="0"/>
                <w:sz w:val="22"/>
                <w:szCs w:val="22"/>
                <w:lang w:eastAsia="en-US"/>
              </w:rPr>
              <w:t>Ciasna</w:t>
            </w:r>
          </w:p>
        </w:tc>
      </w:tr>
      <w:tr w:rsidR="005650B8" w:rsidRPr="00BB05EE" w14:paraId="6C4774EC" w14:textId="77777777" w:rsidTr="003101C4">
        <w:trPr>
          <w:jc w:val="right"/>
        </w:trPr>
        <w:tc>
          <w:tcPr>
            <w:tcW w:w="2547" w:type="dxa"/>
          </w:tcPr>
          <w:p w14:paraId="3D70EC55" w14:textId="77777777" w:rsidR="005650B8" w:rsidRPr="00BB05EE" w:rsidRDefault="005650B8" w:rsidP="005650B8">
            <w:pPr>
              <w:suppressAutoHyphens w:val="0"/>
              <w:spacing w:line="252" w:lineRule="auto"/>
              <w:jc w:val="both"/>
              <w:rPr>
                <w:rFonts w:ascii="Calibri Light" w:eastAsiaTheme="minorHAnsi" w:hAnsi="Calibri Light" w:cs="Calibri Light"/>
                <w:iCs/>
                <w:kern w:val="0"/>
                <w:sz w:val="22"/>
                <w:szCs w:val="22"/>
                <w:lang w:eastAsia="en-US"/>
              </w:rPr>
            </w:pPr>
            <w:r w:rsidRPr="00BB05EE">
              <w:rPr>
                <w:rFonts w:ascii="Calibri Light" w:eastAsiaTheme="minorHAnsi" w:hAnsi="Calibri Light" w:cs="Calibri Light"/>
                <w:iCs/>
                <w:kern w:val="0"/>
                <w:sz w:val="22"/>
                <w:szCs w:val="22"/>
                <w:lang w:eastAsia="en-US"/>
              </w:rPr>
              <w:t>Kod</w:t>
            </w:r>
          </w:p>
        </w:tc>
        <w:tc>
          <w:tcPr>
            <w:tcW w:w="3544" w:type="dxa"/>
          </w:tcPr>
          <w:p w14:paraId="30273C77" w14:textId="026AEE66" w:rsidR="005650B8" w:rsidRPr="00BB05EE" w:rsidRDefault="00BB05EE"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42-793</w:t>
            </w:r>
          </w:p>
        </w:tc>
      </w:tr>
      <w:tr w:rsidR="005650B8" w:rsidRPr="00BB05EE" w14:paraId="051D0254" w14:textId="77777777" w:rsidTr="003101C4">
        <w:trPr>
          <w:jc w:val="right"/>
        </w:trPr>
        <w:tc>
          <w:tcPr>
            <w:tcW w:w="2547" w:type="dxa"/>
          </w:tcPr>
          <w:p w14:paraId="0C5D7DD2"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Miejscowość:</w:t>
            </w:r>
          </w:p>
        </w:tc>
        <w:tc>
          <w:tcPr>
            <w:tcW w:w="3544" w:type="dxa"/>
          </w:tcPr>
          <w:p w14:paraId="79B08CF8" w14:textId="25A2C579" w:rsidR="005650B8" w:rsidRPr="00BB05EE" w:rsidRDefault="00BB05EE" w:rsidP="005650B8">
            <w:pPr>
              <w:suppressAutoHyphens w:val="0"/>
              <w:spacing w:line="240" w:lineRule="auto"/>
              <w:ind w:left="346" w:hanging="357"/>
              <w:rPr>
                <w:rFonts w:ascii="Calibri Light" w:hAnsi="Calibri Light" w:cs="Calibri Light"/>
                <w:kern w:val="0"/>
                <w:sz w:val="22"/>
                <w:szCs w:val="22"/>
                <w:lang w:eastAsia="ar-SA"/>
              </w:rPr>
            </w:pPr>
            <w:r w:rsidRPr="00BB05EE">
              <w:rPr>
                <w:rFonts w:ascii="Calibri Light" w:hAnsi="Calibri Light" w:cs="Calibri Light"/>
                <w:kern w:val="0"/>
                <w:sz w:val="22"/>
                <w:szCs w:val="22"/>
                <w:lang w:eastAsia="ar-SA"/>
              </w:rPr>
              <w:t>Ciasna</w:t>
            </w:r>
          </w:p>
        </w:tc>
      </w:tr>
      <w:tr w:rsidR="005650B8" w:rsidRPr="00BB05EE" w14:paraId="0B0DF41F" w14:textId="77777777" w:rsidTr="003101C4">
        <w:trPr>
          <w:jc w:val="right"/>
        </w:trPr>
        <w:tc>
          <w:tcPr>
            <w:tcW w:w="2547" w:type="dxa"/>
          </w:tcPr>
          <w:p w14:paraId="44EF0A49" w14:textId="77777777" w:rsidR="005650B8" w:rsidRPr="00BB05EE" w:rsidRDefault="005650B8"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iCs/>
                <w:kern w:val="0"/>
                <w:sz w:val="22"/>
                <w:szCs w:val="22"/>
                <w:lang w:eastAsia="en-US"/>
              </w:rPr>
              <w:t>Adres:</w:t>
            </w:r>
            <w:r w:rsidRPr="00BB05EE">
              <w:rPr>
                <w:rFonts w:ascii="Calibri Light" w:eastAsiaTheme="minorHAnsi" w:hAnsi="Calibri Light" w:cs="Calibri Light"/>
                <w:kern w:val="0"/>
                <w:sz w:val="22"/>
                <w:szCs w:val="22"/>
                <w:lang w:eastAsia="en-US"/>
              </w:rPr>
              <w:tab/>
            </w:r>
          </w:p>
        </w:tc>
        <w:tc>
          <w:tcPr>
            <w:tcW w:w="3544" w:type="dxa"/>
          </w:tcPr>
          <w:p w14:paraId="216A6E16" w14:textId="76EA8B6C" w:rsidR="005650B8" w:rsidRPr="00BB05EE" w:rsidRDefault="00BB05EE" w:rsidP="005650B8">
            <w:pPr>
              <w:suppressAutoHyphens w:val="0"/>
              <w:spacing w:line="252" w:lineRule="auto"/>
              <w:jc w:val="both"/>
              <w:rPr>
                <w:rFonts w:ascii="Calibri Light" w:eastAsiaTheme="minorHAnsi" w:hAnsi="Calibri Light" w:cs="Calibri Light"/>
                <w:kern w:val="0"/>
                <w:sz w:val="22"/>
                <w:szCs w:val="22"/>
                <w:lang w:eastAsia="en-US"/>
              </w:rPr>
            </w:pPr>
            <w:r w:rsidRPr="00BB05EE">
              <w:rPr>
                <w:rFonts w:ascii="Calibri Light" w:eastAsiaTheme="minorHAnsi" w:hAnsi="Calibri Light" w:cs="Calibri Light"/>
                <w:kern w:val="0"/>
                <w:sz w:val="22"/>
                <w:szCs w:val="22"/>
                <w:lang w:eastAsia="en-US"/>
              </w:rPr>
              <w:t>Nowa 1a</w:t>
            </w:r>
          </w:p>
        </w:tc>
      </w:tr>
    </w:tbl>
    <w:p w14:paraId="4BC530CC" w14:textId="77777777" w:rsidR="005650B8" w:rsidRPr="000C34E2" w:rsidRDefault="005650B8" w:rsidP="005650B8">
      <w:pPr>
        <w:widowControl w:val="0"/>
        <w:tabs>
          <w:tab w:val="left" w:pos="284"/>
        </w:tabs>
        <w:suppressAutoHyphens w:val="0"/>
        <w:spacing w:before="120" w:after="120"/>
        <w:rPr>
          <w:rFonts w:ascii="Arial" w:hAnsi="Arial" w:cs="Arial"/>
          <w:b/>
          <w:sz w:val="20"/>
          <w:szCs w:val="20"/>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6804"/>
      </w:tblGrid>
      <w:tr w:rsidR="00B30DB4" w:rsidRPr="00BB05EE" w14:paraId="2BD29871" w14:textId="77777777">
        <w:tc>
          <w:tcPr>
            <w:tcW w:w="9640" w:type="dxa"/>
            <w:gridSpan w:val="2"/>
          </w:tcPr>
          <w:p w14:paraId="2BD29849" w14:textId="77777777" w:rsidR="00143C69" w:rsidRPr="00BB05EE" w:rsidRDefault="00143C69" w:rsidP="00143C69">
            <w:pPr>
              <w:tabs>
                <w:tab w:val="left" w:pos="459"/>
              </w:tabs>
              <w:suppressAutoHyphens w:val="0"/>
              <w:spacing w:line="240" w:lineRule="auto"/>
              <w:ind w:left="23"/>
              <w:rPr>
                <w:rFonts w:ascii="Calibri Light" w:hAnsi="Calibri Light" w:cs="Calibri Light"/>
                <w:b/>
                <w:bCs/>
                <w:sz w:val="22"/>
                <w:szCs w:val="22"/>
                <w:lang w:val="cs-CZ" w:eastAsia="pl-PL"/>
              </w:rPr>
            </w:pPr>
          </w:p>
          <w:p w14:paraId="2BD2984A" w14:textId="77777777" w:rsidR="00B30DB4" w:rsidRPr="00BB05EE" w:rsidRDefault="00B30DB4" w:rsidP="008B0616">
            <w:pPr>
              <w:numPr>
                <w:ilvl w:val="0"/>
                <w:numId w:val="3"/>
              </w:numPr>
              <w:tabs>
                <w:tab w:val="left" w:pos="459"/>
              </w:tabs>
              <w:suppressAutoHyphens w:val="0"/>
              <w:spacing w:after="120" w:line="240" w:lineRule="auto"/>
              <w:ind w:left="743" w:hanging="720"/>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DANE WYKONAWCY:</w:t>
            </w:r>
          </w:p>
          <w:tbl>
            <w:tblPr>
              <w:tblW w:w="11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1"/>
              <w:gridCol w:w="7549"/>
            </w:tblGrid>
            <w:tr w:rsidR="00310E69" w:rsidRPr="00BB05EE" w14:paraId="6A252D86" w14:textId="77777777" w:rsidTr="00BB05EE">
              <w:tc>
                <w:tcPr>
                  <w:tcW w:w="4311" w:type="dxa"/>
                  <w:shd w:val="clear" w:color="auto" w:fill="auto"/>
                </w:tcPr>
                <w:p w14:paraId="44822A10"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Pełna nazwa</w:t>
                  </w:r>
                </w:p>
              </w:tc>
              <w:tc>
                <w:tcPr>
                  <w:tcW w:w="7549" w:type="dxa"/>
                  <w:shd w:val="clear" w:color="auto" w:fill="auto"/>
                </w:tcPr>
                <w:p w14:paraId="509473A4"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029F070A" w14:textId="77777777" w:rsidTr="00BB05EE">
              <w:tc>
                <w:tcPr>
                  <w:tcW w:w="4311" w:type="dxa"/>
                  <w:shd w:val="clear" w:color="auto" w:fill="auto"/>
                </w:tcPr>
                <w:p w14:paraId="2F504A71"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Adres</w:t>
                  </w:r>
                </w:p>
              </w:tc>
              <w:tc>
                <w:tcPr>
                  <w:tcW w:w="7549" w:type="dxa"/>
                  <w:shd w:val="clear" w:color="auto" w:fill="auto"/>
                </w:tcPr>
                <w:p w14:paraId="3644A5F2"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082E1F7E" w14:textId="77777777" w:rsidTr="00BB05EE">
              <w:trPr>
                <w:trHeight w:val="497"/>
              </w:trPr>
              <w:tc>
                <w:tcPr>
                  <w:tcW w:w="4311" w:type="dxa"/>
                  <w:shd w:val="clear" w:color="auto" w:fill="auto"/>
                </w:tcPr>
                <w:p w14:paraId="29DDC11B"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NIP</w:t>
                  </w:r>
                </w:p>
              </w:tc>
              <w:tc>
                <w:tcPr>
                  <w:tcW w:w="7549" w:type="dxa"/>
                  <w:shd w:val="clear" w:color="auto" w:fill="auto"/>
                </w:tcPr>
                <w:p w14:paraId="3B4604AC"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0EC82796" w14:textId="77777777" w:rsidTr="00BB05EE">
              <w:tc>
                <w:tcPr>
                  <w:tcW w:w="4311" w:type="dxa"/>
                  <w:shd w:val="clear" w:color="auto" w:fill="auto"/>
                </w:tcPr>
                <w:p w14:paraId="6C7AD28D"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REGON</w:t>
                  </w:r>
                </w:p>
              </w:tc>
              <w:tc>
                <w:tcPr>
                  <w:tcW w:w="7549" w:type="dxa"/>
                  <w:shd w:val="clear" w:color="auto" w:fill="auto"/>
                </w:tcPr>
                <w:p w14:paraId="3EEC6AC0"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45A1EBC5" w14:textId="77777777" w:rsidTr="00BB05EE">
              <w:tc>
                <w:tcPr>
                  <w:tcW w:w="4311" w:type="dxa"/>
                  <w:shd w:val="clear" w:color="auto" w:fill="auto"/>
                </w:tcPr>
                <w:p w14:paraId="2FA3652F"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KRS</w:t>
                  </w:r>
                </w:p>
              </w:tc>
              <w:tc>
                <w:tcPr>
                  <w:tcW w:w="7549" w:type="dxa"/>
                  <w:shd w:val="clear" w:color="auto" w:fill="auto"/>
                </w:tcPr>
                <w:p w14:paraId="2A6D7EB0"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50E4DA50" w14:textId="77777777" w:rsidTr="00BB05EE">
              <w:tc>
                <w:tcPr>
                  <w:tcW w:w="11860" w:type="dxa"/>
                  <w:gridSpan w:val="2"/>
                  <w:shd w:val="clear" w:color="auto" w:fill="auto"/>
                </w:tcPr>
                <w:p w14:paraId="6FDEC97E"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r w:rsidRPr="00BB05EE">
                    <w:rPr>
                      <w:rFonts w:ascii="Calibri Light" w:hAnsi="Calibri Light" w:cs="Calibri Light"/>
                      <w:sz w:val="22"/>
                      <w:szCs w:val="22"/>
                    </w:rPr>
                    <w:t>CZŁONEK KONSORCJUM / CZŁONKOWIE (jeżeli dotyczy):</w:t>
                  </w:r>
                </w:p>
              </w:tc>
            </w:tr>
            <w:tr w:rsidR="00310E69" w:rsidRPr="00BB05EE" w14:paraId="0652F027" w14:textId="77777777" w:rsidTr="00BB05EE">
              <w:tc>
                <w:tcPr>
                  <w:tcW w:w="4311" w:type="dxa"/>
                  <w:shd w:val="clear" w:color="auto" w:fill="auto"/>
                </w:tcPr>
                <w:p w14:paraId="76980C7F" w14:textId="77777777" w:rsidR="00310E69" w:rsidRPr="00BB05EE" w:rsidRDefault="00310E69" w:rsidP="00310E69">
                  <w:pPr>
                    <w:tabs>
                      <w:tab w:val="left" w:pos="459"/>
                    </w:tabs>
                    <w:suppressAutoHyphens w:val="0"/>
                    <w:spacing w:after="120" w:line="240" w:lineRule="auto"/>
                    <w:rPr>
                      <w:rFonts w:ascii="Calibri Light" w:hAnsi="Calibri Light" w:cs="Calibri Light"/>
                      <w:sz w:val="22"/>
                      <w:szCs w:val="22"/>
                    </w:rPr>
                  </w:pPr>
                  <w:r w:rsidRPr="00BB05EE">
                    <w:rPr>
                      <w:rFonts w:ascii="Calibri Light" w:hAnsi="Calibri Light" w:cs="Calibri Light"/>
                      <w:bCs/>
                      <w:sz w:val="22"/>
                      <w:szCs w:val="22"/>
                      <w:lang w:val="cs-CZ" w:eastAsia="pl-PL"/>
                    </w:rPr>
                    <w:t>Pełna nazwa</w:t>
                  </w:r>
                </w:p>
              </w:tc>
              <w:tc>
                <w:tcPr>
                  <w:tcW w:w="7549" w:type="dxa"/>
                  <w:shd w:val="clear" w:color="auto" w:fill="auto"/>
                </w:tcPr>
                <w:p w14:paraId="42245162" w14:textId="77777777" w:rsidR="00310E69" w:rsidRPr="00BB05EE" w:rsidRDefault="00310E69" w:rsidP="00310E69">
                  <w:pPr>
                    <w:tabs>
                      <w:tab w:val="left" w:pos="4368"/>
                    </w:tabs>
                    <w:suppressAutoHyphens w:val="0"/>
                    <w:spacing w:after="120" w:line="240" w:lineRule="auto"/>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ab/>
                  </w:r>
                </w:p>
              </w:tc>
            </w:tr>
            <w:tr w:rsidR="00310E69" w:rsidRPr="00BB05EE" w14:paraId="1C6D02C7" w14:textId="77777777" w:rsidTr="00BB05EE">
              <w:tc>
                <w:tcPr>
                  <w:tcW w:w="4311" w:type="dxa"/>
                  <w:shd w:val="clear" w:color="auto" w:fill="auto"/>
                </w:tcPr>
                <w:p w14:paraId="36D3A996" w14:textId="77777777" w:rsidR="00310E69" w:rsidRPr="00BB05EE" w:rsidRDefault="00310E69" w:rsidP="00310E69">
                  <w:pPr>
                    <w:tabs>
                      <w:tab w:val="left" w:pos="459"/>
                    </w:tabs>
                    <w:suppressAutoHyphens w:val="0"/>
                    <w:spacing w:after="120" w:line="240" w:lineRule="auto"/>
                    <w:rPr>
                      <w:rFonts w:ascii="Calibri Light" w:hAnsi="Calibri Light" w:cs="Calibri Light"/>
                      <w:sz w:val="22"/>
                      <w:szCs w:val="22"/>
                    </w:rPr>
                  </w:pPr>
                  <w:r w:rsidRPr="00BB05EE">
                    <w:rPr>
                      <w:rFonts w:ascii="Calibri Light" w:hAnsi="Calibri Light" w:cs="Calibri Light"/>
                      <w:bCs/>
                      <w:sz w:val="22"/>
                      <w:szCs w:val="22"/>
                      <w:lang w:val="cs-CZ" w:eastAsia="pl-PL"/>
                    </w:rPr>
                    <w:t>Adres</w:t>
                  </w:r>
                </w:p>
              </w:tc>
              <w:tc>
                <w:tcPr>
                  <w:tcW w:w="7549" w:type="dxa"/>
                  <w:shd w:val="clear" w:color="auto" w:fill="auto"/>
                </w:tcPr>
                <w:p w14:paraId="711DB9C7"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1565237B" w14:textId="77777777" w:rsidTr="00BB05EE">
              <w:tc>
                <w:tcPr>
                  <w:tcW w:w="11860" w:type="dxa"/>
                  <w:gridSpan w:val="2"/>
                  <w:shd w:val="clear" w:color="auto" w:fill="auto"/>
                </w:tcPr>
                <w:p w14:paraId="1D104CF5" w14:textId="77777777" w:rsidR="00310E69" w:rsidRPr="00BB05EE" w:rsidRDefault="00310E69" w:rsidP="00310E69">
                  <w:pPr>
                    <w:spacing w:after="40"/>
                    <w:jc w:val="both"/>
                    <w:rPr>
                      <w:rFonts w:ascii="Calibri Light" w:hAnsi="Calibri Light" w:cs="Calibri Light"/>
                      <w:sz w:val="22"/>
                      <w:szCs w:val="22"/>
                    </w:rPr>
                  </w:pPr>
                  <w:r w:rsidRPr="00BB05EE">
                    <w:rPr>
                      <w:rFonts w:ascii="Calibri Light" w:hAnsi="Calibri Light" w:cs="Calibri Light"/>
                      <w:sz w:val="22"/>
                      <w:szCs w:val="22"/>
                    </w:rPr>
                    <w:t>Dane teleadresowe na które należy przekazywać korespondencję związaną z niniejszym postępowaniem.</w:t>
                  </w:r>
                  <w:r w:rsidRPr="00BB05EE">
                    <w:rPr>
                      <w:rFonts w:ascii="Calibri Light" w:hAnsi="Calibri Light" w:cs="Calibri Light"/>
                      <w:sz w:val="22"/>
                      <w:szCs w:val="22"/>
                      <w:lang w:val="cs-CZ" w:eastAsia="pl-PL"/>
                    </w:rPr>
                    <w:t>Osobą upoważnioną do kontaktów z Zamawiającym w sprawach dotyczących realizacji umowy jest:</w:t>
                  </w:r>
                </w:p>
              </w:tc>
            </w:tr>
            <w:tr w:rsidR="00310E69" w:rsidRPr="00BB05EE" w14:paraId="45F4B279" w14:textId="77777777" w:rsidTr="00BB05EE">
              <w:tc>
                <w:tcPr>
                  <w:tcW w:w="4311" w:type="dxa"/>
                  <w:shd w:val="clear" w:color="auto" w:fill="auto"/>
                </w:tcPr>
                <w:p w14:paraId="640EDC4E"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Nazwisko i imię</w:t>
                  </w:r>
                </w:p>
              </w:tc>
              <w:tc>
                <w:tcPr>
                  <w:tcW w:w="7549" w:type="dxa"/>
                  <w:shd w:val="clear" w:color="auto" w:fill="auto"/>
                </w:tcPr>
                <w:p w14:paraId="29268623"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4A3A1608" w14:textId="77777777" w:rsidTr="00BB05EE">
              <w:tc>
                <w:tcPr>
                  <w:tcW w:w="4311" w:type="dxa"/>
                  <w:shd w:val="clear" w:color="auto" w:fill="auto"/>
                </w:tcPr>
                <w:p w14:paraId="576FA9EA"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Telefon</w:t>
                  </w:r>
                </w:p>
              </w:tc>
              <w:tc>
                <w:tcPr>
                  <w:tcW w:w="7549" w:type="dxa"/>
                  <w:shd w:val="clear" w:color="auto" w:fill="auto"/>
                </w:tcPr>
                <w:p w14:paraId="71D66DAA"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581AA2B8" w14:textId="77777777" w:rsidTr="00BB05EE">
              <w:tc>
                <w:tcPr>
                  <w:tcW w:w="4311" w:type="dxa"/>
                  <w:shd w:val="clear" w:color="auto" w:fill="auto"/>
                </w:tcPr>
                <w:p w14:paraId="316C13BD"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bCs/>
                      <w:sz w:val="22"/>
                      <w:szCs w:val="22"/>
                      <w:lang w:val="cs-CZ" w:eastAsia="pl-PL"/>
                    </w:rPr>
                    <w:t>e-mail</w:t>
                  </w:r>
                </w:p>
              </w:tc>
              <w:tc>
                <w:tcPr>
                  <w:tcW w:w="7549" w:type="dxa"/>
                  <w:shd w:val="clear" w:color="auto" w:fill="auto"/>
                </w:tcPr>
                <w:p w14:paraId="1A3E038B"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3307889A" w14:textId="77777777" w:rsidTr="00BB05EE">
              <w:tc>
                <w:tcPr>
                  <w:tcW w:w="4311" w:type="dxa"/>
                  <w:shd w:val="clear" w:color="auto" w:fill="auto"/>
                </w:tcPr>
                <w:p w14:paraId="10E141AA" w14:textId="77777777" w:rsidR="00310E69" w:rsidRPr="00BB05EE" w:rsidRDefault="00310E69" w:rsidP="00310E69">
                  <w:pPr>
                    <w:tabs>
                      <w:tab w:val="left" w:pos="459"/>
                    </w:tabs>
                    <w:suppressAutoHyphens w:val="0"/>
                    <w:spacing w:after="120" w:line="240" w:lineRule="auto"/>
                    <w:rPr>
                      <w:rFonts w:ascii="Calibri Light" w:hAnsi="Calibri Light" w:cs="Calibri Light"/>
                      <w:bCs/>
                      <w:sz w:val="22"/>
                      <w:szCs w:val="22"/>
                      <w:lang w:val="cs-CZ" w:eastAsia="pl-PL"/>
                    </w:rPr>
                  </w:pPr>
                  <w:r w:rsidRPr="00BB05EE">
                    <w:rPr>
                      <w:rFonts w:ascii="Calibri Light" w:hAnsi="Calibri Light" w:cs="Calibri Light"/>
                      <w:sz w:val="22"/>
                      <w:szCs w:val="22"/>
                    </w:rPr>
                    <w:t>Adres do korespondencji (jeżeli inny niż adres siedziby firmy):</w:t>
                  </w:r>
                </w:p>
              </w:tc>
              <w:tc>
                <w:tcPr>
                  <w:tcW w:w="7549" w:type="dxa"/>
                  <w:shd w:val="clear" w:color="auto" w:fill="auto"/>
                </w:tcPr>
                <w:p w14:paraId="2CA0E1EA"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p>
              </w:tc>
            </w:tr>
            <w:tr w:rsidR="00310E69" w:rsidRPr="00BB05EE" w14:paraId="1725C0CC" w14:textId="77777777" w:rsidTr="00BB05EE">
              <w:tc>
                <w:tcPr>
                  <w:tcW w:w="4311" w:type="dxa"/>
                  <w:tcBorders>
                    <w:top w:val="single" w:sz="4" w:space="0" w:color="00000A"/>
                    <w:left w:val="single" w:sz="4" w:space="0" w:color="00000A"/>
                    <w:bottom w:val="single" w:sz="4" w:space="0" w:color="00000A"/>
                    <w:right w:val="single" w:sz="4" w:space="0" w:color="00000A"/>
                  </w:tcBorders>
                  <w:shd w:val="clear" w:color="auto" w:fill="auto"/>
                </w:tcPr>
                <w:p w14:paraId="4310576F" w14:textId="77777777" w:rsidR="00310E69" w:rsidRPr="00BB05EE" w:rsidRDefault="00310E69" w:rsidP="00310E69">
                  <w:pPr>
                    <w:autoSpaceDE w:val="0"/>
                    <w:autoSpaceDN w:val="0"/>
                    <w:adjustRightInd w:val="0"/>
                    <w:rPr>
                      <w:rFonts w:ascii="Calibri Light" w:hAnsi="Calibri Light" w:cs="Calibri Light"/>
                      <w:bCs/>
                      <w:iCs/>
                      <w:color w:val="000000"/>
                      <w:sz w:val="22"/>
                      <w:szCs w:val="22"/>
                    </w:rPr>
                  </w:pPr>
                  <w:r w:rsidRPr="00BB05EE">
                    <w:rPr>
                      <w:rFonts w:ascii="Calibri Light" w:hAnsi="Calibri Light" w:cs="Calibri Light"/>
                      <w:bCs/>
                      <w:iCs/>
                      <w:color w:val="000000"/>
                      <w:sz w:val="22"/>
                      <w:szCs w:val="22"/>
                    </w:rPr>
                    <w:t xml:space="preserve">Rodzaj Wykonawcy </w:t>
                  </w:r>
                </w:p>
                <w:p w14:paraId="64F70ED8" w14:textId="77777777" w:rsidR="00310E69" w:rsidRPr="00BB05EE" w:rsidRDefault="00310E69" w:rsidP="00310E69">
                  <w:pPr>
                    <w:autoSpaceDE w:val="0"/>
                    <w:autoSpaceDN w:val="0"/>
                    <w:adjustRightInd w:val="0"/>
                    <w:rPr>
                      <w:rFonts w:ascii="Calibri Light" w:hAnsi="Calibri Light" w:cs="Calibri Light"/>
                      <w:color w:val="000000"/>
                      <w:sz w:val="22"/>
                      <w:szCs w:val="22"/>
                    </w:rPr>
                  </w:pPr>
                  <w:r w:rsidRPr="00BB05EE">
                    <w:rPr>
                      <w:rFonts w:ascii="Calibri Light" w:hAnsi="Calibri Light" w:cs="Calibri Light"/>
                      <w:bCs/>
                      <w:iCs/>
                      <w:color w:val="000000"/>
                      <w:sz w:val="22"/>
                      <w:szCs w:val="22"/>
                    </w:rPr>
                    <w:t xml:space="preserve">(zaznaczyć właściwe): </w:t>
                  </w:r>
                </w:p>
                <w:p w14:paraId="75016648" w14:textId="77777777" w:rsidR="00310E69" w:rsidRPr="00BB05EE" w:rsidRDefault="00310E69" w:rsidP="00310E69">
                  <w:pPr>
                    <w:tabs>
                      <w:tab w:val="left" w:pos="459"/>
                    </w:tabs>
                    <w:suppressAutoHyphens w:val="0"/>
                    <w:spacing w:after="120" w:line="240" w:lineRule="auto"/>
                    <w:rPr>
                      <w:rFonts w:ascii="Calibri Light" w:hAnsi="Calibri Light" w:cs="Calibri Light"/>
                      <w:sz w:val="22"/>
                      <w:szCs w:val="22"/>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51BDD4FC"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mikroprzedsiębiorstwo </w:t>
                  </w:r>
                </w:p>
                <w:p w14:paraId="7AA0B90F"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małe przedsiębiorstwo </w:t>
                  </w:r>
                </w:p>
                <w:p w14:paraId="02E87BC6"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średnie przedsiębiorstwo </w:t>
                  </w:r>
                </w:p>
                <w:p w14:paraId="2BE11035"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iCs/>
                      <w:color w:val="000000"/>
                      <w:sz w:val="22"/>
                      <w:szCs w:val="22"/>
                    </w:rPr>
                    <w:t xml:space="preserve">jednoosobowa działalność gospodarcza </w:t>
                  </w:r>
                </w:p>
                <w:p w14:paraId="74377A59" w14:textId="77777777" w:rsidR="00310E69" w:rsidRPr="00BB05EE" w:rsidRDefault="00310E69" w:rsidP="00310E69">
                  <w:pPr>
                    <w:autoSpaceDE w:val="0"/>
                    <w:autoSpaceDN w:val="0"/>
                    <w:adjustRightInd w:val="0"/>
                    <w:spacing w:after="68"/>
                    <w:rPr>
                      <w:rFonts w:ascii="Calibri Light" w:hAnsi="Calibri Light" w:cs="Calibri Light"/>
                      <w:color w:val="000000"/>
                      <w:sz w:val="22"/>
                      <w:szCs w:val="22"/>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osoba fizyczna nieprowadząca działalności gospodarczej </w:t>
                  </w:r>
                </w:p>
                <w:p w14:paraId="0F5DA8EA" w14:textId="77777777" w:rsidR="00310E69" w:rsidRPr="00BB05EE" w:rsidRDefault="00310E69" w:rsidP="00310E69">
                  <w:pPr>
                    <w:tabs>
                      <w:tab w:val="left" w:pos="459"/>
                    </w:tabs>
                    <w:suppressAutoHyphens w:val="0"/>
                    <w:spacing w:after="120" w:line="240" w:lineRule="auto"/>
                    <w:rPr>
                      <w:rFonts w:ascii="Calibri Light" w:hAnsi="Calibri Light" w:cs="Calibri Light"/>
                      <w:b/>
                      <w:bCs/>
                      <w:sz w:val="22"/>
                      <w:szCs w:val="22"/>
                      <w:lang w:val="cs-CZ" w:eastAsia="pl-PL"/>
                    </w:rPr>
                  </w:pPr>
                  <w:r w:rsidRPr="00BB05EE">
                    <w:rPr>
                      <w:rFonts w:ascii="Calibri Light" w:hAnsi="Calibri Light" w:cs="Calibri Light"/>
                      <w:sz w:val="22"/>
                      <w:szCs w:val="22"/>
                    </w:rPr>
                    <w:sym w:font="Courier New" w:char="007F"/>
                  </w:r>
                  <w:r w:rsidRPr="00BB05EE">
                    <w:rPr>
                      <w:rFonts w:ascii="Calibri Light" w:hAnsi="Calibri Light" w:cs="Calibri Light"/>
                      <w:color w:val="000000"/>
                      <w:sz w:val="22"/>
                      <w:szCs w:val="22"/>
                    </w:rPr>
                    <w:t xml:space="preserve"> inny rodzaj</w:t>
                  </w:r>
                </w:p>
              </w:tc>
            </w:tr>
          </w:tbl>
          <w:p w14:paraId="2BD29870" w14:textId="77777777" w:rsidR="00B30DB4" w:rsidRPr="00BB05EE" w:rsidRDefault="00B30DB4" w:rsidP="00A05121">
            <w:pPr>
              <w:pStyle w:val="Tekstprzypisudolnego"/>
              <w:spacing w:after="40"/>
              <w:rPr>
                <w:rFonts w:ascii="Calibri Light" w:hAnsi="Calibri Light" w:cs="Calibri Light"/>
                <w:b/>
                <w:sz w:val="22"/>
                <w:szCs w:val="22"/>
              </w:rPr>
            </w:pPr>
          </w:p>
        </w:tc>
      </w:tr>
      <w:tr w:rsidR="00B30DB4" w:rsidRPr="00BB05EE" w14:paraId="2BD29878" w14:textId="77777777">
        <w:tc>
          <w:tcPr>
            <w:tcW w:w="9640" w:type="dxa"/>
            <w:gridSpan w:val="2"/>
          </w:tcPr>
          <w:p w14:paraId="6DBDBF83" w14:textId="77777777" w:rsidR="00BB05EE" w:rsidRPr="00BB05EE" w:rsidRDefault="00BB05EE" w:rsidP="00BB05EE">
            <w:pPr>
              <w:suppressAutoHyphens w:val="0"/>
              <w:spacing w:line="240" w:lineRule="auto"/>
              <w:jc w:val="both"/>
              <w:rPr>
                <w:rFonts w:ascii="Calibri Light" w:hAnsi="Calibri Light" w:cs="Calibri Light"/>
                <w:b/>
                <w:bCs/>
                <w:sz w:val="22"/>
                <w:szCs w:val="22"/>
                <w:lang w:val="cs-CZ" w:eastAsia="pl-PL"/>
              </w:rPr>
            </w:pPr>
          </w:p>
          <w:p w14:paraId="2BD29873" w14:textId="77777777" w:rsidR="00B30DB4" w:rsidRPr="00BB05EE" w:rsidRDefault="00B30DB4" w:rsidP="008B0616">
            <w:pPr>
              <w:numPr>
                <w:ilvl w:val="0"/>
                <w:numId w:val="3"/>
              </w:numPr>
              <w:suppressAutoHyphens w:val="0"/>
              <w:spacing w:after="120" w:line="240" w:lineRule="auto"/>
              <w:ind w:left="318"/>
              <w:jc w:val="both"/>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OFEROWANY PRZEDMIOT ZAMÓWIENIA:</w:t>
            </w:r>
          </w:p>
          <w:p w14:paraId="2BD29874" w14:textId="77777777" w:rsidR="000B4F81" w:rsidRPr="00BB05EE" w:rsidRDefault="00B3078E" w:rsidP="00A741AA">
            <w:pPr>
              <w:pStyle w:val="Nagwek1"/>
              <w:spacing w:before="0" w:after="120"/>
              <w:ind w:left="360"/>
              <w:rPr>
                <w:rFonts w:ascii="Calibri Light" w:hAnsi="Calibri Light" w:cs="Calibri Light"/>
                <w:b w:val="0"/>
                <w:sz w:val="22"/>
                <w:szCs w:val="22"/>
              </w:rPr>
            </w:pPr>
            <w:r w:rsidRPr="00BB05EE">
              <w:rPr>
                <w:rFonts w:ascii="Calibri Light" w:hAnsi="Calibri Light" w:cs="Calibri Light"/>
                <w:b w:val="0"/>
                <w:sz w:val="22"/>
                <w:szCs w:val="22"/>
              </w:rPr>
              <w:lastRenderedPageBreak/>
              <w:t xml:space="preserve">W odpowiedzi na ogłoszenie o przetargu nieograniczonym na zadanie pn.: </w:t>
            </w:r>
          </w:p>
          <w:p w14:paraId="22FE607D" w14:textId="7665DD67" w:rsidR="00BB05EE" w:rsidRPr="00BB05EE" w:rsidRDefault="00B3078E" w:rsidP="00BB05EE">
            <w:pPr>
              <w:pStyle w:val="Nagwek1"/>
              <w:spacing w:before="0" w:after="0"/>
              <w:ind w:left="360"/>
              <w:rPr>
                <w:rFonts w:ascii="Calibri Light" w:hAnsi="Calibri Light" w:cs="Calibri Light"/>
                <w:sz w:val="22"/>
                <w:szCs w:val="22"/>
              </w:rPr>
            </w:pPr>
            <w:r w:rsidRPr="00BB05EE">
              <w:rPr>
                <w:rFonts w:ascii="Calibri Light" w:hAnsi="Calibri Light" w:cs="Calibri Light"/>
                <w:sz w:val="22"/>
                <w:szCs w:val="22"/>
              </w:rPr>
              <w:t>„</w:t>
            </w:r>
            <w:r w:rsidR="00BB05EE" w:rsidRPr="00BB05EE">
              <w:rPr>
                <w:rFonts w:ascii="Calibri Light" w:hAnsi="Calibri Light" w:cs="Calibri Light"/>
                <w:sz w:val="22"/>
                <w:szCs w:val="22"/>
              </w:rPr>
              <w:t>MONTAŻ INSTALACJI WYKORZYSTUJĄCYCH ODNAWIALNE ŹRÓDŁA ENERGII ZLOKALIZOWANYCH NA OBIEKTACH GMINY CIASNA</w:t>
            </w:r>
            <w:r w:rsidR="00401A3B">
              <w:rPr>
                <w:rFonts w:ascii="Calibri Light" w:hAnsi="Calibri Light" w:cs="Calibri Light"/>
                <w:sz w:val="22"/>
                <w:szCs w:val="22"/>
              </w:rPr>
              <w:t xml:space="preserve"> </w:t>
            </w:r>
            <w:r w:rsidR="00045B21" w:rsidRPr="00045B21">
              <w:rPr>
                <w:rFonts w:ascii="Calibri Light" w:hAnsi="Calibri Light" w:cs="Calibri Light"/>
                <w:sz w:val="22"/>
                <w:szCs w:val="22"/>
              </w:rPr>
              <w:t>w ramach projektu „Montaż instalacji wykorzystujących OZE zlokalizowanych na obiektach Gminy Ciasna - Etap 1 Montaż 9 instalacji”</w:t>
            </w:r>
          </w:p>
          <w:p w14:paraId="306FA843" w14:textId="58828D46" w:rsidR="00310E69" w:rsidRPr="00BB05EE" w:rsidRDefault="00BB05EE" w:rsidP="00BB05EE">
            <w:pPr>
              <w:pStyle w:val="Nagwek1"/>
              <w:spacing w:before="0" w:after="0"/>
              <w:ind w:left="360"/>
              <w:rPr>
                <w:rFonts w:ascii="Calibri Light" w:hAnsi="Calibri Light" w:cs="Calibri Light"/>
                <w:sz w:val="22"/>
                <w:szCs w:val="22"/>
              </w:rPr>
            </w:pPr>
            <w:r w:rsidRPr="00BB05EE">
              <w:rPr>
                <w:rFonts w:ascii="Calibri Light" w:hAnsi="Calibri Light" w:cs="Calibri Light"/>
                <w:sz w:val="22"/>
                <w:szCs w:val="22"/>
              </w:rPr>
              <w:t xml:space="preserve">NR SPRAWY  </w:t>
            </w:r>
            <w:r w:rsidR="00401A3B">
              <w:rPr>
                <w:rFonts w:ascii="Calibri Light" w:hAnsi="Calibri Light" w:cs="Calibri Light"/>
                <w:sz w:val="22"/>
                <w:szCs w:val="22"/>
              </w:rPr>
              <w:t>RGK.SW.271.12.2024</w:t>
            </w:r>
            <w:r w:rsidR="00C21601" w:rsidRPr="00BB05EE">
              <w:rPr>
                <w:rFonts w:ascii="Calibri Light" w:hAnsi="Calibri Light" w:cs="Calibri Light"/>
                <w:sz w:val="22"/>
                <w:szCs w:val="22"/>
              </w:rPr>
              <w:t>”</w:t>
            </w:r>
          </w:p>
          <w:p w14:paraId="2BD29877" w14:textId="2FB59D4B" w:rsidR="00B30DB4" w:rsidRPr="00BB05EE" w:rsidRDefault="00B3078E" w:rsidP="00A741AA">
            <w:pPr>
              <w:pStyle w:val="Nagwek1"/>
              <w:spacing w:before="0" w:after="120"/>
              <w:ind w:left="360"/>
              <w:rPr>
                <w:rFonts w:ascii="Calibri Light" w:hAnsi="Calibri Light" w:cs="Calibri Light"/>
                <w:b w:val="0"/>
                <w:sz w:val="22"/>
                <w:szCs w:val="22"/>
                <w:u w:val="single"/>
              </w:rPr>
            </w:pPr>
            <w:r w:rsidRPr="00BB05EE">
              <w:rPr>
                <w:rFonts w:ascii="Calibri Light" w:hAnsi="Calibri Light" w:cs="Calibri Light"/>
                <w:b w:val="0"/>
                <w:sz w:val="22"/>
                <w:szCs w:val="22"/>
              </w:rPr>
              <w:t>oferuję (-my) wykonanie przedmiotu zamówienia za cenę:</w:t>
            </w:r>
          </w:p>
        </w:tc>
      </w:tr>
      <w:tr w:rsidR="00B30DB4" w:rsidRPr="00BB05EE" w14:paraId="2BD2989F" w14:textId="77777777">
        <w:tc>
          <w:tcPr>
            <w:tcW w:w="9640" w:type="dxa"/>
            <w:gridSpan w:val="2"/>
          </w:tcPr>
          <w:p w14:paraId="5560330F" w14:textId="77777777" w:rsidR="00310E69" w:rsidRPr="00BB05EE" w:rsidRDefault="00310E69" w:rsidP="00143C69">
            <w:pPr>
              <w:suppressAutoHyphens w:val="0"/>
              <w:spacing w:line="240" w:lineRule="auto"/>
              <w:rPr>
                <w:rFonts w:ascii="Calibri Light" w:hAnsi="Calibri Light" w:cs="Calibri Light"/>
                <w:b/>
                <w:bCs/>
                <w:sz w:val="22"/>
                <w:szCs w:val="22"/>
                <w:lang w:val="cs-CZ" w:eastAsia="pl-PL"/>
              </w:rPr>
            </w:pPr>
          </w:p>
          <w:p w14:paraId="2BD2987A" w14:textId="77777777" w:rsidR="00B30DB4" w:rsidRPr="00BB05EE" w:rsidRDefault="00B30DB4" w:rsidP="00A05121">
            <w:pPr>
              <w:numPr>
                <w:ilvl w:val="0"/>
                <w:numId w:val="3"/>
              </w:numPr>
              <w:suppressAutoHyphens w:val="0"/>
              <w:spacing w:after="120" w:line="240" w:lineRule="auto"/>
              <w:ind w:left="459" w:hanging="459"/>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ŁĄCZNA CENA OFERTOWA:</w:t>
            </w:r>
          </w:p>
          <w:tbl>
            <w:tblPr>
              <w:tblW w:w="9414" w:type="dxa"/>
              <w:tblLayout w:type="fixed"/>
              <w:tblCellMar>
                <w:left w:w="70" w:type="dxa"/>
                <w:right w:w="70" w:type="dxa"/>
              </w:tblCellMar>
              <w:tblLook w:val="04A0" w:firstRow="1" w:lastRow="0" w:firstColumn="1" w:lastColumn="0" w:noHBand="0" w:noVBand="1"/>
            </w:tblPr>
            <w:tblGrid>
              <w:gridCol w:w="3744"/>
              <w:gridCol w:w="5670"/>
            </w:tblGrid>
            <w:tr w:rsidR="002C6ECB" w:rsidRPr="00BB05EE" w14:paraId="704BCCC7" w14:textId="77777777" w:rsidTr="004A5401">
              <w:trPr>
                <w:trHeight w:val="570"/>
              </w:trPr>
              <w:tc>
                <w:tcPr>
                  <w:tcW w:w="3744" w:type="dxa"/>
                  <w:tcBorders>
                    <w:top w:val="single" w:sz="4" w:space="0" w:color="auto"/>
                    <w:left w:val="single" w:sz="4" w:space="0" w:color="auto"/>
                    <w:bottom w:val="single" w:sz="4" w:space="0" w:color="auto"/>
                    <w:right w:val="single" w:sz="4" w:space="0" w:color="auto"/>
                  </w:tcBorders>
                  <w:shd w:val="clear" w:color="000000" w:fill="C4D79B"/>
                  <w:vAlign w:val="center"/>
                  <w:hideMark/>
                </w:tcPr>
                <w:p w14:paraId="6CAD3168" w14:textId="17E6766F" w:rsidR="002C6ECB" w:rsidRPr="00BB05EE" w:rsidRDefault="009D05BB" w:rsidP="000F79F2">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val="cs-CZ" w:eastAsia="pl-PL"/>
                    </w:rPr>
                    <w:t xml:space="preserve">Oferowana wartość netto </w:t>
                  </w:r>
                  <w:r w:rsidR="002C6ECB" w:rsidRPr="00BB05EE">
                    <w:rPr>
                      <w:rFonts w:ascii="Calibri Light" w:hAnsi="Calibri Light" w:cs="Calibri Light"/>
                      <w:b/>
                      <w:bCs/>
                      <w:color w:val="000000"/>
                      <w:kern w:val="0"/>
                      <w:sz w:val="22"/>
                      <w:szCs w:val="22"/>
                      <w:lang w:val="cs-CZ" w:eastAsia="pl-PL"/>
                    </w:rPr>
                    <w:t xml:space="preserve"> </w:t>
                  </w:r>
                  <w:r w:rsidRPr="00BB05EE">
                    <w:rPr>
                      <w:rFonts w:ascii="Calibri Light" w:hAnsi="Calibri Light" w:cs="Calibri Light"/>
                      <w:b/>
                      <w:bCs/>
                      <w:color w:val="000000"/>
                      <w:kern w:val="0"/>
                      <w:sz w:val="22"/>
                      <w:szCs w:val="22"/>
                      <w:lang w:val="cs-CZ" w:eastAsia="pl-PL"/>
                    </w:rPr>
                    <w:t>(PLN)</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4B4D51E6" w14:textId="77777777" w:rsidR="002C6ECB" w:rsidRPr="00BB05EE" w:rsidRDefault="002C6ECB" w:rsidP="002C6ECB">
                  <w:pPr>
                    <w:suppressAutoHyphens w:val="0"/>
                    <w:spacing w:line="240" w:lineRule="auto"/>
                    <w:jc w:val="both"/>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val="cs-CZ" w:eastAsia="pl-PL"/>
                    </w:rPr>
                    <w:t> </w:t>
                  </w:r>
                </w:p>
              </w:tc>
            </w:tr>
            <w:tr w:rsidR="002C6ECB" w:rsidRPr="00BB05EE" w14:paraId="56E7C23F" w14:textId="77777777" w:rsidTr="004A5401">
              <w:trPr>
                <w:trHeight w:val="401"/>
              </w:trPr>
              <w:tc>
                <w:tcPr>
                  <w:tcW w:w="3744" w:type="dxa"/>
                  <w:tcBorders>
                    <w:top w:val="nil"/>
                    <w:left w:val="single" w:sz="4" w:space="0" w:color="auto"/>
                    <w:bottom w:val="single" w:sz="4" w:space="0" w:color="auto"/>
                    <w:right w:val="single" w:sz="4" w:space="0" w:color="auto"/>
                  </w:tcBorders>
                  <w:shd w:val="clear" w:color="000000" w:fill="C4D79B"/>
                  <w:vAlign w:val="center"/>
                  <w:hideMark/>
                </w:tcPr>
                <w:p w14:paraId="26FBE189" w14:textId="40F7B3FA" w:rsidR="002C6ECB" w:rsidRPr="00BB05EE" w:rsidRDefault="000F79F2" w:rsidP="002C6ECB">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val="cs-CZ" w:eastAsia="pl-PL"/>
                    </w:rPr>
                    <w:t>VAT</w:t>
                  </w:r>
                  <w:r w:rsidR="009D05BB" w:rsidRPr="00BB05EE">
                    <w:rPr>
                      <w:rFonts w:ascii="Calibri Light" w:hAnsi="Calibri Light" w:cs="Calibri Light"/>
                      <w:b/>
                      <w:bCs/>
                      <w:color w:val="000000"/>
                      <w:kern w:val="0"/>
                      <w:sz w:val="22"/>
                      <w:szCs w:val="22"/>
                      <w:lang w:val="cs-CZ" w:eastAsia="pl-PL"/>
                    </w:rPr>
                    <w:t xml:space="preserve"> (PLN)</w:t>
                  </w:r>
                </w:p>
              </w:tc>
              <w:tc>
                <w:tcPr>
                  <w:tcW w:w="5670" w:type="dxa"/>
                  <w:tcBorders>
                    <w:top w:val="nil"/>
                    <w:left w:val="nil"/>
                    <w:bottom w:val="single" w:sz="4" w:space="0" w:color="auto"/>
                    <w:right w:val="single" w:sz="4" w:space="0" w:color="auto"/>
                  </w:tcBorders>
                  <w:shd w:val="clear" w:color="auto" w:fill="auto"/>
                  <w:noWrap/>
                  <w:vAlign w:val="bottom"/>
                  <w:hideMark/>
                </w:tcPr>
                <w:p w14:paraId="28080655" w14:textId="77777777" w:rsidR="002C6ECB" w:rsidRPr="00BB05EE" w:rsidRDefault="002C6ECB" w:rsidP="002C6ECB">
                  <w:pPr>
                    <w:suppressAutoHyphens w:val="0"/>
                    <w:spacing w:line="240" w:lineRule="auto"/>
                    <w:rPr>
                      <w:rFonts w:ascii="Calibri Light" w:hAnsi="Calibri Light" w:cs="Calibri Light"/>
                      <w:color w:val="000000"/>
                      <w:kern w:val="0"/>
                      <w:sz w:val="22"/>
                      <w:szCs w:val="22"/>
                      <w:lang w:eastAsia="pl-PL"/>
                    </w:rPr>
                  </w:pPr>
                  <w:r w:rsidRPr="00BB05EE">
                    <w:rPr>
                      <w:rFonts w:ascii="Calibri Light" w:hAnsi="Calibri Light" w:cs="Calibri Light"/>
                      <w:color w:val="000000"/>
                      <w:kern w:val="0"/>
                      <w:sz w:val="22"/>
                      <w:szCs w:val="22"/>
                      <w:lang w:eastAsia="pl-PL"/>
                    </w:rPr>
                    <w:t> </w:t>
                  </w:r>
                </w:p>
              </w:tc>
            </w:tr>
            <w:tr w:rsidR="002C6ECB" w:rsidRPr="00BB05EE" w14:paraId="71357C80" w14:textId="77777777" w:rsidTr="004A5401">
              <w:trPr>
                <w:trHeight w:val="42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hideMark/>
                </w:tcPr>
                <w:p w14:paraId="1413BCC9" w14:textId="4732C02F" w:rsidR="002C6ECB" w:rsidRPr="00BB05EE" w:rsidRDefault="002C6ECB" w:rsidP="000F79F2">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eastAsia="pl-PL"/>
                    </w:rPr>
                    <w:t xml:space="preserve">CENA </w:t>
                  </w:r>
                  <w:r w:rsidR="000F79F2" w:rsidRPr="00BB05EE">
                    <w:rPr>
                      <w:rFonts w:ascii="Calibri Light" w:hAnsi="Calibri Light" w:cs="Calibri Light"/>
                      <w:b/>
                      <w:bCs/>
                      <w:color w:val="000000"/>
                      <w:kern w:val="0"/>
                      <w:sz w:val="22"/>
                      <w:szCs w:val="22"/>
                      <w:lang w:eastAsia="pl-PL"/>
                    </w:rPr>
                    <w:t xml:space="preserve">BRUTTO </w:t>
                  </w:r>
                  <w:r w:rsidRPr="00BB05EE">
                    <w:rPr>
                      <w:rFonts w:ascii="Calibri Light" w:hAnsi="Calibri Light" w:cs="Calibri Light"/>
                      <w:b/>
                      <w:bCs/>
                      <w:color w:val="000000"/>
                      <w:kern w:val="0"/>
                      <w:sz w:val="22"/>
                      <w:szCs w:val="22"/>
                      <w:lang w:eastAsia="pl-PL"/>
                    </w:rPr>
                    <w:t xml:space="preserve">OFERTY </w:t>
                  </w:r>
                  <w:r w:rsidR="009D05BB" w:rsidRPr="00BB05EE">
                    <w:rPr>
                      <w:rFonts w:ascii="Calibri Light" w:hAnsi="Calibri Light" w:cs="Calibri Light"/>
                      <w:b/>
                      <w:bCs/>
                      <w:color w:val="000000"/>
                      <w:kern w:val="0"/>
                      <w:sz w:val="22"/>
                      <w:szCs w:val="22"/>
                      <w:lang w:eastAsia="pl-PL"/>
                    </w:rPr>
                    <w:t>(PLN)</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543E32F3" w14:textId="77777777" w:rsidR="002C6ECB" w:rsidRPr="00BB05EE" w:rsidRDefault="002C6ECB" w:rsidP="002C6ECB">
                  <w:pPr>
                    <w:suppressAutoHyphens w:val="0"/>
                    <w:spacing w:line="240" w:lineRule="auto"/>
                    <w:rPr>
                      <w:rFonts w:ascii="Calibri Light" w:hAnsi="Calibri Light" w:cs="Calibri Light"/>
                      <w:color w:val="000000"/>
                      <w:kern w:val="0"/>
                      <w:sz w:val="22"/>
                      <w:szCs w:val="22"/>
                      <w:lang w:eastAsia="pl-PL"/>
                    </w:rPr>
                  </w:pPr>
                  <w:r w:rsidRPr="00BB05EE">
                    <w:rPr>
                      <w:rFonts w:ascii="Calibri Light" w:hAnsi="Calibri Light" w:cs="Calibri Light"/>
                      <w:color w:val="000000"/>
                      <w:kern w:val="0"/>
                      <w:sz w:val="22"/>
                      <w:szCs w:val="22"/>
                      <w:lang w:eastAsia="pl-PL"/>
                    </w:rPr>
                    <w:t> </w:t>
                  </w:r>
                </w:p>
              </w:tc>
            </w:tr>
            <w:tr w:rsidR="000F79F2" w:rsidRPr="00BB05EE" w14:paraId="170BBD21" w14:textId="77777777" w:rsidTr="004A5401">
              <w:trPr>
                <w:trHeight w:val="510"/>
              </w:trPr>
              <w:tc>
                <w:tcPr>
                  <w:tcW w:w="3744" w:type="dxa"/>
                  <w:tcBorders>
                    <w:top w:val="single" w:sz="4" w:space="0" w:color="auto"/>
                    <w:left w:val="single" w:sz="4" w:space="0" w:color="auto"/>
                    <w:bottom w:val="single" w:sz="4" w:space="0" w:color="auto"/>
                    <w:right w:val="single" w:sz="4" w:space="0" w:color="auto"/>
                  </w:tcBorders>
                  <w:shd w:val="clear" w:color="000000" w:fill="C4D79B"/>
                  <w:noWrap/>
                  <w:vAlign w:val="bottom"/>
                </w:tcPr>
                <w:p w14:paraId="5D64E43B" w14:textId="5FC244AA" w:rsidR="000F79F2" w:rsidRPr="00BB05EE" w:rsidRDefault="009D05BB" w:rsidP="000F79F2">
                  <w:pPr>
                    <w:suppressAutoHyphens w:val="0"/>
                    <w:spacing w:line="240" w:lineRule="auto"/>
                    <w:jc w:val="center"/>
                    <w:rPr>
                      <w:rFonts w:ascii="Calibri Light" w:hAnsi="Calibri Light" w:cs="Calibri Light"/>
                      <w:b/>
                      <w:bCs/>
                      <w:color w:val="000000"/>
                      <w:kern w:val="0"/>
                      <w:sz w:val="22"/>
                      <w:szCs w:val="22"/>
                      <w:lang w:eastAsia="pl-PL"/>
                    </w:rPr>
                  </w:pPr>
                  <w:r w:rsidRPr="00BB05EE">
                    <w:rPr>
                      <w:rFonts w:ascii="Calibri Light" w:hAnsi="Calibri Light" w:cs="Calibri Light"/>
                      <w:b/>
                      <w:bCs/>
                      <w:color w:val="000000"/>
                      <w:kern w:val="0"/>
                      <w:sz w:val="22"/>
                      <w:szCs w:val="22"/>
                      <w:lang w:eastAsia="pl-PL"/>
                    </w:rPr>
                    <w:t>S</w:t>
                  </w:r>
                  <w:r w:rsidR="000F79F2" w:rsidRPr="00BB05EE">
                    <w:rPr>
                      <w:rFonts w:ascii="Calibri Light" w:hAnsi="Calibri Light" w:cs="Calibri Light"/>
                      <w:b/>
                      <w:bCs/>
                      <w:color w:val="000000"/>
                      <w:kern w:val="0"/>
                      <w:sz w:val="22"/>
                      <w:szCs w:val="22"/>
                      <w:lang w:eastAsia="pl-PL"/>
                    </w:rPr>
                    <w:t>łownie</w:t>
                  </w:r>
                  <w:r w:rsidRPr="00BB05EE">
                    <w:rPr>
                      <w:rFonts w:ascii="Calibri Light" w:hAnsi="Calibri Light" w:cs="Calibri Light"/>
                      <w:b/>
                      <w:bCs/>
                      <w:color w:val="000000"/>
                      <w:kern w:val="0"/>
                      <w:sz w:val="22"/>
                      <w:szCs w:val="22"/>
                      <w:lang w:eastAsia="pl-PL"/>
                    </w:rPr>
                    <w:t xml:space="preserve"> (PLN)</w:t>
                  </w:r>
                </w:p>
              </w:tc>
              <w:tc>
                <w:tcPr>
                  <w:tcW w:w="5670" w:type="dxa"/>
                  <w:tcBorders>
                    <w:top w:val="single" w:sz="4" w:space="0" w:color="auto"/>
                    <w:left w:val="nil"/>
                    <w:bottom w:val="single" w:sz="4" w:space="0" w:color="auto"/>
                    <w:right w:val="single" w:sz="4" w:space="0" w:color="auto"/>
                  </w:tcBorders>
                  <w:shd w:val="clear" w:color="auto" w:fill="auto"/>
                  <w:noWrap/>
                  <w:vAlign w:val="bottom"/>
                </w:tcPr>
                <w:p w14:paraId="02948700" w14:textId="77777777" w:rsidR="000F79F2" w:rsidRPr="00BB05EE" w:rsidRDefault="000F79F2" w:rsidP="002C6ECB">
                  <w:pPr>
                    <w:suppressAutoHyphens w:val="0"/>
                    <w:spacing w:line="240" w:lineRule="auto"/>
                    <w:rPr>
                      <w:rFonts w:ascii="Calibri Light" w:hAnsi="Calibri Light" w:cs="Calibri Light"/>
                      <w:color w:val="000000"/>
                      <w:kern w:val="0"/>
                      <w:sz w:val="22"/>
                      <w:szCs w:val="22"/>
                      <w:lang w:eastAsia="pl-PL"/>
                    </w:rPr>
                  </w:pPr>
                </w:p>
              </w:tc>
            </w:tr>
          </w:tbl>
          <w:p w14:paraId="2BF62DBE" w14:textId="77777777" w:rsidR="002C6ECB" w:rsidRPr="00BB05EE" w:rsidRDefault="002C6ECB" w:rsidP="003D287F">
            <w:pPr>
              <w:spacing w:after="40"/>
              <w:ind w:left="317" w:hanging="317"/>
              <w:jc w:val="both"/>
              <w:rPr>
                <w:rFonts w:ascii="Calibri Light" w:hAnsi="Calibri Light" w:cs="Calibri Light"/>
                <w:sz w:val="22"/>
                <w:szCs w:val="22"/>
              </w:rPr>
            </w:pPr>
          </w:p>
          <w:p w14:paraId="12338E45" w14:textId="77777777" w:rsidR="009739F7" w:rsidRPr="00BB05EE" w:rsidRDefault="009739F7" w:rsidP="009739F7">
            <w:pPr>
              <w:spacing w:after="200" w:line="252" w:lineRule="auto"/>
              <w:ind w:left="-76"/>
              <w:contextualSpacing/>
              <w:jc w:val="both"/>
              <w:rPr>
                <w:rFonts w:ascii="Calibri Light" w:eastAsiaTheme="majorEastAsia" w:hAnsi="Calibri Light" w:cs="Calibri Light"/>
                <w:sz w:val="22"/>
                <w:szCs w:val="22"/>
                <w:lang w:eastAsia="en-US"/>
              </w:rPr>
            </w:pPr>
            <w:r w:rsidRPr="00BB05EE">
              <w:rPr>
                <w:rFonts w:ascii="Calibri Light" w:eastAsiaTheme="majorEastAsia" w:hAnsi="Calibri Light" w:cs="Calibri Light"/>
                <w:b/>
                <w:bCs/>
                <w:color w:val="FF0000"/>
                <w:sz w:val="22"/>
                <w:szCs w:val="22"/>
                <w:lang w:eastAsia="en-US"/>
              </w:rPr>
              <w:t>UWAGA</w:t>
            </w:r>
            <w:r w:rsidRPr="00BB05EE">
              <w:rPr>
                <w:rFonts w:ascii="Calibri Light" w:eastAsiaTheme="majorEastAsia" w:hAnsi="Calibri Light" w:cs="Calibri Light"/>
                <w:b/>
                <w:color w:val="FF0000"/>
                <w:sz w:val="22"/>
                <w:szCs w:val="22"/>
                <w:lang w:eastAsia="en-US"/>
              </w:rPr>
              <w:t>!</w:t>
            </w:r>
            <w:r w:rsidRPr="00BB05EE">
              <w:rPr>
                <w:rFonts w:ascii="Calibri Light" w:eastAsiaTheme="majorEastAsia" w:hAnsi="Calibri Light" w:cs="Calibri Light"/>
                <w:color w:val="FF0000"/>
                <w:sz w:val="22"/>
                <w:szCs w:val="22"/>
                <w:lang w:eastAsia="en-US"/>
              </w:rPr>
              <w:t xml:space="preserve"> </w:t>
            </w:r>
            <w:r w:rsidRPr="00BB05EE">
              <w:rPr>
                <w:rFonts w:ascii="Calibri Light" w:eastAsiaTheme="majorEastAsia" w:hAnsi="Calibri Light" w:cs="Calibri Light"/>
                <w:sz w:val="22"/>
                <w:szCs w:val="22"/>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5EE5A76F" w14:textId="77777777" w:rsidR="009739F7" w:rsidRPr="00BB05EE" w:rsidRDefault="009739F7" w:rsidP="009739F7">
            <w:pPr>
              <w:spacing w:after="200"/>
              <w:jc w:val="both"/>
              <w:rPr>
                <w:rFonts w:ascii="Calibri Light" w:eastAsiaTheme="majorEastAsia" w:hAnsi="Calibri Light" w:cs="Calibri Light"/>
                <w:sz w:val="22"/>
                <w:szCs w:val="22"/>
                <w:lang w:eastAsia="en-US"/>
              </w:rPr>
            </w:pPr>
            <w:r w:rsidRPr="00BB05EE">
              <w:rPr>
                <w:rFonts w:ascii="Calibri Light" w:eastAsiaTheme="majorEastAsia" w:hAnsi="Calibri Light" w:cs="Calibri Light"/>
                <w:sz w:val="22"/>
                <w:szCs w:val="22"/>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B553A46" w14:textId="77777777" w:rsidR="009739F7" w:rsidRPr="00BB05EE" w:rsidRDefault="009739F7" w:rsidP="009739F7">
            <w:pPr>
              <w:spacing w:after="200"/>
              <w:jc w:val="both"/>
              <w:rPr>
                <w:rFonts w:ascii="Calibri Light" w:eastAsiaTheme="majorEastAsia" w:hAnsi="Calibri Light" w:cs="Calibri Light"/>
                <w:sz w:val="22"/>
                <w:szCs w:val="22"/>
                <w:lang w:eastAsia="en-US"/>
              </w:rPr>
            </w:pPr>
            <w:r w:rsidRPr="00BB05EE">
              <w:rPr>
                <w:rFonts w:ascii="Calibri Light" w:eastAsiaTheme="majorEastAsia" w:hAnsi="Calibri Light" w:cs="Calibri Light"/>
                <w:sz w:val="22"/>
                <w:szCs w:val="22"/>
                <w:lang w:eastAsia="en-US"/>
              </w:rPr>
              <w:t>Tym samym, ceny jednostkowe, stanowiące podstawę do obliczenia ceny oferty, muszą być podane z dokładnością do dwóch miejsc po przecinku.</w:t>
            </w:r>
            <w:r w:rsidRPr="00BB05EE">
              <w:rPr>
                <w:rFonts w:ascii="Calibri Light" w:eastAsiaTheme="majorEastAsia" w:hAnsi="Calibri Light" w:cs="Calibri Light"/>
                <w:b/>
                <w:sz w:val="22"/>
                <w:szCs w:val="22"/>
                <w:lang w:eastAsia="en-US"/>
              </w:rPr>
              <w:t xml:space="preserve"> Jeżeli oferta będzie zawierała ceny jednostkowe wyrażone jako wielkości matematyczne znajdujące się na trzecim i kolejnym miejscu po przecinku, zostanie odrzucona na podstawie art. 226 ust. 1 pkt 4 i 5 ustawy Pzp.</w:t>
            </w:r>
          </w:p>
          <w:p w14:paraId="2BD2988C" w14:textId="68C9173B" w:rsidR="00146D4A" w:rsidRDefault="009D05BB" w:rsidP="00146D4A">
            <w:pPr>
              <w:spacing w:after="40"/>
              <w:jc w:val="both"/>
              <w:rPr>
                <w:rFonts w:ascii="Calibri Light" w:hAnsi="Calibri Light" w:cs="Calibri Light"/>
                <w:b/>
                <w:sz w:val="22"/>
                <w:szCs w:val="22"/>
              </w:rPr>
            </w:pPr>
            <w:r w:rsidRPr="00BB05EE">
              <w:rPr>
                <w:rFonts w:ascii="Calibri Light" w:hAnsi="Calibri Light" w:cs="Calibri Light"/>
                <w:b/>
                <w:sz w:val="22"/>
                <w:szCs w:val="22"/>
              </w:rPr>
              <w:t>DEKLARACJE DOTYCZĄCE TERMINU WYKONANIA I CZASU REAKCJI</w:t>
            </w:r>
            <w:r w:rsidR="00DC4086" w:rsidRPr="00BB05EE">
              <w:rPr>
                <w:rFonts w:ascii="Calibri Light" w:hAnsi="Calibri Light" w:cs="Calibri Light"/>
                <w:b/>
                <w:sz w:val="22"/>
                <w:szCs w:val="22"/>
              </w:rPr>
              <w:t xml:space="preserve">. </w:t>
            </w:r>
          </w:p>
          <w:tbl>
            <w:tblPr>
              <w:tblStyle w:val="Tabela-Siatka"/>
              <w:tblW w:w="0" w:type="auto"/>
              <w:tblLayout w:type="fixed"/>
              <w:tblLook w:val="04A0" w:firstRow="1" w:lastRow="0" w:firstColumn="1" w:lastColumn="0" w:noHBand="0" w:noVBand="1"/>
            </w:tblPr>
            <w:tblGrid>
              <w:gridCol w:w="1334"/>
              <w:gridCol w:w="6820"/>
              <w:gridCol w:w="1260"/>
            </w:tblGrid>
            <w:tr w:rsidR="00005EFC" w:rsidRPr="00005EFC" w14:paraId="196C2B67" w14:textId="77777777" w:rsidTr="00005EFC">
              <w:trPr>
                <w:trHeight w:val="600"/>
              </w:trPr>
              <w:tc>
                <w:tcPr>
                  <w:tcW w:w="1334" w:type="dxa"/>
                  <w:hideMark/>
                </w:tcPr>
                <w:p w14:paraId="617997B6"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Kryterium</w:t>
                  </w:r>
                </w:p>
              </w:tc>
              <w:tc>
                <w:tcPr>
                  <w:tcW w:w="6820" w:type="dxa"/>
                  <w:hideMark/>
                </w:tcPr>
                <w:p w14:paraId="10BE0680"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Deklaracja</w:t>
                  </w:r>
                </w:p>
              </w:tc>
              <w:tc>
                <w:tcPr>
                  <w:tcW w:w="1260" w:type="dxa"/>
                  <w:hideMark/>
                </w:tcPr>
                <w:p w14:paraId="650C06C2"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Ilość</w:t>
                  </w:r>
                </w:p>
              </w:tc>
            </w:tr>
            <w:tr w:rsidR="00005EFC" w:rsidRPr="00005EFC" w14:paraId="49215345" w14:textId="77777777" w:rsidTr="00005EFC">
              <w:trPr>
                <w:trHeight w:val="420"/>
              </w:trPr>
              <w:tc>
                <w:tcPr>
                  <w:tcW w:w="1334" w:type="dxa"/>
                  <w:noWrap/>
                  <w:hideMark/>
                </w:tcPr>
                <w:p w14:paraId="38E564AA" w14:textId="28C7822F" w:rsidR="00005EFC" w:rsidRPr="00005EFC" w:rsidRDefault="00E70E55" w:rsidP="00005EFC">
                  <w:pPr>
                    <w:spacing w:after="40"/>
                    <w:jc w:val="both"/>
                    <w:rPr>
                      <w:rFonts w:ascii="Calibri Light" w:hAnsi="Calibri Light" w:cs="Calibri Light"/>
                      <w:b/>
                      <w:sz w:val="22"/>
                      <w:szCs w:val="22"/>
                    </w:rPr>
                  </w:pPr>
                  <w:r>
                    <w:rPr>
                      <w:rFonts w:ascii="Calibri Light" w:hAnsi="Calibri Light" w:cs="Calibri Light"/>
                      <w:b/>
                      <w:sz w:val="22"/>
                      <w:szCs w:val="22"/>
                    </w:rPr>
                    <w:t>2</w:t>
                  </w:r>
                </w:p>
              </w:tc>
              <w:tc>
                <w:tcPr>
                  <w:tcW w:w="6820" w:type="dxa"/>
                  <w:hideMark/>
                </w:tcPr>
                <w:p w14:paraId="53538D5F"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DOŚWIADCZENIE OSÓB WYZNACZONYCH DO REALIZACJI ZAMÓWIENIA  </w:t>
                  </w:r>
                </w:p>
              </w:tc>
              <w:tc>
                <w:tcPr>
                  <w:tcW w:w="1260" w:type="dxa"/>
                  <w:hideMark/>
                </w:tcPr>
                <w:p w14:paraId="47635785"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r w:rsidR="00005EFC" w:rsidRPr="00005EFC" w14:paraId="7F490020" w14:textId="77777777" w:rsidTr="00005EFC">
              <w:trPr>
                <w:trHeight w:val="420"/>
              </w:trPr>
              <w:tc>
                <w:tcPr>
                  <w:tcW w:w="1334" w:type="dxa"/>
                  <w:noWrap/>
                  <w:hideMark/>
                </w:tcPr>
                <w:p w14:paraId="1E84629F" w14:textId="31095DE4" w:rsidR="00005EFC" w:rsidRPr="00005EFC" w:rsidRDefault="00E70E55" w:rsidP="00005EFC">
                  <w:pPr>
                    <w:spacing w:after="40"/>
                    <w:jc w:val="both"/>
                    <w:rPr>
                      <w:rFonts w:ascii="Calibri Light" w:hAnsi="Calibri Light" w:cs="Calibri Light"/>
                      <w:b/>
                      <w:sz w:val="22"/>
                      <w:szCs w:val="22"/>
                    </w:rPr>
                  </w:pPr>
                  <w:r>
                    <w:rPr>
                      <w:rFonts w:ascii="Calibri Light" w:hAnsi="Calibri Light" w:cs="Calibri Light"/>
                      <w:b/>
                      <w:sz w:val="22"/>
                      <w:szCs w:val="22"/>
                    </w:rPr>
                    <w:t>3</w:t>
                  </w:r>
                </w:p>
              </w:tc>
              <w:tc>
                <w:tcPr>
                  <w:tcW w:w="6820" w:type="dxa"/>
                  <w:hideMark/>
                </w:tcPr>
                <w:p w14:paraId="57C83E75"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GWARANCJA NA MODUŁY PV  </w:t>
                  </w:r>
                </w:p>
              </w:tc>
              <w:tc>
                <w:tcPr>
                  <w:tcW w:w="1260" w:type="dxa"/>
                  <w:hideMark/>
                </w:tcPr>
                <w:p w14:paraId="38110065"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r w:rsidR="00005EFC" w:rsidRPr="00005EFC" w14:paraId="183A673A" w14:textId="77777777" w:rsidTr="00005EFC">
              <w:trPr>
                <w:trHeight w:val="420"/>
              </w:trPr>
              <w:tc>
                <w:tcPr>
                  <w:tcW w:w="1334" w:type="dxa"/>
                  <w:noWrap/>
                  <w:hideMark/>
                </w:tcPr>
                <w:p w14:paraId="2E96B8DF" w14:textId="409144EB" w:rsidR="00005EFC" w:rsidRPr="00005EFC" w:rsidRDefault="00E70E55" w:rsidP="00005EFC">
                  <w:pPr>
                    <w:spacing w:after="40"/>
                    <w:jc w:val="both"/>
                    <w:rPr>
                      <w:rFonts w:ascii="Calibri Light" w:hAnsi="Calibri Light" w:cs="Calibri Light"/>
                      <w:b/>
                      <w:sz w:val="22"/>
                      <w:szCs w:val="22"/>
                    </w:rPr>
                  </w:pPr>
                  <w:r>
                    <w:rPr>
                      <w:rFonts w:ascii="Calibri Light" w:hAnsi="Calibri Light" w:cs="Calibri Light"/>
                      <w:b/>
                      <w:sz w:val="22"/>
                      <w:szCs w:val="22"/>
                    </w:rPr>
                    <w:t>4</w:t>
                  </w:r>
                </w:p>
              </w:tc>
              <w:tc>
                <w:tcPr>
                  <w:tcW w:w="6820" w:type="dxa"/>
                  <w:hideMark/>
                </w:tcPr>
                <w:p w14:paraId="673F168E"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GWARANCJA NA TRWAŁOŚĆ FALOWNIKA  </w:t>
                  </w:r>
                </w:p>
              </w:tc>
              <w:tc>
                <w:tcPr>
                  <w:tcW w:w="1260" w:type="dxa"/>
                  <w:hideMark/>
                </w:tcPr>
                <w:p w14:paraId="7A5133BA"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r w:rsidR="00005EFC" w:rsidRPr="00005EFC" w14:paraId="5E2D3CC3" w14:textId="77777777" w:rsidTr="00005EFC">
              <w:trPr>
                <w:trHeight w:val="420"/>
              </w:trPr>
              <w:tc>
                <w:tcPr>
                  <w:tcW w:w="1334" w:type="dxa"/>
                  <w:noWrap/>
                  <w:hideMark/>
                </w:tcPr>
                <w:p w14:paraId="1396CAE7" w14:textId="49878EFB" w:rsidR="00005EFC" w:rsidRPr="00005EFC" w:rsidRDefault="00E70E55" w:rsidP="00005EFC">
                  <w:pPr>
                    <w:spacing w:after="40"/>
                    <w:jc w:val="both"/>
                    <w:rPr>
                      <w:rFonts w:ascii="Calibri Light" w:hAnsi="Calibri Light" w:cs="Calibri Light"/>
                      <w:b/>
                      <w:sz w:val="22"/>
                      <w:szCs w:val="22"/>
                    </w:rPr>
                  </w:pPr>
                  <w:r>
                    <w:rPr>
                      <w:rFonts w:ascii="Calibri Light" w:hAnsi="Calibri Light" w:cs="Calibri Light"/>
                      <w:b/>
                      <w:sz w:val="22"/>
                      <w:szCs w:val="22"/>
                    </w:rPr>
                    <w:t>5</w:t>
                  </w:r>
                </w:p>
              </w:tc>
              <w:tc>
                <w:tcPr>
                  <w:tcW w:w="6820" w:type="dxa"/>
                  <w:hideMark/>
                </w:tcPr>
                <w:p w14:paraId="1AF2C78D"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xml:space="preserve">TERMIN WYKONANIA  </w:t>
                  </w:r>
                </w:p>
              </w:tc>
              <w:tc>
                <w:tcPr>
                  <w:tcW w:w="1260" w:type="dxa"/>
                  <w:hideMark/>
                </w:tcPr>
                <w:p w14:paraId="6EDE3892" w14:textId="77777777" w:rsidR="00005EFC" w:rsidRPr="00005EFC" w:rsidRDefault="00005EFC" w:rsidP="00005EFC">
                  <w:pPr>
                    <w:spacing w:after="40"/>
                    <w:jc w:val="both"/>
                    <w:rPr>
                      <w:rFonts w:ascii="Calibri Light" w:hAnsi="Calibri Light" w:cs="Calibri Light"/>
                      <w:b/>
                      <w:sz w:val="22"/>
                      <w:szCs w:val="22"/>
                    </w:rPr>
                  </w:pPr>
                  <w:r w:rsidRPr="00005EFC">
                    <w:rPr>
                      <w:rFonts w:ascii="Calibri Light" w:hAnsi="Calibri Light" w:cs="Calibri Light"/>
                      <w:b/>
                      <w:sz w:val="22"/>
                      <w:szCs w:val="22"/>
                    </w:rPr>
                    <w:t> </w:t>
                  </w:r>
                </w:p>
              </w:tc>
            </w:tr>
            <w:tr w:rsidR="00401A3B" w:rsidRPr="00005EFC" w14:paraId="44F151CC" w14:textId="77777777" w:rsidTr="00005EFC">
              <w:trPr>
                <w:trHeight w:val="420"/>
              </w:trPr>
              <w:tc>
                <w:tcPr>
                  <w:tcW w:w="1334" w:type="dxa"/>
                  <w:noWrap/>
                </w:tcPr>
                <w:p w14:paraId="611EC414" w14:textId="78DBC996" w:rsidR="00401A3B" w:rsidRDefault="00401A3B" w:rsidP="00005EFC">
                  <w:pPr>
                    <w:spacing w:after="40"/>
                    <w:jc w:val="both"/>
                    <w:rPr>
                      <w:rFonts w:ascii="Calibri Light" w:hAnsi="Calibri Light" w:cs="Calibri Light"/>
                      <w:b/>
                      <w:sz w:val="22"/>
                      <w:szCs w:val="22"/>
                    </w:rPr>
                  </w:pPr>
                  <w:r>
                    <w:rPr>
                      <w:rFonts w:ascii="Calibri Light" w:hAnsi="Calibri Light" w:cs="Calibri Light"/>
                      <w:b/>
                      <w:sz w:val="22"/>
                      <w:szCs w:val="22"/>
                    </w:rPr>
                    <w:t>6</w:t>
                  </w:r>
                </w:p>
              </w:tc>
              <w:tc>
                <w:tcPr>
                  <w:tcW w:w="6820" w:type="dxa"/>
                </w:tcPr>
                <w:p w14:paraId="74552095" w14:textId="6BBCC5BC" w:rsidR="00401A3B" w:rsidRPr="00005EFC" w:rsidRDefault="00401A3B" w:rsidP="00005EFC">
                  <w:pPr>
                    <w:spacing w:after="40"/>
                    <w:jc w:val="both"/>
                    <w:rPr>
                      <w:rFonts w:ascii="Calibri Light" w:hAnsi="Calibri Light" w:cs="Calibri Light"/>
                      <w:b/>
                      <w:sz w:val="22"/>
                      <w:szCs w:val="22"/>
                    </w:rPr>
                  </w:pPr>
                  <w:r>
                    <w:rPr>
                      <w:rFonts w:ascii="Calibri Light" w:hAnsi="Calibri Light" w:cs="Calibri Light"/>
                      <w:b/>
                      <w:sz w:val="22"/>
                      <w:szCs w:val="22"/>
                    </w:rPr>
                    <w:t>DOSTAWA I MONTAŻ SZE</w:t>
                  </w:r>
                </w:p>
              </w:tc>
              <w:tc>
                <w:tcPr>
                  <w:tcW w:w="1260" w:type="dxa"/>
                </w:tcPr>
                <w:p w14:paraId="00CFF4DC" w14:textId="77777777" w:rsidR="00401A3B" w:rsidRPr="00005EFC" w:rsidRDefault="00401A3B" w:rsidP="00005EFC">
                  <w:pPr>
                    <w:spacing w:after="40"/>
                    <w:jc w:val="both"/>
                    <w:rPr>
                      <w:rFonts w:ascii="Calibri Light" w:hAnsi="Calibri Light" w:cs="Calibri Light"/>
                      <w:b/>
                      <w:sz w:val="22"/>
                      <w:szCs w:val="22"/>
                    </w:rPr>
                  </w:pPr>
                </w:p>
              </w:tc>
            </w:tr>
          </w:tbl>
          <w:p w14:paraId="2BD2989E" w14:textId="77777777" w:rsidR="00B30DB4" w:rsidRPr="00BB05EE" w:rsidRDefault="00B30DB4" w:rsidP="00456665">
            <w:pPr>
              <w:spacing w:after="120"/>
              <w:jc w:val="both"/>
              <w:rPr>
                <w:rFonts w:ascii="Calibri Light" w:hAnsi="Calibri Light" w:cs="Calibri Light"/>
                <w:sz w:val="22"/>
                <w:szCs w:val="22"/>
                <w:lang w:val="cs-CZ" w:eastAsia="pl-PL"/>
              </w:rPr>
            </w:pPr>
          </w:p>
        </w:tc>
      </w:tr>
      <w:tr w:rsidR="00B30DB4" w:rsidRPr="00BB05EE" w14:paraId="2BD298D6" w14:textId="77777777">
        <w:tc>
          <w:tcPr>
            <w:tcW w:w="9640" w:type="dxa"/>
            <w:gridSpan w:val="2"/>
          </w:tcPr>
          <w:p w14:paraId="2BD298A0" w14:textId="77777777" w:rsidR="00143C69" w:rsidRPr="00BB05EE" w:rsidRDefault="00143C69" w:rsidP="00143C69">
            <w:pPr>
              <w:suppressAutoHyphens w:val="0"/>
              <w:spacing w:line="240" w:lineRule="auto"/>
              <w:ind w:left="-40"/>
              <w:jc w:val="both"/>
              <w:rPr>
                <w:rFonts w:ascii="Calibri Light" w:hAnsi="Calibri Light" w:cs="Calibri Light"/>
                <w:b/>
                <w:bCs/>
                <w:sz w:val="22"/>
                <w:szCs w:val="22"/>
                <w:lang w:val="cs-CZ" w:eastAsia="pl-PL"/>
              </w:rPr>
            </w:pPr>
          </w:p>
          <w:p w14:paraId="2BD298A1" w14:textId="77777777" w:rsidR="00B30DB4" w:rsidRPr="00BB05EE" w:rsidRDefault="00B30DB4" w:rsidP="00A06694">
            <w:pPr>
              <w:numPr>
                <w:ilvl w:val="0"/>
                <w:numId w:val="3"/>
              </w:numPr>
              <w:suppressAutoHyphens w:val="0"/>
              <w:spacing w:after="120" w:line="240" w:lineRule="auto"/>
              <w:ind w:left="318"/>
              <w:jc w:val="both"/>
              <w:rPr>
                <w:rFonts w:ascii="Calibri Light" w:hAnsi="Calibri Light" w:cs="Calibri Light"/>
                <w:b/>
                <w:bCs/>
                <w:sz w:val="22"/>
                <w:szCs w:val="22"/>
                <w:lang w:val="cs-CZ" w:eastAsia="pl-PL"/>
              </w:rPr>
            </w:pPr>
            <w:r w:rsidRPr="00BB05EE">
              <w:rPr>
                <w:rFonts w:ascii="Calibri Light" w:hAnsi="Calibri Light" w:cs="Calibri Light"/>
                <w:b/>
                <w:bCs/>
                <w:sz w:val="22"/>
                <w:szCs w:val="22"/>
                <w:lang w:val="cs-CZ" w:eastAsia="pl-PL"/>
              </w:rPr>
              <w:t>OŚWIADCZENIA:</w:t>
            </w:r>
          </w:p>
          <w:p w14:paraId="2BD298A2" w14:textId="77777777" w:rsidR="00F35905" w:rsidRPr="00BB05EE" w:rsidRDefault="00F35905" w:rsidP="00D1111F">
            <w:pPr>
              <w:pStyle w:val="Tekstpodstawowywcity2"/>
              <w:numPr>
                <w:ilvl w:val="0"/>
                <w:numId w:val="15"/>
              </w:numPr>
              <w:tabs>
                <w:tab w:val="left" w:pos="459"/>
              </w:tabs>
              <w:suppressAutoHyphens w:val="0"/>
              <w:spacing w:after="0" w:line="240" w:lineRule="auto"/>
              <w:jc w:val="both"/>
              <w:rPr>
                <w:rFonts w:ascii="Calibri Light" w:hAnsi="Calibri Light" w:cs="Calibri Light"/>
                <w:sz w:val="22"/>
                <w:szCs w:val="22"/>
              </w:rPr>
            </w:pPr>
            <w:r w:rsidRPr="00BB05EE">
              <w:rPr>
                <w:rFonts w:ascii="Calibri Light" w:hAnsi="Calibri Light" w:cs="Calibri Light"/>
                <w:sz w:val="22"/>
                <w:szCs w:val="22"/>
              </w:rPr>
              <w:t>W cenie naszej oferty zostały uwzględnione wszystkie koszty wykonania zamówienia.</w:t>
            </w:r>
          </w:p>
          <w:p w14:paraId="2BD298A3" w14:textId="60F1DBC6" w:rsidR="00A06694" w:rsidRPr="00BB05EE" w:rsidRDefault="00A06694" w:rsidP="00D1111F">
            <w:pPr>
              <w:widowControl w:val="0"/>
              <w:numPr>
                <w:ilvl w:val="0"/>
                <w:numId w:val="15"/>
              </w:numPr>
              <w:tabs>
                <w:tab w:val="left" w:pos="284"/>
              </w:tabs>
              <w:suppressAutoHyphens w:val="0"/>
              <w:spacing w:before="120"/>
              <w:rPr>
                <w:rFonts w:ascii="Calibri Light" w:hAnsi="Calibri Light" w:cs="Calibri Light"/>
                <w:sz w:val="22"/>
                <w:szCs w:val="22"/>
              </w:rPr>
            </w:pPr>
            <w:r w:rsidRPr="00BB05EE">
              <w:rPr>
                <w:rFonts w:ascii="Calibri Light" w:hAnsi="Calibri Light" w:cs="Calibri Light"/>
                <w:sz w:val="22"/>
                <w:szCs w:val="22"/>
              </w:rPr>
              <w:lastRenderedPageBreak/>
              <w:t>Oświadczam(-y), że zap</w:t>
            </w:r>
            <w:r w:rsidR="00C21601" w:rsidRPr="00BB05EE">
              <w:rPr>
                <w:rFonts w:ascii="Calibri Light" w:hAnsi="Calibri Light" w:cs="Calibri Light"/>
                <w:sz w:val="22"/>
                <w:szCs w:val="22"/>
              </w:rPr>
              <w:t>oznałem (zapoznaliśmy) się ze S</w:t>
            </w:r>
            <w:r w:rsidRPr="00BB05EE">
              <w:rPr>
                <w:rFonts w:ascii="Calibri Light" w:hAnsi="Calibri Light" w:cs="Calibri Light"/>
                <w:sz w:val="22"/>
                <w:szCs w:val="22"/>
              </w:rPr>
              <w:t>WZ i nie wnoszę (wnosimy) do niej zastrzeżeń oraz uzyskałem(uzyskaliśmy) konieczne informacje do przygotowania oferty.</w:t>
            </w:r>
          </w:p>
          <w:p w14:paraId="674C84B3" w14:textId="27861F5A" w:rsidR="00103FF0" w:rsidRPr="00BB05EE" w:rsidRDefault="00103FF0" w:rsidP="00D1111F">
            <w:pPr>
              <w:widowControl w:val="0"/>
              <w:numPr>
                <w:ilvl w:val="0"/>
                <w:numId w:val="15"/>
              </w:numPr>
              <w:tabs>
                <w:tab w:val="left" w:pos="284"/>
              </w:tabs>
              <w:suppressAutoHyphens w:val="0"/>
              <w:spacing w:before="120"/>
              <w:jc w:val="both"/>
              <w:rPr>
                <w:rFonts w:ascii="Calibri Light" w:hAnsi="Calibri Light" w:cs="Calibri Light"/>
                <w:sz w:val="22"/>
                <w:szCs w:val="22"/>
              </w:rPr>
            </w:pPr>
            <w:r w:rsidRPr="00BB05EE">
              <w:rPr>
                <w:rFonts w:ascii="Calibri Light" w:hAnsi="Calibri Light" w:cs="Calibri Light"/>
                <w:sz w:val="22"/>
                <w:szCs w:val="22"/>
              </w:rPr>
              <w:t>Wykonamy obliczenia dotyczące uzyskania efektów wskaźnikowych wskazanych w SWZ.</w:t>
            </w:r>
          </w:p>
          <w:p w14:paraId="2BD298A5" w14:textId="553B782B" w:rsidR="00A06694" w:rsidRPr="00BB05EE" w:rsidRDefault="00A06694" w:rsidP="00D1111F">
            <w:pPr>
              <w:widowControl w:val="0"/>
              <w:numPr>
                <w:ilvl w:val="0"/>
                <w:numId w:val="15"/>
              </w:numPr>
              <w:tabs>
                <w:tab w:val="left" w:pos="284"/>
              </w:tabs>
              <w:suppressAutoHyphens w:val="0"/>
              <w:spacing w:before="120"/>
              <w:jc w:val="both"/>
              <w:rPr>
                <w:rFonts w:ascii="Calibri Light" w:hAnsi="Calibri Light" w:cs="Calibri Light"/>
                <w:sz w:val="22"/>
                <w:szCs w:val="22"/>
              </w:rPr>
            </w:pPr>
            <w:r w:rsidRPr="00BB05EE">
              <w:rPr>
                <w:rFonts w:ascii="Calibri Light" w:hAnsi="Calibri Light" w:cs="Calibri Light"/>
                <w:sz w:val="22"/>
                <w:szCs w:val="22"/>
              </w:rPr>
              <w:t xml:space="preserve">Warunki płatności: zgodne </w:t>
            </w:r>
            <w:r w:rsidR="00D37F9E" w:rsidRPr="00BB05EE">
              <w:rPr>
                <w:rFonts w:ascii="Calibri Light" w:hAnsi="Calibri Light" w:cs="Calibri Light"/>
                <w:sz w:val="22"/>
                <w:szCs w:val="22"/>
              </w:rPr>
              <w:t>z warunkami określonymi w S</w:t>
            </w:r>
            <w:r w:rsidR="000B4F81" w:rsidRPr="00BB05EE">
              <w:rPr>
                <w:rFonts w:ascii="Calibri Light" w:hAnsi="Calibri Light" w:cs="Calibri Light"/>
                <w:sz w:val="22"/>
                <w:szCs w:val="22"/>
              </w:rPr>
              <w:t>WZ i projekcie umowy</w:t>
            </w:r>
            <w:r w:rsidRPr="00BB05EE">
              <w:rPr>
                <w:rFonts w:ascii="Calibri Light" w:hAnsi="Calibri Light" w:cs="Calibri Light"/>
                <w:sz w:val="22"/>
                <w:szCs w:val="22"/>
              </w:rPr>
              <w:t>.</w:t>
            </w:r>
          </w:p>
          <w:p w14:paraId="2BD298A6" w14:textId="53C52488" w:rsidR="009D16C8" w:rsidRPr="00BB05EE" w:rsidRDefault="009D16C8" w:rsidP="00D1111F">
            <w:pPr>
              <w:pStyle w:val="Tekstpodstawowywcity2"/>
              <w:numPr>
                <w:ilvl w:val="0"/>
                <w:numId w:val="15"/>
              </w:numPr>
              <w:tabs>
                <w:tab w:val="left" w:pos="459"/>
              </w:tabs>
              <w:suppressAutoHyphens w:val="0"/>
              <w:spacing w:after="0" w:line="240" w:lineRule="auto"/>
              <w:jc w:val="both"/>
              <w:rPr>
                <w:rFonts w:ascii="Calibri Light" w:hAnsi="Calibri Light" w:cs="Calibri Light"/>
                <w:sz w:val="22"/>
                <w:szCs w:val="22"/>
              </w:rPr>
            </w:pPr>
            <w:r w:rsidRPr="00BB05EE">
              <w:rPr>
                <w:rFonts w:ascii="Calibri Light" w:hAnsi="Calibri Light" w:cs="Calibri Light"/>
                <w:sz w:val="22"/>
                <w:szCs w:val="22"/>
              </w:rPr>
              <w:t xml:space="preserve">Uważamy się za związanych niniejszą ofertą </w:t>
            </w:r>
            <w:r w:rsidR="00005EFC">
              <w:rPr>
                <w:rFonts w:ascii="Calibri Light" w:hAnsi="Calibri Light" w:cs="Calibri Light"/>
                <w:sz w:val="22"/>
                <w:szCs w:val="22"/>
              </w:rPr>
              <w:t>zgodnie z terminem wskazanym w SWZ</w:t>
            </w:r>
            <w:r w:rsidRPr="00BB05EE">
              <w:rPr>
                <w:rFonts w:ascii="Calibri Light" w:hAnsi="Calibri Light" w:cs="Calibri Light"/>
                <w:sz w:val="22"/>
                <w:szCs w:val="22"/>
              </w:rPr>
              <w:t>;</w:t>
            </w:r>
          </w:p>
          <w:p w14:paraId="2BD298B2" w14:textId="4446A73C" w:rsidR="00A06694" w:rsidRPr="00BB05EE" w:rsidRDefault="00A06694" w:rsidP="00D1111F">
            <w:pPr>
              <w:widowControl w:val="0"/>
              <w:numPr>
                <w:ilvl w:val="0"/>
                <w:numId w:val="15"/>
              </w:numPr>
              <w:tabs>
                <w:tab w:val="left" w:pos="284"/>
                <w:tab w:val="left" w:pos="567"/>
              </w:tabs>
              <w:suppressAutoHyphens w:val="0"/>
              <w:spacing w:before="120"/>
              <w:rPr>
                <w:rFonts w:ascii="Calibri Light" w:hAnsi="Calibri Light" w:cs="Calibri Light"/>
                <w:sz w:val="22"/>
                <w:szCs w:val="22"/>
              </w:rPr>
            </w:pPr>
            <w:r w:rsidRPr="00BB05EE">
              <w:rPr>
                <w:rFonts w:ascii="Calibri Light" w:hAnsi="Calibri Light" w:cs="Calibri Light"/>
                <w:sz w:val="22"/>
                <w:szCs w:val="22"/>
              </w:rPr>
              <w:t>Oświadczam(-y), że zamówienie wykonam(-y)</w:t>
            </w:r>
            <w:r w:rsidRPr="00BB05EE">
              <w:rPr>
                <w:rFonts w:ascii="Calibri Light" w:hAnsi="Calibri Light" w:cs="Calibri Light"/>
                <w:b/>
                <w:sz w:val="22"/>
                <w:szCs w:val="22"/>
              </w:rPr>
              <w:t xml:space="preserve"> samodzielnie*/przy pomocy Podwykonawc</w:t>
            </w:r>
            <w:r w:rsidR="000B4F81" w:rsidRPr="00BB05EE">
              <w:rPr>
                <w:rFonts w:ascii="Calibri Light" w:hAnsi="Calibri Light" w:cs="Calibri Light"/>
                <w:b/>
                <w:sz w:val="22"/>
                <w:szCs w:val="22"/>
              </w:rPr>
              <w:t>ów *</w:t>
            </w:r>
            <w:r w:rsidRPr="00BB05EE">
              <w:rPr>
                <w:rFonts w:ascii="Calibri Light" w:hAnsi="Calibri Light" w:cs="Calibri Light"/>
                <w:b/>
                <w:sz w:val="22"/>
                <w:szCs w:val="22"/>
              </w:rPr>
              <w:t xml:space="preserve">, </w:t>
            </w:r>
            <w:r w:rsidR="000B4F81" w:rsidRPr="00BB05EE">
              <w:rPr>
                <w:rFonts w:ascii="Calibri Light" w:hAnsi="Calibri Light" w:cs="Calibri Light"/>
                <w:b/>
                <w:sz w:val="22"/>
                <w:szCs w:val="22"/>
              </w:rPr>
              <w:t xml:space="preserve"> </w:t>
            </w:r>
            <w:r w:rsidRPr="00BB05EE">
              <w:rPr>
                <w:rFonts w:ascii="Calibri Light" w:hAnsi="Calibri Light" w:cs="Calibri Light"/>
                <w:sz w:val="22"/>
                <w:szCs w:val="22"/>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BB05EE"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BB05EE" w:rsidRDefault="00A06694" w:rsidP="00F35905">
                  <w:pPr>
                    <w:widowControl w:val="0"/>
                    <w:suppressAutoHyphens w:val="0"/>
                    <w:spacing w:before="120" w:after="120"/>
                    <w:ind w:left="720"/>
                    <w:rPr>
                      <w:rFonts w:ascii="Calibri Light" w:hAnsi="Calibri Light" w:cs="Calibri Light"/>
                      <w:sz w:val="22"/>
                      <w:szCs w:val="22"/>
                    </w:rPr>
                  </w:pPr>
                  <w:r w:rsidRPr="00BB05EE">
                    <w:rPr>
                      <w:rFonts w:ascii="Calibri Light" w:hAnsi="Calibri Light" w:cs="Calibri Light"/>
                      <w:b/>
                      <w:sz w:val="22"/>
                      <w:szCs w:val="22"/>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BB05EE" w:rsidRDefault="00F35905" w:rsidP="00F35905">
                  <w:pPr>
                    <w:tabs>
                      <w:tab w:val="left" w:pos="9000"/>
                    </w:tabs>
                    <w:spacing w:before="120" w:after="120"/>
                    <w:ind w:left="720"/>
                    <w:rPr>
                      <w:rFonts w:ascii="Calibri Light" w:hAnsi="Calibri Light" w:cs="Calibri Light"/>
                      <w:sz w:val="22"/>
                      <w:szCs w:val="22"/>
                    </w:rPr>
                  </w:pPr>
                  <w:r w:rsidRPr="00BB05EE">
                    <w:rPr>
                      <w:rFonts w:ascii="Calibri Light" w:hAnsi="Calibri Light" w:cs="Calibri Light"/>
                      <w:b/>
                      <w:sz w:val="22"/>
                      <w:szCs w:val="22"/>
                    </w:rPr>
                    <w:t>Z</w:t>
                  </w:r>
                  <w:r w:rsidR="00A06694" w:rsidRPr="00BB05EE">
                    <w:rPr>
                      <w:rFonts w:ascii="Calibri Light" w:hAnsi="Calibri Light" w:cs="Calibri Light"/>
                      <w:b/>
                      <w:sz w:val="22"/>
                      <w:szCs w:val="22"/>
                    </w:rPr>
                    <w:t>AKRES ZLECANY PODWYKONAWCY</w:t>
                  </w:r>
                </w:p>
              </w:tc>
            </w:tr>
            <w:tr w:rsidR="00A06694" w:rsidRPr="00BB05EE"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BB05EE" w:rsidRDefault="00A06694" w:rsidP="00F35905">
                  <w:pPr>
                    <w:pStyle w:val="Bezodstpw1"/>
                    <w:snapToGrid w:val="0"/>
                    <w:spacing w:before="120" w:after="120"/>
                    <w:ind w:left="720"/>
                    <w:jc w:val="both"/>
                    <w:rPr>
                      <w:rFonts w:ascii="Calibri Light" w:hAnsi="Calibri Light" w:cs="Calibri Light"/>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BB05EE" w:rsidRDefault="00A06694" w:rsidP="00F35905">
                  <w:pPr>
                    <w:pStyle w:val="Bezodstpw1"/>
                    <w:snapToGrid w:val="0"/>
                    <w:spacing w:before="120" w:after="120"/>
                    <w:ind w:left="720"/>
                    <w:jc w:val="both"/>
                    <w:rPr>
                      <w:rFonts w:ascii="Calibri Light" w:hAnsi="Calibri Light" w:cs="Calibri Light"/>
                    </w:rPr>
                  </w:pPr>
                </w:p>
              </w:tc>
            </w:tr>
          </w:tbl>
          <w:p w14:paraId="2BD298B9" w14:textId="77777777" w:rsidR="00A06694" w:rsidRPr="00BB05EE" w:rsidRDefault="00A06694" w:rsidP="00F35905">
            <w:pPr>
              <w:pStyle w:val="Bezodstpw1"/>
              <w:numPr>
                <w:ilvl w:val="0"/>
                <w:numId w:val="15"/>
              </w:numPr>
              <w:spacing w:before="120" w:after="120"/>
              <w:jc w:val="both"/>
              <w:rPr>
                <w:rFonts w:ascii="Calibri Light" w:hAnsi="Calibri Light" w:cs="Calibri Light"/>
                <w:b/>
              </w:rPr>
            </w:pPr>
            <w:r w:rsidRPr="00BB05EE">
              <w:rPr>
                <w:rFonts w:ascii="Calibri Light" w:hAnsi="Calibri Light" w:cs="Calibri Light"/>
                <w:b/>
              </w:rPr>
              <w:t xml:space="preserve">W przypadku nie wypełnienia tego punktu w całości, bądź nie wymienienia części, które zostaną powierzone Podwykonawcom, Zamawiający uzna, że Wykonawca wykona zamówienie samodzielnie. </w:t>
            </w:r>
          </w:p>
          <w:p w14:paraId="2BD298BA" w14:textId="77777777" w:rsidR="00A06694" w:rsidRPr="00BB05EE" w:rsidRDefault="00A06694" w:rsidP="00F35905">
            <w:pPr>
              <w:widowControl w:val="0"/>
              <w:numPr>
                <w:ilvl w:val="0"/>
                <w:numId w:val="15"/>
              </w:numPr>
              <w:suppressAutoHyphens w:val="0"/>
              <w:spacing w:before="120" w:after="120"/>
              <w:jc w:val="both"/>
              <w:rPr>
                <w:rFonts w:ascii="Calibri Light" w:hAnsi="Calibri Light" w:cs="Calibri Light"/>
                <w:sz w:val="22"/>
                <w:szCs w:val="22"/>
              </w:rPr>
            </w:pPr>
            <w:r w:rsidRPr="00BB05EE">
              <w:rPr>
                <w:rFonts w:ascii="Calibri Light" w:hAnsi="Calibri Light" w:cs="Calibri Light"/>
                <w:sz w:val="22"/>
                <w:szCs w:val="22"/>
              </w:rPr>
              <w:t>Oświadczam(-y), że akceptuję(-jemy) istotne postanowienia umowy zawarte w SIWZ i zobowiązuję  (-jemy) się, w przypadku wyboru mojej(naszej) oferty, do zawarcia umowy na warunkach wymienionych w istotnych postanowieniach umowy, w miejscu i terminie wyznaczonym przez Zamawiającego.</w:t>
            </w:r>
          </w:p>
          <w:p w14:paraId="2BD298BB" w14:textId="658A8E53" w:rsidR="00A06694" w:rsidRPr="00BB05EE" w:rsidRDefault="00A06694" w:rsidP="00F35905">
            <w:pPr>
              <w:widowControl w:val="0"/>
              <w:numPr>
                <w:ilvl w:val="0"/>
                <w:numId w:val="15"/>
              </w:numPr>
              <w:tabs>
                <w:tab w:val="left" w:pos="392"/>
              </w:tabs>
              <w:suppressAutoHyphens w:val="0"/>
              <w:spacing w:before="120" w:after="120"/>
              <w:jc w:val="both"/>
              <w:rPr>
                <w:rFonts w:ascii="Calibri Light" w:hAnsi="Calibri Light" w:cs="Calibri Light"/>
                <w:sz w:val="22"/>
                <w:szCs w:val="22"/>
              </w:rPr>
            </w:pPr>
            <w:r w:rsidRPr="00BB05EE">
              <w:rPr>
                <w:rFonts w:ascii="Calibri Light" w:hAnsi="Calibri Light" w:cs="Calibri Light"/>
                <w:sz w:val="22"/>
                <w:szCs w:val="22"/>
              </w:rPr>
              <w:t>Informuję(-jemy), że wybór przedmiotowej oferty</w:t>
            </w:r>
            <w:r w:rsidRPr="00BB05EE">
              <w:rPr>
                <w:rFonts w:ascii="Calibri Light" w:hAnsi="Calibri Light" w:cs="Calibri Light"/>
                <w:b/>
                <w:sz w:val="22"/>
                <w:szCs w:val="22"/>
              </w:rPr>
              <w:t xml:space="preserve"> będzie*/nie będzie* </w:t>
            </w:r>
            <w:r w:rsidRPr="00BB05EE">
              <w:rPr>
                <w:rFonts w:ascii="Calibri Light" w:hAnsi="Calibri Light" w:cs="Calibri Light"/>
                <w:sz w:val="22"/>
                <w:szCs w:val="22"/>
              </w:rPr>
              <w:t xml:space="preserve">prowadzić do powstania </w:t>
            </w:r>
            <w:r w:rsidR="00A741AA" w:rsidRPr="00BB05EE">
              <w:rPr>
                <w:rFonts w:ascii="Calibri Light" w:hAnsi="Calibri Light" w:cs="Calibri Light"/>
                <w:sz w:val="22"/>
                <w:szCs w:val="22"/>
              </w:rPr>
              <w:t xml:space="preserve"> </w:t>
            </w:r>
            <w:r w:rsidRPr="00BB05EE">
              <w:rPr>
                <w:rFonts w:ascii="Calibri Light" w:hAnsi="Calibri Light" w:cs="Calibri Light"/>
                <w:sz w:val="22"/>
                <w:szCs w:val="22"/>
              </w:rPr>
              <w:t>u Zamawiającego obowiązku podatkowego.</w:t>
            </w:r>
          </w:p>
          <w:p w14:paraId="2BD298BC" w14:textId="77777777" w:rsidR="00A06694" w:rsidRPr="00BB05EE" w:rsidRDefault="00A06694" w:rsidP="00F35905">
            <w:pPr>
              <w:widowControl w:val="0"/>
              <w:numPr>
                <w:ilvl w:val="0"/>
                <w:numId w:val="15"/>
              </w:numPr>
              <w:spacing w:before="120" w:after="120"/>
              <w:jc w:val="both"/>
              <w:rPr>
                <w:rFonts w:ascii="Calibri Light" w:hAnsi="Calibri Light" w:cs="Calibri Light"/>
                <w:sz w:val="22"/>
                <w:szCs w:val="22"/>
              </w:rPr>
            </w:pPr>
            <w:r w:rsidRPr="00BB05EE">
              <w:rPr>
                <w:rFonts w:ascii="Calibri Light" w:hAnsi="Calibri Light" w:cs="Calibri Light"/>
                <w:sz w:val="22"/>
                <w:szCs w:val="22"/>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BB05EE"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BB05EE" w:rsidRDefault="00A06694" w:rsidP="00F35905">
                  <w:pPr>
                    <w:widowControl w:val="0"/>
                    <w:spacing w:before="120" w:after="120"/>
                    <w:ind w:left="117"/>
                    <w:rPr>
                      <w:rFonts w:ascii="Calibri Light" w:hAnsi="Calibri Light" w:cs="Calibri Light"/>
                      <w:sz w:val="22"/>
                      <w:szCs w:val="22"/>
                    </w:rPr>
                  </w:pPr>
                  <w:r w:rsidRPr="00BB05EE">
                    <w:rPr>
                      <w:rFonts w:ascii="Calibri Light" w:hAnsi="Calibri Light" w:cs="Calibri Light"/>
                      <w:sz w:val="22"/>
                      <w:szCs w:val="22"/>
                    </w:rPr>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BB05EE" w:rsidRDefault="00A06694" w:rsidP="00F35905">
                  <w:pPr>
                    <w:widowControl w:val="0"/>
                    <w:spacing w:before="120" w:after="120"/>
                    <w:ind w:left="720"/>
                    <w:rPr>
                      <w:rFonts w:ascii="Calibri Light" w:hAnsi="Calibri Light" w:cs="Calibri Light"/>
                      <w:sz w:val="22"/>
                      <w:szCs w:val="22"/>
                    </w:rPr>
                  </w:pPr>
                  <w:r w:rsidRPr="00BB05EE">
                    <w:rPr>
                      <w:rFonts w:ascii="Calibri Light" w:hAnsi="Calibri Light" w:cs="Calibri Light"/>
                      <w:sz w:val="22"/>
                      <w:szCs w:val="22"/>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BB05EE" w:rsidRDefault="00A06694" w:rsidP="00F35905">
                  <w:pPr>
                    <w:widowControl w:val="0"/>
                    <w:spacing w:before="120" w:after="120"/>
                    <w:ind w:left="720"/>
                    <w:rPr>
                      <w:rFonts w:ascii="Calibri Light" w:hAnsi="Calibri Light" w:cs="Calibri Light"/>
                      <w:sz w:val="22"/>
                      <w:szCs w:val="22"/>
                    </w:rPr>
                  </w:pPr>
                  <w:r w:rsidRPr="00BB05EE">
                    <w:rPr>
                      <w:rFonts w:ascii="Calibri Light" w:hAnsi="Calibri Light" w:cs="Calibri Light"/>
                      <w:sz w:val="22"/>
                      <w:szCs w:val="22"/>
                    </w:rPr>
                    <w:t>Wartość bez kwoty podatku</w:t>
                  </w:r>
                </w:p>
              </w:tc>
            </w:tr>
            <w:tr w:rsidR="00A06694" w:rsidRPr="00BB05EE"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BB05EE" w:rsidRDefault="00A06694" w:rsidP="00F35905">
                  <w:pPr>
                    <w:widowControl w:val="0"/>
                    <w:spacing w:before="120" w:after="120"/>
                    <w:ind w:left="117"/>
                    <w:rPr>
                      <w:rFonts w:ascii="Calibri Light" w:hAnsi="Calibri Light" w:cs="Calibri Light"/>
                      <w:sz w:val="22"/>
                      <w:szCs w:val="22"/>
                    </w:rPr>
                  </w:pPr>
                  <w:r w:rsidRPr="00BB05EE">
                    <w:rPr>
                      <w:rFonts w:ascii="Calibri Light" w:hAnsi="Calibri Light" w:cs="Calibri Light"/>
                      <w:sz w:val="22"/>
                      <w:szCs w:val="22"/>
                    </w:rPr>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BB05EE" w:rsidRDefault="00A06694" w:rsidP="00F35905">
                  <w:pPr>
                    <w:widowControl w:val="0"/>
                    <w:snapToGrid w:val="0"/>
                    <w:spacing w:before="120" w:after="120"/>
                    <w:ind w:left="720"/>
                    <w:jc w:val="both"/>
                    <w:rPr>
                      <w:rFonts w:ascii="Calibri Light" w:eastAsia="Bookman Old Style" w:hAnsi="Calibri Light" w:cs="Calibri Light"/>
                      <w:sz w:val="22"/>
                      <w:szCs w:val="22"/>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BB05EE" w:rsidRDefault="00A06694" w:rsidP="00F35905">
                  <w:pPr>
                    <w:widowControl w:val="0"/>
                    <w:snapToGrid w:val="0"/>
                    <w:spacing w:before="120" w:after="120"/>
                    <w:ind w:left="720"/>
                    <w:jc w:val="both"/>
                    <w:rPr>
                      <w:rFonts w:ascii="Calibri Light" w:eastAsia="Bookman Old Style" w:hAnsi="Calibri Light" w:cs="Calibri Light"/>
                      <w:sz w:val="22"/>
                      <w:szCs w:val="22"/>
                    </w:rPr>
                  </w:pPr>
                </w:p>
              </w:tc>
            </w:tr>
          </w:tbl>
          <w:p w14:paraId="2BD298C5" w14:textId="5ACB006A" w:rsidR="00A741AA" w:rsidRPr="00BB05EE" w:rsidRDefault="00A06694" w:rsidP="00FC4A4C">
            <w:pPr>
              <w:widowControl w:val="0"/>
              <w:numPr>
                <w:ilvl w:val="0"/>
                <w:numId w:val="15"/>
              </w:numPr>
              <w:tabs>
                <w:tab w:val="left" w:pos="601"/>
              </w:tabs>
              <w:suppressAutoHyphens w:val="0"/>
              <w:spacing w:before="120" w:after="120"/>
              <w:jc w:val="both"/>
              <w:rPr>
                <w:rFonts w:ascii="Calibri Light" w:hAnsi="Calibri Light" w:cs="Calibri Light"/>
                <w:sz w:val="22"/>
                <w:szCs w:val="22"/>
              </w:rPr>
            </w:pPr>
            <w:r w:rsidRPr="00BB05EE">
              <w:rPr>
                <w:rFonts w:ascii="Calibri Light" w:hAnsi="Calibri Light" w:cs="Calibri Light"/>
                <w:sz w:val="22"/>
                <w:szCs w:val="22"/>
              </w:rPr>
              <w:t xml:space="preserve">Zgodnie z wymogami Zamawiającego, przedstawiam(-y) w załączeniu wymagane oświadczenia  </w:t>
            </w:r>
            <w:r w:rsidR="00C0074A" w:rsidRPr="00BB05EE">
              <w:rPr>
                <w:rFonts w:ascii="Calibri Light" w:hAnsi="Calibri Light" w:cs="Calibri Light"/>
                <w:sz w:val="22"/>
                <w:szCs w:val="22"/>
              </w:rPr>
              <w:t>wymienione w S</w:t>
            </w:r>
            <w:r w:rsidRPr="00BB05EE">
              <w:rPr>
                <w:rFonts w:ascii="Calibri Light" w:hAnsi="Calibri Light" w:cs="Calibri Light"/>
                <w:sz w:val="22"/>
                <w:szCs w:val="22"/>
              </w:rPr>
              <w:t xml:space="preserve">WZ. </w:t>
            </w:r>
          </w:p>
          <w:p w14:paraId="2BD298C6" w14:textId="77777777" w:rsidR="00B30DB4" w:rsidRPr="00BB05EE" w:rsidRDefault="00B30DB4" w:rsidP="00F35905">
            <w:pPr>
              <w:pStyle w:val="Tekstpodstawowywcity2"/>
              <w:numPr>
                <w:ilvl w:val="0"/>
                <w:numId w:val="15"/>
              </w:numPr>
              <w:tabs>
                <w:tab w:val="left" w:pos="459"/>
              </w:tabs>
              <w:suppressAutoHyphens w:val="0"/>
              <w:spacing w:after="40" w:line="240" w:lineRule="auto"/>
              <w:jc w:val="both"/>
              <w:rPr>
                <w:rFonts w:ascii="Calibri Light" w:hAnsi="Calibri Light" w:cs="Calibri Light"/>
                <w:sz w:val="22"/>
                <w:szCs w:val="22"/>
                <w:lang w:val="cs-CZ"/>
              </w:rPr>
            </w:pPr>
            <w:r w:rsidRPr="00BB05EE">
              <w:rPr>
                <w:rFonts w:ascii="Calibri Light" w:hAnsi="Calibri Light" w:cs="Calibri Light"/>
                <w:sz w:val="22"/>
                <w:szCs w:val="22"/>
              </w:rPr>
              <w:t>Oświadczamy iż nasze dokumenty  KRS / CEIDG* są dostępne:</w:t>
            </w:r>
          </w:p>
          <w:p w14:paraId="2BD298C7" w14:textId="77777777" w:rsidR="00B30DB4" w:rsidRPr="00BB05EE" w:rsidRDefault="00B30DB4" w:rsidP="00F35905">
            <w:pPr>
              <w:numPr>
                <w:ilvl w:val="1"/>
                <w:numId w:val="15"/>
              </w:numPr>
              <w:tabs>
                <w:tab w:val="left" w:pos="459"/>
              </w:tabs>
              <w:suppressAutoHyphens w:val="0"/>
              <w:spacing w:line="240" w:lineRule="auto"/>
              <w:jc w:val="both"/>
              <w:rPr>
                <w:rFonts w:ascii="Calibri Light" w:hAnsi="Calibri Light" w:cs="Calibri Light"/>
                <w:sz w:val="22"/>
                <w:szCs w:val="22"/>
                <w:lang w:val="cs-CZ" w:eastAsia="pl-PL"/>
              </w:rPr>
            </w:pPr>
            <w:r w:rsidRPr="00BB05EE">
              <w:rPr>
                <w:rFonts w:ascii="Calibri Light" w:hAnsi="Calibri Light" w:cs="Calibri Light"/>
                <w:sz w:val="22"/>
                <w:szCs w:val="22"/>
                <w:lang w:eastAsia="pl-PL"/>
              </w:rPr>
              <w:t xml:space="preserve"> za pomocą bezpłatnych i ogólnodostępnych baz danych*,</w:t>
            </w:r>
          </w:p>
          <w:p w14:paraId="2BD298C8" w14:textId="77777777" w:rsidR="00B30DB4" w:rsidRPr="00BB05EE" w:rsidRDefault="00B30DB4" w:rsidP="00F35905">
            <w:pPr>
              <w:numPr>
                <w:ilvl w:val="1"/>
                <w:numId w:val="15"/>
              </w:numPr>
              <w:tabs>
                <w:tab w:val="left" w:pos="459"/>
              </w:tabs>
              <w:suppressAutoHyphens w:val="0"/>
              <w:spacing w:line="240" w:lineRule="auto"/>
              <w:jc w:val="both"/>
              <w:rPr>
                <w:rFonts w:ascii="Calibri Light" w:hAnsi="Calibri Light" w:cs="Calibri Light"/>
                <w:sz w:val="22"/>
                <w:szCs w:val="22"/>
                <w:lang w:val="cs-CZ" w:eastAsia="pl-PL"/>
              </w:rPr>
            </w:pPr>
            <w:r w:rsidRPr="00BB05EE">
              <w:rPr>
                <w:rFonts w:ascii="Calibri Light" w:hAnsi="Calibri Light" w:cs="Calibri Light"/>
                <w:sz w:val="22"/>
                <w:szCs w:val="22"/>
                <w:lang w:eastAsia="pl-PL"/>
              </w:rPr>
              <w:t>są w posiadaniu zamawiającego w postępowaniu o udzielenie zamówienia publicznego nr sprawy ...............................................*</w:t>
            </w:r>
          </w:p>
          <w:p w14:paraId="2BD298C9" w14:textId="77777777" w:rsidR="00FC4A4C" w:rsidRPr="00BB05EE" w:rsidRDefault="00B30DB4" w:rsidP="00FC4A4C">
            <w:pPr>
              <w:numPr>
                <w:ilvl w:val="1"/>
                <w:numId w:val="15"/>
              </w:numPr>
              <w:tabs>
                <w:tab w:val="left" w:pos="459"/>
              </w:tabs>
              <w:suppressAutoHyphens w:val="0"/>
              <w:spacing w:line="240" w:lineRule="auto"/>
              <w:jc w:val="both"/>
              <w:rPr>
                <w:rFonts w:ascii="Calibri Light" w:hAnsi="Calibri Light" w:cs="Calibri Light"/>
                <w:sz w:val="22"/>
                <w:szCs w:val="22"/>
                <w:lang w:val="cs-CZ" w:eastAsia="pl-PL"/>
              </w:rPr>
            </w:pPr>
            <w:r w:rsidRPr="00BB05EE">
              <w:rPr>
                <w:rFonts w:ascii="Calibri Light" w:hAnsi="Calibri Light" w:cs="Calibri Light"/>
                <w:sz w:val="22"/>
                <w:szCs w:val="22"/>
                <w:lang w:eastAsia="pl-PL"/>
              </w:rPr>
              <w:t>są aktualne na dzień składania ofert, są dołączone do oferty*</w:t>
            </w:r>
          </w:p>
          <w:p w14:paraId="0C0CF530" w14:textId="77777777" w:rsidR="00500862" w:rsidRPr="00BB05EE" w:rsidRDefault="00500862" w:rsidP="00500862">
            <w:pPr>
              <w:tabs>
                <w:tab w:val="left" w:pos="459"/>
              </w:tabs>
              <w:suppressAutoHyphens w:val="0"/>
              <w:spacing w:line="240" w:lineRule="auto"/>
              <w:ind w:left="1440"/>
              <w:jc w:val="both"/>
              <w:rPr>
                <w:rFonts w:ascii="Calibri Light" w:hAnsi="Calibri Light" w:cs="Calibri Light"/>
                <w:sz w:val="22"/>
                <w:szCs w:val="22"/>
                <w:lang w:val="cs-CZ" w:eastAsia="pl-PL"/>
              </w:rPr>
            </w:pPr>
          </w:p>
          <w:p w14:paraId="2BD298CF" w14:textId="7585D5A6" w:rsidR="00B30DB4" w:rsidRPr="00BB05EE" w:rsidRDefault="00B30DB4" w:rsidP="00F35905">
            <w:pPr>
              <w:pStyle w:val="PlainText1"/>
              <w:numPr>
                <w:ilvl w:val="0"/>
                <w:numId w:val="15"/>
              </w:numPr>
              <w:suppressAutoHyphens w:val="0"/>
              <w:spacing w:line="276" w:lineRule="auto"/>
              <w:jc w:val="both"/>
              <w:rPr>
                <w:rFonts w:ascii="Calibri Light" w:hAnsi="Calibri Light" w:cs="Calibri Light"/>
                <w:sz w:val="22"/>
                <w:szCs w:val="22"/>
              </w:rPr>
            </w:pPr>
            <w:r w:rsidRPr="00BB05EE">
              <w:rPr>
                <w:rFonts w:ascii="Calibri Light" w:hAnsi="Calibri Light" w:cs="Calibri Light"/>
                <w:iCs/>
                <w:sz w:val="22"/>
                <w:szCs w:val="22"/>
              </w:rPr>
              <w:t>W przypadku wyboru mojej</w:t>
            </w:r>
            <w:r w:rsidR="000A74FF" w:rsidRPr="00BB05EE">
              <w:rPr>
                <w:rFonts w:ascii="Calibri Light" w:hAnsi="Calibri Light" w:cs="Calibri Light"/>
                <w:iCs/>
                <w:sz w:val="22"/>
                <w:szCs w:val="22"/>
              </w:rPr>
              <w:t xml:space="preserve"> </w:t>
            </w:r>
            <w:r w:rsidRPr="00BB05EE">
              <w:rPr>
                <w:rFonts w:ascii="Calibri Light" w:hAnsi="Calibri Light" w:cs="Calibri Light"/>
                <w:iCs/>
                <w:sz w:val="22"/>
                <w:szCs w:val="22"/>
              </w:rPr>
              <w:t xml:space="preserve">(naszej) oferty w trybie przetargu nieograniczonego </w:t>
            </w:r>
            <w:r w:rsidRPr="00BB05EE">
              <w:rPr>
                <w:rFonts w:ascii="Calibri Light" w:hAnsi="Calibri Light" w:cs="Calibri Light"/>
                <w:iCs/>
                <w:sz w:val="22"/>
                <w:szCs w:val="22"/>
              </w:rPr>
              <w:br/>
              <w:t xml:space="preserve">zobowiązuję(my) się podpisać umowę z Zamawiającym wg  wzoru umowy stanowiącego </w:t>
            </w:r>
            <w:r w:rsidR="00C0074A" w:rsidRPr="00BB05EE">
              <w:rPr>
                <w:rFonts w:ascii="Calibri Light" w:hAnsi="Calibri Light" w:cs="Calibri Light"/>
                <w:iCs/>
                <w:sz w:val="22"/>
                <w:szCs w:val="22"/>
              </w:rPr>
              <w:t>Załącznik nr 2 do SWZ</w:t>
            </w:r>
            <w:r w:rsidR="000A74FF" w:rsidRPr="00BB05EE">
              <w:rPr>
                <w:rFonts w:ascii="Calibri Light" w:hAnsi="Calibri Light" w:cs="Calibri Light"/>
                <w:iCs/>
                <w:sz w:val="22"/>
                <w:szCs w:val="22"/>
              </w:rPr>
              <w:t xml:space="preserve"> w terminie i miejscu uzgodnionym z </w:t>
            </w:r>
            <w:r w:rsidR="002D00E1" w:rsidRPr="00BB05EE">
              <w:rPr>
                <w:rFonts w:ascii="Calibri Light" w:hAnsi="Calibri Light" w:cs="Calibri Light"/>
                <w:iCs/>
                <w:sz w:val="22"/>
                <w:szCs w:val="22"/>
              </w:rPr>
              <w:t>Zamawiającym</w:t>
            </w:r>
            <w:r w:rsidR="000A74FF" w:rsidRPr="00BB05EE">
              <w:rPr>
                <w:rFonts w:ascii="Calibri Light" w:hAnsi="Calibri Light" w:cs="Calibri Light"/>
                <w:iCs/>
                <w:sz w:val="22"/>
                <w:szCs w:val="22"/>
              </w:rPr>
              <w:t>.</w:t>
            </w:r>
          </w:p>
          <w:p w14:paraId="2BD298D0" w14:textId="77777777" w:rsidR="00C16C5B" w:rsidRPr="00BB05EE" w:rsidRDefault="00C16C5B" w:rsidP="00C16C5B">
            <w:pPr>
              <w:pStyle w:val="PlainText1"/>
              <w:numPr>
                <w:ilvl w:val="0"/>
                <w:numId w:val="15"/>
              </w:numPr>
              <w:suppressAutoHyphens w:val="0"/>
              <w:spacing w:line="276" w:lineRule="auto"/>
              <w:jc w:val="both"/>
              <w:rPr>
                <w:rFonts w:ascii="Calibri Light" w:hAnsi="Calibri Light" w:cs="Calibri Light"/>
                <w:sz w:val="22"/>
                <w:szCs w:val="22"/>
              </w:rPr>
            </w:pPr>
            <w:r w:rsidRPr="00BB05EE">
              <w:rPr>
                <w:rFonts w:ascii="Calibri Light" w:hAnsi="Calibri Light" w:cs="Calibri Light"/>
                <w:sz w:val="22"/>
                <w:szCs w:val="22"/>
              </w:rPr>
              <w:lastRenderedPageBreak/>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1" w14:textId="77777777" w:rsidR="00C16C5B" w:rsidRPr="00BB05EE" w:rsidRDefault="00322095" w:rsidP="00322095">
            <w:pPr>
              <w:numPr>
                <w:ilvl w:val="0"/>
                <w:numId w:val="15"/>
              </w:numPr>
              <w:rPr>
                <w:rFonts w:ascii="Calibri Light" w:hAnsi="Calibri Light" w:cs="Calibri Light"/>
                <w:kern w:val="0"/>
                <w:sz w:val="22"/>
                <w:szCs w:val="22"/>
                <w:lang w:eastAsia="ar-SA"/>
              </w:rPr>
            </w:pPr>
            <w:r w:rsidRPr="00BB05EE">
              <w:rPr>
                <w:rFonts w:ascii="Calibri Light" w:hAnsi="Calibri Light" w:cs="Calibri Light"/>
                <w:kern w:val="0"/>
                <w:sz w:val="22"/>
                <w:szCs w:val="22"/>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2" w14:textId="77777777" w:rsidR="00FC4A4C" w:rsidRPr="00BB05EE" w:rsidRDefault="00FC4A4C" w:rsidP="002D00E1">
            <w:pPr>
              <w:pStyle w:val="PlainText1"/>
              <w:suppressAutoHyphens w:val="0"/>
              <w:spacing w:line="276" w:lineRule="auto"/>
              <w:ind w:left="720"/>
              <w:jc w:val="both"/>
              <w:rPr>
                <w:rFonts w:ascii="Calibri Light" w:hAnsi="Calibri Light" w:cs="Calibri Light"/>
                <w:b/>
                <w:i/>
                <w:sz w:val="22"/>
                <w:szCs w:val="22"/>
                <w:lang w:eastAsia="pl-PL"/>
              </w:rPr>
            </w:pPr>
          </w:p>
          <w:p w14:paraId="2BD298D3" w14:textId="77777777" w:rsidR="002D00E1" w:rsidRPr="00090F78" w:rsidRDefault="002D00E1" w:rsidP="002D00E1">
            <w:pPr>
              <w:pStyle w:val="PlainText1"/>
              <w:suppressAutoHyphens w:val="0"/>
              <w:spacing w:line="276" w:lineRule="auto"/>
              <w:ind w:left="720"/>
              <w:jc w:val="both"/>
              <w:rPr>
                <w:rFonts w:ascii="Calibri Light" w:hAnsi="Calibri Light" w:cs="Calibri Light"/>
                <w:b/>
                <w:sz w:val="18"/>
                <w:szCs w:val="18"/>
                <w:lang w:eastAsia="pl-PL"/>
              </w:rPr>
            </w:pPr>
            <w:r w:rsidRPr="00090F78">
              <w:rPr>
                <w:rFonts w:ascii="Calibri Light" w:hAnsi="Calibri Light" w:cs="Calibri Light"/>
                <w:b/>
                <w:i/>
                <w:sz w:val="18"/>
                <w:szCs w:val="18"/>
                <w:lang w:eastAsia="pl-PL"/>
              </w:rPr>
              <w:t>* - niepotrzebne skreślić</w:t>
            </w:r>
            <w:r w:rsidRPr="00090F78">
              <w:rPr>
                <w:rFonts w:ascii="Calibri Light" w:hAnsi="Calibri Light" w:cs="Calibri Light"/>
                <w:b/>
                <w:sz w:val="18"/>
                <w:szCs w:val="18"/>
                <w:lang w:eastAsia="pl-PL"/>
              </w:rPr>
              <w:t>)</w:t>
            </w:r>
          </w:p>
          <w:p w14:paraId="2BD298D4" w14:textId="77777777" w:rsidR="00C16C5B" w:rsidRPr="00090F78" w:rsidRDefault="00C16C5B" w:rsidP="002D00E1">
            <w:pPr>
              <w:pStyle w:val="PlainText1"/>
              <w:suppressAutoHyphens w:val="0"/>
              <w:spacing w:line="276" w:lineRule="auto"/>
              <w:ind w:left="720"/>
              <w:jc w:val="both"/>
              <w:rPr>
                <w:rFonts w:ascii="Calibri Light" w:hAnsi="Calibri Light" w:cs="Calibri Light"/>
                <w:b/>
                <w:sz w:val="18"/>
                <w:szCs w:val="18"/>
              </w:rPr>
            </w:pPr>
            <w:r w:rsidRPr="00090F78">
              <w:rPr>
                <w:rFonts w:ascii="Calibri Light" w:hAnsi="Calibri Light" w:cs="Calibri Light"/>
                <w:b/>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BD298D5" w14:textId="77777777" w:rsidR="00B30DB4" w:rsidRPr="00BB05EE" w:rsidRDefault="00B30DB4" w:rsidP="00A05121">
            <w:pPr>
              <w:tabs>
                <w:tab w:val="left" w:pos="459"/>
              </w:tabs>
              <w:jc w:val="both"/>
              <w:rPr>
                <w:rFonts w:ascii="Calibri Light" w:hAnsi="Calibri Light" w:cs="Calibri Light"/>
                <w:sz w:val="22"/>
                <w:szCs w:val="22"/>
                <w:lang w:val="cs-CZ" w:eastAsia="pl-PL"/>
              </w:rPr>
            </w:pPr>
          </w:p>
        </w:tc>
      </w:tr>
      <w:tr w:rsidR="00B30DB4" w:rsidRPr="00BB05EE" w14:paraId="2BD298DF" w14:textId="77777777">
        <w:tc>
          <w:tcPr>
            <w:tcW w:w="9640" w:type="dxa"/>
            <w:gridSpan w:val="2"/>
          </w:tcPr>
          <w:p w14:paraId="6F5628DB" w14:textId="77777777" w:rsidR="004A5401" w:rsidRPr="00BB05EE" w:rsidRDefault="004A5401" w:rsidP="00500862">
            <w:pPr>
              <w:suppressAutoHyphens w:val="0"/>
              <w:spacing w:line="240" w:lineRule="auto"/>
              <w:contextualSpacing/>
              <w:rPr>
                <w:rFonts w:ascii="Calibri Light" w:eastAsia="MS Mincho" w:hAnsi="Calibri Light" w:cs="Calibri Light"/>
                <w:b/>
                <w:sz w:val="22"/>
                <w:szCs w:val="22"/>
                <w:lang w:eastAsia="pl-PL"/>
              </w:rPr>
            </w:pPr>
          </w:p>
          <w:p w14:paraId="2BD298D8" w14:textId="77777777" w:rsidR="00B30DB4" w:rsidRPr="00BB05EE" w:rsidRDefault="00B30DB4" w:rsidP="000A74FF">
            <w:pPr>
              <w:numPr>
                <w:ilvl w:val="0"/>
                <w:numId w:val="3"/>
              </w:numPr>
              <w:suppressAutoHyphens w:val="0"/>
              <w:spacing w:after="40" w:line="240" w:lineRule="auto"/>
              <w:ind w:left="460"/>
              <w:contextualSpacing/>
              <w:rPr>
                <w:rFonts w:ascii="Calibri Light" w:eastAsia="MS Mincho" w:hAnsi="Calibri Light" w:cs="Calibri Light"/>
                <w:b/>
                <w:sz w:val="22"/>
                <w:szCs w:val="22"/>
                <w:lang w:eastAsia="pl-PL"/>
              </w:rPr>
            </w:pPr>
            <w:r w:rsidRPr="00BB05EE">
              <w:rPr>
                <w:rFonts w:ascii="Calibri Light" w:eastAsia="MS Mincho" w:hAnsi="Calibri Light" w:cs="Calibri Light"/>
                <w:b/>
                <w:sz w:val="22"/>
                <w:szCs w:val="22"/>
                <w:lang w:eastAsia="pl-PL"/>
              </w:rPr>
              <w:t>ZASTRZEŻENIE DANYCH</w:t>
            </w:r>
          </w:p>
          <w:p w14:paraId="2BD298D9" w14:textId="7E4F116E" w:rsidR="000A74FF" w:rsidRPr="00BB05EE" w:rsidRDefault="00B11199" w:rsidP="00A05121">
            <w:pPr>
              <w:spacing w:after="40" w:line="240" w:lineRule="auto"/>
              <w:contextualSpacing/>
              <w:jc w:val="both"/>
              <w:rPr>
                <w:rFonts w:ascii="Calibri Light" w:eastAsia="MS Mincho" w:hAnsi="Calibri Light" w:cs="Calibri Light"/>
                <w:sz w:val="22"/>
                <w:szCs w:val="22"/>
                <w:lang w:eastAsia="pl-PL"/>
              </w:rPr>
            </w:pPr>
            <w:r w:rsidRPr="00BB05EE">
              <w:rPr>
                <w:rFonts w:ascii="Calibri Light" w:eastAsia="MS Mincho" w:hAnsi="Calibri Light" w:cs="Calibri Light"/>
                <w:sz w:val="22"/>
                <w:szCs w:val="22"/>
                <w:lang w:eastAsia="pl-PL"/>
              </w:rPr>
              <w:t xml:space="preserve">Niniejszym </w:t>
            </w:r>
            <w:r w:rsidR="00B30DB4" w:rsidRPr="00BB05EE">
              <w:rPr>
                <w:rFonts w:ascii="Calibri Light" w:eastAsia="MS Mincho" w:hAnsi="Calibri Light" w:cs="Calibri Light"/>
                <w:sz w:val="22"/>
                <w:szCs w:val="22"/>
                <w:lang w:eastAsia="pl-PL"/>
              </w:rPr>
              <w:t xml:space="preserve"> </w:t>
            </w:r>
            <w:r w:rsidR="00B30DB4" w:rsidRPr="00BB05EE">
              <w:rPr>
                <w:rFonts w:ascii="Calibri Light" w:eastAsia="MS Mincho" w:hAnsi="Calibri Light" w:cs="Calibri Light"/>
                <w:sz w:val="22"/>
                <w:szCs w:val="22"/>
                <w:u w:val="single"/>
                <w:lang w:eastAsia="pl-PL"/>
              </w:rPr>
              <w:t>zastrzegam</w:t>
            </w:r>
            <w:r w:rsidR="000A74FF" w:rsidRPr="00BB05EE">
              <w:rPr>
                <w:rFonts w:ascii="Calibri Light" w:eastAsia="MS Mincho" w:hAnsi="Calibri Light" w:cs="Calibri Light"/>
                <w:sz w:val="22"/>
                <w:szCs w:val="22"/>
                <w:u w:val="single"/>
                <w:lang w:eastAsia="pl-PL"/>
              </w:rPr>
              <w:t xml:space="preserve"> </w:t>
            </w:r>
            <w:r w:rsidR="00B30DB4" w:rsidRPr="00BB05EE">
              <w:rPr>
                <w:rFonts w:ascii="Calibri Light" w:eastAsia="MS Mincho" w:hAnsi="Calibri Light" w:cs="Calibri Light"/>
                <w:sz w:val="22"/>
                <w:szCs w:val="22"/>
                <w:u w:val="single"/>
                <w:lang w:eastAsia="pl-PL"/>
              </w:rPr>
              <w:t>(-my</w:t>
            </w:r>
            <w:r w:rsidR="00B30DB4" w:rsidRPr="00BB05EE">
              <w:rPr>
                <w:rFonts w:ascii="Calibri Light" w:eastAsia="MS Mincho" w:hAnsi="Calibri Light" w:cs="Calibri Light"/>
                <w:sz w:val="22"/>
                <w:szCs w:val="22"/>
                <w:lang w:eastAsia="pl-PL"/>
              </w:rPr>
              <w:t xml:space="preserve">) </w:t>
            </w:r>
          </w:p>
          <w:p w14:paraId="2BD298DA" w14:textId="77777777" w:rsidR="000A74FF" w:rsidRPr="00BB05EE" w:rsidRDefault="00B30DB4" w:rsidP="00A05121">
            <w:pPr>
              <w:spacing w:after="40" w:line="240" w:lineRule="auto"/>
              <w:contextualSpacing/>
              <w:jc w:val="both"/>
              <w:rPr>
                <w:rFonts w:ascii="Calibri Light" w:eastAsia="MS Mincho" w:hAnsi="Calibri Light" w:cs="Calibri Light"/>
                <w:b/>
                <w:sz w:val="22"/>
                <w:szCs w:val="22"/>
                <w:lang w:eastAsia="pl-PL"/>
              </w:rPr>
            </w:pPr>
            <w:r w:rsidRPr="00BB05EE">
              <w:rPr>
                <w:rFonts w:ascii="Calibri Light" w:eastAsia="MS Mincho" w:hAnsi="Calibri Light" w:cs="Calibri Light"/>
                <w:b/>
                <w:sz w:val="22"/>
                <w:szCs w:val="22"/>
                <w:lang w:eastAsia="pl-PL"/>
              </w:rPr>
              <w:t>(</w:t>
            </w:r>
            <w:r w:rsidRPr="00BB05EE">
              <w:rPr>
                <w:rFonts w:ascii="Calibri Light" w:eastAsia="MS Mincho" w:hAnsi="Calibri Light" w:cs="Calibri Light"/>
                <w:b/>
                <w:i/>
                <w:sz w:val="22"/>
                <w:szCs w:val="22"/>
                <w:lang w:eastAsia="pl-PL"/>
              </w:rPr>
              <w:t>UWAGA! jeżeli Wykonawca nie zastrzega, wpisać NIE DOTYCZY</w:t>
            </w:r>
            <w:r w:rsidRPr="00BB05EE">
              <w:rPr>
                <w:rFonts w:ascii="Calibri Light" w:eastAsia="MS Mincho" w:hAnsi="Calibri Light" w:cs="Calibri Light"/>
                <w:b/>
                <w:sz w:val="22"/>
                <w:szCs w:val="22"/>
                <w:lang w:eastAsia="pl-PL"/>
              </w:rPr>
              <w:t xml:space="preserve">) </w:t>
            </w:r>
          </w:p>
          <w:p w14:paraId="2BD298DB" w14:textId="77777777" w:rsidR="00B30DB4" w:rsidRPr="00BB05EE" w:rsidRDefault="00B30DB4" w:rsidP="00A05121">
            <w:pPr>
              <w:spacing w:after="40" w:line="240" w:lineRule="auto"/>
              <w:contextualSpacing/>
              <w:jc w:val="both"/>
              <w:rPr>
                <w:rFonts w:ascii="Calibri Light" w:eastAsia="MS Mincho" w:hAnsi="Calibri Light" w:cs="Calibri Light"/>
                <w:sz w:val="22"/>
                <w:szCs w:val="22"/>
                <w:lang w:eastAsia="pl-PL"/>
              </w:rPr>
            </w:pPr>
            <w:r w:rsidRPr="00BB05EE">
              <w:rPr>
                <w:rFonts w:ascii="Calibri Light" w:eastAsia="MS Mincho" w:hAnsi="Calibri Light" w:cs="Calibri Light"/>
                <w:sz w:val="22"/>
                <w:szCs w:val="22"/>
                <w:lang w:eastAsia="pl-PL"/>
              </w:rPr>
              <w:t>informacje zawarte w naszej ofercie, które stanowią tajemnicę przedsiębiorstwa i nie mogą być ujawnione innym uczestnikom postępowania:</w:t>
            </w:r>
          </w:p>
          <w:p w14:paraId="2BD298DC" w14:textId="77777777" w:rsidR="00B30DB4" w:rsidRPr="00BB05EE" w:rsidRDefault="00B30DB4" w:rsidP="00B30DB4">
            <w:pPr>
              <w:numPr>
                <w:ilvl w:val="0"/>
                <w:numId w:val="11"/>
              </w:numPr>
              <w:suppressAutoHyphens w:val="0"/>
              <w:spacing w:after="40" w:line="240" w:lineRule="auto"/>
              <w:contextualSpacing/>
              <w:rPr>
                <w:rFonts w:ascii="Calibri Light" w:eastAsia="MS Mincho" w:hAnsi="Calibri Light" w:cs="Calibri Light"/>
                <w:sz w:val="22"/>
                <w:szCs w:val="22"/>
                <w:lang w:eastAsia="pl-PL"/>
              </w:rPr>
            </w:pPr>
            <w:r w:rsidRPr="00BB05EE">
              <w:rPr>
                <w:rFonts w:ascii="Calibri Light" w:eastAsia="MS Mincho" w:hAnsi="Calibri Light" w:cs="Calibri Light"/>
                <w:sz w:val="22"/>
                <w:szCs w:val="22"/>
                <w:lang w:eastAsia="pl-PL"/>
              </w:rPr>
              <w:t>………………………………………………………………………………………………………………………………</w:t>
            </w:r>
          </w:p>
          <w:p w14:paraId="2BD298DE" w14:textId="77777777" w:rsidR="00B30DB4" w:rsidRPr="00BB05EE" w:rsidRDefault="00B30DB4" w:rsidP="002D00E1">
            <w:pPr>
              <w:spacing w:after="40" w:line="240" w:lineRule="auto"/>
              <w:contextualSpacing/>
              <w:rPr>
                <w:rFonts w:ascii="Calibri Light" w:eastAsia="MS Mincho" w:hAnsi="Calibri Light" w:cs="Calibri Light"/>
                <w:bCs/>
                <w:color w:val="000000"/>
                <w:sz w:val="22"/>
                <w:szCs w:val="22"/>
              </w:rPr>
            </w:pPr>
            <w:r w:rsidRPr="00BB05EE">
              <w:rPr>
                <w:rFonts w:ascii="Calibri Light" w:eastAsia="MS Mincho" w:hAnsi="Calibri Light" w:cs="Calibri Light"/>
                <w:color w:val="000000"/>
                <w:sz w:val="22"/>
                <w:szCs w:val="22"/>
                <w:lang w:eastAsia="pl-PL"/>
              </w:rPr>
              <w:t xml:space="preserve">Uzasadnienie </w:t>
            </w:r>
            <w:r w:rsidRPr="00BB05EE">
              <w:rPr>
                <w:rFonts w:ascii="Calibri Light" w:eastAsia="MS Mincho" w:hAnsi="Calibri Light" w:cs="Calibri Light"/>
                <w:bCs/>
                <w:color w:val="000000"/>
                <w:sz w:val="22"/>
                <w:szCs w:val="22"/>
              </w:rPr>
              <w:t>zastrzeżenia ww. informacji, jako tajemnicy przedsiębiorstwa,  zosta</w:t>
            </w:r>
            <w:r w:rsidR="002D00E1" w:rsidRPr="00BB05EE">
              <w:rPr>
                <w:rFonts w:ascii="Calibri Light" w:eastAsia="MS Mincho" w:hAnsi="Calibri Light" w:cs="Calibri Light"/>
                <w:bCs/>
                <w:color w:val="000000"/>
                <w:sz w:val="22"/>
                <w:szCs w:val="22"/>
              </w:rPr>
              <w:t>ło załączone do naszej  oferty.</w:t>
            </w:r>
          </w:p>
        </w:tc>
      </w:tr>
      <w:tr w:rsidR="00B30DB4" w:rsidRPr="00BB05EE" w14:paraId="2BD298EA" w14:textId="77777777">
        <w:tc>
          <w:tcPr>
            <w:tcW w:w="9640" w:type="dxa"/>
            <w:gridSpan w:val="2"/>
          </w:tcPr>
          <w:p w14:paraId="2BD298E0" w14:textId="710D1922" w:rsidR="00143C69" w:rsidRPr="00BB05EE" w:rsidRDefault="00143C69" w:rsidP="00143C69">
            <w:pPr>
              <w:suppressAutoHyphens w:val="0"/>
              <w:spacing w:line="240" w:lineRule="auto"/>
              <w:ind w:left="102"/>
              <w:rPr>
                <w:rFonts w:ascii="Calibri Light" w:hAnsi="Calibri Light" w:cs="Calibri Light"/>
                <w:b/>
                <w:bCs/>
                <w:sz w:val="22"/>
                <w:szCs w:val="22"/>
                <w:lang w:val="cs-CZ" w:eastAsia="pl-PL"/>
              </w:rPr>
            </w:pPr>
          </w:p>
          <w:p w14:paraId="2BD298E1" w14:textId="4E31DD85" w:rsidR="00B30DB4" w:rsidRPr="00BB05EE" w:rsidRDefault="00B30DB4" w:rsidP="00090F78">
            <w:pPr>
              <w:pStyle w:val="Akapitzlist"/>
              <w:numPr>
                <w:ilvl w:val="0"/>
                <w:numId w:val="3"/>
              </w:numPr>
              <w:spacing w:after="120" w:line="240" w:lineRule="auto"/>
              <w:rPr>
                <w:rFonts w:ascii="Calibri Light" w:hAnsi="Calibri Light" w:cs="Calibri Light"/>
                <w:b/>
                <w:bCs/>
                <w:lang w:val="cs-CZ"/>
              </w:rPr>
            </w:pPr>
            <w:r w:rsidRPr="00BB05EE">
              <w:rPr>
                <w:rFonts w:ascii="Calibri Light" w:hAnsi="Calibri Light" w:cs="Calibri Light"/>
                <w:b/>
                <w:bCs/>
                <w:lang w:val="cs-CZ"/>
              </w:rPr>
              <w:t>SPIS TREŚCI:</w:t>
            </w:r>
          </w:p>
          <w:p w14:paraId="2BD298E2" w14:textId="77777777" w:rsidR="00B30DB4" w:rsidRPr="00BB05EE" w:rsidRDefault="00B30DB4" w:rsidP="00A05121">
            <w:pPr>
              <w:spacing w:after="120"/>
              <w:jc w:val="both"/>
              <w:rPr>
                <w:rFonts w:ascii="Calibri Light" w:hAnsi="Calibri Light" w:cs="Calibri Light"/>
                <w:sz w:val="22"/>
                <w:szCs w:val="22"/>
                <w:lang w:val="cs-CZ" w:eastAsia="pl-PL"/>
              </w:rPr>
            </w:pPr>
            <w:r w:rsidRPr="00BB05EE">
              <w:rPr>
                <w:rFonts w:ascii="Calibri Light" w:hAnsi="Calibri Light" w:cs="Calibri Light"/>
                <w:sz w:val="22"/>
                <w:szCs w:val="22"/>
                <w:lang w:val="cs-CZ" w:eastAsia="pl-PL"/>
              </w:rPr>
              <w:t>Integralną część oferty stanowią następujące dokumenty:</w:t>
            </w:r>
          </w:p>
          <w:p w14:paraId="3408B66E" w14:textId="77777777" w:rsidR="00090F78" w:rsidRDefault="00F170A1" w:rsidP="00090F78">
            <w:pPr>
              <w:pStyle w:val="Akapitzlist"/>
              <w:numPr>
                <w:ilvl w:val="2"/>
                <w:numId w:val="3"/>
              </w:numPr>
              <w:spacing w:before="120" w:after="160" w:line="259" w:lineRule="auto"/>
              <w:jc w:val="both"/>
              <w:rPr>
                <w:rFonts w:ascii="Calibri Light" w:hAnsi="Calibri Light" w:cs="Calibri Light"/>
              </w:rPr>
            </w:pPr>
            <w:r w:rsidRPr="00BB05EE">
              <w:rPr>
                <w:rFonts w:ascii="Calibri Light" w:hAnsi="Calibri Light" w:cs="Calibri Light"/>
              </w:rPr>
              <w:t>Formularz ofertowy – wg wzoru stanowiącego załącznik nr 3 do SWZ,</w:t>
            </w:r>
          </w:p>
          <w:p w14:paraId="66723237" w14:textId="03CEFA10" w:rsidR="00090F78" w:rsidRDefault="00090F78" w:rsidP="00090F78">
            <w:pPr>
              <w:pStyle w:val="Akapitzlist"/>
              <w:numPr>
                <w:ilvl w:val="2"/>
                <w:numId w:val="3"/>
              </w:numPr>
              <w:spacing w:before="120" w:after="160" w:line="259" w:lineRule="auto"/>
              <w:jc w:val="both"/>
              <w:rPr>
                <w:rFonts w:ascii="Calibri Light" w:hAnsi="Calibri Light" w:cs="Calibri Light"/>
              </w:rPr>
            </w:pPr>
            <w:r w:rsidRPr="00090F78">
              <w:rPr>
                <w:rFonts w:ascii="Calibri Light" w:hAnsi="Calibri Light" w:cs="Calibri Light"/>
              </w:rPr>
              <w:t>Załącznik nr 3.</w:t>
            </w:r>
            <w:r w:rsidR="00401A3B">
              <w:rPr>
                <w:rFonts w:ascii="Calibri Light" w:hAnsi="Calibri Light" w:cs="Calibri Light"/>
              </w:rPr>
              <w:t>1</w:t>
            </w:r>
            <w:r w:rsidRPr="00090F78">
              <w:rPr>
                <w:rFonts w:ascii="Calibri Light" w:hAnsi="Calibri Light" w:cs="Calibri Light"/>
              </w:rPr>
              <w:t xml:space="preserve"> do SWZ - Wykaz wykonanych robót</w:t>
            </w:r>
          </w:p>
          <w:p w14:paraId="27DB3BCC" w14:textId="00249EA3" w:rsidR="00090F78" w:rsidRPr="00090F78" w:rsidRDefault="00090F78" w:rsidP="00090F78">
            <w:pPr>
              <w:pStyle w:val="Akapitzlist"/>
              <w:numPr>
                <w:ilvl w:val="2"/>
                <w:numId w:val="3"/>
              </w:numPr>
              <w:spacing w:before="120" w:after="160" w:line="259" w:lineRule="auto"/>
              <w:jc w:val="both"/>
              <w:rPr>
                <w:rFonts w:ascii="Calibri Light" w:hAnsi="Calibri Light" w:cs="Calibri Light"/>
              </w:rPr>
            </w:pPr>
            <w:r w:rsidRPr="00090F78">
              <w:rPr>
                <w:rFonts w:ascii="Calibri Light" w:hAnsi="Calibri Light" w:cs="Calibri Light"/>
              </w:rPr>
              <w:t>Załącznik nr 3.</w:t>
            </w:r>
            <w:r w:rsidR="00401A3B">
              <w:rPr>
                <w:rFonts w:ascii="Calibri Light" w:hAnsi="Calibri Light" w:cs="Calibri Light"/>
              </w:rPr>
              <w:t>2</w:t>
            </w:r>
            <w:r w:rsidRPr="00090F78">
              <w:rPr>
                <w:rFonts w:ascii="Calibri Light" w:hAnsi="Calibri Light" w:cs="Calibri Light"/>
              </w:rPr>
              <w:t xml:space="preserve"> do SWZ - Wykaz osób skierowanych przez wykonawcę do realizacji zamówienia</w:t>
            </w:r>
          </w:p>
          <w:p w14:paraId="0345C7F4" w14:textId="17623C82" w:rsidR="00277776" w:rsidRDefault="00005EFC" w:rsidP="00090F78">
            <w:pPr>
              <w:pStyle w:val="Akapitzlist"/>
              <w:numPr>
                <w:ilvl w:val="2"/>
                <w:numId w:val="3"/>
              </w:numPr>
              <w:spacing w:before="120" w:after="160" w:line="259" w:lineRule="auto"/>
              <w:jc w:val="both"/>
              <w:rPr>
                <w:rFonts w:ascii="Calibri Light" w:hAnsi="Calibri Light" w:cs="Calibri Light"/>
              </w:rPr>
            </w:pPr>
            <w:r>
              <w:rPr>
                <w:rFonts w:ascii="Calibri Light" w:hAnsi="Calibri Light" w:cs="Calibri Light"/>
              </w:rPr>
              <w:t xml:space="preserve">Oświadczenia </w:t>
            </w:r>
            <w:r w:rsidR="00F170A1" w:rsidRPr="00BB05EE">
              <w:rPr>
                <w:rFonts w:ascii="Calibri Light" w:hAnsi="Calibri Light" w:cs="Calibri Light"/>
              </w:rPr>
              <w:t xml:space="preserve"> wg wzoru stanowiącego załącznik nr 4</w:t>
            </w:r>
            <w:r>
              <w:rPr>
                <w:rFonts w:ascii="Calibri Light" w:hAnsi="Calibri Light" w:cs="Calibri Light"/>
              </w:rPr>
              <w:t xml:space="preserve">.1 </w:t>
            </w:r>
            <w:r w:rsidR="00F170A1" w:rsidRPr="00BB05EE">
              <w:rPr>
                <w:rFonts w:ascii="Calibri Light" w:hAnsi="Calibri Light" w:cs="Calibri Light"/>
              </w:rPr>
              <w:t xml:space="preserve"> do SWZ,</w:t>
            </w:r>
          </w:p>
          <w:p w14:paraId="7AC210A0" w14:textId="1CA4590C" w:rsidR="00005EFC" w:rsidRPr="00005EFC" w:rsidRDefault="00005EFC" w:rsidP="00090F78">
            <w:pPr>
              <w:pStyle w:val="Akapitzlist"/>
              <w:numPr>
                <w:ilvl w:val="2"/>
                <w:numId w:val="3"/>
              </w:numPr>
              <w:spacing w:before="120" w:after="160" w:line="259" w:lineRule="auto"/>
              <w:jc w:val="both"/>
              <w:rPr>
                <w:rFonts w:ascii="Calibri Light" w:hAnsi="Calibri Light" w:cs="Calibri Light"/>
              </w:rPr>
            </w:pPr>
            <w:r>
              <w:rPr>
                <w:rFonts w:ascii="Calibri Light" w:hAnsi="Calibri Light" w:cs="Calibri Light"/>
              </w:rPr>
              <w:t xml:space="preserve">Oświadczenia </w:t>
            </w:r>
            <w:r w:rsidRPr="00BB05EE">
              <w:rPr>
                <w:rFonts w:ascii="Calibri Light" w:hAnsi="Calibri Light" w:cs="Calibri Light"/>
              </w:rPr>
              <w:t xml:space="preserve"> wg wzoru stanowiącego załącznik nr 4</w:t>
            </w:r>
            <w:r>
              <w:rPr>
                <w:rFonts w:ascii="Calibri Light" w:hAnsi="Calibri Light" w:cs="Calibri Light"/>
              </w:rPr>
              <w:t>.</w:t>
            </w:r>
            <w:r w:rsidR="00090F78">
              <w:rPr>
                <w:rFonts w:ascii="Calibri Light" w:hAnsi="Calibri Light" w:cs="Calibri Light"/>
              </w:rPr>
              <w:t>2</w:t>
            </w:r>
            <w:r>
              <w:rPr>
                <w:rFonts w:ascii="Calibri Light" w:hAnsi="Calibri Light" w:cs="Calibri Light"/>
              </w:rPr>
              <w:t xml:space="preserve"> </w:t>
            </w:r>
            <w:r w:rsidRPr="00BB05EE">
              <w:rPr>
                <w:rFonts w:ascii="Calibri Light" w:hAnsi="Calibri Light" w:cs="Calibri Light"/>
              </w:rPr>
              <w:t xml:space="preserve"> do SWZ</w:t>
            </w:r>
            <w:r w:rsidR="00090F78">
              <w:rPr>
                <w:rFonts w:ascii="Calibri Light" w:hAnsi="Calibri Light" w:cs="Calibri Light"/>
              </w:rPr>
              <w:t xml:space="preserve"> (jeśli dotyczy)</w:t>
            </w:r>
            <w:r w:rsidRPr="00BB05EE">
              <w:rPr>
                <w:rFonts w:ascii="Calibri Light" w:hAnsi="Calibri Light" w:cs="Calibri Light"/>
              </w:rPr>
              <w:t>,</w:t>
            </w:r>
          </w:p>
          <w:p w14:paraId="3E18BDCA" w14:textId="360404AE" w:rsidR="00F170A1" w:rsidRPr="000F5ACF" w:rsidRDefault="00F170A1" w:rsidP="000F5ACF">
            <w:pPr>
              <w:pStyle w:val="Akapitzlist"/>
              <w:numPr>
                <w:ilvl w:val="2"/>
                <w:numId w:val="3"/>
              </w:numPr>
              <w:spacing w:before="120" w:after="160" w:line="259" w:lineRule="auto"/>
              <w:jc w:val="both"/>
              <w:rPr>
                <w:rFonts w:ascii="Calibri Light" w:hAnsi="Calibri Light" w:cs="Calibri Light"/>
                <w:lang w:val="x-none"/>
              </w:rPr>
            </w:pPr>
            <w:r w:rsidRPr="00BB05EE">
              <w:rPr>
                <w:rFonts w:ascii="Calibri Light" w:hAnsi="Calibri Light" w:cs="Calibri Light"/>
              </w:rPr>
              <w:t>Pełnomocnictwo lub inny dokument potwierdzający umocowanie do reprezentowania wykonawcy - jeżeli w imieniu wykonawcy działa osoba, której umocowanie do jego reprezentowania nie wynika z dokumentów, o których mowa w p. 7 Warunek ten dotyczy również odpowiednio  osoby działającej w imieniu wykonawców wspólnie ubiegających się o udzielenie zamówienia publicznego oraz podwykonawców. Pełnomocnictwo</w:t>
            </w:r>
            <w:r w:rsidRPr="00BB05EE">
              <w:rPr>
                <w:rFonts w:ascii="Calibri Light" w:hAnsi="Calibri Light" w:cs="Calibri Light"/>
                <w:lang w:val="x-none"/>
              </w:rPr>
              <w:t xml:space="preserve"> to musi w swej treści jednoznacznie wskazywać uprawnienie do podpisania oferty. </w:t>
            </w:r>
          </w:p>
          <w:p w14:paraId="08B05DDA" w14:textId="3B38BCD9" w:rsidR="00D1111F" w:rsidRPr="00BB05EE" w:rsidRDefault="00F170A1" w:rsidP="00090F78">
            <w:pPr>
              <w:pStyle w:val="Akapitzlist"/>
              <w:numPr>
                <w:ilvl w:val="2"/>
                <w:numId w:val="3"/>
              </w:numPr>
              <w:spacing w:before="120" w:after="160" w:line="259" w:lineRule="auto"/>
              <w:jc w:val="both"/>
              <w:rPr>
                <w:rFonts w:ascii="Calibri Light" w:hAnsi="Calibri Light" w:cs="Calibri Light"/>
              </w:rPr>
            </w:pPr>
            <w:r w:rsidRPr="00BB05EE">
              <w:rPr>
                <w:rFonts w:ascii="Calibri Light" w:hAnsi="Calibri Light" w:cs="Calibri Light"/>
              </w:rPr>
              <w:t xml:space="preserve">Zastrzeżenie tajemnicy przedsiębiorstwa – jeżeli dotyczy. </w:t>
            </w:r>
          </w:p>
          <w:p w14:paraId="52383117" w14:textId="73403418" w:rsidR="00277776" w:rsidRPr="00BB05EE" w:rsidRDefault="00277776" w:rsidP="00090F78">
            <w:pPr>
              <w:pStyle w:val="Akapitzlist"/>
              <w:numPr>
                <w:ilvl w:val="2"/>
                <w:numId w:val="3"/>
              </w:numPr>
              <w:spacing w:before="120" w:after="160" w:line="259" w:lineRule="auto"/>
              <w:jc w:val="both"/>
              <w:rPr>
                <w:rFonts w:ascii="Calibri Light" w:hAnsi="Calibri Light" w:cs="Calibri Light"/>
              </w:rPr>
            </w:pPr>
            <w:r w:rsidRPr="00BB05EE">
              <w:rPr>
                <w:rFonts w:ascii="Calibri Light" w:hAnsi="Calibri Light" w:cs="Calibri Light"/>
              </w:rPr>
              <w:t>Inne ---</w:t>
            </w:r>
          </w:p>
          <w:p w14:paraId="2BD298E9" w14:textId="3DB6C242" w:rsidR="00B30DB4" w:rsidRPr="00BB05EE" w:rsidRDefault="00B30DB4" w:rsidP="00D1111F">
            <w:pPr>
              <w:suppressAutoHyphens w:val="0"/>
              <w:spacing w:after="120" w:line="240" w:lineRule="auto"/>
              <w:ind w:left="100"/>
              <w:rPr>
                <w:rFonts w:ascii="Calibri Light" w:hAnsi="Calibri Light" w:cs="Calibri Light"/>
                <w:sz w:val="22"/>
                <w:szCs w:val="22"/>
                <w:lang w:val="cs-CZ" w:eastAsia="pl-PL"/>
              </w:rPr>
            </w:pPr>
          </w:p>
        </w:tc>
      </w:tr>
      <w:tr w:rsidR="00D1111F" w:rsidRPr="00BB05EE" w14:paraId="2BD298F7" w14:textId="77777777" w:rsidTr="00D1111F">
        <w:trPr>
          <w:trHeight w:val="946"/>
        </w:trPr>
        <w:tc>
          <w:tcPr>
            <w:tcW w:w="2836" w:type="dxa"/>
            <w:vAlign w:val="bottom"/>
          </w:tcPr>
          <w:p w14:paraId="2BD298EB" w14:textId="77777777" w:rsidR="00D1111F" w:rsidRPr="00BB05EE" w:rsidRDefault="00D1111F" w:rsidP="002D00E1">
            <w:pPr>
              <w:spacing w:after="120"/>
              <w:rPr>
                <w:rFonts w:ascii="Calibri Light" w:hAnsi="Calibri Light" w:cs="Calibri Light"/>
                <w:sz w:val="22"/>
                <w:szCs w:val="22"/>
                <w:lang w:val="cs-CZ" w:eastAsia="pl-PL"/>
              </w:rPr>
            </w:pPr>
          </w:p>
          <w:p w14:paraId="2BD298EC" w14:textId="77777777" w:rsidR="00D1111F" w:rsidRPr="00BB05EE" w:rsidRDefault="00D1111F" w:rsidP="00A05121">
            <w:pPr>
              <w:spacing w:after="120"/>
              <w:jc w:val="center"/>
              <w:rPr>
                <w:rFonts w:ascii="Calibri Light" w:hAnsi="Calibri Light" w:cs="Calibri Light"/>
                <w:sz w:val="22"/>
                <w:szCs w:val="22"/>
                <w:lang w:val="cs-CZ" w:eastAsia="pl-PL"/>
              </w:rPr>
            </w:pPr>
          </w:p>
          <w:p w14:paraId="2BD298EE" w14:textId="77777777" w:rsidR="00D1111F" w:rsidRPr="00BB05EE" w:rsidRDefault="00D1111F" w:rsidP="00A05121">
            <w:pPr>
              <w:spacing w:after="120"/>
              <w:jc w:val="center"/>
              <w:rPr>
                <w:rFonts w:ascii="Calibri Light" w:hAnsi="Calibri Light" w:cs="Calibri Light"/>
                <w:i/>
                <w:iCs/>
                <w:sz w:val="22"/>
                <w:szCs w:val="22"/>
                <w:lang w:val="cs-CZ" w:eastAsia="pl-PL"/>
              </w:rPr>
            </w:pPr>
            <w:r w:rsidRPr="00BB05EE">
              <w:rPr>
                <w:rFonts w:ascii="Calibri Light" w:hAnsi="Calibri Light" w:cs="Calibri Light"/>
                <w:sz w:val="22"/>
                <w:szCs w:val="22"/>
                <w:lang w:val="cs-CZ" w:eastAsia="pl-PL"/>
              </w:rPr>
              <w:t>Miejscowość i data</w:t>
            </w:r>
          </w:p>
        </w:tc>
        <w:tc>
          <w:tcPr>
            <w:tcW w:w="6804" w:type="dxa"/>
            <w:vAlign w:val="bottom"/>
          </w:tcPr>
          <w:p w14:paraId="2BD298F6" w14:textId="6B66213D" w:rsidR="00D1111F" w:rsidRPr="00BB05EE" w:rsidRDefault="00D1111F" w:rsidP="00D1111F">
            <w:pPr>
              <w:spacing w:after="120"/>
              <w:rPr>
                <w:rFonts w:ascii="Calibri Light" w:hAnsi="Calibri Light" w:cs="Calibri Light"/>
                <w:i/>
                <w:iCs/>
                <w:sz w:val="22"/>
                <w:szCs w:val="22"/>
                <w:lang w:val="cs-CZ" w:eastAsia="pl-PL"/>
              </w:rPr>
            </w:pPr>
            <w:r w:rsidRPr="00BB05EE">
              <w:rPr>
                <w:rFonts w:ascii="Calibri Light" w:hAnsi="Calibri Light" w:cs="Calibri Light"/>
                <w:sz w:val="22"/>
                <w:szCs w:val="22"/>
                <w:lang w:val="cs-CZ" w:eastAsia="pl-PL"/>
              </w:rPr>
              <w:t>Niniejsze oświadczenie składane pod rygorem nieważności, w formie elektronicznej lub w postaci elektronicznej opatrzonej podpisem zaufanym lub podpisem osobistym wraz z ofertą.</w:t>
            </w:r>
          </w:p>
        </w:tc>
      </w:tr>
    </w:tbl>
    <w:p w14:paraId="2BD298F8" w14:textId="1821D531" w:rsidR="00694058" w:rsidRDefault="00694058">
      <w:pPr>
        <w:jc w:val="both"/>
        <w:rPr>
          <w:rFonts w:ascii="Arial" w:hAnsi="Arial" w:cs="Arial"/>
          <w:b/>
        </w:rPr>
      </w:pPr>
    </w:p>
    <w:p w14:paraId="2D330A76" w14:textId="048EA9BD" w:rsidR="00FB560F" w:rsidRPr="00AF1179" w:rsidRDefault="00FB560F" w:rsidP="00AF1179">
      <w:pPr>
        <w:suppressAutoHyphens w:val="0"/>
        <w:spacing w:line="240" w:lineRule="auto"/>
        <w:rPr>
          <w:rFonts w:ascii="Arial" w:hAnsi="Arial" w:cs="Arial"/>
          <w:b/>
        </w:rPr>
      </w:pPr>
    </w:p>
    <w:sectPr w:rsidR="00FB560F" w:rsidRPr="00AF1179" w:rsidSect="00BB05EE">
      <w:headerReference w:type="default" r:id="rId7"/>
      <w:footerReference w:type="default" r:id="rId8"/>
      <w:pgSz w:w="11906" w:h="16838"/>
      <w:pgMar w:top="1418" w:right="1106" w:bottom="568"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FFEAA" w14:textId="77777777" w:rsidR="00E52CAC" w:rsidRDefault="00E52CAC">
      <w:pPr>
        <w:spacing w:line="240" w:lineRule="auto"/>
      </w:pPr>
      <w:r>
        <w:separator/>
      </w:r>
    </w:p>
  </w:endnote>
  <w:endnote w:type="continuationSeparator" w:id="0">
    <w:p w14:paraId="5555D7E0" w14:textId="77777777" w:rsidR="00E52CAC" w:rsidRDefault="00E52C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318080392"/>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CE5E66" w:rsidRPr="00CE5E66">
          <w:rPr>
            <w:rFonts w:ascii="Cambria" w:eastAsiaTheme="majorEastAsia" w:hAnsi="Cambria" w:cstheme="majorBidi"/>
            <w:noProof/>
            <w:sz w:val="16"/>
            <w:szCs w:val="16"/>
          </w:rPr>
          <w:t>1</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FD565C" w14:textId="77777777" w:rsidR="00E52CAC" w:rsidRDefault="00E52CAC">
      <w:pPr>
        <w:spacing w:line="240" w:lineRule="auto"/>
      </w:pPr>
      <w:r>
        <w:separator/>
      </w:r>
    </w:p>
  </w:footnote>
  <w:footnote w:type="continuationSeparator" w:id="0">
    <w:p w14:paraId="494F1335" w14:textId="77777777" w:rsidR="00E52CAC" w:rsidRDefault="00E52C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261FE" w14:textId="7F24460F" w:rsidR="00DC2A42" w:rsidRPr="00BB05EE" w:rsidRDefault="00DC2A42" w:rsidP="00DC2A42">
    <w:pPr>
      <w:pBdr>
        <w:bottom w:val="thinThickSmallGap" w:sz="12" w:space="1" w:color="C45911" w:themeColor="accent2" w:themeShade="BF"/>
      </w:pBdr>
      <w:shd w:val="clear" w:color="auto" w:fill="92D050"/>
      <w:spacing w:line="252" w:lineRule="auto"/>
      <w:jc w:val="center"/>
      <w:outlineLvl w:val="0"/>
      <w:rPr>
        <w:rFonts w:ascii="Calibri Light" w:eastAsiaTheme="majorEastAsia" w:hAnsi="Calibri Light" w:cs="Calibri Light"/>
        <w:b/>
        <w:caps/>
        <w:spacing w:val="20"/>
        <w:lang w:eastAsia="en-US"/>
      </w:rPr>
    </w:pPr>
    <w:r w:rsidRPr="00BB05EE">
      <w:rPr>
        <w:rFonts w:ascii="Calibri Light" w:eastAsiaTheme="majorEastAsia" w:hAnsi="Calibri Light" w:cs="Calibri Light"/>
        <w:b/>
        <w:caps/>
        <w:spacing w:val="20"/>
        <w:lang w:eastAsia="en-US"/>
      </w:rPr>
      <w:t>Załącznik nr 3 do SWZ</w:t>
    </w:r>
  </w:p>
  <w:p w14:paraId="249CB45E" w14:textId="23C37FD9" w:rsidR="00BB05EE" w:rsidRPr="00BB05EE" w:rsidRDefault="00BB05EE" w:rsidP="00BB05EE">
    <w:pPr>
      <w:pBdr>
        <w:bottom w:val="thinThickSmallGap" w:sz="12" w:space="1" w:color="C45911" w:themeColor="accent2" w:themeShade="BF"/>
      </w:pBdr>
      <w:shd w:val="clear" w:color="auto" w:fill="92D050"/>
      <w:spacing w:line="252" w:lineRule="auto"/>
      <w:jc w:val="center"/>
      <w:outlineLvl w:val="0"/>
      <w:rPr>
        <w:rFonts w:ascii="Calibri Light" w:eastAsiaTheme="majorEastAsia" w:hAnsi="Calibri Light" w:cs="Calibri Light"/>
        <w:b/>
        <w:caps/>
        <w:spacing w:val="20"/>
        <w:sz w:val="20"/>
        <w:szCs w:val="20"/>
        <w:lang w:eastAsia="en-US"/>
      </w:rPr>
    </w:pPr>
    <w:r w:rsidRPr="00BB05EE">
      <w:rPr>
        <w:rFonts w:ascii="Calibri Light" w:eastAsiaTheme="majorEastAsia" w:hAnsi="Calibri Light" w:cs="Calibri Light"/>
        <w:b/>
        <w:caps/>
        <w:spacing w:val="20"/>
        <w:sz w:val="20"/>
        <w:szCs w:val="20"/>
        <w:lang w:eastAsia="en-US"/>
      </w:rPr>
      <w:t>MONTAŻ INSTALACJI WYKORZYSTUJĄCYCH ODNAWIALNE ŹRÓDŁA ENERGII ZLOKALIZOWANYCH NA OBIEKTACH GMINY CIASNA</w:t>
    </w:r>
    <w:r w:rsidR="00401A3B">
      <w:rPr>
        <w:rFonts w:ascii="Calibri Light" w:eastAsiaTheme="majorEastAsia" w:hAnsi="Calibri Light" w:cs="Calibri Light"/>
        <w:b/>
        <w:caps/>
        <w:spacing w:val="20"/>
        <w:sz w:val="20"/>
        <w:szCs w:val="20"/>
        <w:lang w:eastAsia="en-US"/>
      </w:rPr>
      <w:t xml:space="preserve"> </w:t>
    </w:r>
    <w:r w:rsidR="00045B21" w:rsidRPr="00045B21">
      <w:rPr>
        <w:rFonts w:ascii="Calibri Light" w:eastAsiaTheme="majorEastAsia" w:hAnsi="Calibri Light" w:cs="Calibri Light"/>
        <w:b/>
        <w:caps/>
        <w:spacing w:val="20"/>
        <w:sz w:val="20"/>
        <w:szCs w:val="20"/>
        <w:lang w:eastAsia="en-US"/>
      </w:rPr>
      <w:t>w ramach projektu „Montaż instalacji wykorzystujących OZE zlokalizowanych na obiektach Gminy Ciasna - Etap 1 Montaż 9 instalacji”</w:t>
    </w:r>
  </w:p>
  <w:p w14:paraId="188F8662" w14:textId="62526047" w:rsidR="00FF7DF5" w:rsidRPr="00BB05EE" w:rsidRDefault="00DC2A42" w:rsidP="008643C3">
    <w:pPr>
      <w:pBdr>
        <w:bottom w:val="thinThickSmallGap" w:sz="12" w:space="1" w:color="C45911" w:themeColor="accent2" w:themeShade="BF"/>
      </w:pBdr>
      <w:shd w:val="clear" w:color="auto" w:fill="92D050"/>
      <w:spacing w:line="252" w:lineRule="auto"/>
      <w:jc w:val="center"/>
      <w:outlineLvl w:val="0"/>
      <w:rPr>
        <w:rFonts w:ascii="Calibri Light" w:eastAsiaTheme="majorEastAsia" w:hAnsi="Calibri Light" w:cs="Calibri Light"/>
        <w:b/>
        <w:caps/>
        <w:spacing w:val="20"/>
        <w:sz w:val="20"/>
        <w:szCs w:val="20"/>
        <w:lang w:eastAsia="en-US"/>
      </w:rPr>
    </w:pPr>
    <w:r w:rsidRPr="00BB05EE">
      <w:rPr>
        <w:rFonts w:ascii="Calibri Light" w:eastAsiaTheme="majorEastAsia" w:hAnsi="Calibri Light" w:cs="Calibri Light"/>
        <w:b/>
        <w:caps/>
        <w:spacing w:val="20"/>
        <w:lang w:eastAsia="en-US"/>
      </w:rPr>
      <w:t>FORMULARZ OFERTOWY</w:t>
    </w:r>
    <w:r w:rsidR="008643C3" w:rsidRPr="00BB05EE">
      <w:rPr>
        <w:rFonts w:ascii="Calibri Light" w:eastAsiaTheme="majorEastAsia" w:hAnsi="Calibri Light" w:cs="Calibri Light"/>
        <w:b/>
        <w:caps/>
        <w:spacing w:val="20"/>
        <w:lang w:eastAsia="en-US"/>
      </w:rPr>
      <w:t xml:space="preserve">                                                                                                        </w:t>
    </w:r>
    <w:r w:rsidR="00FF7DF5" w:rsidRPr="00BB05EE">
      <w:rPr>
        <w:rFonts w:ascii="Calibri Light" w:eastAsiaTheme="majorEastAsia" w:hAnsi="Calibri Light" w:cs="Calibri Light"/>
        <w:b/>
        <w:caps/>
        <w:spacing w:val="20"/>
        <w:sz w:val="20"/>
        <w:szCs w:val="20"/>
        <w:lang w:eastAsia="en-US"/>
      </w:rPr>
      <w:t xml:space="preserve">Nr sprawy </w:t>
    </w:r>
    <w:r w:rsidR="00CE5E66" w:rsidRPr="00CE5E66">
      <w:rPr>
        <w:rFonts w:ascii="Calibri Light" w:eastAsiaTheme="majorEastAsia" w:hAnsi="Calibri Light" w:cs="Calibri Light"/>
        <w:b/>
        <w:caps/>
        <w:spacing w:val="20"/>
        <w:sz w:val="20"/>
        <w:szCs w:val="20"/>
        <w:lang w:eastAsia="en-US"/>
      </w:rPr>
      <w:t>RGK.SW.271.</w:t>
    </w:r>
    <w:r w:rsidR="00401A3B">
      <w:rPr>
        <w:rFonts w:ascii="Calibri Light" w:eastAsiaTheme="majorEastAsia" w:hAnsi="Calibri Light" w:cs="Calibri Light"/>
        <w:b/>
        <w:caps/>
        <w:spacing w:val="20"/>
        <w:sz w:val="20"/>
        <w:szCs w:val="20"/>
        <w:lang w:eastAsia="en-US"/>
      </w:rPr>
      <w:t>12</w:t>
    </w:r>
    <w:r w:rsidR="00CE5E66" w:rsidRPr="00CE5E66">
      <w:rPr>
        <w:rFonts w:ascii="Calibri Light" w:eastAsiaTheme="majorEastAsia" w:hAnsi="Calibri Light" w:cs="Calibri Light"/>
        <w:b/>
        <w:caps/>
        <w:spacing w:val="20"/>
        <w:sz w:val="20"/>
        <w:szCs w:val="20"/>
        <w:lang w:eastAsia="en-US"/>
      </w:rPr>
      <w:t>.202</w:t>
    </w:r>
    <w:r w:rsidR="00401A3B">
      <w:rPr>
        <w:rFonts w:ascii="Calibri Light" w:eastAsiaTheme="majorEastAsia" w:hAnsi="Calibri Light" w:cs="Calibri Light"/>
        <w:b/>
        <w:caps/>
        <w:spacing w:val="20"/>
        <w:sz w:val="20"/>
        <w:szCs w:val="20"/>
        <w:lang w:eastAsia="en-US"/>
      </w:rPr>
      <w:t>4</w:t>
    </w:r>
  </w:p>
  <w:p w14:paraId="2BD298FE" w14:textId="30C402F6" w:rsidR="00201346" w:rsidRPr="00DC2A42" w:rsidRDefault="00201346" w:rsidP="00DC2A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DB757E"/>
    <w:multiLevelType w:val="hybridMultilevel"/>
    <w:tmpl w:val="511AE968"/>
    <w:lvl w:ilvl="0" w:tplc="04150017">
      <w:start w:val="1"/>
      <w:numFmt w:val="lowerLetter"/>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5645DBF"/>
    <w:multiLevelType w:val="hybridMultilevel"/>
    <w:tmpl w:val="D81A0672"/>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815AEDAA">
      <w:start w:val="1"/>
      <w:numFmt w:val="decimal"/>
      <w:lvlText w:val="%3."/>
      <w:lvlJc w:val="right"/>
      <w:pPr>
        <w:ind w:left="3780" w:hanging="180"/>
      </w:pPr>
      <w:rPr>
        <w:rFonts w:ascii="Cambria" w:eastAsiaTheme="minorEastAsia" w:hAnsi="Cambria" w:cstheme="majorHAnsi"/>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6"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FE13658"/>
    <w:multiLevelType w:val="hybridMultilevel"/>
    <w:tmpl w:val="73506890"/>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DFC4ED8A">
      <w:start w:val="1"/>
      <w:numFmt w:val="decimal"/>
      <w:lvlText w:val="%3."/>
      <w:lvlJc w:val="right"/>
      <w:pPr>
        <w:ind w:left="2160" w:hanging="180"/>
      </w:pPr>
      <w:rPr>
        <w:rFonts w:ascii="Cambria" w:eastAsiaTheme="minorEastAsia" w:hAnsi="Cambria" w:cstheme="majorHAnsi"/>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17124EA"/>
    <w:multiLevelType w:val="hybridMultilevel"/>
    <w:tmpl w:val="E0D62C8A"/>
    <w:lvl w:ilvl="0" w:tplc="C92058F4">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FE78D9AC">
      <w:start w:val="1"/>
      <w:numFmt w:val="lowerLetter"/>
      <w:lvlText w:val="%3."/>
      <w:lvlJc w:val="right"/>
      <w:pPr>
        <w:ind w:left="2160" w:hanging="180"/>
      </w:pPr>
      <w:rPr>
        <w:rFonts w:ascii="Cambria" w:eastAsia="Times New Roman" w:hAnsi="Cambria" w:cstheme="majorHAnsi"/>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87C674B"/>
    <w:multiLevelType w:val="hybridMultilevel"/>
    <w:tmpl w:val="F1C012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4"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5"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78EE1249"/>
    <w:multiLevelType w:val="hybridMultilevel"/>
    <w:tmpl w:val="5F0E0B9E"/>
    <w:lvl w:ilvl="0" w:tplc="DFC4ED8A">
      <w:start w:val="1"/>
      <w:numFmt w:val="decimal"/>
      <w:lvlText w:val="%1."/>
      <w:lvlJc w:val="right"/>
      <w:pPr>
        <w:ind w:left="2160" w:hanging="180"/>
      </w:pPr>
      <w:rPr>
        <w:rFonts w:ascii="Cambria" w:eastAsiaTheme="minorEastAsia" w:hAnsi="Cambria"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2138646955">
    <w:abstractNumId w:val="0"/>
  </w:num>
  <w:num w:numId="2" w16cid:durableId="1148013664">
    <w:abstractNumId w:val="1"/>
  </w:num>
  <w:num w:numId="3" w16cid:durableId="1541090155">
    <w:abstractNumId w:val="7"/>
  </w:num>
  <w:num w:numId="4" w16cid:durableId="1737361210">
    <w:abstractNumId w:val="14"/>
  </w:num>
  <w:num w:numId="5" w16cid:durableId="5371612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36294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4839869">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82862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52374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6509000">
    <w:abstractNumId w:val="9"/>
  </w:num>
  <w:num w:numId="11" w16cid:durableId="884102625">
    <w:abstractNumId w:val="12"/>
  </w:num>
  <w:num w:numId="12" w16cid:durableId="1761486521">
    <w:abstractNumId w:val="5"/>
  </w:num>
  <w:num w:numId="13" w16cid:durableId="156388534">
    <w:abstractNumId w:val="17"/>
  </w:num>
  <w:num w:numId="14" w16cid:durableId="482352099">
    <w:abstractNumId w:val="10"/>
  </w:num>
  <w:num w:numId="15" w16cid:durableId="1393626101">
    <w:abstractNumId w:val="11"/>
  </w:num>
  <w:num w:numId="16" w16cid:durableId="584849553">
    <w:abstractNumId w:val="6"/>
  </w:num>
  <w:num w:numId="17" w16cid:durableId="195436177">
    <w:abstractNumId w:val="3"/>
  </w:num>
  <w:num w:numId="18" w16cid:durableId="1658609267">
    <w:abstractNumId w:val="8"/>
  </w:num>
  <w:num w:numId="19" w16cid:durableId="555943597">
    <w:abstractNumId w:val="16"/>
  </w:num>
  <w:num w:numId="20" w16cid:durableId="20032397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05EFC"/>
    <w:rsid w:val="0004292B"/>
    <w:rsid w:val="00045B21"/>
    <w:rsid w:val="000505D3"/>
    <w:rsid w:val="00053E4A"/>
    <w:rsid w:val="000616B7"/>
    <w:rsid w:val="00073F25"/>
    <w:rsid w:val="00090F78"/>
    <w:rsid w:val="000A711C"/>
    <w:rsid w:val="000A74FF"/>
    <w:rsid w:val="000B4F81"/>
    <w:rsid w:val="000C34E2"/>
    <w:rsid w:val="000D4769"/>
    <w:rsid w:val="000E7492"/>
    <w:rsid w:val="000F5ACF"/>
    <w:rsid w:val="000F79F2"/>
    <w:rsid w:val="00103FF0"/>
    <w:rsid w:val="0012105D"/>
    <w:rsid w:val="0013285D"/>
    <w:rsid w:val="00143C69"/>
    <w:rsid w:val="00146D4A"/>
    <w:rsid w:val="00162840"/>
    <w:rsid w:val="001658FB"/>
    <w:rsid w:val="001B4352"/>
    <w:rsid w:val="001D3DA0"/>
    <w:rsid w:val="001E08A2"/>
    <w:rsid w:val="00201346"/>
    <w:rsid w:val="00223BC2"/>
    <w:rsid w:val="00251F09"/>
    <w:rsid w:val="00257057"/>
    <w:rsid w:val="00277776"/>
    <w:rsid w:val="00285D62"/>
    <w:rsid w:val="00291242"/>
    <w:rsid w:val="002C6ECB"/>
    <w:rsid w:val="002D00E1"/>
    <w:rsid w:val="002D2E43"/>
    <w:rsid w:val="002D752D"/>
    <w:rsid w:val="00310E69"/>
    <w:rsid w:val="00322095"/>
    <w:rsid w:val="00340835"/>
    <w:rsid w:val="0034344D"/>
    <w:rsid w:val="00356E7F"/>
    <w:rsid w:val="003B46F5"/>
    <w:rsid w:val="003C5D4C"/>
    <w:rsid w:val="003D287F"/>
    <w:rsid w:val="003D7062"/>
    <w:rsid w:val="00400379"/>
    <w:rsid w:val="00401A3B"/>
    <w:rsid w:val="00411561"/>
    <w:rsid w:val="00420FEB"/>
    <w:rsid w:val="00426A12"/>
    <w:rsid w:val="0044566B"/>
    <w:rsid w:val="00456665"/>
    <w:rsid w:val="00481482"/>
    <w:rsid w:val="004A5401"/>
    <w:rsid w:val="004C07EE"/>
    <w:rsid w:val="00500862"/>
    <w:rsid w:val="005650B8"/>
    <w:rsid w:val="0057276F"/>
    <w:rsid w:val="00582F27"/>
    <w:rsid w:val="005869AA"/>
    <w:rsid w:val="005B4632"/>
    <w:rsid w:val="005C1042"/>
    <w:rsid w:val="005E6B00"/>
    <w:rsid w:val="005F4846"/>
    <w:rsid w:val="006016F1"/>
    <w:rsid w:val="00603AF5"/>
    <w:rsid w:val="0062476A"/>
    <w:rsid w:val="0062730C"/>
    <w:rsid w:val="006405C4"/>
    <w:rsid w:val="0065290E"/>
    <w:rsid w:val="00670763"/>
    <w:rsid w:val="00672C76"/>
    <w:rsid w:val="00675E8D"/>
    <w:rsid w:val="006777C0"/>
    <w:rsid w:val="00694058"/>
    <w:rsid w:val="006B310D"/>
    <w:rsid w:val="006E26D3"/>
    <w:rsid w:val="006F1032"/>
    <w:rsid w:val="00706D1B"/>
    <w:rsid w:val="00707F69"/>
    <w:rsid w:val="00722DBC"/>
    <w:rsid w:val="007237DC"/>
    <w:rsid w:val="0074319E"/>
    <w:rsid w:val="007664FD"/>
    <w:rsid w:val="007946B8"/>
    <w:rsid w:val="007B7366"/>
    <w:rsid w:val="007C1220"/>
    <w:rsid w:val="007C6918"/>
    <w:rsid w:val="007D4F0D"/>
    <w:rsid w:val="007E7A7D"/>
    <w:rsid w:val="008170E7"/>
    <w:rsid w:val="008643C3"/>
    <w:rsid w:val="00866E6E"/>
    <w:rsid w:val="00867E19"/>
    <w:rsid w:val="00894552"/>
    <w:rsid w:val="008A3F87"/>
    <w:rsid w:val="008B0616"/>
    <w:rsid w:val="008C1234"/>
    <w:rsid w:val="009139EF"/>
    <w:rsid w:val="009163D0"/>
    <w:rsid w:val="009739F7"/>
    <w:rsid w:val="00975870"/>
    <w:rsid w:val="009D05BB"/>
    <w:rsid w:val="009D16C8"/>
    <w:rsid w:val="00A05121"/>
    <w:rsid w:val="00A06694"/>
    <w:rsid w:val="00A37270"/>
    <w:rsid w:val="00A4318C"/>
    <w:rsid w:val="00A741AA"/>
    <w:rsid w:val="00A76774"/>
    <w:rsid w:val="00A83303"/>
    <w:rsid w:val="00A84ABE"/>
    <w:rsid w:val="00AB29B0"/>
    <w:rsid w:val="00AE25C9"/>
    <w:rsid w:val="00AF1179"/>
    <w:rsid w:val="00B11199"/>
    <w:rsid w:val="00B3078E"/>
    <w:rsid w:val="00B30DB4"/>
    <w:rsid w:val="00B406F2"/>
    <w:rsid w:val="00B600DD"/>
    <w:rsid w:val="00BB05EE"/>
    <w:rsid w:val="00BB4085"/>
    <w:rsid w:val="00BC51CD"/>
    <w:rsid w:val="00BD1EFA"/>
    <w:rsid w:val="00BD420C"/>
    <w:rsid w:val="00BE78F1"/>
    <w:rsid w:val="00BF4552"/>
    <w:rsid w:val="00C0074A"/>
    <w:rsid w:val="00C056F6"/>
    <w:rsid w:val="00C16C5B"/>
    <w:rsid w:val="00C21601"/>
    <w:rsid w:val="00C32299"/>
    <w:rsid w:val="00C35CA8"/>
    <w:rsid w:val="00C44F55"/>
    <w:rsid w:val="00C82115"/>
    <w:rsid w:val="00C868CB"/>
    <w:rsid w:val="00C87C9F"/>
    <w:rsid w:val="00C97FB9"/>
    <w:rsid w:val="00CC61DB"/>
    <w:rsid w:val="00CE5E66"/>
    <w:rsid w:val="00D1111F"/>
    <w:rsid w:val="00D17997"/>
    <w:rsid w:val="00D30279"/>
    <w:rsid w:val="00D3446E"/>
    <w:rsid w:val="00D37F9E"/>
    <w:rsid w:val="00D41959"/>
    <w:rsid w:val="00D46B76"/>
    <w:rsid w:val="00D54D86"/>
    <w:rsid w:val="00D725E1"/>
    <w:rsid w:val="00DA5766"/>
    <w:rsid w:val="00DC2A42"/>
    <w:rsid w:val="00DC4086"/>
    <w:rsid w:val="00DC5965"/>
    <w:rsid w:val="00DD3501"/>
    <w:rsid w:val="00E07525"/>
    <w:rsid w:val="00E111E1"/>
    <w:rsid w:val="00E21714"/>
    <w:rsid w:val="00E52CAC"/>
    <w:rsid w:val="00E70E55"/>
    <w:rsid w:val="00E8331D"/>
    <w:rsid w:val="00EA6AE2"/>
    <w:rsid w:val="00EB35C0"/>
    <w:rsid w:val="00EC2600"/>
    <w:rsid w:val="00ED1810"/>
    <w:rsid w:val="00ED29E3"/>
    <w:rsid w:val="00F13E48"/>
    <w:rsid w:val="00F14C59"/>
    <w:rsid w:val="00F170A1"/>
    <w:rsid w:val="00F17ABE"/>
    <w:rsid w:val="00F35905"/>
    <w:rsid w:val="00F64257"/>
    <w:rsid w:val="00F847BD"/>
    <w:rsid w:val="00FB560F"/>
    <w:rsid w:val="00FC4A4C"/>
    <w:rsid w:val="00FF7D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chartTrackingRefBased/>
  <w15:docId w15:val="{551DF3E8-F2D7-4CBF-AEB7-A01EEB55C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aliases w:val="L1,Numerowanie,List Paragraph,Akapit z listą5,2 heading,A_wyliczenie,K-P_odwolanie,maz_wyliczenie,opis dzialania,normalny tekst,Obiekt,BulletC,Akapit z listą31,NOWY,Akapit z listą32,Akapit z listą3,sw tekst,Akapit z listą BS,Signature"/>
    <w:basedOn w:val="Normalny"/>
    <w:link w:val="AkapitzlistZnak"/>
    <w:uiPriority w:val="1"/>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 w:type="character" w:customStyle="1" w:styleId="AkapitzlistZnak">
    <w:name w:val="Akapit z listą Znak"/>
    <w:aliases w:val="L1 Znak,Numerowanie Znak,List Paragraph Znak,Akapit z listą5 Znak,2 heading Znak,A_wyliczenie Znak,K-P_odwolanie Znak,maz_wyliczenie Znak,opis dzialania Znak,normalny tekst Znak,Obiekt Znak,BulletC Znak,Akapit z listą31 Znak"/>
    <w:link w:val="Akapitzlist"/>
    <w:uiPriority w:val="1"/>
    <w:qFormat/>
    <w:locked/>
    <w:rsid w:val="00F170A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3197707">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910577736">
      <w:bodyDiv w:val="1"/>
      <w:marLeft w:val="0"/>
      <w:marRight w:val="0"/>
      <w:marTop w:val="0"/>
      <w:marBottom w:val="0"/>
      <w:divBdr>
        <w:top w:val="none" w:sz="0" w:space="0" w:color="auto"/>
        <w:left w:val="none" w:sz="0" w:space="0" w:color="auto"/>
        <w:bottom w:val="none" w:sz="0" w:space="0" w:color="auto"/>
        <w:right w:val="none" w:sz="0" w:space="0" w:color="auto"/>
      </w:divBdr>
    </w:div>
    <w:div w:id="205187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1012</Words>
  <Characters>6076</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Załączniki SIWZ Gaz</vt:lpstr>
    </vt:vector>
  </TitlesOfParts>
  <Manager/>
  <Company/>
  <LinksUpToDate>false</LinksUpToDate>
  <CharactersWithSpaces>7074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SIWZ Gaz</dc:title>
  <dc:subject/>
  <dc:creator>Bartłomiej Kardas</dc:creator>
  <cp:keywords/>
  <dc:description/>
  <cp:lastModifiedBy>Patrycja</cp:lastModifiedBy>
  <cp:revision>6</cp:revision>
  <cp:lastPrinted>1899-12-31T23:00:00Z</cp:lastPrinted>
  <dcterms:created xsi:type="dcterms:W3CDTF">2024-07-16T10:35:00Z</dcterms:created>
  <dcterms:modified xsi:type="dcterms:W3CDTF">2024-07-17T08:06:00Z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