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DA" w:rsidRDefault="00F40CDA" w:rsidP="005C306E">
      <w:pPr>
        <w:jc w:val="right"/>
        <w:rPr>
          <w:rFonts w:ascii="Arial" w:hAnsi="Arial" w:cs="Arial"/>
          <w:b/>
        </w:rPr>
      </w:pPr>
    </w:p>
    <w:p w:rsidR="00BC6E87" w:rsidRPr="005C306E" w:rsidRDefault="00CA7C1D" w:rsidP="005C306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Załącznik nr 1 do SIWZ</w:t>
      </w: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Pr="008117A0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CA7C1D" w:rsidRDefault="00CA7C1D">
      <w:pPr>
        <w:rPr>
          <w:rFonts w:ascii="Arial" w:hAnsi="Arial" w:cs="Arial"/>
        </w:rPr>
      </w:pPr>
    </w:p>
    <w:p w:rsidR="00D20715" w:rsidRDefault="00D20715">
      <w:pPr>
        <w:rPr>
          <w:rFonts w:ascii="Arial" w:hAnsi="Arial" w:cs="Arial"/>
        </w:rPr>
      </w:pPr>
    </w:p>
    <w:p w:rsidR="00C61DC6" w:rsidRPr="00D20715" w:rsidRDefault="00C61DC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0CDA" w:rsidRPr="005B1D8F" w:rsidRDefault="00F40CDA">
      <w:pPr>
        <w:rPr>
          <w:rFonts w:ascii="Arial" w:hAnsi="Arial" w:cs="Arial"/>
        </w:rPr>
      </w:pPr>
    </w:p>
    <w:tbl>
      <w:tblPr>
        <w:tblW w:w="9781" w:type="dxa"/>
        <w:tblInd w:w="-7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6237"/>
      </w:tblGrid>
      <w:tr w:rsidR="00F26EB1" w:rsidRPr="00D51DE1" w:rsidTr="00F40CDA">
        <w:trPr>
          <w:trHeight w:val="92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EB1" w:rsidRPr="00F26EB1" w:rsidRDefault="00F26EB1" w:rsidP="00F26EB1">
            <w:pPr>
              <w:spacing w:line="360" w:lineRule="auto"/>
              <w:ind w:left="-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U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 xml:space="preserve"> 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W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</w:tc>
      </w:tr>
      <w:tr w:rsidR="00CA7C1D" w:rsidRPr="00D51DE1" w:rsidTr="00F40CDA">
        <w:trPr>
          <w:trHeight w:val="34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F31418">
            <w:pPr>
              <w:rPr>
                <w:rFonts w:ascii="Arial" w:hAnsi="Arial" w:cs="Arial"/>
                <w:lang w:val="de-DE"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 xml:space="preserve">WYKONAWCA: </w:t>
            </w:r>
            <w:r w:rsidRPr="00C573B9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</w:t>
            </w:r>
            <w:r w:rsidRPr="00C573B9">
              <w:rPr>
                <w:rFonts w:ascii="Arial" w:hAnsi="Arial" w:cs="Arial"/>
              </w:rPr>
              <w:t xml:space="preserve">  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</w:t>
            </w:r>
            <w:proofErr w:type="spellStart"/>
            <w:r w:rsidRPr="00C573B9">
              <w:rPr>
                <w:rFonts w:ascii="Arial" w:hAnsi="Arial" w:cs="Arial"/>
              </w:rPr>
              <w:t>fax</w:t>
            </w:r>
            <w:proofErr w:type="spellEnd"/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>CZŁONEK KONSORCJUM / CZŁONKOWIE</w:t>
            </w:r>
            <w:r>
              <w:rPr>
                <w:rFonts w:ascii="Arial" w:hAnsi="Arial" w:cs="Arial"/>
              </w:rPr>
              <w:t xml:space="preserve"> (jeżeli </w:t>
            </w:r>
            <w:proofErr w:type="spellStart"/>
            <w:r>
              <w:rPr>
                <w:rFonts w:ascii="Arial" w:hAnsi="Arial" w:cs="Arial"/>
              </w:rPr>
              <w:t>dotyczy</w:t>
            </w:r>
            <w:proofErr w:type="spellEnd"/>
            <w:r>
              <w:rPr>
                <w:rFonts w:ascii="Arial" w:hAnsi="Arial" w:cs="Arial"/>
              </w:rPr>
              <w:t>):</w:t>
            </w:r>
          </w:p>
          <w:p w:rsidR="00CA7C1D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</w:t>
            </w:r>
            <w:proofErr w:type="spellStart"/>
            <w:r w:rsidRPr="00C573B9">
              <w:rPr>
                <w:rFonts w:ascii="Arial" w:hAnsi="Arial" w:cs="Arial"/>
              </w:rPr>
              <w:t>fax</w:t>
            </w:r>
            <w:proofErr w:type="spellEnd"/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jc w:val="both"/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</w:t>
            </w:r>
            <w:r w:rsidRPr="00C573B9"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hAnsi="Arial" w:cs="Arial"/>
              </w:rPr>
              <w:t>..............................………..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proofErr w:type="spellStart"/>
            <w:r w:rsidRPr="00C573B9">
              <w:rPr>
                <w:rFonts w:ascii="Arial" w:hAnsi="Arial" w:cs="Arial"/>
              </w:rPr>
              <w:t>fax</w:t>
            </w:r>
            <w:proofErr w:type="spellEnd"/>
            <w:r w:rsidRPr="00C573B9">
              <w:rPr>
                <w:rFonts w:ascii="Arial" w:hAnsi="Arial" w:cs="Arial"/>
              </w:rPr>
              <w:t xml:space="preserve">   ...........</w:t>
            </w:r>
            <w:r>
              <w:rPr>
                <w:rFonts w:ascii="Arial" w:hAnsi="Arial" w:cs="Arial"/>
              </w:rPr>
              <w:t>.........................</w:t>
            </w:r>
          </w:p>
          <w:p w:rsidR="00CA7C1D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...........................@............................................   </w:t>
            </w:r>
          </w:p>
          <w:p w:rsidR="00CA7C1D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CA7C1D" w:rsidRPr="00FC31E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FC31E6">
              <w:rPr>
                <w:rFonts w:ascii="Arial" w:hAnsi="Arial" w:cs="Arial"/>
                <w:b/>
              </w:rPr>
              <w:t>Osoba upoważniona do kontaktów z Zamawiającym: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Default="00CA7C1D" w:rsidP="00F31418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C31E6">
              <w:rPr>
                <w:rFonts w:ascii="Arial" w:hAnsi="Arial" w:cs="Arial"/>
                <w:i/>
                <w:sz w:val="16"/>
              </w:rPr>
              <w:t>(Imię i nazwisko)</w:t>
            </w:r>
          </w:p>
          <w:p w:rsidR="00CA7C1D" w:rsidRPr="00B47053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r w:rsidR="00C61DC6">
              <w:rPr>
                <w:rFonts w:ascii="Arial" w:hAnsi="Arial" w:cs="Arial"/>
              </w:rPr>
              <w:t xml:space="preserve"> </w:t>
            </w:r>
          </w:p>
          <w:p w:rsidR="00CA7C1D" w:rsidRPr="002A4D4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2A4D46">
              <w:rPr>
                <w:rFonts w:ascii="Arial" w:hAnsi="Arial" w:cs="Arial"/>
              </w:rPr>
              <w:t xml:space="preserve">e-mail ...........................@............................................   </w:t>
            </w:r>
          </w:p>
          <w:p w:rsidR="002A4D46" w:rsidRPr="002A4D46" w:rsidRDefault="002A4D46" w:rsidP="002A4D46">
            <w:pPr>
              <w:rPr>
                <w:rFonts w:ascii="Arial" w:hAnsi="Arial" w:cs="Arial"/>
                <w:color w:val="FF0000"/>
                <w:lang w:val="de-DE"/>
              </w:rPr>
            </w:pPr>
            <w:r w:rsidRPr="004D0397">
              <w:rPr>
                <w:rFonts w:ascii="Arial" w:hAnsi="Arial" w:cs="Arial"/>
                <w:color w:val="000000"/>
              </w:rPr>
              <w:t>adres poczty elektronicznej:</w:t>
            </w:r>
            <w:r w:rsidRPr="004D039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Pr="002A4D46">
              <w:rPr>
                <w:rFonts w:ascii="Arial" w:hAnsi="Arial" w:cs="Arial"/>
                <w:color w:val="FF0000"/>
                <w:lang w:val="de-DE"/>
              </w:rPr>
              <w:t>…………………………………………………………………</w:t>
            </w:r>
          </w:p>
          <w:p w:rsidR="002A4D46" w:rsidRPr="00C61DC6" w:rsidRDefault="002A4D46" w:rsidP="002A4D46">
            <w:pPr>
              <w:rPr>
                <w:rFonts w:ascii="Arial" w:hAnsi="Arial" w:cs="Arial"/>
                <w:sz w:val="18"/>
                <w:lang w:val="de-DE"/>
              </w:rPr>
            </w:pP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adres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skrzynki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ePUAP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, na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którym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prowadzona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będzie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korespondencja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związana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z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postępowaniem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……………………………………………… </w:t>
            </w:r>
          </w:p>
          <w:p w:rsidR="002A4D46" w:rsidRPr="002A4D46" w:rsidRDefault="002A4D46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/>
              </w:rPr>
            </w:pPr>
          </w:p>
          <w:p w:rsidR="00CA7C1D" w:rsidRPr="002A4D4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CA7C1D" w:rsidRPr="002A4D4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CA7C1D" w:rsidRPr="002A4D4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r w:rsidRPr="00743FF6">
              <w:rPr>
                <w:rFonts w:ascii="Arial" w:hAnsi="Arial" w:cs="Arial"/>
                <w:lang w:val="en-US"/>
              </w:rPr>
              <w:t>.........................................................................................……</w:t>
            </w: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r w:rsidRPr="00743FF6">
              <w:rPr>
                <w:rFonts w:ascii="Arial" w:hAnsi="Arial" w:cs="Arial"/>
                <w:lang w:val="en-US"/>
              </w:rPr>
              <w:t>.........................................................................................…</w:t>
            </w:r>
            <w:r>
              <w:rPr>
                <w:rFonts w:ascii="Arial" w:hAnsi="Arial" w:cs="Arial"/>
                <w:lang w:val="en-US"/>
              </w:rPr>
              <w:t>…</w:t>
            </w: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r w:rsidRPr="00743FF6">
              <w:rPr>
                <w:rFonts w:ascii="Arial" w:hAnsi="Arial" w:cs="Arial"/>
                <w:lang w:val="en-US"/>
              </w:rPr>
              <w:t>.........................................................................................……</w:t>
            </w: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r w:rsidRPr="00743FF6">
              <w:rPr>
                <w:rFonts w:ascii="Arial" w:hAnsi="Arial" w:cs="Arial"/>
                <w:lang w:val="en-US"/>
              </w:rPr>
              <w:t>.........................................................................................……</w:t>
            </w: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proofErr w:type="spellStart"/>
            <w:r w:rsidRPr="00743FF6">
              <w:rPr>
                <w:rFonts w:ascii="Arial" w:hAnsi="Arial" w:cs="Arial"/>
                <w:lang w:val="en-US"/>
              </w:rPr>
              <w:t>telefon</w:t>
            </w:r>
            <w:proofErr w:type="spellEnd"/>
            <w:r w:rsidRPr="00743FF6">
              <w:rPr>
                <w:rFonts w:ascii="Arial" w:hAnsi="Arial" w:cs="Arial"/>
                <w:lang w:val="en-US"/>
              </w:rPr>
              <w:t xml:space="preserve">   ...............................       fax   .....................................</w:t>
            </w:r>
          </w:p>
          <w:p w:rsidR="00CA7C1D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...........................@............................................   </w:t>
            </w:r>
          </w:p>
          <w:p w:rsidR="00CA7C1D" w:rsidRPr="00D51DE1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CA7C1D" w:rsidRPr="005B1D8F" w:rsidRDefault="00CA7C1D" w:rsidP="00D64FAF">
      <w:pPr>
        <w:spacing w:line="360" w:lineRule="auto"/>
        <w:rPr>
          <w:rFonts w:ascii="Arial" w:hAnsi="Arial" w:cs="Arial"/>
          <w:b/>
        </w:rPr>
      </w:pPr>
    </w:p>
    <w:p w:rsidR="00CA7C1D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  <w:r w:rsidRPr="005B1D8F">
        <w:rPr>
          <w:rFonts w:ascii="Arial" w:hAnsi="Arial" w:cs="Arial"/>
        </w:rPr>
        <w:t>Odpowiadając na ogłoszenie o przetargu nieograniczonym na</w:t>
      </w:r>
      <w:r w:rsidR="00F40CDA">
        <w:rPr>
          <w:rFonts w:ascii="Arial" w:hAnsi="Arial" w:cs="Arial"/>
        </w:rPr>
        <w:t xml:space="preserve"> zadanie pod nazwą</w:t>
      </w:r>
      <w:r w:rsidRPr="005B1D8F">
        <w:rPr>
          <w:rFonts w:ascii="Arial" w:hAnsi="Arial" w:cs="Arial"/>
        </w:rPr>
        <w:t xml:space="preserve"> :</w:t>
      </w:r>
    </w:p>
    <w:p w:rsidR="00CA7C1D" w:rsidRPr="005B1D8F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</w:p>
    <w:p w:rsidR="00CA7C1D" w:rsidRDefault="00CA7C1D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  <w:r w:rsidRPr="00D20715">
        <w:rPr>
          <w:rFonts w:ascii="Arial" w:hAnsi="Arial" w:cs="Arial"/>
          <w:b/>
          <w:sz w:val="24"/>
          <w:szCs w:val="24"/>
        </w:rPr>
        <w:t>„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>Odbiór i zagospodarowanie odpadów komunalnych z nieruchomości zamieszkałych</w:t>
      </w:r>
      <w:r w:rsidR="00D20715">
        <w:rPr>
          <w:rFonts w:ascii="Arial" w:eastAsia="ArialNarrow" w:hAnsi="Arial" w:cs="Arial"/>
          <w:b/>
          <w:bCs/>
          <w:sz w:val="24"/>
          <w:szCs w:val="24"/>
        </w:rPr>
        <w:t xml:space="preserve"> 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 xml:space="preserve">na terenie Gminy </w:t>
      </w:r>
      <w:r w:rsidR="00B64398" w:rsidRPr="00D20715">
        <w:rPr>
          <w:rFonts w:ascii="Arial" w:hAnsi="Arial" w:cs="Arial"/>
          <w:b/>
          <w:bCs/>
          <w:sz w:val="24"/>
          <w:szCs w:val="24"/>
        </w:rPr>
        <w:t>Ciasna</w:t>
      </w:r>
      <w:r w:rsidRPr="00D20715">
        <w:rPr>
          <w:rFonts w:ascii="Arial" w:hAnsi="Arial" w:cs="Arial"/>
          <w:b/>
          <w:bCs/>
          <w:sz w:val="24"/>
          <w:szCs w:val="24"/>
        </w:rPr>
        <w:t>”</w:t>
      </w:r>
    </w:p>
    <w:p w:rsidR="00D20715" w:rsidRPr="00D20715" w:rsidRDefault="00D20715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</w:p>
    <w:p w:rsidR="00CA7C1D" w:rsidRPr="008534EB" w:rsidRDefault="00CA7C1D" w:rsidP="008534EB">
      <w:pPr>
        <w:shd w:val="clear" w:color="auto" w:fill="D9D9D9"/>
        <w:tabs>
          <w:tab w:val="left" w:pos="567"/>
        </w:tabs>
        <w:jc w:val="center"/>
        <w:rPr>
          <w:rFonts w:ascii="Arial" w:hAnsi="Arial" w:cs="Arial"/>
          <w:b/>
          <w:i/>
        </w:rPr>
      </w:pPr>
      <w:r w:rsidRPr="008534EB">
        <w:rPr>
          <w:rFonts w:ascii="Arial" w:hAnsi="Arial" w:cs="Arial"/>
          <w:b/>
          <w:i/>
        </w:rPr>
        <w:t>KRYTERIUM I</w:t>
      </w:r>
      <w:r>
        <w:rPr>
          <w:rFonts w:ascii="Arial" w:hAnsi="Arial" w:cs="Arial"/>
          <w:b/>
          <w:i/>
        </w:rPr>
        <w:t xml:space="preserve"> </w:t>
      </w:r>
      <w:r w:rsidRPr="008534EB">
        <w:rPr>
          <w:rFonts w:ascii="Arial" w:hAnsi="Arial" w:cs="Arial"/>
          <w:b/>
          <w:i/>
        </w:rPr>
        <w:t xml:space="preserve"> ( CENA OFERTOWA )</w:t>
      </w:r>
    </w:p>
    <w:p w:rsidR="00CA7C1D" w:rsidRDefault="00CA7C1D" w:rsidP="005B1D8F">
      <w:pPr>
        <w:spacing w:line="360" w:lineRule="auto"/>
        <w:rPr>
          <w:rFonts w:ascii="Arial" w:hAnsi="Arial" w:cs="Arial"/>
        </w:rPr>
      </w:pPr>
    </w:p>
    <w:p w:rsidR="00CA7C1D" w:rsidRPr="005B1D8F" w:rsidRDefault="00CA7C1D" w:rsidP="005B1D8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1D8F">
        <w:rPr>
          <w:rFonts w:ascii="Arial" w:hAnsi="Arial" w:cs="Arial"/>
        </w:rPr>
        <w:t xml:space="preserve">Oferujemy wykonanie przedmiotu zamówienia zgodnie ze wszystkimi wymogami zawartymi w SPECYFIKACJI ISTOTNYCH WARUNKÓW ZAMÓWIENIA </w:t>
      </w:r>
      <w:r>
        <w:rPr>
          <w:rFonts w:ascii="Arial" w:hAnsi="Arial" w:cs="Arial"/>
        </w:rPr>
        <w:t xml:space="preserve">oraz warunkami umowy </w:t>
      </w:r>
      <w:r w:rsidRPr="005B1D8F">
        <w:rPr>
          <w:rFonts w:ascii="Arial" w:hAnsi="Arial" w:cs="Arial"/>
        </w:rPr>
        <w:t>za cenę :</w:t>
      </w:r>
    </w:p>
    <w:p w:rsidR="00CA7C1D" w:rsidRPr="005B1D8F" w:rsidRDefault="00CA7C1D" w:rsidP="005C306E">
      <w:pPr>
        <w:pStyle w:val="Default"/>
        <w:spacing w:line="360" w:lineRule="auto"/>
        <w:rPr>
          <w:rFonts w:ascii="Arial" w:hAnsi="Arial" w:cs="Arial"/>
          <w:b/>
          <w:sz w:val="22"/>
          <w:szCs w:val="22"/>
        </w:rPr>
      </w:pPr>
      <w:r w:rsidRPr="005B1D8F">
        <w:rPr>
          <w:rFonts w:ascii="Arial" w:hAnsi="Arial" w:cs="Arial"/>
          <w:sz w:val="20"/>
          <w:szCs w:val="20"/>
        </w:rPr>
        <w:lastRenderedPageBreak/>
        <w:t xml:space="preserve"> </w:t>
      </w:r>
      <w:r w:rsidRPr="005B1D8F">
        <w:rPr>
          <w:rFonts w:ascii="Arial" w:hAnsi="Arial" w:cs="Arial"/>
          <w:color w:val="FF0000"/>
          <w:sz w:val="20"/>
          <w:szCs w:val="20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w wysokości:  …………………..……………..................................zł</w:t>
      </w:r>
      <w:r w:rsidRPr="008D0EFD">
        <w:rPr>
          <w:rFonts w:ascii="Arial" w:hAnsi="Arial" w:cs="Arial"/>
          <w:b/>
          <w:sz w:val="22"/>
          <w:szCs w:val="22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brutto,</w:t>
      </w:r>
    </w:p>
    <w:p w:rsidR="00CA7C1D" w:rsidRPr="000F623E" w:rsidRDefault="00CA7C1D" w:rsidP="000F623E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B1D8F">
        <w:rPr>
          <w:rFonts w:ascii="Arial" w:hAnsi="Arial" w:cs="Arial"/>
          <w:b/>
          <w:sz w:val="12"/>
          <w:szCs w:val="12"/>
        </w:rPr>
        <w:t>( należy wpisać wartość z for</w:t>
      </w:r>
      <w:r>
        <w:rPr>
          <w:rFonts w:ascii="Arial" w:hAnsi="Arial" w:cs="Arial"/>
          <w:b/>
          <w:sz w:val="12"/>
          <w:szCs w:val="12"/>
        </w:rPr>
        <w:t>mularza cenowego załącznik nr 2</w:t>
      </w:r>
      <w:r w:rsidRPr="005B1D8F">
        <w:rPr>
          <w:rFonts w:ascii="Arial" w:hAnsi="Arial" w:cs="Arial"/>
          <w:b/>
          <w:sz w:val="12"/>
          <w:szCs w:val="12"/>
        </w:rPr>
        <w:t xml:space="preserve">  do SIW</w:t>
      </w:r>
      <w:r>
        <w:rPr>
          <w:rFonts w:ascii="Arial" w:hAnsi="Arial" w:cs="Arial"/>
          <w:b/>
          <w:sz w:val="12"/>
          <w:szCs w:val="12"/>
        </w:rPr>
        <w:t>Z</w:t>
      </w:r>
      <w:r w:rsidRPr="005B1D8F">
        <w:rPr>
          <w:rFonts w:ascii="Arial" w:hAnsi="Arial" w:cs="Arial"/>
          <w:b/>
          <w:sz w:val="12"/>
          <w:szCs w:val="12"/>
        </w:rPr>
        <w:t xml:space="preserve"> z </w:t>
      </w:r>
      <w:r w:rsidRPr="000F623E">
        <w:rPr>
          <w:rFonts w:ascii="Arial" w:hAnsi="Arial" w:cs="Arial"/>
          <w:b/>
          <w:sz w:val="12"/>
          <w:szCs w:val="12"/>
        </w:rPr>
        <w:t>pozycji „</w:t>
      </w:r>
      <w:r w:rsidRPr="000F623E">
        <w:rPr>
          <w:rFonts w:ascii="Arial" w:hAnsi="Arial" w:cs="Arial"/>
          <w:b/>
          <w:color w:val="000000"/>
          <w:sz w:val="12"/>
          <w:szCs w:val="12"/>
        </w:rPr>
        <w:t>Całkowita cena brutto” )</w:t>
      </w:r>
    </w:p>
    <w:p w:rsidR="00CA7C1D" w:rsidRPr="005B1D8F" w:rsidRDefault="00CA7C1D" w:rsidP="00F3407A">
      <w:pPr>
        <w:pStyle w:val="Tekstpodstawowy"/>
        <w:spacing w:line="360" w:lineRule="auto"/>
        <w:rPr>
          <w:rFonts w:ascii="Arial" w:hAnsi="Arial" w:cs="Arial"/>
          <w:b/>
        </w:rPr>
      </w:pPr>
      <w:r w:rsidRPr="005B1D8F">
        <w:rPr>
          <w:rFonts w:ascii="Arial" w:hAnsi="Arial" w:cs="Arial"/>
          <w:b/>
        </w:rPr>
        <w:t>słownie: ...........................................................................................................................</w:t>
      </w:r>
    </w:p>
    <w:p w:rsidR="005C306E" w:rsidRDefault="00CA7C1D" w:rsidP="00F209B8">
      <w:pPr>
        <w:pStyle w:val="Tekstpodstawowy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 </w:t>
      </w:r>
      <w:r w:rsidRPr="005B1D8F">
        <w:rPr>
          <w:rFonts w:ascii="Arial" w:hAnsi="Arial" w:cs="Arial"/>
          <w:b/>
        </w:rPr>
        <w:t>na powyższą kwotę składa się cena netto</w:t>
      </w:r>
      <w:r>
        <w:rPr>
          <w:rFonts w:ascii="Arial" w:hAnsi="Arial" w:cs="Arial"/>
          <w:b/>
        </w:rPr>
        <w:t xml:space="preserve"> </w:t>
      </w:r>
      <w:r w:rsidRPr="005B1D8F">
        <w:rPr>
          <w:rFonts w:ascii="Arial" w:hAnsi="Arial" w:cs="Arial"/>
          <w:b/>
        </w:rPr>
        <w:t>oraz należny podatek VAT</w:t>
      </w:r>
      <w:r>
        <w:rPr>
          <w:rFonts w:ascii="Arial" w:hAnsi="Arial" w:cs="Arial"/>
          <w:b/>
        </w:rPr>
        <w:t xml:space="preserve"> )  </w:t>
      </w:r>
    </w:p>
    <w:p w:rsidR="00F40CDA" w:rsidRDefault="00F40CDA" w:rsidP="00F209B8">
      <w:pPr>
        <w:pStyle w:val="Tekstpodstawowy"/>
        <w:spacing w:line="360" w:lineRule="auto"/>
        <w:rPr>
          <w:rFonts w:ascii="Arial" w:hAnsi="Arial" w:cs="Arial"/>
          <w:b/>
        </w:rPr>
      </w:pP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993"/>
        <w:gridCol w:w="5244"/>
      </w:tblGrid>
      <w:tr w:rsidR="008E0E5C" w:rsidRPr="00C573B9" w:rsidTr="00702AB2">
        <w:trPr>
          <w:trHeight w:val="473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D20715" w:rsidRDefault="008E0E5C" w:rsidP="00EC24E5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D20715">
              <w:rPr>
                <w:rFonts w:ascii="Arial" w:hAnsi="Arial" w:cs="Arial"/>
                <w:b/>
                <w:i/>
              </w:rPr>
              <w:t>KRYTERIUM II (TERMIN PŁATNOŚCI FAKTURY)</w:t>
            </w:r>
          </w:p>
        </w:tc>
      </w:tr>
      <w:tr w:rsidR="008E0E5C" w:rsidRPr="00C573B9" w:rsidTr="006C57C0">
        <w:trPr>
          <w:trHeight w:val="83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PŁATNOŚCI FAKTURY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   (</w:t>
            </w:r>
            <w:r w:rsidRPr="00C1493D">
              <w:rPr>
                <w:rFonts w:ascii="Arial" w:hAnsi="Arial" w:cs="Arial"/>
                <w:i/>
              </w:rPr>
              <w:t>właściwe zaznaczyć)</w:t>
            </w:r>
          </w:p>
          <w:p w:rsidR="008E0E5C" w:rsidRPr="005B0C33" w:rsidRDefault="008E0E5C" w:rsidP="00EC24E5">
            <w:pPr>
              <w:jc w:val="both"/>
              <w:rPr>
                <w:rFonts w:ascii="Arial" w:hAnsi="Arial" w:cs="Arial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E5C" w:rsidRPr="00C573B9" w:rsidRDefault="008E0E5C" w:rsidP="00EC24E5">
            <w:pPr>
              <w:ind w:left="420" w:hanging="348"/>
              <w:jc w:val="both"/>
              <w:rPr>
                <w:rFonts w:ascii="Arial" w:hAnsi="Arial" w:cs="Arial"/>
                <w:u w:val="single"/>
              </w:rPr>
            </w:pPr>
          </w:p>
          <w:p w:rsidR="008E0E5C" w:rsidRDefault="008E0E5C" w:rsidP="00EC24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zadeklarowanej ilości dni za płatność faktury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dniach :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34B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7F734B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34B">
              <w:rPr>
                <w:rFonts w:ascii="Arial" w:hAnsi="Arial" w:cs="Arial"/>
                <w:b/>
                <w:sz w:val="24"/>
                <w:szCs w:val="24"/>
              </w:rPr>
              <w:t xml:space="preserve">15 dni  </w:t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E0E5C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E0E5C" w:rsidRDefault="008E0E5C" w:rsidP="00EC24E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734B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7F734B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34B">
              <w:rPr>
                <w:rFonts w:ascii="Arial" w:hAnsi="Arial" w:cs="Arial"/>
                <w:b/>
                <w:sz w:val="24"/>
                <w:szCs w:val="24"/>
              </w:rPr>
              <w:t xml:space="preserve">30 dni    </w:t>
            </w: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E5C" w:rsidRPr="00C573B9" w:rsidTr="00C813AB">
        <w:trPr>
          <w:trHeight w:val="8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WYKONANIA PRZEDMIOTU ZAMÓWIENIA</w:t>
            </w:r>
          </w:p>
          <w:p w:rsidR="008E0E5C" w:rsidRPr="008E3D30" w:rsidRDefault="008E0E5C" w:rsidP="00C813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</w:rPr>
            </w:pPr>
            <w:r w:rsidRPr="006733B4">
              <w:rPr>
                <w:rFonts w:ascii="Arial" w:hAnsi="Arial" w:cs="Arial"/>
                <w:b/>
              </w:rPr>
              <w:t>Termin rozpoczęcia:</w:t>
            </w:r>
            <w:r>
              <w:rPr>
                <w:rFonts w:ascii="Arial" w:hAnsi="Arial" w:cs="Arial"/>
              </w:rPr>
              <w:t xml:space="preserve"> </w:t>
            </w:r>
            <w:r w:rsidRPr="0080235B">
              <w:rPr>
                <w:rFonts w:ascii="Arial" w:hAnsi="Arial" w:cs="Arial"/>
              </w:rPr>
              <w:t xml:space="preserve">od dnia </w:t>
            </w:r>
            <w:r>
              <w:rPr>
                <w:rFonts w:ascii="Arial" w:hAnsi="Arial" w:cs="Arial"/>
              </w:rPr>
              <w:t>01.07.2020 r.</w:t>
            </w:r>
          </w:p>
          <w:p w:rsidR="008E0E5C" w:rsidRPr="009D5CE2" w:rsidRDefault="008E0E5C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</w:t>
            </w:r>
            <w:r w:rsidRPr="00E14F03">
              <w:rPr>
                <w:rFonts w:ascii="Arial" w:hAnsi="Arial" w:cs="Arial"/>
                <w:i/>
              </w:rPr>
              <w:t>W przypadku przedłużenia procedury przetargowej termin rozpoczęcia nastąpi od dnia zawarcia umowy</w:t>
            </w:r>
            <w:r>
              <w:rPr>
                <w:rFonts w:ascii="Arial" w:hAnsi="Arial" w:cs="Arial"/>
                <w:i/>
              </w:rPr>
              <w:t>)</w:t>
            </w:r>
          </w:p>
          <w:p w:rsidR="008E0E5C" w:rsidRPr="00192523" w:rsidRDefault="008E0E5C" w:rsidP="00C813AB">
            <w:pPr>
              <w:ind w:left="1206" w:hanging="1206"/>
              <w:rPr>
                <w:rFonts w:ascii="Arial" w:hAnsi="Arial" w:cs="Arial"/>
              </w:rPr>
            </w:pPr>
            <w:r w:rsidRPr="00AE37CE">
              <w:rPr>
                <w:rFonts w:ascii="Arial" w:hAnsi="Arial" w:cs="Arial"/>
                <w:b/>
              </w:rPr>
              <w:t>Termin zakończenia:</w:t>
            </w:r>
            <w:r w:rsidRPr="00AE37CE">
              <w:rPr>
                <w:rFonts w:ascii="Arial" w:hAnsi="Arial" w:cs="Arial"/>
              </w:rPr>
              <w:t xml:space="preserve"> </w:t>
            </w:r>
            <w:r w:rsidRPr="00192523">
              <w:rPr>
                <w:rFonts w:ascii="Arial" w:hAnsi="Arial" w:cs="Arial"/>
              </w:rPr>
              <w:t xml:space="preserve">do dnia </w:t>
            </w:r>
            <w:r>
              <w:rPr>
                <w:rFonts w:ascii="Arial" w:hAnsi="Arial" w:cs="Arial"/>
              </w:rPr>
              <w:t>30.06.2021 r.</w:t>
            </w:r>
          </w:p>
          <w:p w:rsidR="008E0E5C" w:rsidRPr="00C31FB2" w:rsidRDefault="008E0E5C" w:rsidP="00C813AB">
            <w:pPr>
              <w:ind w:left="1206" w:hanging="1206"/>
              <w:rPr>
                <w:rFonts w:ascii="Arial" w:hAnsi="Arial" w:cs="Arial"/>
                <w:lang w:eastAsia="en-US"/>
              </w:rPr>
            </w:pPr>
          </w:p>
        </w:tc>
      </w:tr>
      <w:tr w:rsidR="008E0E5C" w:rsidRPr="00C573B9" w:rsidTr="00C813AB">
        <w:trPr>
          <w:trHeight w:val="441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5B0C33" w:rsidRDefault="008E0E5C" w:rsidP="00C813AB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</w:tr>
      <w:tr w:rsidR="008E0E5C" w:rsidRPr="00C573B9" w:rsidTr="00C813AB">
        <w:trPr>
          <w:trHeight w:val="559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  <w:b/>
              </w:rPr>
            </w:pPr>
            <w:r w:rsidRPr="00C573B9">
              <w:rPr>
                <w:rFonts w:ascii="Arial" w:hAnsi="Arial" w:cs="Arial"/>
                <w:b/>
              </w:rPr>
              <w:t xml:space="preserve">Oświadczamy, że </w:t>
            </w:r>
            <w:r w:rsidRPr="003F4847">
              <w:rPr>
                <w:rFonts w:ascii="Arial" w:hAnsi="Arial" w:cs="Arial"/>
                <w:i/>
              </w:rPr>
              <w:t>(właściwe zaznaczyć)</w:t>
            </w:r>
            <w:r w:rsidRPr="003F4847">
              <w:rPr>
                <w:rFonts w:ascii="Arial" w:hAnsi="Arial" w:cs="Arial"/>
                <w:b/>
                <w:i/>
              </w:rPr>
              <w:t>:</w:t>
            </w: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800DB3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C573B9">
              <w:rPr>
                <w:rFonts w:ascii="Arial" w:hAnsi="Arial" w:cs="Arial"/>
              </w:rPr>
              <w:t xml:space="preserve"> Siłami własnymi wykonamy cały zakres rzeczowy umowy.</w:t>
            </w:r>
          </w:p>
          <w:p w:rsidR="008E0E5C" w:rsidRDefault="008E0E5C" w:rsidP="00C813AB">
            <w:pPr>
              <w:tabs>
                <w:tab w:val="left" w:pos="9000"/>
              </w:tabs>
              <w:jc w:val="both"/>
              <w:rPr>
                <w:rFonts w:ascii="Arial" w:hAnsi="Arial" w:cs="Arial"/>
              </w:rPr>
            </w:pPr>
            <w:r w:rsidRPr="00800DB3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A39C7">
              <w:rPr>
                <w:rFonts w:ascii="Arial" w:hAnsi="Arial" w:cs="Arial"/>
              </w:rPr>
              <w:t xml:space="preserve"> W naszym imieniu podwykona</w:t>
            </w:r>
            <w:r>
              <w:rPr>
                <w:rFonts w:ascii="Arial" w:hAnsi="Arial" w:cs="Arial"/>
              </w:rPr>
              <w:t>wcy wykonają następującą cześć</w:t>
            </w:r>
            <w:r w:rsidRPr="00FA39C7">
              <w:rPr>
                <w:rFonts w:ascii="Arial" w:hAnsi="Arial" w:cs="Arial"/>
              </w:rPr>
              <w:t xml:space="preserve"> zamówienia:</w:t>
            </w:r>
          </w:p>
          <w:p w:rsidR="008E0E5C" w:rsidRDefault="008E0E5C" w:rsidP="00C813AB">
            <w:pPr>
              <w:tabs>
                <w:tab w:val="left" w:pos="9000"/>
              </w:tabs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2"/>
              <w:gridCol w:w="3544"/>
              <w:gridCol w:w="1985"/>
              <w:gridCol w:w="3402"/>
            </w:tblGrid>
            <w:tr w:rsidR="008E0E5C" w:rsidRPr="004C7BE8" w:rsidTr="002A25B9">
              <w:tc>
                <w:tcPr>
                  <w:tcW w:w="492" w:type="dxa"/>
                  <w:shd w:val="clear" w:color="auto" w:fill="D9D9D9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Lp</w:t>
                  </w:r>
                  <w:proofErr w:type="spellEnd"/>
                </w:p>
              </w:tc>
              <w:tc>
                <w:tcPr>
                  <w:tcW w:w="3544" w:type="dxa"/>
                  <w:shd w:val="clear" w:color="auto" w:fill="D9D9D9"/>
                  <w:vAlign w:val="center"/>
                </w:tcPr>
                <w:p w:rsidR="008E0E5C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ZAKRES ZLECANY PODWYKONAWCY</w:t>
                  </w:r>
                </w:p>
              </w:tc>
              <w:tc>
                <w:tcPr>
                  <w:tcW w:w="1985" w:type="dxa"/>
                  <w:shd w:val="clear" w:color="auto" w:fill="D9D9D9"/>
                  <w:vAlign w:val="center"/>
                </w:tcPr>
                <w:p w:rsidR="008E0E5C" w:rsidRPr="00235375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235375">
                    <w:rPr>
                      <w:rFonts w:ascii="Arial" w:hAnsi="Arial" w:cs="Arial"/>
                      <w:sz w:val="16"/>
                      <w:szCs w:val="16"/>
                    </w:rPr>
                    <w:t>wartość lub procentowa część zamówienia jaka zostanie powierzona podwykonawcy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NAZWA I ADRES PODWYKONAWCY</w:t>
                  </w:r>
                </w:p>
              </w:tc>
            </w:tr>
            <w:tr w:rsidR="008E0E5C" w:rsidRPr="004C7BE8" w:rsidTr="002A25B9">
              <w:tc>
                <w:tcPr>
                  <w:tcW w:w="492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E0E5C" w:rsidRPr="004C7BE8" w:rsidTr="002A25B9">
              <w:tc>
                <w:tcPr>
                  <w:tcW w:w="492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2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8E0E5C" w:rsidRPr="004C7BE8" w:rsidTr="002A25B9">
              <w:tc>
                <w:tcPr>
                  <w:tcW w:w="492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8E0E5C" w:rsidRPr="004C7BE8" w:rsidRDefault="008E0E5C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8E0E5C" w:rsidRPr="00C573B9" w:rsidRDefault="008E0E5C" w:rsidP="00C813A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8E0E5C" w:rsidRPr="001341E6" w:rsidTr="00C813AB">
        <w:trPr>
          <w:trHeight w:val="765"/>
        </w:trPr>
        <w:tc>
          <w:tcPr>
            <w:tcW w:w="3402" w:type="dxa"/>
            <w:tcBorders>
              <w:bottom w:val="single" w:sz="4" w:space="0" w:color="808080"/>
            </w:tcBorders>
            <w:shd w:val="pct12" w:color="auto" w:fill="auto"/>
          </w:tcPr>
          <w:p w:rsidR="008E0E5C" w:rsidRDefault="008E0E5C" w:rsidP="00C813AB">
            <w:pPr>
              <w:rPr>
                <w:rFonts w:ascii="Arial" w:hAnsi="Arial" w:cs="Arial"/>
                <w:b/>
              </w:rPr>
            </w:pPr>
          </w:p>
          <w:p w:rsidR="008E0E5C" w:rsidRPr="000B594F" w:rsidRDefault="008E0E5C" w:rsidP="00C813AB">
            <w:pPr>
              <w:rPr>
                <w:rFonts w:ascii="Arial" w:hAnsi="Arial" w:cs="Arial"/>
                <w:b/>
              </w:rPr>
            </w:pPr>
            <w:r w:rsidRPr="001341E6">
              <w:rPr>
                <w:rFonts w:ascii="Arial" w:hAnsi="Arial" w:cs="Arial"/>
                <w:b/>
              </w:rPr>
              <w:t xml:space="preserve">WYKAZ INSTALACJI, DO KTÓRYCH PRZEKAZYWANE BĘDĄ ODPADY </w:t>
            </w:r>
            <w:r>
              <w:rPr>
                <w:rFonts w:ascii="Arial" w:hAnsi="Arial" w:cs="Arial"/>
                <w:b/>
              </w:rPr>
              <w:t>KOMUNALNE</w:t>
            </w:r>
          </w:p>
          <w:p w:rsidR="008E0E5C" w:rsidRPr="00C573B9" w:rsidRDefault="008E0E5C" w:rsidP="00A573C4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bottom w:val="single" w:sz="2" w:space="0" w:color="808080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Zobowiązujemy się do przekazywania odpadów (niesegregowanych - zmieszanych oraz zielonych) do następujących instalacji: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</w:p>
          <w:p w:rsidR="008E0E5C" w:rsidRPr="00AC3663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niesegregowane (zmieszane):</w:t>
            </w:r>
          </w:p>
          <w:p w:rsidR="008E0E5C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7313D8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zielone</w:t>
            </w:r>
            <w:r w:rsidRPr="007313D8">
              <w:rPr>
                <w:rFonts w:ascii="Arial" w:hAnsi="Arial" w:cs="Arial"/>
                <w:b/>
              </w:rPr>
              <w:t>:</w:t>
            </w:r>
          </w:p>
          <w:p w:rsidR="008E0E5C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lastRenderedPageBreak/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1341E6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ZWIĄZANIA  OFERTĄ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ind w:left="60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Uważamy się za związanych niniejszą ofertą przez okres </w:t>
            </w:r>
            <w:r>
              <w:rPr>
                <w:rFonts w:ascii="Arial" w:hAnsi="Arial" w:cs="Arial"/>
                <w:b/>
              </w:rPr>
              <w:t>6</w:t>
            </w:r>
            <w:r w:rsidRPr="00B56943">
              <w:rPr>
                <w:rFonts w:ascii="Arial" w:hAnsi="Arial" w:cs="Arial"/>
                <w:b/>
              </w:rPr>
              <w:t xml:space="preserve">0 </w:t>
            </w:r>
            <w:r w:rsidRPr="00C573B9">
              <w:rPr>
                <w:rFonts w:ascii="Arial" w:hAnsi="Arial" w:cs="Arial"/>
              </w:rPr>
              <w:t>dni.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Pr="00E23687">
              <w:rPr>
                <w:rFonts w:ascii="Arial" w:hAnsi="Arial" w:cs="Arial"/>
                <w:i/>
                <w:sz w:val="16"/>
              </w:rPr>
              <w:t>bieg terminu rozpoczyna się wraz z upływem term</w:t>
            </w:r>
            <w:r>
              <w:rPr>
                <w:rFonts w:ascii="Arial" w:hAnsi="Arial" w:cs="Arial"/>
                <w:i/>
                <w:sz w:val="16"/>
              </w:rPr>
              <w:t>inu składania ofert)</w:t>
            </w:r>
          </w:p>
          <w:p w:rsidR="008E0E5C" w:rsidRPr="00234588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Na dowód tego wnieśliśmy wadium w </w:t>
            </w:r>
            <w:r w:rsidRPr="00422B54">
              <w:rPr>
                <w:rFonts w:ascii="Arial" w:hAnsi="Arial" w:cs="Arial"/>
              </w:rPr>
              <w:t xml:space="preserve">wysokości </w:t>
            </w:r>
            <w:r>
              <w:rPr>
                <w:rFonts w:ascii="Arial" w:hAnsi="Arial" w:cs="Arial"/>
                <w:b/>
              </w:rPr>
              <w:t>1</w:t>
            </w:r>
            <w:r w:rsidRPr="00422B54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  <w:color w:val="FF0000"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192523">
              <w:rPr>
                <w:rFonts w:ascii="Arial" w:hAnsi="Arial" w:cs="Arial"/>
                <w:b/>
              </w:rPr>
              <w:t>00</w:t>
            </w:r>
            <w:r>
              <w:rPr>
                <w:rFonts w:ascii="Arial" w:hAnsi="Arial" w:cs="Arial"/>
                <w:b/>
              </w:rPr>
              <w:t>,00</w:t>
            </w:r>
            <w:r w:rsidRPr="00192523">
              <w:rPr>
                <w:rFonts w:ascii="Arial" w:hAnsi="Arial" w:cs="Arial"/>
                <w:b/>
              </w:rPr>
              <w:t xml:space="preserve"> </w:t>
            </w:r>
            <w:r w:rsidRPr="00192523">
              <w:rPr>
                <w:rFonts w:ascii="Arial" w:hAnsi="Arial" w:cs="Arial"/>
              </w:rPr>
              <w:t>zł.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w postaci……………………………………………………………………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Numer rachunku bankowego, na który należy zwrócić wadium wniesione w pieniądzu: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  <w:b/>
                <w:bCs/>
                <w:i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Jesteśmy świadomi, że Zamawiający zatrzymuje wadium zgodnie </w:t>
            </w:r>
            <w:r w:rsidRPr="00192523">
              <w:rPr>
                <w:rFonts w:ascii="Arial" w:hAnsi="Arial" w:cs="Arial"/>
              </w:rPr>
              <w:br/>
              <w:t>z art. 46 ust. 4a i 5 ustawy Prawo zamówień publicznych w przypadku gdy:</w:t>
            </w:r>
          </w:p>
          <w:p w:rsidR="008E0E5C" w:rsidRPr="00192523" w:rsidRDefault="008E0E5C" w:rsidP="008534EB">
            <w:pPr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Wykonawca w odpowiedzi na wezwanie, o którym mowa w art. 26 ust. 3 i 3a, z przyczyn leżących po jego stronie:</w:t>
            </w:r>
          </w:p>
          <w:p w:rsidR="008E0E5C" w:rsidRPr="00192523" w:rsidRDefault="008E0E5C" w:rsidP="008534EB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nie złożył dokumentów lub oświadczeń, potwierdzających okoliczności, o których mowa w art. 25 ust. 1;</w:t>
            </w:r>
          </w:p>
          <w:p w:rsidR="008E0E5C" w:rsidRPr="00192523" w:rsidRDefault="008E0E5C" w:rsidP="008534EB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nie złożył oświadczenia, o którym mowa w art. 25a ust. 1;</w:t>
            </w:r>
          </w:p>
          <w:p w:rsidR="008E0E5C" w:rsidRPr="00192523" w:rsidRDefault="008E0E5C" w:rsidP="008534EB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nie złożył pełnomocnictw;</w:t>
            </w:r>
          </w:p>
          <w:p w:rsidR="008E0E5C" w:rsidRPr="00192523" w:rsidRDefault="008E0E5C" w:rsidP="008534EB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nie wyraził zgody na poprawienie omyłki, o której mowa w art. 87 ust. 2 </w:t>
            </w:r>
            <w:proofErr w:type="spellStart"/>
            <w:r w:rsidRPr="00192523">
              <w:rPr>
                <w:rFonts w:ascii="Arial" w:hAnsi="Arial" w:cs="Arial"/>
              </w:rPr>
              <w:t>pkt</w:t>
            </w:r>
            <w:proofErr w:type="spellEnd"/>
            <w:r w:rsidRPr="00192523">
              <w:rPr>
                <w:rFonts w:ascii="Arial" w:hAnsi="Arial" w:cs="Arial"/>
              </w:rPr>
              <w:t xml:space="preserve"> 3;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co spowodowało brak możliwości wybrania oferty złożonej przez Wykonawcę jako najkorzystniejszej,</w:t>
            </w:r>
          </w:p>
          <w:p w:rsidR="008E0E5C" w:rsidRPr="00192523" w:rsidRDefault="008E0E5C" w:rsidP="008534EB">
            <w:pPr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odmówimy podpisania umowy w sprawie zamówienia publicznego na warunkach określonych w ofercie,</w:t>
            </w:r>
          </w:p>
          <w:p w:rsidR="008E0E5C" w:rsidRPr="00192523" w:rsidRDefault="008E0E5C" w:rsidP="008534EB">
            <w:pPr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nie zostało wniesione wymagane zabezpieczenie należytego wykonanie umowy,</w:t>
            </w:r>
          </w:p>
          <w:p w:rsidR="008E0E5C" w:rsidRPr="00192523" w:rsidRDefault="008E0E5C" w:rsidP="008534EB">
            <w:pPr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zawarcie umowy w sprawie zamówienia publicznego stało się niemożliwe z przyczyn leżących po naszej stronie.</w:t>
            </w: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C573B9">
              <w:t xml:space="preserve"> </w:t>
            </w:r>
          </w:p>
        </w:tc>
      </w:tr>
      <w:tr w:rsidR="008E0E5C" w:rsidRPr="00C573B9" w:rsidTr="00C813AB">
        <w:trPr>
          <w:trHeight w:val="7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BA4DB9" w:rsidRDefault="008E0E5C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5C" w:rsidRPr="00BA4DB9" w:rsidRDefault="008E0E5C" w:rsidP="00C813AB">
            <w:pPr>
              <w:ind w:left="6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192523">
              <w:rPr>
                <w:rFonts w:ascii="Arial" w:hAnsi="Arial" w:cs="Arial"/>
              </w:rPr>
              <w:t xml:space="preserve">Zabezpieczenie należytego wykonania umowy będzie wniesione </w:t>
            </w:r>
            <w:r w:rsidRPr="00192523">
              <w:rPr>
                <w:rFonts w:ascii="Arial" w:hAnsi="Arial" w:cs="Arial"/>
              </w:rPr>
              <w:br/>
              <w:t>w formie ………………………….</w:t>
            </w: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Oświadczam/y/, że:</w:t>
            </w:r>
          </w:p>
          <w:p w:rsidR="008E0E5C" w:rsidRPr="00C573B9" w:rsidRDefault="008E0E5C" w:rsidP="00C813AB">
            <w:pPr>
              <w:ind w:hanging="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- zapoznaliśmy się ze </w:t>
            </w:r>
            <w:r>
              <w:rPr>
                <w:rFonts w:ascii="Arial" w:hAnsi="Arial" w:cs="Arial"/>
              </w:rPr>
              <w:t>S</w:t>
            </w:r>
            <w:r w:rsidRPr="00C573B9">
              <w:rPr>
                <w:rFonts w:ascii="Arial" w:hAnsi="Arial" w:cs="Arial"/>
              </w:rPr>
              <w:t xml:space="preserve">pecyfikacją </w:t>
            </w:r>
            <w:r>
              <w:rPr>
                <w:rFonts w:ascii="Arial" w:hAnsi="Arial" w:cs="Arial"/>
              </w:rPr>
              <w:t>I</w:t>
            </w:r>
            <w:r w:rsidRPr="00C573B9">
              <w:rPr>
                <w:rFonts w:ascii="Arial" w:hAnsi="Arial" w:cs="Arial"/>
              </w:rPr>
              <w:t>sto</w:t>
            </w:r>
            <w:r>
              <w:rPr>
                <w:rFonts w:ascii="Arial" w:hAnsi="Arial" w:cs="Arial"/>
              </w:rPr>
              <w:t>tnych Warunków Z</w:t>
            </w:r>
            <w:r w:rsidRPr="00C573B9">
              <w:rPr>
                <w:rFonts w:ascii="Arial" w:hAnsi="Arial" w:cs="Arial"/>
              </w:rPr>
              <w:t>amówienia wraz z ewentualnymi zmianami i nie wnosimy do niej żadnych zastrzeżeń,</w:t>
            </w:r>
          </w:p>
          <w:p w:rsidR="008E0E5C" w:rsidRDefault="008E0E5C" w:rsidP="00C813AB">
            <w:pPr>
              <w:ind w:hanging="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- akceptujemy warunki płatności określone przez Zamawiającego </w:t>
            </w:r>
            <w:r>
              <w:rPr>
                <w:rFonts w:ascii="Arial" w:hAnsi="Arial" w:cs="Arial"/>
              </w:rPr>
              <w:br/>
              <w:t>we wzorze</w:t>
            </w:r>
            <w:r w:rsidRPr="00C573B9">
              <w:rPr>
                <w:rFonts w:ascii="Arial" w:hAnsi="Arial" w:cs="Arial"/>
              </w:rPr>
              <w:t xml:space="preserve"> umowy</w:t>
            </w:r>
            <w:r>
              <w:rPr>
                <w:rFonts w:ascii="Arial" w:hAnsi="Arial" w:cs="Arial"/>
              </w:rPr>
              <w:t>,</w:t>
            </w:r>
          </w:p>
          <w:p w:rsidR="008E0E5C" w:rsidRDefault="008E0E5C" w:rsidP="00C813AB">
            <w:pPr>
              <w:ind w:hanging="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z</w:t>
            </w:r>
            <w:r w:rsidRPr="00C573B9">
              <w:rPr>
                <w:rFonts w:ascii="Arial" w:hAnsi="Arial" w:cs="Arial"/>
              </w:rPr>
              <w:t xml:space="preserve">obowiązujemy się w razie wybrania naszej oferty do podpisania umowy o treści zgodnej z załącznikiem do </w:t>
            </w:r>
            <w:r>
              <w:rPr>
                <w:rFonts w:ascii="Arial" w:hAnsi="Arial" w:cs="Arial"/>
              </w:rPr>
              <w:t>S</w:t>
            </w:r>
            <w:r w:rsidRPr="00C573B9">
              <w:rPr>
                <w:rFonts w:ascii="Arial" w:hAnsi="Arial" w:cs="Arial"/>
              </w:rPr>
              <w:t xml:space="preserve">pecyfikacji </w:t>
            </w:r>
            <w:r>
              <w:rPr>
                <w:rFonts w:ascii="Arial" w:hAnsi="Arial" w:cs="Arial"/>
              </w:rPr>
              <w:t>I</w:t>
            </w:r>
            <w:r w:rsidRPr="00C573B9">
              <w:rPr>
                <w:rFonts w:ascii="Arial" w:hAnsi="Arial" w:cs="Arial"/>
              </w:rPr>
              <w:t xml:space="preserve">stotnych </w:t>
            </w:r>
            <w:r>
              <w:rPr>
                <w:rFonts w:ascii="Arial" w:hAnsi="Arial" w:cs="Arial"/>
              </w:rPr>
              <w:t>W</w:t>
            </w:r>
            <w:r w:rsidRPr="00C573B9">
              <w:rPr>
                <w:rFonts w:ascii="Arial" w:hAnsi="Arial" w:cs="Arial"/>
              </w:rPr>
              <w:t xml:space="preserve">arunków </w:t>
            </w:r>
            <w:r>
              <w:rPr>
                <w:rFonts w:ascii="Arial" w:hAnsi="Arial" w:cs="Arial"/>
              </w:rPr>
              <w:t>Z</w:t>
            </w:r>
            <w:r w:rsidRPr="00C573B9">
              <w:rPr>
                <w:rFonts w:ascii="Arial" w:hAnsi="Arial" w:cs="Arial"/>
              </w:rPr>
              <w:t>amówienia wraz z ewentualnymi zmianami w</w:t>
            </w:r>
            <w:r>
              <w:rPr>
                <w:rFonts w:ascii="Arial" w:hAnsi="Arial" w:cs="Arial"/>
              </w:rPr>
              <w:t> </w:t>
            </w:r>
            <w:r w:rsidRPr="00C573B9">
              <w:rPr>
                <w:rFonts w:ascii="Arial" w:hAnsi="Arial" w:cs="Arial"/>
              </w:rPr>
              <w:t>miejscu i</w:t>
            </w:r>
            <w:r>
              <w:rPr>
                <w:rFonts w:ascii="Arial" w:hAnsi="Arial" w:cs="Arial"/>
              </w:rPr>
              <w:t> </w:t>
            </w:r>
            <w:r w:rsidRPr="00C573B9">
              <w:rPr>
                <w:rFonts w:ascii="Arial" w:hAnsi="Arial" w:cs="Arial"/>
              </w:rPr>
              <w:t xml:space="preserve">terminie wskazanym przez </w:t>
            </w:r>
            <w:r>
              <w:rPr>
                <w:rFonts w:ascii="Arial" w:hAnsi="Arial" w:cs="Arial"/>
              </w:rPr>
              <w:t>Z</w:t>
            </w:r>
            <w:r w:rsidRPr="00C573B9">
              <w:rPr>
                <w:rFonts w:ascii="Arial" w:hAnsi="Arial" w:cs="Arial"/>
              </w:rPr>
              <w:t>amawiają</w:t>
            </w:r>
            <w:r>
              <w:rPr>
                <w:rFonts w:ascii="Arial" w:hAnsi="Arial" w:cs="Arial"/>
              </w:rPr>
              <w:t>cego,</w:t>
            </w:r>
          </w:p>
          <w:p w:rsidR="008E0E5C" w:rsidRDefault="008E0E5C" w:rsidP="00DE7B8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  <w:p w:rsidR="008E0E5C" w:rsidRPr="00E46D31" w:rsidRDefault="008E0E5C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Default="008E0E5C" w:rsidP="002A25B9">
            <w:pPr>
              <w:rPr>
                <w:rFonts w:ascii="Arial" w:hAnsi="Arial" w:cs="Arial"/>
              </w:rPr>
            </w:pPr>
          </w:p>
          <w:p w:rsidR="008E0E5C" w:rsidRPr="00BE2EDD" w:rsidRDefault="008E0E5C" w:rsidP="002A25B9">
            <w:pPr>
              <w:jc w:val="both"/>
              <w:rPr>
                <w:rFonts w:ascii="Arial" w:hAnsi="Arial" w:cs="Arial"/>
                <w:b/>
              </w:rPr>
            </w:pPr>
            <w:r w:rsidRPr="00BE2ED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 xml:space="preserve">WYKONAWCY </w:t>
            </w:r>
            <w:r w:rsidRPr="00BE5F88">
              <w:rPr>
                <w:rFonts w:ascii="Arial" w:hAnsi="Arial" w:cs="Arial"/>
              </w:rPr>
              <w:t>w zakresie wypełnienia obowiązków informacyjnych przewidzianych w</w:t>
            </w:r>
            <w:r>
              <w:rPr>
                <w:rFonts w:ascii="Arial" w:hAnsi="Arial" w:cs="Arial"/>
              </w:rPr>
              <w:t> </w:t>
            </w:r>
            <w:r w:rsidRPr="00BE5F88">
              <w:rPr>
                <w:rFonts w:ascii="Arial" w:hAnsi="Arial" w:cs="Arial"/>
              </w:rPr>
              <w:t>art. 13 lub art. 14 rozporządzeni</w:t>
            </w:r>
            <w:r>
              <w:rPr>
                <w:rFonts w:ascii="Arial" w:hAnsi="Arial" w:cs="Arial"/>
              </w:rPr>
              <w:t>a o ochronie danych osobowych (RODO</w:t>
            </w:r>
            <w:r w:rsidRPr="00BE5F88">
              <w:rPr>
                <w:rFonts w:ascii="Arial" w:hAnsi="Arial" w:cs="Arial"/>
              </w:rPr>
              <w:t>)</w:t>
            </w:r>
          </w:p>
          <w:p w:rsidR="008E0E5C" w:rsidRPr="00C573B9" w:rsidRDefault="008E0E5C" w:rsidP="002A25B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2A25B9">
            <w:pPr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F94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Oświadczam/y/, że</w:t>
            </w:r>
            <w:r w:rsidRPr="00C573B9">
              <w:rPr>
                <w:rFonts w:ascii="Arial" w:hAnsi="Arial" w:cs="Arial"/>
              </w:rPr>
              <w:t>: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 xml:space="preserve">wypełniłem obowiązki informacyjne przewidziane w art. 13 lub art. 14 </w:t>
            </w:r>
            <w:r w:rsidRPr="00836BBC">
              <w:rPr>
                <w:rFonts w:ascii="Arial" w:hAnsi="Arial" w:cs="Arial"/>
                <w:bCs/>
                <w:i/>
              </w:rPr>
              <w:t>rozporządzenia Parlamentu Europejskiego i Rady (UE) 2016/679 z dnia 27 kwietnia 2016 r. w sprawie ochrony osób fizycznych w związku z przetwarzaniem danych osobowych i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836BBC">
              <w:rPr>
                <w:rFonts w:ascii="Arial" w:hAnsi="Arial" w:cs="Arial"/>
                <w:bCs/>
                <w:i/>
              </w:rPr>
              <w:t>w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836BBC">
              <w:rPr>
                <w:rFonts w:ascii="Arial" w:hAnsi="Arial" w:cs="Arial"/>
                <w:bCs/>
                <w:i/>
              </w:rPr>
              <w:t>sprawie swobodnego przepływu takich danych oraz uchylenia dyrektywy 95/46/WE (ogólne rozporządzenie o ochronie danych) (Dz. Urz. UE L 119 z 04.05.2016, str. 1)</w:t>
            </w:r>
            <w:r w:rsidRPr="00836BBC">
              <w:rPr>
                <w:rFonts w:ascii="Arial" w:hAnsi="Arial" w:cs="Arial"/>
              </w:rPr>
              <w:t xml:space="preserve"> </w:t>
            </w:r>
            <w:r w:rsidRPr="00836BBC">
              <w:rPr>
                <w:rFonts w:ascii="Arial" w:hAnsi="Arial" w:cs="Arial"/>
              </w:rPr>
              <w:lastRenderedPageBreak/>
              <w:t>wobec osób fizycznych, od których dane osobowe bezpośrednio lub pośrednio pozyskałem,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poinformowałem wszystkie osoby fizyczne, których dane są zawarte w ofercie oraz poinformuję osoby wskazane w</w:t>
            </w:r>
            <w:r>
              <w:rPr>
                <w:rFonts w:ascii="Arial" w:hAnsi="Arial" w:cs="Arial"/>
              </w:rPr>
              <w:t> </w:t>
            </w:r>
            <w:r w:rsidRPr="00836BBC">
              <w:rPr>
                <w:rFonts w:ascii="Arial" w:hAnsi="Arial" w:cs="Arial"/>
              </w:rPr>
              <w:t>uzupełnieniach i wyjaśnieniach do oferty, że dane zostaną udostępnione Zamawiającemu;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poinformowałem wszystkie osoby fizyczne, których dane są zawarte w ofercie oraz poinformuję wszystkie osoby fizyczne wskazane w uzupełnieniach i wyjaśnieniach do oferty, że zgodnie z art. 96 ust. 3 ustawy z dnia 29 stycznia 2004 r. Prawo zamówień publicznych protokół wraz z załącznikami jest jawny oraz, iż załącznikiem do protokołu są m.in. oferty i inne dokumenty i informacje składane przez Wykonawców,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spełniam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      </w:r>
          </w:p>
          <w:p w:rsidR="008E0E5C" w:rsidRPr="00C573B9" w:rsidRDefault="008E0E5C" w:rsidP="002A25B9">
            <w:pPr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lastRenderedPageBreak/>
              <w:t xml:space="preserve">            </w:t>
            </w:r>
          </w:p>
          <w:p w:rsidR="008E0E5C" w:rsidRDefault="008E0E5C" w:rsidP="00C813A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TAJEMNICA PRZEDSIĘBIORSTWA: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 xml:space="preserve">(jeżeli </w:t>
            </w:r>
            <w:proofErr w:type="spellStart"/>
            <w:r w:rsidRPr="003D5200">
              <w:rPr>
                <w:rFonts w:ascii="Arial" w:hAnsi="Arial" w:cs="Arial"/>
                <w:i/>
                <w:sz w:val="18"/>
              </w:rPr>
              <w:t>dotyczy</w:t>
            </w:r>
            <w:proofErr w:type="spellEnd"/>
            <w:r w:rsidRPr="003D5200">
              <w:rPr>
                <w:rFonts w:ascii="Arial" w:hAnsi="Arial" w:cs="Arial"/>
                <w:i/>
                <w:sz w:val="18"/>
              </w:rPr>
              <w:t>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1173DD" w:rsidRDefault="008E0E5C" w:rsidP="00C813AB">
            <w:pPr>
              <w:jc w:val="both"/>
              <w:rPr>
                <w:rFonts w:ascii="Arial" w:hAnsi="Arial" w:cs="Arial"/>
              </w:rPr>
            </w:pPr>
            <w:r w:rsidRPr="001173DD">
              <w:rPr>
                <w:rFonts w:ascii="Arial" w:hAnsi="Arial" w:cs="Arial"/>
              </w:rPr>
              <w:t>Oświadczamy, że za wyjątkiem następujących informacji i</w:t>
            </w:r>
            <w:r>
              <w:rPr>
                <w:rFonts w:ascii="Arial" w:hAnsi="Arial" w:cs="Arial"/>
              </w:rPr>
              <w:t> </w:t>
            </w:r>
            <w:r w:rsidRPr="001173DD">
              <w:rPr>
                <w:rFonts w:ascii="Arial" w:hAnsi="Arial" w:cs="Arial"/>
              </w:rPr>
              <w:t>dokumentów zawartych w ofercie, niniejsza oferta oraz wszelkie załączniki do niej są jawne i nie zawierają informacji stanowiących tajemnic</w:t>
            </w:r>
            <w:r>
              <w:rPr>
                <w:rFonts w:ascii="Arial" w:hAnsi="Arial" w:cs="Arial"/>
              </w:rPr>
              <w:t>ę</w:t>
            </w:r>
            <w:r w:rsidRPr="001173DD">
              <w:rPr>
                <w:rFonts w:ascii="Arial" w:hAnsi="Arial" w:cs="Arial"/>
              </w:rPr>
              <w:t xml:space="preserve"> przedsiębiorstwa w rozumieniu przepisów o zwalczaniu nieuczciwej konkurencji, które chcemy zastrzec przed ogólnym dostępem:</w:t>
            </w:r>
          </w:p>
          <w:p w:rsidR="008E0E5C" w:rsidRPr="00073188" w:rsidRDefault="008E0E5C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8E0E5C" w:rsidRDefault="008E0E5C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224906">
              <w:rPr>
                <w:rFonts w:ascii="Arial" w:hAnsi="Arial" w:cs="Arial"/>
                <w:i/>
                <w:iCs/>
                <w:sz w:val="16"/>
              </w:rPr>
              <w:t xml:space="preserve">(należy </w:t>
            </w:r>
            <w:r>
              <w:rPr>
                <w:rFonts w:ascii="Arial" w:hAnsi="Arial" w:cs="Arial"/>
                <w:i/>
                <w:iCs/>
                <w:sz w:val="16"/>
              </w:rPr>
              <w:t>ws</w:t>
            </w:r>
            <w:r w:rsidRPr="00224906">
              <w:rPr>
                <w:rFonts w:ascii="Arial" w:hAnsi="Arial" w:cs="Arial"/>
                <w:i/>
                <w:iCs/>
                <w:sz w:val="16"/>
              </w:rPr>
              <w:t xml:space="preserve">kazać, </w:t>
            </w:r>
            <w:r>
              <w:rPr>
                <w:rFonts w:ascii="Arial" w:hAnsi="Arial" w:cs="Arial"/>
                <w:i/>
                <w:iCs/>
                <w:sz w:val="16"/>
              </w:rPr>
              <w:t xml:space="preserve">które informacje i </w:t>
            </w:r>
            <w:r w:rsidRPr="00224906">
              <w:rPr>
                <w:rFonts w:ascii="Arial" w:hAnsi="Arial" w:cs="Arial"/>
                <w:i/>
                <w:iCs/>
                <w:sz w:val="16"/>
              </w:rPr>
              <w:t>dokumenty składające się na ofertę nie mogą być ogólnie udostępnione</w:t>
            </w:r>
            <w:r>
              <w:rPr>
                <w:rFonts w:ascii="Arial" w:hAnsi="Arial" w:cs="Arial"/>
                <w:i/>
                <w:iCs/>
                <w:sz w:val="16"/>
              </w:rPr>
              <w:t>)</w:t>
            </w:r>
          </w:p>
          <w:p w:rsidR="008E0E5C" w:rsidRPr="00073188" w:rsidRDefault="008E0E5C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 xml:space="preserve">  </w:t>
            </w:r>
          </w:p>
          <w:p w:rsidR="008E0E5C" w:rsidRPr="001173DD" w:rsidRDefault="008E0E5C" w:rsidP="00C813AB">
            <w:pPr>
              <w:spacing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1173DD">
              <w:rPr>
                <w:rFonts w:ascii="Arial" w:hAnsi="Arial" w:cs="Arial"/>
              </w:rPr>
              <w:t>Powyższe informacje zostały zastrzeżone, jako tajemnica przedsiębiorstwa z uwagi na</w:t>
            </w:r>
            <w:r>
              <w:rPr>
                <w:rFonts w:ascii="Arial" w:hAnsi="Arial" w:cs="Arial"/>
              </w:rPr>
              <w:t>:</w:t>
            </w:r>
            <w:r w:rsidRPr="001173DD">
              <w:rPr>
                <w:rFonts w:ascii="Arial" w:hAnsi="Arial" w:cs="Arial"/>
              </w:rPr>
              <w:t xml:space="preserve"> </w:t>
            </w:r>
          </w:p>
          <w:p w:rsidR="008E0E5C" w:rsidRPr="00073188" w:rsidRDefault="008E0E5C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8E0E5C" w:rsidRPr="00073188" w:rsidRDefault="008E0E5C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 xml:space="preserve">.................................................................................................……  </w:t>
            </w: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224906">
              <w:rPr>
                <w:rFonts w:ascii="Arial" w:hAnsi="Arial" w:cs="Arial"/>
                <w:i/>
                <w:iCs/>
                <w:sz w:val="16"/>
              </w:rPr>
              <w:t>(należy wykazać, iż zastrzeżone informacje stano</w:t>
            </w:r>
            <w:r>
              <w:rPr>
                <w:rFonts w:ascii="Arial" w:hAnsi="Arial" w:cs="Arial"/>
                <w:i/>
                <w:iCs/>
                <w:sz w:val="16"/>
              </w:rPr>
              <w:t>wią tajemnicę przedsiębiorstwa)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BF0DDB">
              <w:rPr>
                <w:rFonts w:ascii="Arial" w:hAnsi="Arial" w:cs="Arial"/>
                <w:b/>
              </w:rPr>
              <w:t>CZY WYKONAWCA JEST MIKROPRZEDSIĘBIORSTWEM</w:t>
            </w:r>
            <w:r>
              <w:rPr>
                <w:rFonts w:ascii="Arial" w:hAnsi="Arial" w:cs="Arial"/>
                <w:b/>
              </w:rPr>
              <w:t>,</w:t>
            </w:r>
            <w:r w:rsidRPr="00BF0DDB">
              <w:rPr>
                <w:rFonts w:ascii="Arial" w:hAnsi="Arial" w:cs="Arial"/>
                <w:b/>
              </w:rPr>
              <w:t xml:space="preserve"> BĄDŹ MAŁYM LUB ŚREDNIM PRZEDSIĘBIORSTWEM?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(właściwe zaznaczyć)</w:t>
            </w:r>
          </w:p>
          <w:p w:rsidR="008E0E5C" w:rsidRPr="0078211F" w:rsidRDefault="008E0E5C" w:rsidP="00C813A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jc w:val="both"/>
              <w:rPr>
                <w:rFonts w:ascii="Arial" w:hAnsi="Arial" w:cs="Arial"/>
                <w:i/>
              </w:rPr>
            </w:pP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sym w:font="Wingdings 2" w:char="F02A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TAK</w:t>
            </w: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sym w:font="Wingdings 2" w:char="F02A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NIE</w:t>
            </w: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</w:p>
          <w:p w:rsidR="008E0E5C" w:rsidRPr="004C7BE8" w:rsidRDefault="008E0E5C" w:rsidP="006B2536">
            <w:pPr>
              <w:jc w:val="both"/>
              <w:rPr>
                <w:rFonts w:ascii="Arial" w:hAnsi="Arial" w:cs="Arial"/>
              </w:rPr>
            </w:pP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Zgodnie z zaleceniem Komisji 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(UE) </w:t>
            </w: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 dnia 6 maja 2003 r. dotyczące definicji </w:t>
            </w:r>
            <w:proofErr w:type="spellStart"/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mikroprzedsiębiorstw</w:t>
            </w:r>
            <w:proofErr w:type="spellEnd"/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 oraz małych i średnich przedsiębiorstw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: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proofErr w:type="spellStart"/>
            <w:r w:rsidRPr="009768E3">
              <w:rPr>
                <w:rFonts w:ascii="Arial" w:hAnsi="Arial" w:cs="Arial"/>
                <w:b/>
                <w:i/>
                <w:sz w:val="16"/>
              </w:rPr>
              <w:t>Mikroprzedsiębiorstwo</w:t>
            </w:r>
            <w:proofErr w:type="spellEnd"/>
            <w:r w:rsidRPr="009768E3">
              <w:rPr>
                <w:rFonts w:ascii="Arial" w:hAnsi="Arial" w:cs="Arial"/>
                <w:b/>
                <w:i/>
                <w:sz w:val="16"/>
              </w:rPr>
              <w:t>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10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2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Małe 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50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10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Średnie przedsiębiorstwa: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przedsiębiorstwa, które nie są </w:t>
            </w:r>
            <w:proofErr w:type="spellStart"/>
            <w:r w:rsidRPr="009768E3">
              <w:rPr>
                <w:rFonts w:ascii="Arial" w:hAnsi="Arial" w:cs="Arial"/>
                <w:i/>
                <w:sz w:val="16"/>
              </w:rPr>
              <w:t>mikroprzedsiębiorstwami</w:t>
            </w:r>
            <w:proofErr w:type="spellEnd"/>
            <w:r w:rsidRPr="009768E3">
              <w:rPr>
                <w:rFonts w:ascii="Arial" w:hAnsi="Arial" w:cs="Arial"/>
                <w:i/>
                <w:sz w:val="16"/>
              </w:rPr>
              <w:t xml:space="preserve"> ani małymi przedsiębiorstwami i które zatrudniają mniej niż 250 osób i których roczny obrót nie przekracza 50 milionów EUR lub roczna suma bilansowa nie przekracza 43 milionów EUR.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lastRenderedPageBreak/>
              <w:t xml:space="preserve">            </w:t>
            </w: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 xml:space="preserve">PODPIS /Y/    </w:t>
            </w:r>
          </w:p>
          <w:p w:rsidR="008E0E5C" w:rsidRPr="0078211F" w:rsidRDefault="008E0E5C" w:rsidP="00C813AB">
            <w:pPr>
              <w:jc w:val="both"/>
              <w:rPr>
                <w:rFonts w:ascii="Arial" w:hAnsi="Arial" w:cs="Arial"/>
                <w:sz w:val="18"/>
              </w:rPr>
            </w:pPr>
            <w:r w:rsidRPr="003D5200">
              <w:rPr>
                <w:rFonts w:ascii="Arial" w:hAnsi="Arial" w:cs="Arial"/>
                <w:sz w:val="18"/>
              </w:rPr>
              <w:t xml:space="preserve">osób upoważnionych do  podpisywania dokumentów  przetargowych </w:t>
            </w:r>
            <w:r w:rsidRPr="00B9562D">
              <w:rPr>
                <w:rFonts w:ascii="Arial" w:hAnsi="Arial" w:cs="Arial"/>
                <w:i/>
                <w:sz w:val="18"/>
              </w:rPr>
              <w:t>(zgodnie z dokumentami rejestrowymi – odpis z KRS, centralnej ewidencji działalności gospodarczej</w:t>
            </w:r>
            <w:r>
              <w:rPr>
                <w:rFonts w:ascii="Arial" w:hAnsi="Arial" w:cs="Arial"/>
                <w:i/>
                <w:sz w:val="18"/>
              </w:rPr>
              <w:t xml:space="preserve"> (CEIDG)</w:t>
            </w:r>
            <w:r w:rsidRPr="00B9562D">
              <w:rPr>
                <w:rFonts w:ascii="Arial" w:hAnsi="Arial" w:cs="Arial"/>
                <w:i/>
                <w:sz w:val="18"/>
              </w:rPr>
              <w:t>, pełnomocnictwa)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.................................................................</w:t>
            </w:r>
            <w:r>
              <w:rPr>
                <w:rFonts w:ascii="Arial" w:hAnsi="Arial" w:cs="Arial"/>
              </w:rPr>
              <w:t>...............................………</w:t>
            </w:r>
            <w:r w:rsidRPr="00C573B9">
              <w:rPr>
                <w:rFonts w:ascii="Arial" w:hAnsi="Arial" w:cs="Arial"/>
              </w:rPr>
              <w:t xml:space="preserve">   </w:t>
            </w:r>
          </w:p>
          <w:p w:rsidR="008E0E5C" w:rsidRPr="003D5200" w:rsidRDefault="008E0E5C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(podpis Wykonawcy / osoby uprawnionej do reprezentowania Wykonawcy)</w:t>
            </w:r>
          </w:p>
        </w:tc>
      </w:tr>
    </w:tbl>
    <w:p w:rsidR="00CA7C1D" w:rsidRDefault="00CA7C1D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2A4D46" w:rsidRDefault="00D13694" w:rsidP="00A40551">
      <w:pPr>
        <w:spacing w:line="360" w:lineRule="auto"/>
        <w:ind w:right="-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A4D46" w:rsidSect="00CA7C1D">
      <w:pgSz w:w="11906" w:h="16838"/>
      <w:pgMar w:top="1417" w:right="1417" w:bottom="1417" w:left="1417" w:header="708" w:footer="708" w:gutter="0"/>
      <w:cols w:space="708"/>
      <w:docGrid w:linePitch="36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FA4" w:rsidRDefault="00671FA4" w:rsidP="00AB61CE">
      <w:pPr>
        <w:spacing w:line="240" w:lineRule="auto"/>
      </w:pPr>
      <w:r>
        <w:separator/>
      </w:r>
    </w:p>
  </w:endnote>
  <w:endnote w:type="continuationSeparator" w:id="0">
    <w:p w:rsidR="00671FA4" w:rsidRDefault="00671FA4" w:rsidP="00AB6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FA4" w:rsidRDefault="00671FA4" w:rsidP="00AB61CE">
      <w:pPr>
        <w:spacing w:line="240" w:lineRule="auto"/>
      </w:pPr>
      <w:r>
        <w:separator/>
      </w:r>
    </w:p>
  </w:footnote>
  <w:footnote w:type="continuationSeparator" w:id="0">
    <w:p w:rsidR="00671FA4" w:rsidRDefault="00671FA4" w:rsidP="00AB61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rFonts w:cs="Times New Roman"/>
        <w:b w:val="0"/>
        <w:i w:val="0"/>
        <w:sz w:val="24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>
    <w:nsid w:val="00000002"/>
    <w:multiLevelType w:val="multilevel"/>
    <w:tmpl w:val="F78073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5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7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02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4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6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18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0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2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347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155355D5"/>
    <w:multiLevelType w:val="hybridMultilevel"/>
    <w:tmpl w:val="7DF6E0E8"/>
    <w:lvl w:ilvl="0" w:tplc="C76C1D6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E030B6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537154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251868"/>
    <w:multiLevelType w:val="multilevel"/>
    <w:tmpl w:val="295E541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trike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F7E"/>
    <w:rsid w:val="00021DA8"/>
    <w:rsid w:val="00073188"/>
    <w:rsid w:val="000A316D"/>
    <w:rsid w:val="000B594F"/>
    <w:rsid w:val="000C77C8"/>
    <w:rsid w:val="000F623E"/>
    <w:rsid w:val="0011183E"/>
    <w:rsid w:val="00112F7E"/>
    <w:rsid w:val="001173DD"/>
    <w:rsid w:val="001341E6"/>
    <w:rsid w:val="001669AA"/>
    <w:rsid w:val="00170638"/>
    <w:rsid w:val="00173795"/>
    <w:rsid w:val="001773A8"/>
    <w:rsid w:val="00192523"/>
    <w:rsid w:val="001944A2"/>
    <w:rsid w:val="0021602E"/>
    <w:rsid w:val="00224906"/>
    <w:rsid w:val="00227BD6"/>
    <w:rsid w:val="00234588"/>
    <w:rsid w:val="00251AD6"/>
    <w:rsid w:val="00267D40"/>
    <w:rsid w:val="0028128F"/>
    <w:rsid w:val="002824FF"/>
    <w:rsid w:val="00285433"/>
    <w:rsid w:val="002A4D46"/>
    <w:rsid w:val="002E745A"/>
    <w:rsid w:val="00383ED9"/>
    <w:rsid w:val="003C33D8"/>
    <w:rsid w:val="003D5200"/>
    <w:rsid w:val="003E5B32"/>
    <w:rsid w:val="003F4847"/>
    <w:rsid w:val="004116B3"/>
    <w:rsid w:val="00422B54"/>
    <w:rsid w:val="004539B5"/>
    <w:rsid w:val="004560E2"/>
    <w:rsid w:val="00496C48"/>
    <w:rsid w:val="004C7BE8"/>
    <w:rsid w:val="004D253B"/>
    <w:rsid w:val="00526500"/>
    <w:rsid w:val="0054075B"/>
    <w:rsid w:val="00542279"/>
    <w:rsid w:val="005A1354"/>
    <w:rsid w:val="005A4F91"/>
    <w:rsid w:val="005B0C33"/>
    <w:rsid w:val="005B1D8F"/>
    <w:rsid w:val="005B2B72"/>
    <w:rsid w:val="005C306E"/>
    <w:rsid w:val="00614063"/>
    <w:rsid w:val="0065703E"/>
    <w:rsid w:val="00671FA4"/>
    <w:rsid w:val="006733B4"/>
    <w:rsid w:val="00686BA6"/>
    <w:rsid w:val="006B2536"/>
    <w:rsid w:val="006C57C0"/>
    <w:rsid w:val="00703712"/>
    <w:rsid w:val="00714D34"/>
    <w:rsid w:val="007313D8"/>
    <w:rsid w:val="00732603"/>
    <w:rsid w:val="00743FF6"/>
    <w:rsid w:val="0078211F"/>
    <w:rsid w:val="007862C4"/>
    <w:rsid w:val="0078777A"/>
    <w:rsid w:val="007F734B"/>
    <w:rsid w:val="00800DB3"/>
    <w:rsid w:val="0080235B"/>
    <w:rsid w:val="008261EF"/>
    <w:rsid w:val="008534EB"/>
    <w:rsid w:val="008651FF"/>
    <w:rsid w:val="0087110F"/>
    <w:rsid w:val="00891192"/>
    <w:rsid w:val="00896EA1"/>
    <w:rsid w:val="008C0D0D"/>
    <w:rsid w:val="008C2FA6"/>
    <w:rsid w:val="008C6E6E"/>
    <w:rsid w:val="008D0EFD"/>
    <w:rsid w:val="008D3654"/>
    <w:rsid w:val="008E0E5C"/>
    <w:rsid w:val="008E3D30"/>
    <w:rsid w:val="00910A16"/>
    <w:rsid w:val="00927C5C"/>
    <w:rsid w:val="00967EFF"/>
    <w:rsid w:val="009768E3"/>
    <w:rsid w:val="009C5020"/>
    <w:rsid w:val="009D5CE2"/>
    <w:rsid w:val="009E37F1"/>
    <w:rsid w:val="00A40551"/>
    <w:rsid w:val="00A573C4"/>
    <w:rsid w:val="00A6086C"/>
    <w:rsid w:val="00A84DB6"/>
    <w:rsid w:val="00AB61CE"/>
    <w:rsid w:val="00AC3663"/>
    <w:rsid w:val="00AE37CE"/>
    <w:rsid w:val="00B47053"/>
    <w:rsid w:val="00B56943"/>
    <w:rsid w:val="00B64398"/>
    <w:rsid w:val="00B679F5"/>
    <w:rsid w:val="00B9562D"/>
    <w:rsid w:val="00BA30F1"/>
    <w:rsid w:val="00BA4DB9"/>
    <w:rsid w:val="00BC6E87"/>
    <w:rsid w:val="00BD089C"/>
    <w:rsid w:val="00BE4B42"/>
    <w:rsid w:val="00BF0DDB"/>
    <w:rsid w:val="00C1493D"/>
    <w:rsid w:val="00C27186"/>
    <w:rsid w:val="00C31FB2"/>
    <w:rsid w:val="00C573B9"/>
    <w:rsid w:val="00C61C3F"/>
    <w:rsid w:val="00C61DC6"/>
    <w:rsid w:val="00C63FBD"/>
    <w:rsid w:val="00C813AB"/>
    <w:rsid w:val="00C96CB9"/>
    <w:rsid w:val="00CA7C1D"/>
    <w:rsid w:val="00CC28A8"/>
    <w:rsid w:val="00CC2981"/>
    <w:rsid w:val="00CF2483"/>
    <w:rsid w:val="00D13694"/>
    <w:rsid w:val="00D20715"/>
    <w:rsid w:val="00D51DE1"/>
    <w:rsid w:val="00D64FAF"/>
    <w:rsid w:val="00D80F26"/>
    <w:rsid w:val="00D96440"/>
    <w:rsid w:val="00DA7BE8"/>
    <w:rsid w:val="00DB34F1"/>
    <w:rsid w:val="00DC797F"/>
    <w:rsid w:val="00DD3342"/>
    <w:rsid w:val="00DE7B8B"/>
    <w:rsid w:val="00DF600F"/>
    <w:rsid w:val="00DF643F"/>
    <w:rsid w:val="00E044A5"/>
    <w:rsid w:val="00E107AF"/>
    <w:rsid w:val="00E14F03"/>
    <w:rsid w:val="00E23687"/>
    <w:rsid w:val="00E46D31"/>
    <w:rsid w:val="00E93B14"/>
    <w:rsid w:val="00ED38F9"/>
    <w:rsid w:val="00ED7A4A"/>
    <w:rsid w:val="00EF5767"/>
    <w:rsid w:val="00F0602B"/>
    <w:rsid w:val="00F07DD2"/>
    <w:rsid w:val="00F209B8"/>
    <w:rsid w:val="00F26EB1"/>
    <w:rsid w:val="00F31418"/>
    <w:rsid w:val="00F3407A"/>
    <w:rsid w:val="00F40CDA"/>
    <w:rsid w:val="00F52A2D"/>
    <w:rsid w:val="00F948B2"/>
    <w:rsid w:val="00FA39C7"/>
    <w:rsid w:val="00FC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00F"/>
    <w:pPr>
      <w:suppressAutoHyphens/>
      <w:spacing w:line="100" w:lineRule="atLeast"/>
    </w:pPr>
    <w:rPr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DF600F"/>
  </w:style>
  <w:style w:type="character" w:customStyle="1" w:styleId="WW8Num1z2">
    <w:name w:val="WW8Num1z2"/>
    <w:rsid w:val="00DF600F"/>
    <w:rPr>
      <w:sz w:val="24"/>
    </w:rPr>
  </w:style>
  <w:style w:type="character" w:customStyle="1" w:styleId="WW8Num4z0">
    <w:name w:val="WW8Num4z0"/>
    <w:rsid w:val="00DF600F"/>
  </w:style>
  <w:style w:type="character" w:customStyle="1" w:styleId="Absatz-Standardschriftart">
    <w:name w:val="Absatz-Standardschriftart"/>
    <w:rsid w:val="00DF600F"/>
  </w:style>
  <w:style w:type="character" w:customStyle="1" w:styleId="WW-Absatz-Standardschriftart">
    <w:name w:val="WW-Absatz-Standardschriftart"/>
    <w:rsid w:val="00DF600F"/>
  </w:style>
  <w:style w:type="character" w:customStyle="1" w:styleId="DefaultParagraphFont1">
    <w:name w:val="Default Paragraph Font1"/>
    <w:rsid w:val="00DF600F"/>
  </w:style>
  <w:style w:type="character" w:customStyle="1" w:styleId="TekstpodstawowywcityZnak">
    <w:name w:val="Tekst podstawowy wcięty Znak"/>
    <w:rsid w:val="00DF600F"/>
    <w:rPr>
      <w:rFonts w:ascii="Times New Roman" w:hAnsi="Times New Roman"/>
      <w:sz w:val="20"/>
    </w:rPr>
  </w:style>
  <w:style w:type="character" w:customStyle="1" w:styleId="TekstpodstawowyZnak">
    <w:name w:val="Tekst podstawowy Znak"/>
    <w:rsid w:val="00DF600F"/>
    <w:rPr>
      <w:rFonts w:ascii="Times New Roman" w:hAnsi="Times New Roman"/>
      <w:sz w:val="20"/>
    </w:rPr>
  </w:style>
  <w:style w:type="character" w:customStyle="1" w:styleId="ListLabel1">
    <w:name w:val="ListLabel 1"/>
    <w:rsid w:val="00DF600F"/>
  </w:style>
  <w:style w:type="character" w:customStyle="1" w:styleId="ListLabel2">
    <w:name w:val="ListLabel 2"/>
    <w:rsid w:val="00DF600F"/>
    <w:rPr>
      <w:sz w:val="24"/>
    </w:rPr>
  </w:style>
  <w:style w:type="character" w:customStyle="1" w:styleId="ListLabel3">
    <w:name w:val="ListLabel 3"/>
    <w:rsid w:val="00DF600F"/>
  </w:style>
  <w:style w:type="character" w:customStyle="1" w:styleId="ListLabel4">
    <w:name w:val="ListLabel 4"/>
    <w:rsid w:val="00DF600F"/>
    <w:rPr>
      <w:color w:val="00000A"/>
    </w:rPr>
  </w:style>
  <w:style w:type="paragraph" w:customStyle="1" w:styleId="Nagwek1">
    <w:name w:val="Nagłówek1"/>
    <w:basedOn w:val="Normalny"/>
    <w:next w:val="Tekstpodstawowy"/>
    <w:rsid w:val="00DF6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DF600F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55215D"/>
    <w:rPr>
      <w:rFonts w:cs="Mangal"/>
      <w:kern w:val="1"/>
      <w:szCs w:val="18"/>
      <w:lang w:eastAsia="hi-IN" w:bidi="hi-IN"/>
    </w:rPr>
  </w:style>
  <w:style w:type="paragraph" w:styleId="Lista">
    <w:name w:val="List"/>
    <w:basedOn w:val="Normalny"/>
    <w:uiPriority w:val="99"/>
    <w:rsid w:val="00DF600F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DF60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F600F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1"/>
    <w:uiPriority w:val="99"/>
    <w:rsid w:val="00DF600F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55215D"/>
    <w:rPr>
      <w:rFonts w:cs="Mangal"/>
      <w:kern w:val="1"/>
      <w:szCs w:val="18"/>
      <w:lang w:eastAsia="hi-IN" w:bidi="hi-IN"/>
    </w:rPr>
  </w:style>
  <w:style w:type="paragraph" w:customStyle="1" w:styleId="pkt">
    <w:name w:val="pkt"/>
    <w:basedOn w:val="Normalny"/>
    <w:rsid w:val="00DF600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Default">
    <w:name w:val="Default"/>
    <w:rsid w:val="00DF600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65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99"/>
    <w:qFormat/>
    <w:rsid w:val="00D64FAF"/>
  </w:style>
  <w:style w:type="paragraph" w:styleId="Nagwek">
    <w:name w:val="header"/>
    <w:basedOn w:val="Normalny"/>
    <w:link w:val="NagwekZnak"/>
    <w:uiPriority w:val="99"/>
    <w:semiHidden/>
    <w:rsid w:val="00D64F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64FAF"/>
    <w:rPr>
      <w:rFonts w:cs="Times New Roman"/>
    </w:rPr>
  </w:style>
  <w:style w:type="character" w:customStyle="1" w:styleId="DeltaViewInsertion">
    <w:name w:val="DeltaView Insertion"/>
    <w:rsid w:val="008534EB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semiHidden/>
    <w:unhideWhenUsed/>
    <w:rsid w:val="00AB61CE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B61CE"/>
    <w:rPr>
      <w:rFonts w:cs="Mangal"/>
      <w:kern w:val="1"/>
      <w:szCs w:val="18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A4D46"/>
    <w:pPr>
      <w:suppressAutoHyphens w:val="0"/>
      <w:spacing w:line="240" w:lineRule="auto"/>
      <w:ind w:left="708"/>
    </w:pPr>
    <w:rPr>
      <w:kern w:val="0"/>
      <w:sz w:val="24"/>
      <w:szCs w:val="24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A4D4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1480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xyz</cp:lastModifiedBy>
  <cp:revision>44</cp:revision>
  <dcterms:created xsi:type="dcterms:W3CDTF">2015-03-31T13:17:00Z</dcterms:created>
  <dcterms:modified xsi:type="dcterms:W3CDTF">2020-04-26T22:24:00Z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