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5C306E" w:rsidRDefault="00CA7C1D" w:rsidP="005C306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SIWZ</w:t>
      </w: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BC6E87" w:rsidRPr="008117A0" w:rsidRDefault="00BC6E87" w:rsidP="00B64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6237"/>
      </w:tblGrid>
      <w:tr w:rsidR="00F26EB1" w:rsidRPr="00D51DE1" w:rsidTr="00F40CDA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</w:t>
            </w:r>
            <w:proofErr w:type="spellStart"/>
            <w:r>
              <w:rPr>
                <w:rFonts w:ascii="Arial" w:hAnsi="Arial" w:cs="Arial"/>
              </w:rPr>
              <w:t>dotyczy</w:t>
            </w:r>
            <w:proofErr w:type="spellEnd"/>
            <w:r>
              <w:rPr>
                <w:rFonts w:ascii="Arial" w:hAnsi="Arial" w:cs="Arial"/>
              </w:rPr>
              <w:t>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proofErr w:type="spellStart"/>
            <w:r w:rsidRPr="00C573B9">
              <w:rPr>
                <w:rFonts w:ascii="Arial" w:hAnsi="Arial" w:cs="Arial"/>
              </w:rPr>
              <w:t>fax</w:t>
            </w:r>
            <w:proofErr w:type="spellEnd"/>
            <w:r w:rsidRPr="00C573B9">
              <w:rPr>
                <w:rFonts w:ascii="Arial" w:hAnsi="Arial" w:cs="Arial"/>
              </w:rPr>
              <w:t xml:space="preserve">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...........................@............................................   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FC31E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</w:rPr>
            </w:pPr>
            <w:r w:rsidRPr="00FC31E6">
              <w:rPr>
                <w:rFonts w:ascii="Arial" w:hAnsi="Arial" w:cs="Arial"/>
                <w:b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2A4D46">
              <w:rPr>
                <w:rFonts w:ascii="Arial" w:hAnsi="Arial" w:cs="Arial"/>
              </w:rPr>
              <w:t xml:space="preserve">e-mail ...........................@............................................   </w:t>
            </w:r>
          </w:p>
          <w:p w:rsidR="002A4D46" w:rsidRPr="002A4D46" w:rsidRDefault="002A4D46" w:rsidP="002A4D46">
            <w:pPr>
              <w:rPr>
                <w:rFonts w:ascii="Arial" w:hAnsi="Arial" w:cs="Arial"/>
                <w:color w:val="FF0000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2A4D46">
              <w:rPr>
                <w:rFonts w:ascii="Arial" w:hAnsi="Arial" w:cs="Arial"/>
                <w:color w:val="FF0000"/>
                <w:lang w:val="de-DE"/>
              </w:rPr>
              <w:t>…………………………………………………………………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adres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skrzynki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ePUAP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, na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którym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prowadzona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będzie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korespondencja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związana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z </w:t>
            </w:r>
            <w:proofErr w:type="spellStart"/>
            <w:r w:rsidRPr="00C61DC6">
              <w:rPr>
                <w:rFonts w:ascii="Arial" w:hAnsi="Arial" w:cs="Arial"/>
                <w:sz w:val="18"/>
                <w:lang w:val="de-DE"/>
              </w:rPr>
              <w:t>postępowaniem</w:t>
            </w:r>
            <w:proofErr w:type="spellEnd"/>
            <w:r w:rsidRPr="00C61DC6">
              <w:rPr>
                <w:rFonts w:ascii="Arial" w:hAnsi="Arial" w:cs="Arial"/>
                <w:sz w:val="18"/>
                <w:lang w:val="de-DE"/>
              </w:rPr>
              <w:t xml:space="preserve"> 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2A4D46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</w:t>
            </w:r>
            <w:r>
              <w:rPr>
                <w:rFonts w:ascii="Arial" w:hAnsi="Arial" w:cs="Arial"/>
                <w:lang w:val="en-US"/>
              </w:rPr>
              <w:t>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r w:rsidRPr="00743FF6">
              <w:rPr>
                <w:rFonts w:ascii="Arial" w:hAnsi="Arial" w:cs="Arial"/>
                <w:lang w:val="en-US"/>
              </w:rPr>
              <w:t>.........................................................................................……</w:t>
            </w:r>
          </w:p>
          <w:p w:rsidR="00CA7C1D" w:rsidRPr="00743FF6" w:rsidRDefault="00CA7C1D" w:rsidP="00F31418">
            <w:pPr>
              <w:rPr>
                <w:rFonts w:ascii="Arial" w:hAnsi="Arial" w:cs="Arial"/>
                <w:lang w:val="en-US"/>
              </w:rPr>
            </w:pPr>
            <w:proofErr w:type="spellStart"/>
            <w:r w:rsidRPr="00743FF6">
              <w:rPr>
                <w:rFonts w:ascii="Arial" w:hAnsi="Arial" w:cs="Arial"/>
                <w:lang w:val="en-US"/>
              </w:rPr>
              <w:t>telefon</w:t>
            </w:r>
            <w:proofErr w:type="spellEnd"/>
            <w:r w:rsidRPr="00743FF6">
              <w:rPr>
                <w:rFonts w:ascii="Arial" w:hAnsi="Arial" w:cs="Arial"/>
                <w:lang w:val="en-US"/>
              </w:rPr>
              <w:t xml:space="preserve">   ...............................       fax   .....................................</w:t>
            </w:r>
          </w:p>
          <w:p w:rsidR="00CA7C1D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...........................@............................................   </w:t>
            </w:r>
          </w:p>
          <w:p w:rsidR="00CA7C1D" w:rsidRPr="00D51DE1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ISTOTNYCH WARUNKÓW ZAMÓWIENIA </w:t>
      </w:r>
      <w:r>
        <w:rPr>
          <w:rFonts w:ascii="Arial" w:hAnsi="Arial" w:cs="Arial"/>
        </w:rPr>
        <w:t xml:space="preserve">oraz warunkami umowy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lastRenderedPageBreak/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SIW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6237"/>
      </w:tblGrid>
      <w:tr w:rsidR="00CA7C1D" w:rsidRPr="00C573B9" w:rsidTr="00C813AB">
        <w:trPr>
          <w:trHeight w:val="37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A7C1D" w:rsidRPr="00D20715" w:rsidRDefault="00CA7C1D" w:rsidP="00C813AB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</w:t>
            </w:r>
            <w:r w:rsidR="00D20715" w:rsidRPr="00D20715">
              <w:rPr>
                <w:rFonts w:ascii="Arial" w:hAnsi="Arial" w:cs="Arial"/>
                <w:b/>
                <w:i/>
              </w:rPr>
              <w:t xml:space="preserve"> (TERMIN PŁATNOŚCI FAKTURY)</w:t>
            </w:r>
          </w:p>
        </w:tc>
      </w:tr>
      <w:tr w:rsidR="007F734B" w:rsidRPr="00C573B9" w:rsidTr="00396AD0">
        <w:trPr>
          <w:trHeight w:val="31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F734B" w:rsidRPr="00C573B9" w:rsidRDefault="007F734B" w:rsidP="00C813AB">
            <w:pPr>
              <w:rPr>
                <w:rFonts w:ascii="Arial" w:hAnsi="Arial" w:cs="Arial"/>
              </w:rPr>
            </w:pPr>
          </w:p>
          <w:p w:rsidR="007F734B" w:rsidRDefault="007F734B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PŁATNOŚCI FAKTURY</w:t>
            </w:r>
          </w:p>
          <w:p w:rsidR="007F734B" w:rsidRDefault="007F734B" w:rsidP="00C813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 (</w:t>
            </w:r>
            <w:r w:rsidRPr="00C1493D">
              <w:rPr>
                <w:rFonts w:ascii="Arial" w:hAnsi="Arial" w:cs="Arial"/>
                <w:i/>
              </w:rPr>
              <w:t>właściwe zaznaczyć)</w:t>
            </w:r>
          </w:p>
          <w:p w:rsidR="007F734B" w:rsidRPr="005B0C33" w:rsidRDefault="007F734B" w:rsidP="00C813AB">
            <w:pPr>
              <w:jc w:val="both"/>
              <w:rPr>
                <w:rFonts w:ascii="Arial" w:hAnsi="Arial" w:cs="Arial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34B" w:rsidRPr="00C573B9" w:rsidRDefault="007F734B" w:rsidP="00C813AB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7F734B" w:rsidRDefault="007F734B" w:rsidP="00C813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zadeklarowanej ilości dni za płatność faktury</w:t>
            </w:r>
          </w:p>
          <w:p w:rsidR="007F734B" w:rsidRDefault="007F734B" w:rsidP="007F734B">
            <w:pPr>
              <w:rPr>
                <w:rFonts w:ascii="Arial" w:hAnsi="Arial" w:cs="Arial"/>
              </w:rPr>
            </w:pPr>
          </w:p>
          <w:p w:rsidR="007F734B" w:rsidRDefault="007F734B" w:rsidP="007F7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dniach :</w:t>
            </w:r>
          </w:p>
          <w:p w:rsidR="007F734B" w:rsidRDefault="007F734B" w:rsidP="007F734B">
            <w:pPr>
              <w:rPr>
                <w:rFonts w:ascii="Arial" w:hAnsi="Arial" w:cs="Arial"/>
              </w:rPr>
            </w:pPr>
          </w:p>
          <w:p w:rsidR="00D20715" w:rsidRDefault="00D20715" w:rsidP="007F734B">
            <w:pPr>
              <w:rPr>
                <w:rFonts w:ascii="Arial" w:hAnsi="Arial" w:cs="Arial"/>
              </w:rPr>
            </w:pPr>
          </w:p>
          <w:p w:rsidR="007F734B" w:rsidRPr="007F734B" w:rsidRDefault="007F734B" w:rsidP="007F73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15 dni  </w:t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F734B" w:rsidRDefault="007F734B" w:rsidP="007F73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20715" w:rsidRPr="007F734B" w:rsidRDefault="00D20715" w:rsidP="007F73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F734B" w:rsidRPr="007F734B" w:rsidRDefault="007F734B" w:rsidP="007F73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30 dni    </w:t>
            </w:r>
          </w:p>
        </w:tc>
      </w:tr>
      <w:tr w:rsidR="00CA7C1D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Default="00CA7C1D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CA7C1D" w:rsidRPr="008E3D30" w:rsidRDefault="00CA7C1D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Default="00CA7C1D" w:rsidP="00C813AB">
            <w:pPr>
              <w:rPr>
                <w:rFonts w:ascii="Arial" w:hAnsi="Arial" w:cs="Arial"/>
              </w:rPr>
            </w:pPr>
          </w:p>
          <w:p w:rsidR="00CA7C1D" w:rsidRDefault="00CA7C1D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 w:rsidR="00422B54">
              <w:rPr>
                <w:rFonts w:ascii="Arial" w:hAnsi="Arial" w:cs="Arial"/>
              </w:rPr>
              <w:t>01.0</w:t>
            </w:r>
            <w:r w:rsidR="00B64398">
              <w:rPr>
                <w:rFonts w:ascii="Arial" w:hAnsi="Arial" w:cs="Arial"/>
              </w:rPr>
              <w:t>7</w:t>
            </w:r>
            <w:r w:rsidR="00B47053">
              <w:rPr>
                <w:rFonts w:ascii="Arial" w:hAnsi="Arial" w:cs="Arial"/>
              </w:rPr>
              <w:t>.201</w:t>
            </w:r>
            <w:r w:rsidR="00422B5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r.</w:t>
            </w:r>
          </w:p>
          <w:p w:rsidR="00CA7C1D" w:rsidRPr="009D5CE2" w:rsidRDefault="00CA7C1D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CA7C1D" w:rsidRPr="00192523" w:rsidRDefault="00CA7C1D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 w:rsidR="00B64398">
              <w:rPr>
                <w:rFonts w:ascii="Arial" w:hAnsi="Arial" w:cs="Arial"/>
              </w:rPr>
              <w:t>30.06.2020</w:t>
            </w:r>
            <w:r>
              <w:rPr>
                <w:rFonts w:ascii="Arial" w:hAnsi="Arial" w:cs="Arial"/>
              </w:rPr>
              <w:t xml:space="preserve"> r.</w:t>
            </w:r>
          </w:p>
          <w:p w:rsidR="00CA7C1D" w:rsidRPr="00C31FB2" w:rsidRDefault="00CA7C1D" w:rsidP="00C813AB">
            <w:pPr>
              <w:ind w:left="1206" w:hanging="1206"/>
              <w:rPr>
                <w:rFonts w:ascii="Arial" w:hAnsi="Arial" w:cs="Arial"/>
                <w:lang w:eastAsia="en-US"/>
              </w:rPr>
            </w:pPr>
          </w:p>
        </w:tc>
      </w:tr>
      <w:tr w:rsidR="00CA7C1D" w:rsidRPr="00C573B9" w:rsidTr="00C813AB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A7C1D" w:rsidRPr="005B0C33" w:rsidRDefault="00CA7C1D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CA7C1D" w:rsidRPr="00C573B9" w:rsidTr="00C813AB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C573B9" w:rsidRDefault="00CA7C1D" w:rsidP="00C813AB">
            <w:pPr>
              <w:jc w:val="both"/>
              <w:rPr>
                <w:rFonts w:ascii="Arial" w:hAnsi="Arial" w:cs="Arial"/>
                <w:b/>
              </w:rPr>
            </w:pPr>
            <w:r w:rsidRPr="00C573B9">
              <w:rPr>
                <w:rFonts w:ascii="Arial" w:hAnsi="Arial" w:cs="Arial"/>
                <w:b/>
              </w:rPr>
              <w:t xml:space="preserve">Oświadczamy, że </w:t>
            </w:r>
            <w:r w:rsidRPr="003F4847">
              <w:rPr>
                <w:rFonts w:ascii="Arial" w:hAnsi="Arial" w:cs="Arial"/>
                <w:i/>
              </w:rPr>
              <w:t>(właściwe zaznaczyć)</w:t>
            </w:r>
            <w:r w:rsidRPr="003F4847">
              <w:rPr>
                <w:rFonts w:ascii="Arial" w:hAnsi="Arial" w:cs="Arial"/>
                <w:b/>
                <w:i/>
              </w:rPr>
              <w:t>:</w:t>
            </w:r>
          </w:p>
          <w:p w:rsidR="00CA7C1D" w:rsidRPr="00C573B9" w:rsidRDefault="00CA7C1D" w:rsidP="00C813AB">
            <w:pPr>
              <w:jc w:val="both"/>
              <w:rPr>
                <w:rFonts w:ascii="Arial" w:hAnsi="Arial" w:cs="Arial"/>
              </w:rPr>
            </w:pPr>
            <w:r w:rsidRPr="00800DB3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C573B9">
              <w:rPr>
                <w:rFonts w:ascii="Arial" w:hAnsi="Arial" w:cs="Arial"/>
              </w:rPr>
              <w:t xml:space="preserve"> Siłami własnymi wykonamy cały zakres rzeczowy umowy.</w:t>
            </w:r>
          </w:p>
          <w:p w:rsidR="00CA7C1D" w:rsidRDefault="00CA7C1D" w:rsidP="00C813AB">
            <w:pPr>
              <w:tabs>
                <w:tab w:val="left" w:pos="9000"/>
              </w:tabs>
              <w:jc w:val="both"/>
              <w:rPr>
                <w:rFonts w:ascii="Arial" w:hAnsi="Arial" w:cs="Arial"/>
              </w:rPr>
            </w:pPr>
            <w:r w:rsidRPr="00800DB3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A39C7">
              <w:rPr>
                <w:rFonts w:ascii="Arial" w:hAnsi="Arial" w:cs="Arial"/>
              </w:rPr>
              <w:t xml:space="preserve"> W naszym imieniu podwykona</w:t>
            </w:r>
            <w:r>
              <w:rPr>
                <w:rFonts w:ascii="Arial" w:hAnsi="Arial" w:cs="Arial"/>
              </w:rPr>
              <w:t>wcy wykonają następującą cześć</w:t>
            </w:r>
            <w:r w:rsidRPr="00FA39C7">
              <w:rPr>
                <w:rFonts w:ascii="Arial" w:hAnsi="Arial" w:cs="Arial"/>
              </w:rPr>
              <w:t xml:space="preserve"> zamówienia:</w:t>
            </w:r>
          </w:p>
          <w:p w:rsidR="00CA7C1D" w:rsidRDefault="00CA7C1D" w:rsidP="00C813AB">
            <w:pPr>
              <w:tabs>
                <w:tab w:val="left" w:pos="9000"/>
              </w:tabs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2"/>
              <w:gridCol w:w="3544"/>
              <w:gridCol w:w="1985"/>
              <w:gridCol w:w="3402"/>
            </w:tblGrid>
            <w:tr w:rsidR="00F40CDA" w:rsidRPr="004C7BE8" w:rsidTr="002A25B9">
              <w:tc>
                <w:tcPr>
                  <w:tcW w:w="492" w:type="dxa"/>
                  <w:shd w:val="clear" w:color="auto" w:fill="D9D9D9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Lp</w:t>
                  </w:r>
                  <w:proofErr w:type="spellEnd"/>
                </w:p>
              </w:tc>
              <w:tc>
                <w:tcPr>
                  <w:tcW w:w="3544" w:type="dxa"/>
                  <w:shd w:val="clear" w:color="auto" w:fill="D9D9D9"/>
                  <w:vAlign w:val="center"/>
                </w:tcPr>
                <w:p w:rsidR="00F40CDA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ZAKRES ZLECANY PODWYKONAWCY</w:t>
                  </w:r>
                </w:p>
              </w:tc>
              <w:tc>
                <w:tcPr>
                  <w:tcW w:w="1985" w:type="dxa"/>
                  <w:shd w:val="clear" w:color="auto" w:fill="D9D9D9"/>
                  <w:vAlign w:val="center"/>
                </w:tcPr>
                <w:p w:rsidR="00F40CDA" w:rsidRPr="00235375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235375">
                    <w:rPr>
                      <w:rFonts w:ascii="Arial" w:hAnsi="Arial" w:cs="Arial"/>
                      <w:sz w:val="16"/>
                      <w:szCs w:val="16"/>
                    </w:rPr>
                    <w:t>wartość lub procentowa część zamówienia jaka zostanie powierzona podwykonawcy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NAZWA I ADRES PODWYKONAWCY</w:t>
                  </w:r>
                </w:p>
              </w:tc>
            </w:tr>
            <w:tr w:rsidR="00F40CDA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F40CDA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2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F40CDA" w:rsidRPr="004C7BE8" w:rsidTr="002A25B9">
              <w:tc>
                <w:tcPr>
                  <w:tcW w:w="49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F40CDA" w:rsidRPr="004C7BE8" w:rsidRDefault="00F40CDA" w:rsidP="002A25B9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CA7C1D" w:rsidRPr="00C573B9" w:rsidRDefault="00CA7C1D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CA7C1D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CA7C1D" w:rsidRDefault="00CA7C1D" w:rsidP="00C813AB">
            <w:pPr>
              <w:rPr>
                <w:rFonts w:ascii="Arial" w:hAnsi="Arial" w:cs="Arial"/>
                <w:b/>
              </w:rPr>
            </w:pPr>
          </w:p>
          <w:p w:rsidR="00CA7C1D" w:rsidRPr="000B594F" w:rsidRDefault="00CA7C1D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CA7C1D" w:rsidRPr="00C573B9" w:rsidRDefault="00CA7C1D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bottom w:val="single" w:sz="2" w:space="0" w:color="808080"/>
            </w:tcBorders>
          </w:tcPr>
          <w:p w:rsidR="00CA7C1D" w:rsidRPr="00C573B9" w:rsidRDefault="00CA7C1D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CA7C1D" w:rsidRDefault="00CA7C1D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CA7C1D" w:rsidRDefault="00CA7C1D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CA7C1D" w:rsidRPr="00AC3663" w:rsidRDefault="00CA7C1D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CA7C1D" w:rsidRDefault="00CA7C1D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1341E6" w:rsidRDefault="00CA7C1D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CA7C1D" w:rsidRPr="00C573B9" w:rsidRDefault="00CA7C1D" w:rsidP="00C813AB">
            <w:pPr>
              <w:ind w:left="720"/>
              <w:rPr>
                <w:rFonts w:ascii="Arial" w:hAnsi="Arial" w:cs="Arial"/>
              </w:rPr>
            </w:pPr>
          </w:p>
          <w:p w:rsidR="00CA7C1D" w:rsidRPr="00C573B9" w:rsidRDefault="00CA7C1D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1341E6" w:rsidRDefault="00CA7C1D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CA7C1D" w:rsidRDefault="00CA7C1D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CA7C1D" w:rsidRPr="007313D8" w:rsidRDefault="00CA7C1D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CA7C1D" w:rsidRDefault="00CA7C1D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1341E6" w:rsidRDefault="00CA7C1D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CA7C1D" w:rsidRPr="00C573B9" w:rsidRDefault="00CA7C1D" w:rsidP="00C813AB">
            <w:pPr>
              <w:ind w:left="720"/>
              <w:rPr>
                <w:rFonts w:ascii="Arial" w:hAnsi="Arial" w:cs="Arial"/>
              </w:rPr>
            </w:pPr>
          </w:p>
          <w:p w:rsidR="00CA7C1D" w:rsidRPr="00C573B9" w:rsidRDefault="00CA7C1D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1341E6" w:rsidRDefault="00CA7C1D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CA7C1D" w:rsidRPr="001341E6" w:rsidRDefault="00CA7C1D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CA7C1D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8E3D30" w:rsidRDefault="00CA7C1D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 w:rsidR="00AB61CE">
              <w:rPr>
                <w:rFonts w:ascii="Arial" w:hAnsi="Arial" w:cs="Arial"/>
                <w:b/>
              </w:rPr>
              <w:t>6</w:t>
            </w:r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CA7C1D" w:rsidRDefault="00CA7C1D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CA7C1D" w:rsidRPr="00234588" w:rsidRDefault="00CA7C1D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CA7C1D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8E3D30" w:rsidRDefault="00CA7C1D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 w:rsidR="00B64398">
              <w:rPr>
                <w:rFonts w:ascii="Arial" w:hAnsi="Arial" w:cs="Arial"/>
                <w:b/>
              </w:rPr>
              <w:t>1</w:t>
            </w:r>
            <w:r w:rsidR="00422B54" w:rsidRPr="00422B54">
              <w:rPr>
                <w:rFonts w:ascii="Arial" w:hAnsi="Arial" w:cs="Arial"/>
                <w:b/>
              </w:rPr>
              <w:t>0</w:t>
            </w:r>
            <w:r w:rsidR="00422B54">
              <w:rPr>
                <w:rFonts w:ascii="Arial" w:hAnsi="Arial" w:cs="Arial"/>
                <w:b/>
                <w:color w:val="FF0000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>,00</w:t>
            </w:r>
            <w:r w:rsidRPr="00192523">
              <w:rPr>
                <w:rFonts w:ascii="Arial" w:hAnsi="Arial" w:cs="Arial"/>
                <w:b/>
              </w:rPr>
              <w:t xml:space="preserve"> </w:t>
            </w:r>
            <w:r w:rsidRPr="00192523">
              <w:rPr>
                <w:rFonts w:ascii="Arial" w:hAnsi="Arial" w:cs="Arial"/>
              </w:rPr>
              <w:t>zł.</w:t>
            </w: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  <w:b/>
                <w:bCs/>
                <w:i/>
              </w:rPr>
            </w:pP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Jesteśmy świadomi, że Zamawiający zatrzymuje wadium zgodnie </w:t>
            </w:r>
            <w:r w:rsidRPr="00192523">
              <w:rPr>
                <w:rFonts w:ascii="Arial" w:hAnsi="Arial" w:cs="Arial"/>
              </w:rPr>
              <w:br/>
              <w:t>z art. 46 ust. 4a i 5 ustawy Prawo zamówień publicznych w przypadku gdy:</w:t>
            </w:r>
          </w:p>
          <w:p w:rsidR="00CA7C1D" w:rsidRPr="00192523" w:rsidRDefault="00CA7C1D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Wykonawca w odpowiedzi na wezwanie, o którym mowa w art. 26 ust. 3 i 3a, z przyczyn leżących po jego stronie:</w:t>
            </w:r>
          </w:p>
          <w:p w:rsidR="00CA7C1D" w:rsidRPr="00192523" w:rsidRDefault="00CA7C1D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dokumentów lub oświadczeń, potwierdzających okoliczności, o których mowa w art. 25 ust. 1;</w:t>
            </w:r>
          </w:p>
          <w:p w:rsidR="00CA7C1D" w:rsidRPr="00192523" w:rsidRDefault="00CA7C1D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oświadczenia, o którym mowa w art. 25a ust. 1;</w:t>
            </w:r>
          </w:p>
          <w:p w:rsidR="00CA7C1D" w:rsidRPr="00192523" w:rsidRDefault="00CA7C1D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złożył pełnomocnictw;</w:t>
            </w:r>
          </w:p>
          <w:p w:rsidR="00CA7C1D" w:rsidRPr="00192523" w:rsidRDefault="00CA7C1D" w:rsidP="008534EB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nie wyraził zgody na poprawienie omyłki, o której mowa w art. 87 ust. 2 </w:t>
            </w:r>
            <w:proofErr w:type="spellStart"/>
            <w:r w:rsidRPr="00192523">
              <w:rPr>
                <w:rFonts w:ascii="Arial" w:hAnsi="Arial" w:cs="Arial"/>
              </w:rPr>
              <w:t>pkt</w:t>
            </w:r>
            <w:proofErr w:type="spellEnd"/>
            <w:r w:rsidRPr="00192523">
              <w:rPr>
                <w:rFonts w:ascii="Arial" w:hAnsi="Arial" w:cs="Arial"/>
              </w:rPr>
              <w:t xml:space="preserve"> 3;</w:t>
            </w:r>
          </w:p>
          <w:p w:rsidR="00CA7C1D" w:rsidRPr="00192523" w:rsidRDefault="00CA7C1D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co spowodowało brak możliwości wybrania oferty złożonej przez Wykonawcę jako najkorzystniejszej,</w:t>
            </w:r>
          </w:p>
          <w:p w:rsidR="00CA7C1D" w:rsidRPr="00192523" w:rsidRDefault="00CA7C1D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odmówimy podpisania umowy w sprawie zamówienia publicznego na warunkach określonych w ofercie,</w:t>
            </w:r>
          </w:p>
          <w:p w:rsidR="00CA7C1D" w:rsidRPr="00192523" w:rsidRDefault="00CA7C1D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nie zostało wniesione wymagane zabezpieczenie należytego wykonanie umowy,</w:t>
            </w:r>
          </w:p>
          <w:p w:rsidR="00CA7C1D" w:rsidRPr="00192523" w:rsidRDefault="00CA7C1D" w:rsidP="008534EB">
            <w:pPr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zawarcie umowy w sprawie zamówienia publicznego stało się niemożliwe z przyczyn leżących po naszej stronie.</w:t>
            </w:r>
          </w:p>
          <w:p w:rsidR="00CA7C1D" w:rsidRPr="00C573B9" w:rsidRDefault="00CA7C1D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CA7C1D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BA4DB9" w:rsidRDefault="00CA7C1D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1D" w:rsidRPr="00BA4DB9" w:rsidRDefault="00CA7C1D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CA7C1D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8E3D30" w:rsidRDefault="00CA7C1D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C813AB">
            <w:pPr>
              <w:rPr>
                <w:rFonts w:ascii="Arial" w:hAnsi="Arial" w:cs="Arial"/>
              </w:rPr>
            </w:pPr>
          </w:p>
          <w:p w:rsidR="00CA7C1D" w:rsidRPr="00C573B9" w:rsidRDefault="00CA7C1D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Oświadczam/y/, że:</w:t>
            </w:r>
          </w:p>
          <w:p w:rsidR="00CA7C1D" w:rsidRPr="00C573B9" w:rsidRDefault="00CA7C1D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zapoznaliśmy się ze </w:t>
            </w:r>
            <w:r>
              <w:rPr>
                <w:rFonts w:ascii="Arial" w:hAnsi="Arial" w:cs="Arial"/>
              </w:rPr>
              <w:t>S</w:t>
            </w:r>
            <w:r w:rsidRPr="00C573B9">
              <w:rPr>
                <w:rFonts w:ascii="Arial" w:hAnsi="Arial" w:cs="Arial"/>
              </w:rPr>
              <w:t xml:space="preserve">pecyfikacją </w:t>
            </w:r>
            <w:r>
              <w:rPr>
                <w:rFonts w:ascii="Arial" w:hAnsi="Arial" w:cs="Arial"/>
              </w:rPr>
              <w:t>I</w:t>
            </w:r>
            <w:r w:rsidRPr="00C573B9">
              <w:rPr>
                <w:rFonts w:ascii="Arial" w:hAnsi="Arial" w:cs="Arial"/>
              </w:rPr>
              <w:t>sto</w:t>
            </w:r>
            <w:r>
              <w:rPr>
                <w:rFonts w:ascii="Arial" w:hAnsi="Arial" w:cs="Arial"/>
              </w:rPr>
              <w:t>tnych Warunków Z</w:t>
            </w:r>
            <w:r w:rsidRPr="00C573B9">
              <w:rPr>
                <w:rFonts w:ascii="Arial" w:hAnsi="Arial" w:cs="Arial"/>
              </w:rPr>
              <w:t>amówienia wraz z ewentualnymi zmianami i nie wnosimy do niej żadnych zastrzeżeń,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akceptujemy warunki płatności określone przez Zamawiającego </w:t>
            </w:r>
            <w:r>
              <w:rPr>
                <w:rFonts w:ascii="Arial" w:hAnsi="Arial" w:cs="Arial"/>
              </w:rPr>
              <w:br/>
              <w:t>we wzorze</w:t>
            </w:r>
            <w:r w:rsidRPr="00C573B9">
              <w:rPr>
                <w:rFonts w:ascii="Arial" w:hAnsi="Arial" w:cs="Arial"/>
              </w:rPr>
              <w:t xml:space="preserve"> umowy</w:t>
            </w:r>
            <w:r>
              <w:rPr>
                <w:rFonts w:ascii="Arial" w:hAnsi="Arial" w:cs="Arial"/>
              </w:rPr>
              <w:t>,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 xml:space="preserve">obowiązujemy się w razie wybrania naszej oferty do podpisania umowy o treści zgodnej z załącznikiem do </w:t>
            </w:r>
            <w:r>
              <w:rPr>
                <w:rFonts w:ascii="Arial" w:hAnsi="Arial" w:cs="Arial"/>
              </w:rPr>
              <w:t>S</w:t>
            </w:r>
            <w:r w:rsidRPr="00C573B9">
              <w:rPr>
                <w:rFonts w:ascii="Arial" w:hAnsi="Arial" w:cs="Arial"/>
              </w:rPr>
              <w:t xml:space="preserve">pecyfikacji </w:t>
            </w:r>
            <w:r>
              <w:rPr>
                <w:rFonts w:ascii="Arial" w:hAnsi="Arial" w:cs="Arial"/>
              </w:rPr>
              <w:t>I</w:t>
            </w:r>
            <w:r w:rsidRPr="00C573B9">
              <w:rPr>
                <w:rFonts w:ascii="Arial" w:hAnsi="Arial" w:cs="Arial"/>
              </w:rPr>
              <w:t xml:space="preserve">stotnych </w:t>
            </w:r>
            <w:r>
              <w:rPr>
                <w:rFonts w:ascii="Arial" w:hAnsi="Arial" w:cs="Arial"/>
              </w:rPr>
              <w:t>W</w:t>
            </w:r>
            <w:r w:rsidRPr="00C573B9">
              <w:rPr>
                <w:rFonts w:ascii="Arial" w:hAnsi="Arial" w:cs="Arial"/>
              </w:rPr>
              <w:t xml:space="preserve">arunków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>amówienia wraz z ewentualnymi zmianami w</w:t>
            </w:r>
            <w:r>
              <w:rPr>
                <w:rFonts w:ascii="Arial" w:hAnsi="Arial" w:cs="Arial"/>
              </w:rPr>
              <w:t> </w:t>
            </w:r>
            <w:r w:rsidRPr="00C573B9">
              <w:rPr>
                <w:rFonts w:ascii="Arial" w:hAnsi="Arial" w:cs="Arial"/>
              </w:rPr>
              <w:t>miejscu i</w:t>
            </w:r>
            <w:r>
              <w:rPr>
                <w:rFonts w:ascii="Arial" w:hAnsi="Arial" w:cs="Arial"/>
              </w:rPr>
              <w:t> </w:t>
            </w:r>
            <w:r w:rsidRPr="00C573B9">
              <w:rPr>
                <w:rFonts w:ascii="Arial" w:hAnsi="Arial" w:cs="Arial"/>
              </w:rPr>
              <w:t xml:space="preserve">terminie wskazanym przez </w:t>
            </w:r>
            <w:r>
              <w:rPr>
                <w:rFonts w:ascii="Arial" w:hAnsi="Arial" w:cs="Arial"/>
              </w:rPr>
              <w:t>Z</w:t>
            </w:r>
            <w:r w:rsidRPr="00C573B9">
              <w:rPr>
                <w:rFonts w:ascii="Arial" w:hAnsi="Arial" w:cs="Arial"/>
              </w:rPr>
              <w:t>amawiają</w:t>
            </w:r>
            <w:r>
              <w:rPr>
                <w:rFonts w:ascii="Arial" w:hAnsi="Arial" w:cs="Arial"/>
              </w:rPr>
              <w:t>cego,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wybór naszej oferty nie będzie prowadził do powstania u Zamawiającego obowiązku podatkowego </w:t>
            </w:r>
            <w:r w:rsidRPr="0087110F">
              <w:rPr>
                <w:rFonts w:ascii="Arial" w:hAnsi="Arial" w:cs="Arial"/>
              </w:rPr>
              <w:t>zgodnie z przepisami o</w:t>
            </w:r>
            <w:r>
              <w:rPr>
                <w:rFonts w:ascii="Arial" w:hAnsi="Arial" w:cs="Arial"/>
              </w:rPr>
              <w:t> </w:t>
            </w:r>
            <w:r w:rsidRPr="0087110F">
              <w:rPr>
                <w:rFonts w:ascii="Arial" w:hAnsi="Arial" w:cs="Arial"/>
              </w:rPr>
              <w:t>podatku od towarów i usług</w:t>
            </w:r>
            <w:r>
              <w:rPr>
                <w:rFonts w:ascii="Arial" w:hAnsi="Arial" w:cs="Arial"/>
              </w:rPr>
              <w:t>.*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 * w przypadku, gdy wybór oferty prowadził będzie </w:t>
            </w:r>
            <w:r w:rsidRPr="000C77C8">
              <w:rPr>
                <w:rFonts w:ascii="Arial" w:hAnsi="Arial" w:cs="Arial"/>
                <w:i/>
                <w:sz w:val="16"/>
              </w:rPr>
              <w:t xml:space="preserve">do powstania u </w:t>
            </w:r>
            <w:r>
              <w:rPr>
                <w:rFonts w:ascii="Arial" w:hAnsi="Arial" w:cs="Arial"/>
                <w:i/>
                <w:sz w:val="16"/>
              </w:rPr>
              <w:t>Z</w:t>
            </w:r>
            <w:r w:rsidRPr="000C77C8">
              <w:rPr>
                <w:rFonts w:ascii="Arial" w:hAnsi="Arial" w:cs="Arial"/>
                <w:i/>
                <w:sz w:val="16"/>
              </w:rPr>
              <w:t>amawiającego obowiązku podatkowego</w:t>
            </w:r>
            <w:r>
              <w:rPr>
                <w:rFonts w:ascii="Arial" w:hAnsi="Arial" w:cs="Arial"/>
                <w:i/>
                <w:sz w:val="16"/>
              </w:rPr>
              <w:t>, Wykonawca złoży stosowną informację  zawierającą:</w:t>
            </w:r>
          </w:p>
          <w:p w:rsidR="00CA7C1D" w:rsidRPr="000C77C8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0C77C8">
              <w:rPr>
                <w:rFonts w:ascii="Arial" w:hAnsi="Arial" w:cs="Arial"/>
                <w:i/>
                <w:sz w:val="16"/>
              </w:rPr>
              <w:t>- potwierdzenie, iż wybór oferty będzie prowadził do powstania u Zamawiającego obowiązku podatkowego zgodnie z przepisami o podatku od towarów i usług,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 w:rsidRPr="000C77C8">
              <w:rPr>
                <w:rFonts w:ascii="Arial" w:hAnsi="Arial" w:cs="Arial"/>
                <w:i/>
                <w:sz w:val="16"/>
              </w:rPr>
              <w:t xml:space="preserve"> - wskazanie nazwy (rodzaju) towaru lub usługi, których dostawa lub świadczenie będzie prowadzić do powstania takiego obowiązku podatkowego</w:t>
            </w:r>
            <w:r>
              <w:rPr>
                <w:rFonts w:ascii="Arial" w:hAnsi="Arial" w:cs="Arial"/>
                <w:i/>
                <w:sz w:val="16"/>
              </w:rPr>
              <w:t>,</w:t>
            </w:r>
            <w:r w:rsidRPr="000C77C8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CA7C1D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 w:rsidRPr="000C77C8">
              <w:rPr>
                <w:rFonts w:ascii="Arial" w:hAnsi="Arial" w:cs="Arial"/>
                <w:i/>
                <w:sz w:val="16"/>
              </w:rPr>
              <w:t xml:space="preserve"> - wskazanie wartości tego towa</w:t>
            </w:r>
            <w:r>
              <w:rPr>
                <w:rFonts w:ascii="Arial" w:hAnsi="Arial" w:cs="Arial"/>
                <w:i/>
                <w:sz w:val="16"/>
              </w:rPr>
              <w:t>ru lub usług bez kwoty podatku.</w:t>
            </w:r>
          </w:p>
          <w:p w:rsidR="00F40CDA" w:rsidRDefault="00F40CDA" w:rsidP="00F40CDA">
            <w:pPr>
              <w:jc w:val="both"/>
              <w:rPr>
                <w:rFonts w:ascii="Arial" w:hAnsi="Arial" w:cs="Arial"/>
                <w:i/>
                <w:sz w:val="16"/>
              </w:rPr>
            </w:pPr>
          </w:p>
          <w:p w:rsidR="00CA7C1D" w:rsidRPr="00E46D31" w:rsidRDefault="00CA7C1D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F40CDA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40CDA" w:rsidRDefault="00F40CDA" w:rsidP="002A25B9">
            <w:pPr>
              <w:rPr>
                <w:rFonts w:ascii="Arial" w:hAnsi="Arial" w:cs="Arial"/>
              </w:rPr>
            </w:pPr>
          </w:p>
          <w:p w:rsidR="00F40CDA" w:rsidRPr="00BE2EDD" w:rsidRDefault="00F40CDA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F40CDA" w:rsidRPr="00C573B9" w:rsidRDefault="00F40CDA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DA" w:rsidRDefault="00F40CDA" w:rsidP="002A25B9">
            <w:pPr>
              <w:jc w:val="both"/>
              <w:rPr>
                <w:rFonts w:ascii="Arial" w:hAnsi="Arial" w:cs="Arial"/>
              </w:rPr>
            </w:pPr>
          </w:p>
          <w:p w:rsidR="00F40CDA" w:rsidRDefault="00F40CDA" w:rsidP="002A25B9">
            <w:pPr>
              <w:jc w:val="both"/>
              <w:rPr>
                <w:rFonts w:ascii="Arial" w:hAnsi="Arial" w:cs="Arial"/>
              </w:rPr>
            </w:pPr>
            <w:r w:rsidRPr="00BE2EDD">
              <w:rPr>
                <w:rFonts w:ascii="Arial" w:hAnsi="Arial" w:cs="Arial"/>
              </w:rPr>
              <w:t>Oświadczam, że wypełniłem obowiązki informacyjne przewidziane w</w:t>
            </w:r>
            <w:r>
              <w:rPr>
                <w:rFonts w:ascii="Arial" w:hAnsi="Arial" w:cs="Arial"/>
              </w:rPr>
              <w:t> </w:t>
            </w:r>
            <w:r w:rsidRPr="00BE2EDD">
              <w:rPr>
                <w:rFonts w:ascii="Arial" w:hAnsi="Arial" w:cs="Arial"/>
              </w:rPr>
              <w:t xml:space="preserve">art. 13 lub art. 14 </w:t>
            </w:r>
            <w:r w:rsidRPr="00BE2EDD">
              <w:rPr>
                <w:rFonts w:ascii="Arial" w:hAnsi="Arial" w:cs="Arial"/>
                <w:bCs/>
                <w:i/>
              </w:rPr>
              <w:t>rozporządzenia Parlamentu Europejskiego i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BE2EDD">
              <w:rPr>
                <w:rFonts w:ascii="Arial" w:hAnsi="Arial" w:cs="Arial"/>
                <w:bCs/>
                <w:i/>
              </w:rPr>
              <w:t>Rady (UE) 2016/679 z dnia 27 kwietnia 2016 r. w sprawie ochrony osób fizycznych w związku z przetwarzaniem danych osobowych i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BE2EDD">
              <w:rPr>
                <w:rFonts w:ascii="Arial" w:hAnsi="Arial" w:cs="Arial"/>
                <w:bCs/>
                <w:i/>
              </w:rPr>
              <w:t>w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BE2EDD">
              <w:rPr>
                <w:rFonts w:ascii="Arial" w:hAnsi="Arial" w:cs="Arial"/>
                <w:bCs/>
                <w:i/>
              </w:rPr>
              <w:t>sprawie swobodnego przepływu takich danych oraz uchylenia dyrektywy 95/46/WE (ogólne rozporządzenie o ochronie danych) (Dz. Urz. UE L 119 z 04.05.2016, str. 1)</w:t>
            </w:r>
            <w:r w:rsidRPr="00BE2EDD">
              <w:rPr>
                <w:rFonts w:ascii="Arial" w:hAnsi="Arial" w:cs="Arial"/>
              </w:rPr>
              <w:t xml:space="preserve"> wobec osób fizycznych, od których dane osobowe bezpośrednio lub pośrednio pozyskałem w</w:t>
            </w:r>
            <w:r>
              <w:rPr>
                <w:rFonts w:ascii="Arial" w:hAnsi="Arial" w:cs="Arial"/>
              </w:rPr>
              <w:t> </w:t>
            </w:r>
            <w:r w:rsidRPr="00BE2EDD">
              <w:rPr>
                <w:rFonts w:ascii="Arial" w:hAnsi="Arial" w:cs="Arial"/>
              </w:rPr>
              <w:t>celu ubiegania się o udzielenie zamówienia publicznego w niniejszym postępowaniu</w:t>
            </w:r>
            <w:r>
              <w:rPr>
                <w:rFonts w:ascii="Arial" w:hAnsi="Arial" w:cs="Arial"/>
              </w:rPr>
              <w:t>.</w:t>
            </w:r>
          </w:p>
          <w:p w:rsidR="00F40CDA" w:rsidRPr="00C573B9" w:rsidRDefault="00F40CDA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F40CDA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40CDA" w:rsidRPr="00C573B9" w:rsidRDefault="00F40CDA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F40CDA" w:rsidRDefault="00F40CDA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F40CDA" w:rsidRPr="003D5200" w:rsidRDefault="00F40CDA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(jeżeli </w:t>
            </w:r>
            <w:proofErr w:type="spellStart"/>
            <w:r w:rsidRPr="003D5200">
              <w:rPr>
                <w:rFonts w:ascii="Arial" w:hAnsi="Arial" w:cs="Arial"/>
                <w:i/>
                <w:sz w:val="18"/>
              </w:rPr>
              <w:t>dotyczy</w:t>
            </w:r>
            <w:proofErr w:type="spellEnd"/>
            <w:r w:rsidRPr="003D5200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DA" w:rsidRPr="00C573B9" w:rsidRDefault="00F40CDA" w:rsidP="00C813AB">
            <w:pPr>
              <w:rPr>
                <w:rFonts w:ascii="Arial" w:hAnsi="Arial" w:cs="Arial"/>
              </w:rPr>
            </w:pPr>
          </w:p>
          <w:p w:rsidR="00F40CDA" w:rsidRPr="001173DD" w:rsidRDefault="00F40CDA" w:rsidP="00C813AB">
            <w:pPr>
              <w:jc w:val="both"/>
              <w:rPr>
                <w:rFonts w:ascii="Arial" w:hAnsi="Arial" w:cs="Arial"/>
              </w:rPr>
            </w:pPr>
            <w:r w:rsidRPr="001173DD">
              <w:rPr>
                <w:rFonts w:ascii="Arial" w:hAnsi="Arial" w:cs="Arial"/>
              </w:rPr>
              <w:t>Oświadczamy, że za wyjątkiem następujących informacji i</w:t>
            </w:r>
            <w:r>
              <w:rPr>
                <w:rFonts w:ascii="Arial" w:hAnsi="Arial" w:cs="Arial"/>
              </w:rPr>
              <w:t> </w:t>
            </w:r>
            <w:r w:rsidRPr="001173DD">
              <w:rPr>
                <w:rFonts w:ascii="Arial" w:hAnsi="Arial" w:cs="Arial"/>
              </w:rPr>
              <w:t>dokumentów zawartych w ofercie, niniejsza oferta oraz wszelkie załączniki do niej są jawne i nie zawierają informacji stanowiących tajemnic</w:t>
            </w:r>
            <w:r>
              <w:rPr>
                <w:rFonts w:ascii="Arial" w:hAnsi="Arial" w:cs="Arial"/>
              </w:rPr>
              <w:t>ę</w:t>
            </w:r>
            <w:r w:rsidRPr="001173DD">
              <w:rPr>
                <w:rFonts w:ascii="Arial" w:hAnsi="Arial" w:cs="Arial"/>
              </w:rPr>
              <w:t xml:space="preserve"> przedsiębiorstwa w rozumieniu przepisów o zwalczaniu nieuczciwej konkurencji, które chcemy zastrzec przed ogólnym dostępem:</w:t>
            </w:r>
          </w:p>
          <w:p w:rsidR="00F40CDA" w:rsidRPr="00073188" w:rsidRDefault="00F40CDA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F40CDA" w:rsidRDefault="00F40CDA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F40CDA" w:rsidRPr="00C573B9" w:rsidRDefault="00F40CDA" w:rsidP="00C813AB">
            <w:pPr>
              <w:jc w:val="both"/>
              <w:rPr>
                <w:rFonts w:ascii="Arial" w:hAnsi="Arial" w:cs="Arial"/>
              </w:rPr>
            </w:pPr>
            <w:r w:rsidRPr="00224906">
              <w:rPr>
                <w:rFonts w:ascii="Arial" w:hAnsi="Arial" w:cs="Arial"/>
                <w:i/>
                <w:iCs/>
                <w:sz w:val="16"/>
              </w:rPr>
              <w:t xml:space="preserve">(należy </w:t>
            </w:r>
            <w:r>
              <w:rPr>
                <w:rFonts w:ascii="Arial" w:hAnsi="Arial" w:cs="Arial"/>
                <w:i/>
                <w:iCs/>
                <w:sz w:val="16"/>
              </w:rPr>
              <w:t>ws</w:t>
            </w:r>
            <w:r w:rsidRPr="00224906">
              <w:rPr>
                <w:rFonts w:ascii="Arial" w:hAnsi="Arial" w:cs="Arial"/>
                <w:i/>
                <w:iCs/>
                <w:sz w:val="16"/>
              </w:rPr>
              <w:t xml:space="preserve">kazać, </w:t>
            </w:r>
            <w:r>
              <w:rPr>
                <w:rFonts w:ascii="Arial" w:hAnsi="Arial" w:cs="Arial"/>
                <w:i/>
                <w:iCs/>
                <w:sz w:val="16"/>
              </w:rPr>
              <w:t xml:space="preserve">które informacje i </w:t>
            </w:r>
            <w:r w:rsidRPr="00224906">
              <w:rPr>
                <w:rFonts w:ascii="Arial" w:hAnsi="Arial" w:cs="Arial"/>
                <w:i/>
                <w:iCs/>
                <w:sz w:val="16"/>
              </w:rPr>
              <w:t>dokumenty składające się na ofertę nie mogą być ogólnie udostępnione</w:t>
            </w:r>
            <w:r>
              <w:rPr>
                <w:rFonts w:ascii="Arial" w:hAnsi="Arial" w:cs="Arial"/>
                <w:i/>
                <w:iCs/>
                <w:sz w:val="16"/>
              </w:rPr>
              <w:t>)</w:t>
            </w:r>
          </w:p>
          <w:p w:rsidR="00F40CDA" w:rsidRPr="00073188" w:rsidRDefault="00F40CDA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 xml:space="preserve">  </w:t>
            </w:r>
          </w:p>
          <w:p w:rsidR="00F40CDA" w:rsidRPr="001173DD" w:rsidRDefault="00F40CDA" w:rsidP="00C813AB">
            <w:pPr>
              <w:spacing w:line="276" w:lineRule="auto"/>
              <w:jc w:val="both"/>
              <w:rPr>
                <w:rFonts w:ascii="Arial" w:hAnsi="Arial" w:cs="Arial"/>
                <w:i/>
                <w:iCs/>
              </w:rPr>
            </w:pPr>
            <w:r w:rsidRPr="001173DD">
              <w:rPr>
                <w:rFonts w:ascii="Arial" w:hAnsi="Arial" w:cs="Arial"/>
              </w:rPr>
              <w:t>Powyższe informacje zostały zastrzeżone, jako tajemnica przedsiębiorstwa z uwagi na</w:t>
            </w:r>
            <w:r>
              <w:rPr>
                <w:rFonts w:ascii="Arial" w:hAnsi="Arial" w:cs="Arial"/>
              </w:rPr>
              <w:t>:</w:t>
            </w:r>
            <w:r w:rsidRPr="001173DD">
              <w:rPr>
                <w:rFonts w:ascii="Arial" w:hAnsi="Arial" w:cs="Arial"/>
              </w:rPr>
              <w:t xml:space="preserve"> </w:t>
            </w:r>
          </w:p>
          <w:p w:rsidR="00F40CDA" w:rsidRPr="00073188" w:rsidRDefault="00F40CDA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F40CDA" w:rsidRPr="00073188" w:rsidRDefault="00F40CDA" w:rsidP="00C813AB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 xml:space="preserve">.................................................................................................……  </w:t>
            </w:r>
          </w:p>
          <w:p w:rsidR="00F40CDA" w:rsidRPr="00C573B9" w:rsidRDefault="00F40CDA" w:rsidP="00C813AB">
            <w:pPr>
              <w:jc w:val="both"/>
              <w:rPr>
                <w:rFonts w:ascii="Arial" w:hAnsi="Arial" w:cs="Arial"/>
              </w:rPr>
            </w:pPr>
            <w:r w:rsidRPr="00224906">
              <w:rPr>
                <w:rFonts w:ascii="Arial" w:hAnsi="Arial" w:cs="Arial"/>
                <w:i/>
                <w:iCs/>
                <w:sz w:val="16"/>
              </w:rPr>
              <w:t>(należy wykazać, iż zastrzeżone informacje stano</w:t>
            </w:r>
            <w:r>
              <w:rPr>
                <w:rFonts w:ascii="Arial" w:hAnsi="Arial" w:cs="Arial"/>
                <w:i/>
                <w:iCs/>
                <w:sz w:val="16"/>
              </w:rPr>
              <w:t>wią tajemnicę przedsiębiorstwa)</w:t>
            </w:r>
          </w:p>
          <w:p w:rsidR="00F40CDA" w:rsidRPr="00526500" w:rsidRDefault="00F40CDA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40CDA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40CDA" w:rsidRPr="00C573B9" w:rsidRDefault="00F40CDA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F40CDA" w:rsidRDefault="00F40CDA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F40CDA" w:rsidRPr="003D5200" w:rsidRDefault="00F40CDA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F40CDA" w:rsidRPr="0078211F" w:rsidRDefault="00F40CDA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DA" w:rsidRDefault="00F40CDA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F40CDA" w:rsidRPr="00A573C4" w:rsidRDefault="00F40CDA" w:rsidP="00A573C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</w:pPr>
            <w:r w:rsidRPr="00A573C4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A573C4">
              <w:rPr>
                <w:rFonts w:ascii="OpenSymbol" w:hAnsi="OpenSymbol" w:cs="OpenSymbol"/>
                <w:kern w:val="0"/>
                <w:sz w:val="24"/>
                <w:szCs w:val="24"/>
                <w:lang w:eastAsia="pl-PL" w:bidi="ar-SA"/>
              </w:rPr>
              <w:t xml:space="preserve"> </w:t>
            </w:r>
            <w:r w:rsidRPr="00A573C4"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  <w:t>MIKROPRZEDSIĘBIORSTWO</w:t>
            </w:r>
          </w:p>
          <w:p w:rsidR="00F40CDA" w:rsidRPr="00A573C4" w:rsidRDefault="00F40CDA" w:rsidP="00A573C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</w:pPr>
            <w:r w:rsidRPr="00A573C4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A573C4">
              <w:rPr>
                <w:rFonts w:ascii="Arial" w:hAnsi="Arial" w:cs="Arial"/>
                <w:sz w:val="24"/>
              </w:rPr>
              <w:t xml:space="preserve">  </w:t>
            </w:r>
            <w:r w:rsidRPr="00A573C4"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  <w:t>MAŁE PRZEDSIĘBIORSTWO</w:t>
            </w:r>
          </w:p>
          <w:p w:rsidR="00F40CDA" w:rsidRPr="00A573C4" w:rsidRDefault="00F40CDA" w:rsidP="00A573C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</w:pPr>
            <w:r w:rsidRPr="00A573C4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A573C4">
              <w:rPr>
                <w:rFonts w:ascii="Arial" w:hAnsi="Arial" w:cs="Arial"/>
                <w:sz w:val="24"/>
              </w:rPr>
              <w:t xml:space="preserve">  </w:t>
            </w:r>
            <w:r w:rsidRPr="00A573C4"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  <w:t>ŚREDNIE PRZEDSIĘBIORSTWO</w:t>
            </w:r>
          </w:p>
          <w:p w:rsidR="00F40CDA" w:rsidRPr="00A573C4" w:rsidRDefault="00F40CDA" w:rsidP="00A573C4">
            <w:pPr>
              <w:jc w:val="both"/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</w:pPr>
            <w:r w:rsidRPr="00A573C4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A573C4">
              <w:rPr>
                <w:rFonts w:ascii="OpenSymbol" w:hAnsi="OpenSymbol" w:cs="OpenSymbol"/>
                <w:kern w:val="0"/>
                <w:sz w:val="24"/>
                <w:szCs w:val="24"/>
                <w:lang w:eastAsia="pl-PL" w:bidi="ar-SA"/>
              </w:rPr>
              <w:t xml:space="preserve"> </w:t>
            </w:r>
            <w:r w:rsidRPr="00A573C4">
              <w:rPr>
                <w:rFonts w:ascii="Arial-BoldMT" w:hAnsi="Arial-BoldMT" w:cs="Arial-BoldMT"/>
                <w:b/>
                <w:bCs/>
                <w:kern w:val="0"/>
                <w:lang w:eastAsia="pl-PL" w:bidi="ar-SA"/>
              </w:rPr>
              <w:t>NIE</w:t>
            </w:r>
          </w:p>
          <w:p w:rsidR="00F40CDA" w:rsidRPr="005A1354" w:rsidRDefault="00F40CDA" w:rsidP="00A573C4">
            <w:pPr>
              <w:jc w:val="both"/>
              <w:rPr>
                <w:rFonts w:ascii="Arial" w:hAnsi="Arial" w:cs="Arial"/>
              </w:rPr>
            </w:pPr>
          </w:p>
          <w:p w:rsidR="00F40CDA" w:rsidRPr="004C7BE8" w:rsidRDefault="00F40CDA" w:rsidP="00C813AB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 dnia 6 maja 2003 r. dotyczące definicji </w:t>
            </w:r>
            <w:proofErr w:type="spellStart"/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mikroprzedsiębiorstw</w:t>
            </w:r>
            <w:proofErr w:type="spellEnd"/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F40CDA" w:rsidRPr="009768E3" w:rsidRDefault="00F40CDA" w:rsidP="00C813AB">
            <w:pPr>
              <w:jc w:val="both"/>
              <w:rPr>
                <w:rFonts w:ascii="Arial" w:hAnsi="Arial" w:cs="Arial"/>
                <w:i/>
                <w:sz w:val="16"/>
              </w:rPr>
            </w:pPr>
            <w:proofErr w:type="spellStart"/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</w:t>
            </w:r>
            <w:proofErr w:type="spellEnd"/>
            <w:r w:rsidRPr="009768E3">
              <w:rPr>
                <w:rFonts w:ascii="Arial" w:hAnsi="Arial" w:cs="Arial"/>
                <w:b/>
                <w:i/>
                <w:sz w:val="16"/>
              </w:rPr>
              <w:t>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F40CDA" w:rsidRPr="009768E3" w:rsidRDefault="00F40CDA" w:rsidP="00C813AB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F40CDA" w:rsidRPr="009768E3" w:rsidRDefault="00F40CDA" w:rsidP="00C813AB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</w:t>
            </w:r>
            <w:proofErr w:type="spellStart"/>
            <w:r w:rsidRPr="009768E3">
              <w:rPr>
                <w:rFonts w:ascii="Arial" w:hAnsi="Arial" w:cs="Arial"/>
                <w:i/>
                <w:sz w:val="16"/>
              </w:rPr>
              <w:t>mikroprzedsiębiorstwami</w:t>
            </w:r>
            <w:proofErr w:type="spellEnd"/>
            <w:r w:rsidRPr="009768E3">
              <w:rPr>
                <w:rFonts w:ascii="Arial" w:hAnsi="Arial" w:cs="Arial"/>
                <w:i/>
                <w:sz w:val="16"/>
              </w:rPr>
              <w:t xml:space="preserve"> ani małymi przedsiębiorstwami i które zatrudniają mniej niż 250 osób i których roczny obrót nie przekracza 50 milionów EUR lub roczna suma bilansowa nie przekracza 43 milionów EUR.</w:t>
            </w:r>
          </w:p>
          <w:p w:rsidR="00F40CDA" w:rsidRPr="00526500" w:rsidRDefault="00F40CDA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40CDA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40CDA" w:rsidRPr="00C573B9" w:rsidRDefault="00F40CDA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F40CDA" w:rsidRPr="008E3D30" w:rsidRDefault="00F40CDA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 xml:space="preserve">PODPIS /Y/    </w:t>
            </w:r>
          </w:p>
          <w:p w:rsidR="00F40CDA" w:rsidRPr="0078211F" w:rsidRDefault="00F40CDA" w:rsidP="00C813AB">
            <w:pPr>
              <w:jc w:val="both"/>
              <w:rPr>
                <w:rFonts w:ascii="Arial" w:hAnsi="Arial" w:cs="Arial"/>
                <w:sz w:val="18"/>
              </w:rPr>
            </w:pPr>
            <w:r w:rsidRPr="003D5200">
              <w:rPr>
                <w:rFonts w:ascii="Arial" w:hAnsi="Arial" w:cs="Arial"/>
                <w:sz w:val="18"/>
              </w:rPr>
              <w:t xml:space="preserve">osób upoważnionych do  podpisywania dokumentów  przetargowych </w:t>
            </w:r>
            <w:r w:rsidRPr="00B9562D">
              <w:rPr>
                <w:rFonts w:ascii="Arial" w:hAnsi="Arial" w:cs="Arial"/>
                <w:i/>
                <w:sz w:val="18"/>
              </w:rPr>
              <w:t>(zgodnie z dokumentami rejestrowymi – odpis z KRS, centralnej ewidencji działalności gospodarczej</w:t>
            </w:r>
            <w:r>
              <w:rPr>
                <w:rFonts w:ascii="Arial" w:hAnsi="Arial" w:cs="Arial"/>
                <w:i/>
                <w:sz w:val="18"/>
              </w:rPr>
              <w:t xml:space="preserve"> (CEIDG)</w:t>
            </w:r>
            <w:r w:rsidRPr="00B9562D">
              <w:rPr>
                <w:rFonts w:ascii="Arial" w:hAnsi="Arial" w:cs="Arial"/>
                <w:i/>
                <w:sz w:val="18"/>
              </w:rPr>
              <w:t>, pełnomocnictwa)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DA" w:rsidRPr="00C573B9" w:rsidRDefault="00F40CDA" w:rsidP="00C813AB">
            <w:pPr>
              <w:rPr>
                <w:rFonts w:ascii="Arial" w:hAnsi="Arial" w:cs="Arial"/>
              </w:rPr>
            </w:pPr>
          </w:p>
          <w:p w:rsidR="00F40CDA" w:rsidRPr="00C573B9" w:rsidRDefault="00F40CDA" w:rsidP="00C813AB">
            <w:pPr>
              <w:rPr>
                <w:rFonts w:ascii="Arial" w:hAnsi="Arial" w:cs="Arial"/>
              </w:rPr>
            </w:pPr>
          </w:p>
          <w:p w:rsidR="00F40CDA" w:rsidRDefault="00F40CDA" w:rsidP="00C813AB">
            <w:pPr>
              <w:rPr>
                <w:rFonts w:ascii="Arial" w:hAnsi="Arial" w:cs="Arial"/>
              </w:rPr>
            </w:pPr>
          </w:p>
          <w:p w:rsidR="00F40CDA" w:rsidRDefault="00F40CDA" w:rsidP="00C813AB">
            <w:pPr>
              <w:rPr>
                <w:rFonts w:ascii="Arial" w:hAnsi="Arial" w:cs="Arial"/>
              </w:rPr>
            </w:pPr>
          </w:p>
          <w:p w:rsidR="00F40CDA" w:rsidRDefault="00F40CDA" w:rsidP="00C813AB">
            <w:pPr>
              <w:rPr>
                <w:rFonts w:ascii="Arial" w:hAnsi="Arial" w:cs="Arial"/>
              </w:rPr>
            </w:pPr>
          </w:p>
          <w:p w:rsidR="00F40CDA" w:rsidRPr="00C573B9" w:rsidRDefault="00F40CDA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.................................................................</w:t>
            </w:r>
            <w:r>
              <w:rPr>
                <w:rFonts w:ascii="Arial" w:hAnsi="Arial" w:cs="Arial"/>
              </w:rPr>
              <w:t>...............................………</w:t>
            </w:r>
            <w:r w:rsidRPr="00C573B9">
              <w:rPr>
                <w:rFonts w:ascii="Arial" w:hAnsi="Arial" w:cs="Arial"/>
              </w:rPr>
              <w:t xml:space="preserve">   </w:t>
            </w:r>
          </w:p>
          <w:p w:rsidR="00F40CDA" w:rsidRPr="003D5200" w:rsidRDefault="00F40CDA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(podpis Wykonawcy / osoby uprawnionej do reprezentowania Wykonawcy)</w:t>
            </w: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2A4D46" w:rsidRDefault="00D13694" w:rsidP="00A40551">
      <w:pPr>
        <w:spacing w:line="360" w:lineRule="auto"/>
        <w:ind w:right="-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FA6" w:rsidRDefault="008C2FA6" w:rsidP="00AB61CE">
      <w:pPr>
        <w:spacing w:line="240" w:lineRule="auto"/>
      </w:pPr>
      <w:r>
        <w:separator/>
      </w:r>
    </w:p>
  </w:endnote>
  <w:endnote w:type="continuationSeparator" w:id="0">
    <w:p w:rsidR="008C2FA6" w:rsidRDefault="008C2FA6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FA6" w:rsidRDefault="008C2FA6" w:rsidP="00AB61CE">
      <w:pPr>
        <w:spacing w:line="240" w:lineRule="auto"/>
      </w:pPr>
      <w:r>
        <w:separator/>
      </w:r>
    </w:p>
  </w:footnote>
  <w:footnote w:type="continuationSeparator" w:id="0">
    <w:p w:rsidR="008C2FA6" w:rsidRDefault="008C2FA6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F7E"/>
    <w:rsid w:val="00021DA8"/>
    <w:rsid w:val="00073188"/>
    <w:rsid w:val="000A316D"/>
    <w:rsid w:val="000B594F"/>
    <w:rsid w:val="000C77C8"/>
    <w:rsid w:val="000F623E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24906"/>
    <w:rsid w:val="00227BD6"/>
    <w:rsid w:val="00234588"/>
    <w:rsid w:val="00251AD6"/>
    <w:rsid w:val="00267D40"/>
    <w:rsid w:val="002824FF"/>
    <w:rsid w:val="00285433"/>
    <w:rsid w:val="002A4D46"/>
    <w:rsid w:val="002E745A"/>
    <w:rsid w:val="00383ED9"/>
    <w:rsid w:val="003C33D8"/>
    <w:rsid w:val="003D5200"/>
    <w:rsid w:val="003E5B32"/>
    <w:rsid w:val="003F4847"/>
    <w:rsid w:val="004116B3"/>
    <w:rsid w:val="00422B54"/>
    <w:rsid w:val="004560E2"/>
    <w:rsid w:val="00496C48"/>
    <w:rsid w:val="004C7BE8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614063"/>
    <w:rsid w:val="0065703E"/>
    <w:rsid w:val="006733B4"/>
    <w:rsid w:val="00686BA6"/>
    <w:rsid w:val="00703712"/>
    <w:rsid w:val="00714D34"/>
    <w:rsid w:val="007313D8"/>
    <w:rsid w:val="00732603"/>
    <w:rsid w:val="00743FF6"/>
    <w:rsid w:val="0078211F"/>
    <w:rsid w:val="007862C4"/>
    <w:rsid w:val="007F734B"/>
    <w:rsid w:val="00800DB3"/>
    <w:rsid w:val="0080235B"/>
    <w:rsid w:val="008534EB"/>
    <w:rsid w:val="008651FF"/>
    <w:rsid w:val="0087110F"/>
    <w:rsid w:val="00891192"/>
    <w:rsid w:val="00896EA1"/>
    <w:rsid w:val="008C0D0D"/>
    <w:rsid w:val="008C2FA6"/>
    <w:rsid w:val="008C6E6E"/>
    <w:rsid w:val="008D0EFD"/>
    <w:rsid w:val="008D3654"/>
    <w:rsid w:val="008E3D30"/>
    <w:rsid w:val="00910A16"/>
    <w:rsid w:val="00927C5C"/>
    <w:rsid w:val="00967EFF"/>
    <w:rsid w:val="009768E3"/>
    <w:rsid w:val="009C5020"/>
    <w:rsid w:val="009D5CE2"/>
    <w:rsid w:val="00A40551"/>
    <w:rsid w:val="00A573C4"/>
    <w:rsid w:val="00A6086C"/>
    <w:rsid w:val="00A84DB6"/>
    <w:rsid w:val="00AB61CE"/>
    <w:rsid w:val="00AC3663"/>
    <w:rsid w:val="00AE37CE"/>
    <w:rsid w:val="00B47053"/>
    <w:rsid w:val="00B56943"/>
    <w:rsid w:val="00B64398"/>
    <w:rsid w:val="00B679F5"/>
    <w:rsid w:val="00B9562D"/>
    <w:rsid w:val="00BA30F1"/>
    <w:rsid w:val="00BA4DB9"/>
    <w:rsid w:val="00BC6E87"/>
    <w:rsid w:val="00BD089C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F2483"/>
    <w:rsid w:val="00D13694"/>
    <w:rsid w:val="00D20715"/>
    <w:rsid w:val="00D51DE1"/>
    <w:rsid w:val="00D64FAF"/>
    <w:rsid w:val="00DA7BE8"/>
    <w:rsid w:val="00DC797F"/>
    <w:rsid w:val="00DD3342"/>
    <w:rsid w:val="00DF600F"/>
    <w:rsid w:val="00DF643F"/>
    <w:rsid w:val="00E044A5"/>
    <w:rsid w:val="00E107AF"/>
    <w:rsid w:val="00E14F03"/>
    <w:rsid w:val="00E23687"/>
    <w:rsid w:val="00E46D31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A2D"/>
    <w:rsid w:val="00FA39C7"/>
    <w:rsid w:val="00FC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1430</Words>
  <Characters>8581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37</cp:revision>
  <dcterms:created xsi:type="dcterms:W3CDTF">2015-03-31T13:17:00Z</dcterms:created>
  <dcterms:modified xsi:type="dcterms:W3CDTF">2019-04-23T08:22:00Z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